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7BEE" w:rsidRDefault="00B80634">
      <w:pPr>
        <w:pStyle w:val="Title"/>
      </w:pPr>
      <w:r>
        <w:t>chapter 1</w:t>
      </w:r>
    </w:p>
    <w:p w:rsidR="00127BEE" w:rsidRDefault="00B80634">
      <w:pPr>
        <w:pStyle w:val="Heading1"/>
      </w:pPr>
      <w:r>
        <w:t>chapter Exam</w:t>
      </w:r>
    </w:p>
    <w:p w:rsidR="00127BEE" w:rsidRDefault="002F0625">
      <w:r>
        <w:t xml:space="preserve">This exam is provided as a checkpoint exam to see </w:t>
      </w:r>
      <w:r w:rsidR="00D0498A">
        <w:t>whether</w:t>
      </w:r>
      <w:r>
        <w:t xml:space="preserve"> students have achieved some of the more important concepts.</w:t>
      </w:r>
    </w:p>
    <w:p w:rsidR="002F0625" w:rsidRDefault="002F0625" w:rsidP="002F0625">
      <w:pPr>
        <w:pStyle w:val="ListParagraph"/>
        <w:numPr>
          <w:ilvl w:val="0"/>
          <w:numId w:val="4"/>
        </w:numPr>
      </w:pPr>
      <w:r>
        <w:t>Wh</w:t>
      </w:r>
      <w:r w:rsidR="00161C67">
        <w:t>ich</w:t>
      </w:r>
      <w:r>
        <w:t xml:space="preserve"> desktop computer component holds memory, ports, and</w:t>
      </w:r>
      <w:r w:rsidR="00D0498A">
        <w:t>,</w:t>
      </w:r>
      <w:r>
        <w:t xml:space="preserve"> optionally, expansion slots?</w:t>
      </w:r>
      <w:r>
        <w:br/>
        <w:t>[ power supply | display | processor | motherboard ]</w:t>
      </w:r>
    </w:p>
    <w:p w:rsidR="002F0625" w:rsidRDefault="002F0625" w:rsidP="002F0625">
      <w:pPr>
        <w:pStyle w:val="ListParagraph"/>
        <w:numPr>
          <w:ilvl w:val="0"/>
          <w:numId w:val="4"/>
        </w:numPr>
      </w:pPr>
      <w:r>
        <w:t xml:space="preserve">You are investigating why a </w:t>
      </w:r>
      <w:r w:rsidR="000C27B4">
        <w:t>Dell</w:t>
      </w:r>
      <w:r>
        <w:t xml:space="preserve"> desktop computer reboots randomly after several hours of operation. Which search parameters would produce the best results?</w:t>
      </w:r>
    </w:p>
    <w:p w:rsidR="002F0625" w:rsidRDefault="000C27B4" w:rsidP="002F0625">
      <w:pPr>
        <w:pStyle w:val="ListParagraph"/>
        <w:numPr>
          <w:ilvl w:val="0"/>
          <w:numId w:val="5"/>
        </w:numPr>
      </w:pPr>
      <w:r>
        <w:t>Dell “reboot” OR “reload”</w:t>
      </w:r>
    </w:p>
    <w:p w:rsidR="000C27B4" w:rsidRDefault="000C27B4" w:rsidP="002F0625">
      <w:pPr>
        <w:pStyle w:val="ListParagraph"/>
        <w:numPr>
          <w:ilvl w:val="0"/>
          <w:numId w:val="5"/>
        </w:numPr>
      </w:pPr>
      <w:r>
        <w:t>Dell computer</w:t>
      </w:r>
    </w:p>
    <w:p w:rsidR="000C27B4" w:rsidRDefault="000C27B4" w:rsidP="002F0625">
      <w:pPr>
        <w:pStyle w:val="ListParagraph"/>
        <w:numPr>
          <w:ilvl w:val="0"/>
          <w:numId w:val="5"/>
        </w:numPr>
      </w:pPr>
      <w:r>
        <w:t>Dell intermittent (reboot OR reload)</w:t>
      </w:r>
    </w:p>
    <w:p w:rsidR="000C27B4" w:rsidRDefault="000C27B4" w:rsidP="002F0625">
      <w:pPr>
        <w:pStyle w:val="ListParagraph"/>
        <w:numPr>
          <w:ilvl w:val="0"/>
          <w:numId w:val="5"/>
        </w:numPr>
      </w:pPr>
      <w:r>
        <w:t>Desktop computer reboot reload hours operation</w:t>
      </w:r>
    </w:p>
    <w:p w:rsidR="000C27B4" w:rsidRDefault="00692458" w:rsidP="000C27B4">
      <w:pPr>
        <w:pStyle w:val="ListParagraph"/>
        <w:numPr>
          <w:ilvl w:val="0"/>
          <w:numId w:val="4"/>
        </w:numPr>
      </w:pPr>
      <w:r>
        <w:t>Which is larger, a gigabyte or a megabyte? [ gigabyte | megabyte ]</w:t>
      </w:r>
    </w:p>
    <w:p w:rsidR="00692458" w:rsidRDefault="00692458" w:rsidP="000C27B4">
      <w:pPr>
        <w:pStyle w:val="ListParagraph"/>
        <w:numPr>
          <w:ilvl w:val="0"/>
          <w:numId w:val="4"/>
        </w:numPr>
      </w:pPr>
      <w:r>
        <w:t>Which components are output devices? (Select all that apply.)</w:t>
      </w:r>
      <w:r>
        <w:br/>
        <w:t>[ display | keyboard | mouse | printer | speakers ]</w:t>
      </w:r>
    </w:p>
    <w:p w:rsidR="00692458" w:rsidRDefault="00692458" w:rsidP="000C27B4">
      <w:pPr>
        <w:pStyle w:val="ListParagraph"/>
        <w:numPr>
          <w:ilvl w:val="0"/>
          <w:numId w:val="4"/>
        </w:numPr>
      </w:pPr>
      <w:r>
        <w:t xml:space="preserve">Which computer component converts AC to DC and distributes DC to internal computer components? [ power supply | motherboard | processor | BIOS ] </w:t>
      </w:r>
    </w:p>
    <w:p w:rsidR="00692458" w:rsidRDefault="00692458" w:rsidP="000C27B4">
      <w:pPr>
        <w:pStyle w:val="ListParagraph"/>
        <w:numPr>
          <w:ilvl w:val="0"/>
          <w:numId w:val="4"/>
        </w:numPr>
      </w:pPr>
      <w:r>
        <w:t>Which scenario contains an example of active listening?</w:t>
      </w:r>
    </w:p>
    <w:p w:rsidR="00692458" w:rsidRDefault="00692458" w:rsidP="00692458">
      <w:pPr>
        <w:pStyle w:val="ListParagraph"/>
        <w:numPr>
          <w:ilvl w:val="0"/>
          <w:numId w:val="7"/>
        </w:numPr>
      </w:pPr>
      <w:r>
        <w:t>A technician is listening to a customer describe a display problem. The person is upset and in a panic because of an impending deadline. The technician interrupts the customer to calm the customer down. The technician then proceeds to ask the customer closed questions to guide the customer through the troubleshooting process.</w:t>
      </w:r>
    </w:p>
    <w:p w:rsidR="00692458" w:rsidRDefault="00692458" w:rsidP="00692458">
      <w:pPr>
        <w:pStyle w:val="ListParagraph"/>
        <w:numPr>
          <w:ilvl w:val="0"/>
          <w:numId w:val="7"/>
        </w:numPr>
      </w:pPr>
      <w:r>
        <w:t>A technician shows he is paying attention to the customer by documenting the facts given by the customer.</w:t>
      </w:r>
    </w:p>
    <w:p w:rsidR="00692458" w:rsidRDefault="00692458" w:rsidP="00692458">
      <w:pPr>
        <w:pStyle w:val="ListParagraph"/>
        <w:numPr>
          <w:ilvl w:val="0"/>
          <w:numId w:val="7"/>
        </w:numPr>
      </w:pPr>
      <w:r>
        <w:t>A technician stares at the customer intently to show the customer that he is listening to the customer.</w:t>
      </w:r>
    </w:p>
    <w:p w:rsidR="00692458" w:rsidRDefault="00692458" w:rsidP="00692458">
      <w:pPr>
        <w:pStyle w:val="ListParagraph"/>
        <w:numPr>
          <w:ilvl w:val="0"/>
          <w:numId w:val="7"/>
        </w:numPr>
      </w:pPr>
      <w:r>
        <w:t>A technician is listening to someone explain a printer problem. The technician follows the person to the printer so the person can show and explain what is happening with the printer.</w:t>
      </w:r>
    </w:p>
    <w:p w:rsidR="00692458" w:rsidRDefault="00692458" w:rsidP="00692458">
      <w:pPr>
        <w:pStyle w:val="ListParagraph"/>
        <w:numPr>
          <w:ilvl w:val="0"/>
          <w:numId w:val="4"/>
        </w:numPr>
      </w:pPr>
      <w:r>
        <w:t>What device allows two computers to share the same displays, keyboard, and mouse?</w:t>
      </w:r>
      <w:r>
        <w:br/>
        <w:t>[ RAM | adapter | KVM switch | processor ]</w:t>
      </w:r>
    </w:p>
    <w:p w:rsidR="00692458" w:rsidRDefault="00692458" w:rsidP="00692458">
      <w:pPr>
        <w:pStyle w:val="ListParagraph"/>
        <w:numPr>
          <w:ilvl w:val="0"/>
          <w:numId w:val="4"/>
        </w:numPr>
      </w:pPr>
      <w:r>
        <w:t>Which components are end user storage devices? (Select all that apply.)</w:t>
      </w:r>
    </w:p>
    <w:p w:rsidR="00692458" w:rsidRDefault="00692458" w:rsidP="00692458">
      <w:pPr>
        <w:pStyle w:val="ListParagraph"/>
      </w:pPr>
      <w:r>
        <w:t>[ optical drive | display | BIOS | hard drive | motherboard ]</w:t>
      </w:r>
    </w:p>
    <w:p w:rsidR="00692458" w:rsidRDefault="00692458" w:rsidP="00692458">
      <w:pPr>
        <w:pStyle w:val="ListParagraph"/>
        <w:numPr>
          <w:ilvl w:val="0"/>
          <w:numId w:val="4"/>
        </w:numPr>
      </w:pPr>
      <w:r>
        <w:t>What is the most common (and most numerous) type of memory in a PC?</w:t>
      </w:r>
    </w:p>
    <w:p w:rsidR="00692458" w:rsidRDefault="00692458" w:rsidP="00692458">
      <w:pPr>
        <w:pStyle w:val="ListParagraph"/>
      </w:pPr>
      <w:r>
        <w:t>[ BIOS | CPU | Flash | RAM ]</w:t>
      </w:r>
    </w:p>
    <w:p w:rsidR="00EC020A" w:rsidRDefault="00EC020A">
      <w:r>
        <w:br w:type="page"/>
      </w:r>
    </w:p>
    <w:p w:rsidR="00692458" w:rsidRDefault="00692458" w:rsidP="00692458">
      <w:pPr>
        <w:pStyle w:val="ListParagraph"/>
        <w:numPr>
          <w:ilvl w:val="0"/>
          <w:numId w:val="4"/>
        </w:numPr>
      </w:pPr>
      <w:r>
        <w:lastRenderedPageBreak/>
        <w:t xml:space="preserve">List one way to </w:t>
      </w:r>
      <w:r>
        <w:rPr>
          <w:i/>
        </w:rPr>
        <w:t xml:space="preserve">easily </w:t>
      </w:r>
      <w:r w:rsidR="00607840">
        <w:rPr>
          <w:i/>
        </w:rPr>
        <w:t xml:space="preserve">and quickly </w:t>
      </w:r>
      <w:r>
        <w:t>identify the purpose of a particular adapter installed in a computer.</w:t>
      </w:r>
      <w:r w:rsidR="00EC020A">
        <w:br/>
      </w:r>
      <w:r w:rsidR="00EC020A">
        <w:br/>
      </w:r>
    </w:p>
    <w:p w:rsidR="00607840" w:rsidRDefault="00607840" w:rsidP="00EC020A">
      <w:pPr>
        <w:pStyle w:val="ListParagraph"/>
        <w:numPr>
          <w:ilvl w:val="0"/>
          <w:numId w:val="4"/>
        </w:numPr>
      </w:pPr>
      <w:r>
        <w:t>Which household supply would be appropriate when cleaning a keyboard?</w:t>
      </w:r>
      <w:r w:rsidR="00DC002A">
        <w:br/>
      </w:r>
      <w:r w:rsidR="00EC020A">
        <w:t xml:space="preserve">a. </w:t>
      </w:r>
      <w:r w:rsidR="00DC002A">
        <w:t>U</w:t>
      </w:r>
      <w:r>
        <w:t>pright vacuum</w:t>
      </w:r>
    </w:p>
    <w:p w:rsidR="00607840" w:rsidRDefault="00EC020A" w:rsidP="00EC020A">
      <w:pPr>
        <w:pStyle w:val="ListParagraph"/>
      </w:pPr>
      <w:r>
        <w:t xml:space="preserve">b. </w:t>
      </w:r>
      <w:r w:rsidR="00DC002A">
        <w:t>D</w:t>
      </w:r>
      <w:r w:rsidR="00607840">
        <w:t>amp, lint-free cloth</w:t>
      </w:r>
    </w:p>
    <w:p w:rsidR="00607840" w:rsidRDefault="00DC002A" w:rsidP="00EC020A">
      <w:pPr>
        <w:pStyle w:val="ListParagraph"/>
        <w:numPr>
          <w:ilvl w:val="0"/>
          <w:numId w:val="13"/>
        </w:numPr>
      </w:pPr>
      <w:r>
        <w:t>B</w:t>
      </w:r>
      <w:r w:rsidR="00607840">
        <w:t>leach</w:t>
      </w:r>
    </w:p>
    <w:p w:rsidR="00607840" w:rsidRDefault="00DC002A" w:rsidP="00EC020A">
      <w:pPr>
        <w:pStyle w:val="ListParagraph"/>
        <w:numPr>
          <w:ilvl w:val="0"/>
          <w:numId w:val="13"/>
        </w:numPr>
      </w:pPr>
      <w:r>
        <w:t>G</w:t>
      </w:r>
      <w:r w:rsidR="00607840">
        <w:t>lass cleaner</w:t>
      </w:r>
    </w:p>
    <w:p w:rsidR="00607840" w:rsidRDefault="00607840" w:rsidP="00EC020A">
      <w:pPr>
        <w:pStyle w:val="ListParagraph"/>
        <w:numPr>
          <w:ilvl w:val="0"/>
          <w:numId w:val="4"/>
        </w:numPr>
      </w:pPr>
      <w:r>
        <w:t xml:space="preserve">A technician has been told that a keyboard is not responding at all. What can the technician do quickly to determine </w:t>
      </w:r>
      <w:r w:rsidR="00D0498A">
        <w:t>whether</w:t>
      </w:r>
      <w:r>
        <w:t xml:space="preserve"> that is true?</w:t>
      </w:r>
    </w:p>
    <w:p w:rsidR="00607840" w:rsidRDefault="00607840" w:rsidP="00607840">
      <w:pPr>
        <w:pStyle w:val="ListParagraph"/>
        <w:numPr>
          <w:ilvl w:val="0"/>
          <w:numId w:val="9"/>
        </w:numPr>
      </w:pPr>
      <w:r>
        <w:t xml:space="preserve">Press the Caps Lock key to see </w:t>
      </w:r>
      <w:r w:rsidR="00D0498A">
        <w:t>whether</w:t>
      </w:r>
      <w:r>
        <w:t xml:space="preserve"> a light illuminates.</w:t>
      </w:r>
    </w:p>
    <w:p w:rsidR="00607840" w:rsidRDefault="00607840" w:rsidP="00607840">
      <w:pPr>
        <w:pStyle w:val="ListParagraph"/>
        <w:numPr>
          <w:ilvl w:val="0"/>
          <w:numId w:val="9"/>
        </w:numPr>
      </w:pPr>
      <w:r>
        <w:t>Replace the keyboard.</w:t>
      </w:r>
    </w:p>
    <w:p w:rsidR="00607840" w:rsidRDefault="00607840" w:rsidP="00607840">
      <w:pPr>
        <w:pStyle w:val="ListParagraph"/>
        <w:numPr>
          <w:ilvl w:val="0"/>
          <w:numId w:val="9"/>
        </w:numPr>
      </w:pPr>
      <w:r>
        <w:t>Move the cable to a different port.</w:t>
      </w:r>
    </w:p>
    <w:p w:rsidR="00607840" w:rsidRDefault="00607840" w:rsidP="00607840">
      <w:pPr>
        <w:pStyle w:val="ListParagraph"/>
        <w:numPr>
          <w:ilvl w:val="0"/>
          <w:numId w:val="9"/>
        </w:numPr>
      </w:pPr>
      <w:r>
        <w:t>Replace the port.</w:t>
      </w:r>
    </w:p>
    <w:p w:rsidR="00607840" w:rsidRDefault="00607840" w:rsidP="00EC020A">
      <w:pPr>
        <w:pStyle w:val="ListParagraph"/>
        <w:numPr>
          <w:ilvl w:val="0"/>
          <w:numId w:val="4"/>
        </w:numPr>
      </w:pPr>
      <w:r>
        <w:t>[ True or False ] You should remove jewelry before working in PCs and devices.</w:t>
      </w:r>
    </w:p>
    <w:p w:rsidR="00607840" w:rsidRDefault="00607840" w:rsidP="00EC020A">
      <w:pPr>
        <w:pStyle w:val="ListParagraph"/>
        <w:numPr>
          <w:ilvl w:val="0"/>
          <w:numId w:val="4"/>
        </w:numPr>
      </w:pPr>
      <w:r>
        <w:t>IT technicians are frequently required to lift up to ___ pounds in the normal course of a day’s work. [ 10 | 20 | 30 | 50 | 75 ]</w:t>
      </w:r>
    </w:p>
    <w:p w:rsidR="00607840" w:rsidRDefault="00607840" w:rsidP="00EC020A">
      <w:pPr>
        <w:pStyle w:val="ListParagraph"/>
        <w:numPr>
          <w:ilvl w:val="0"/>
          <w:numId w:val="4"/>
        </w:numPr>
      </w:pPr>
      <w:r>
        <w:t>What component controls the boot process and locates an operating system used to boot the system? [ RAM | BIOS | CPU | hard drive ]</w:t>
      </w:r>
    </w:p>
    <w:p w:rsidR="00607840" w:rsidRDefault="00607840" w:rsidP="00EC020A">
      <w:pPr>
        <w:pStyle w:val="ListParagraph"/>
        <w:numPr>
          <w:ilvl w:val="0"/>
          <w:numId w:val="4"/>
        </w:numPr>
      </w:pPr>
      <w:r>
        <w:t>Why should a technician be able to use a tool such as the Windows Snipping Tool?</w:t>
      </w:r>
    </w:p>
    <w:p w:rsidR="00607840" w:rsidRDefault="00DC002A" w:rsidP="00607840">
      <w:pPr>
        <w:pStyle w:val="ListParagraph"/>
        <w:numPr>
          <w:ilvl w:val="0"/>
          <w:numId w:val="10"/>
        </w:numPr>
      </w:pPr>
      <w:r>
        <w:t>T</w:t>
      </w:r>
      <w:r w:rsidR="00607840">
        <w:t>o be able to remove sections of text</w:t>
      </w:r>
    </w:p>
    <w:p w:rsidR="00607840" w:rsidRDefault="00DC002A" w:rsidP="00607840">
      <w:pPr>
        <w:pStyle w:val="ListParagraph"/>
        <w:numPr>
          <w:ilvl w:val="0"/>
          <w:numId w:val="10"/>
        </w:numPr>
      </w:pPr>
      <w:r>
        <w:t>T</w:t>
      </w:r>
      <w:r w:rsidR="00607840">
        <w:t>o be able to put things in the computer’s clipboard</w:t>
      </w:r>
    </w:p>
    <w:p w:rsidR="00607840" w:rsidRDefault="00DC002A" w:rsidP="00607840">
      <w:pPr>
        <w:pStyle w:val="ListParagraph"/>
        <w:numPr>
          <w:ilvl w:val="0"/>
          <w:numId w:val="10"/>
        </w:numPr>
      </w:pPr>
      <w:r>
        <w:t>T</w:t>
      </w:r>
      <w:r w:rsidR="00607840">
        <w:t>o be able to erase lines in a PDF document</w:t>
      </w:r>
    </w:p>
    <w:p w:rsidR="00607840" w:rsidRDefault="00DC002A" w:rsidP="00607840">
      <w:pPr>
        <w:pStyle w:val="ListParagraph"/>
        <w:numPr>
          <w:ilvl w:val="0"/>
          <w:numId w:val="10"/>
        </w:numPr>
      </w:pPr>
      <w:r>
        <w:t>T</w:t>
      </w:r>
      <w:r w:rsidR="00607840">
        <w:t>o be able to capture what is on the screen</w:t>
      </w:r>
    </w:p>
    <w:p w:rsidR="00607840" w:rsidRDefault="00607840" w:rsidP="00EC020A">
      <w:pPr>
        <w:pStyle w:val="ListParagraph"/>
        <w:numPr>
          <w:ilvl w:val="0"/>
          <w:numId w:val="4"/>
        </w:numPr>
      </w:pPr>
      <w:r>
        <w:t>List one operating system.</w:t>
      </w:r>
      <w:r>
        <w:br/>
      </w:r>
    </w:p>
    <w:p w:rsidR="00607840" w:rsidRDefault="00E863F1" w:rsidP="00EC020A">
      <w:pPr>
        <w:pStyle w:val="ListParagraph"/>
        <w:numPr>
          <w:ilvl w:val="0"/>
          <w:numId w:val="4"/>
        </w:numPr>
      </w:pPr>
      <w:r>
        <w:t>[ True or False ] If someone is typing in Notepad and the power goes off to the computer, the information is saved in RAM automatically and will be available once the computer is powered on again.</w:t>
      </w:r>
    </w:p>
    <w:p w:rsidR="00E863F1" w:rsidRDefault="00E863F1" w:rsidP="00EC020A">
      <w:pPr>
        <w:pStyle w:val="ListParagraph"/>
        <w:numPr>
          <w:ilvl w:val="0"/>
          <w:numId w:val="4"/>
        </w:numPr>
      </w:pPr>
      <w:r>
        <w:t xml:space="preserve">Adapters are installed into _____. </w:t>
      </w:r>
      <w:r>
        <w:br/>
        <w:t>[ RAM slots | the power supply | expansion slots | the hard drive ]</w:t>
      </w:r>
    </w:p>
    <w:p w:rsidR="00E863F1" w:rsidRDefault="00E863F1" w:rsidP="00EC020A">
      <w:pPr>
        <w:pStyle w:val="ListParagraph"/>
        <w:numPr>
          <w:ilvl w:val="0"/>
          <w:numId w:val="4"/>
        </w:numPr>
      </w:pPr>
      <w:r>
        <w:t>You should use a/an _____ when installing an adapter into a PC.</w:t>
      </w:r>
      <w:r>
        <w:br/>
        <w:t>[ antistatic wrist strap | power adapter | BIOS tool | screwdriver ]</w:t>
      </w:r>
    </w:p>
    <w:p w:rsidR="00607840" w:rsidRDefault="00607840" w:rsidP="00E863F1">
      <w:pPr>
        <w:ind w:left="360"/>
      </w:pPr>
    </w:p>
    <w:p w:rsidR="00E863F1" w:rsidRDefault="00E863F1">
      <w:bookmarkStart w:id="0" w:name="_GoBack"/>
      <w:bookmarkEnd w:id="0"/>
      <w:r>
        <w:br w:type="page"/>
      </w:r>
    </w:p>
    <w:p w:rsidR="00254C1F" w:rsidRDefault="00254C1F" w:rsidP="00254C1F">
      <w:pPr>
        <w:pStyle w:val="Heading1"/>
      </w:pPr>
      <w:r>
        <w:lastRenderedPageBreak/>
        <w:t>chapter Exam Answers</w:t>
      </w:r>
    </w:p>
    <w:p w:rsidR="000C27B4" w:rsidRDefault="00DC002A" w:rsidP="000C27B4">
      <w:pPr>
        <w:pStyle w:val="ListParagraph"/>
        <w:numPr>
          <w:ilvl w:val="0"/>
          <w:numId w:val="6"/>
        </w:numPr>
      </w:pPr>
      <w:r>
        <w:t>M</w:t>
      </w:r>
      <w:r w:rsidR="000C27B4">
        <w:t>otherboard</w:t>
      </w:r>
    </w:p>
    <w:p w:rsidR="000C27B4" w:rsidRDefault="00DC002A" w:rsidP="000C27B4">
      <w:pPr>
        <w:pStyle w:val="ListParagraph"/>
        <w:numPr>
          <w:ilvl w:val="0"/>
          <w:numId w:val="6"/>
        </w:numPr>
      </w:pPr>
      <w:r>
        <w:t>C</w:t>
      </w:r>
    </w:p>
    <w:p w:rsidR="000C27B4" w:rsidRDefault="00DC002A" w:rsidP="000C27B4">
      <w:pPr>
        <w:pStyle w:val="ListParagraph"/>
        <w:numPr>
          <w:ilvl w:val="0"/>
          <w:numId w:val="6"/>
        </w:numPr>
      </w:pPr>
      <w:r>
        <w:t>G</w:t>
      </w:r>
      <w:r w:rsidR="00692458">
        <w:t>igabyte</w:t>
      </w:r>
    </w:p>
    <w:p w:rsidR="00692458" w:rsidRDefault="00DC002A" w:rsidP="000C27B4">
      <w:pPr>
        <w:pStyle w:val="ListParagraph"/>
        <w:numPr>
          <w:ilvl w:val="0"/>
          <w:numId w:val="6"/>
        </w:numPr>
      </w:pPr>
      <w:r>
        <w:t>D</w:t>
      </w:r>
      <w:r w:rsidR="00692458">
        <w:t>isplay, printer, speakers</w:t>
      </w:r>
    </w:p>
    <w:p w:rsidR="00692458" w:rsidRDefault="00DC002A" w:rsidP="000C27B4">
      <w:pPr>
        <w:pStyle w:val="ListParagraph"/>
        <w:numPr>
          <w:ilvl w:val="0"/>
          <w:numId w:val="6"/>
        </w:numPr>
      </w:pPr>
      <w:r>
        <w:t>P</w:t>
      </w:r>
      <w:r w:rsidR="00692458">
        <w:t>ower supply</w:t>
      </w:r>
    </w:p>
    <w:p w:rsidR="00692458" w:rsidRDefault="00DC002A" w:rsidP="000C27B4">
      <w:pPr>
        <w:pStyle w:val="ListParagraph"/>
        <w:numPr>
          <w:ilvl w:val="0"/>
          <w:numId w:val="6"/>
        </w:numPr>
      </w:pPr>
      <w:r>
        <w:t>D</w:t>
      </w:r>
    </w:p>
    <w:p w:rsidR="00692458" w:rsidRDefault="00692458" w:rsidP="000C27B4">
      <w:pPr>
        <w:pStyle w:val="ListParagraph"/>
        <w:numPr>
          <w:ilvl w:val="0"/>
          <w:numId w:val="6"/>
        </w:numPr>
      </w:pPr>
      <w:r>
        <w:t>KVM switch</w:t>
      </w:r>
    </w:p>
    <w:p w:rsidR="00692458" w:rsidRDefault="00692458" w:rsidP="000C27B4">
      <w:pPr>
        <w:pStyle w:val="ListParagraph"/>
        <w:numPr>
          <w:ilvl w:val="0"/>
          <w:numId w:val="6"/>
        </w:numPr>
      </w:pPr>
      <w:r>
        <w:t>Optical drive and hard drive</w:t>
      </w:r>
    </w:p>
    <w:p w:rsidR="00692458" w:rsidRDefault="00692458" w:rsidP="000C27B4">
      <w:pPr>
        <w:pStyle w:val="ListParagraph"/>
        <w:numPr>
          <w:ilvl w:val="0"/>
          <w:numId w:val="6"/>
        </w:numPr>
      </w:pPr>
      <w:r>
        <w:t>RAM</w:t>
      </w:r>
    </w:p>
    <w:p w:rsidR="00692458" w:rsidRDefault="00692458" w:rsidP="000C27B4">
      <w:pPr>
        <w:pStyle w:val="ListParagraph"/>
        <w:numPr>
          <w:ilvl w:val="0"/>
          <w:numId w:val="6"/>
        </w:numPr>
      </w:pPr>
      <w:r>
        <w:t>Look at the port(s) on the adapter and/or trace the attached cable to a device.</w:t>
      </w:r>
    </w:p>
    <w:p w:rsidR="00607840" w:rsidRDefault="00DC002A" w:rsidP="000C27B4">
      <w:pPr>
        <w:pStyle w:val="ListParagraph"/>
        <w:numPr>
          <w:ilvl w:val="0"/>
          <w:numId w:val="6"/>
        </w:numPr>
      </w:pPr>
      <w:r>
        <w:t>B</w:t>
      </w:r>
    </w:p>
    <w:p w:rsidR="00607840" w:rsidRDefault="00DC002A" w:rsidP="000C27B4">
      <w:pPr>
        <w:pStyle w:val="ListParagraph"/>
        <w:numPr>
          <w:ilvl w:val="0"/>
          <w:numId w:val="6"/>
        </w:numPr>
      </w:pPr>
      <w:r>
        <w:t>A</w:t>
      </w:r>
    </w:p>
    <w:p w:rsidR="00607840" w:rsidRDefault="00607840" w:rsidP="000C27B4">
      <w:pPr>
        <w:pStyle w:val="ListParagraph"/>
        <w:numPr>
          <w:ilvl w:val="0"/>
          <w:numId w:val="6"/>
        </w:numPr>
      </w:pPr>
      <w:r>
        <w:t>True</w:t>
      </w:r>
    </w:p>
    <w:p w:rsidR="00607840" w:rsidRDefault="00607840" w:rsidP="000C27B4">
      <w:pPr>
        <w:pStyle w:val="ListParagraph"/>
        <w:numPr>
          <w:ilvl w:val="0"/>
          <w:numId w:val="6"/>
        </w:numPr>
      </w:pPr>
      <w:r>
        <w:t>50</w:t>
      </w:r>
    </w:p>
    <w:p w:rsidR="00607840" w:rsidRDefault="00607840" w:rsidP="000C27B4">
      <w:pPr>
        <w:pStyle w:val="ListParagraph"/>
        <w:numPr>
          <w:ilvl w:val="0"/>
          <w:numId w:val="6"/>
        </w:numPr>
      </w:pPr>
      <w:r>
        <w:t>BIOS</w:t>
      </w:r>
    </w:p>
    <w:p w:rsidR="00607840" w:rsidRDefault="00607840" w:rsidP="000C27B4">
      <w:pPr>
        <w:pStyle w:val="ListParagraph"/>
        <w:numPr>
          <w:ilvl w:val="0"/>
          <w:numId w:val="6"/>
        </w:numPr>
      </w:pPr>
      <w:r>
        <w:t>D</w:t>
      </w:r>
    </w:p>
    <w:p w:rsidR="00607840" w:rsidRDefault="00E863F1" w:rsidP="000C27B4">
      <w:pPr>
        <w:pStyle w:val="ListParagraph"/>
        <w:numPr>
          <w:ilvl w:val="0"/>
          <w:numId w:val="6"/>
        </w:numPr>
      </w:pPr>
      <w:r>
        <w:t>Answers may vary, but examples include Windows, Linux, Red Hat, Chrome, and OS X</w:t>
      </w:r>
      <w:r w:rsidR="008C79EE">
        <w:t>.</w:t>
      </w:r>
    </w:p>
    <w:p w:rsidR="00E863F1" w:rsidRDefault="00E863F1" w:rsidP="000C27B4">
      <w:pPr>
        <w:pStyle w:val="ListParagraph"/>
        <w:numPr>
          <w:ilvl w:val="0"/>
          <w:numId w:val="6"/>
        </w:numPr>
      </w:pPr>
      <w:r>
        <w:t>False</w:t>
      </w:r>
      <w:r w:rsidR="008C79EE">
        <w:t>;</w:t>
      </w:r>
      <w:r>
        <w:t xml:space="preserve"> RAM is volatile</w:t>
      </w:r>
      <w:r w:rsidR="008C79EE">
        <w:t>.</w:t>
      </w:r>
      <w:r>
        <w:t xml:space="preserve"> (</w:t>
      </w:r>
      <w:r w:rsidR="008C79EE">
        <w:t>T</w:t>
      </w:r>
      <w:r>
        <w:t>he contents are gone when power is removed from the computer</w:t>
      </w:r>
      <w:r w:rsidR="008C79EE">
        <w:t>.</w:t>
      </w:r>
      <w:r>
        <w:t>)</w:t>
      </w:r>
    </w:p>
    <w:p w:rsidR="00E863F1" w:rsidRDefault="00DC002A" w:rsidP="000C27B4">
      <w:pPr>
        <w:pStyle w:val="ListParagraph"/>
        <w:numPr>
          <w:ilvl w:val="0"/>
          <w:numId w:val="6"/>
        </w:numPr>
      </w:pPr>
      <w:r>
        <w:t>E</w:t>
      </w:r>
      <w:r w:rsidR="00E863F1">
        <w:t>xpansion slots</w:t>
      </w:r>
    </w:p>
    <w:p w:rsidR="00E863F1" w:rsidRDefault="00DC002A" w:rsidP="000C27B4">
      <w:pPr>
        <w:pStyle w:val="ListParagraph"/>
        <w:numPr>
          <w:ilvl w:val="0"/>
          <w:numId w:val="6"/>
        </w:numPr>
      </w:pPr>
      <w:r>
        <w:t>A</w:t>
      </w:r>
      <w:r w:rsidR="00E863F1">
        <w:t>ntistatic wrist strap (</w:t>
      </w:r>
      <w:r w:rsidR="008C79EE">
        <w:t>N</w:t>
      </w:r>
      <w:r w:rsidR="00E863F1">
        <w:t>ot all adapters require the use of a screwdriver to install</w:t>
      </w:r>
      <w:r w:rsidR="008C79EE">
        <w:t>.</w:t>
      </w:r>
      <w:r w:rsidR="00E863F1">
        <w:t>)</w:t>
      </w:r>
    </w:p>
    <w:sectPr w:rsidR="00E863F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6D58" w:rsidRDefault="000F6D58">
      <w:pPr>
        <w:spacing w:after="0" w:line="240" w:lineRule="auto"/>
      </w:pPr>
      <w:r>
        <w:separator/>
      </w:r>
    </w:p>
  </w:endnote>
  <w:endnote w:type="continuationSeparator" w:id="0">
    <w:p w:rsidR="000F6D58" w:rsidRDefault="000F6D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6D58" w:rsidRDefault="000F6D58">
      <w:pPr>
        <w:spacing w:after="0" w:line="240" w:lineRule="auto"/>
      </w:pPr>
      <w:r>
        <w:separator/>
      </w:r>
    </w:p>
  </w:footnote>
  <w:footnote w:type="continuationSeparator" w:id="0">
    <w:p w:rsidR="000F6D58" w:rsidRDefault="000F6D5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CA5469"/>
    <w:multiLevelType w:val="hybridMultilevel"/>
    <w:tmpl w:val="4948CE52"/>
    <w:lvl w:ilvl="0" w:tplc="6EE6C82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DF9086C"/>
    <w:multiLevelType w:val="hybridMultilevel"/>
    <w:tmpl w:val="7152D5E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23C1C9F"/>
    <w:multiLevelType w:val="hybridMultilevel"/>
    <w:tmpl w:val="D598DAFC"/>
    <w:lvl w:ilvl="0" w:tplc="E9B687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D96134D"/>
    <w:multiLevelType w:val="hybridMultilevel"/>
    <w:tmpl w:val="AD5053AA"/>
    <w:lvl w:ilvl="0" w:tplc="1C728F58">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C6E0226"/>
    <w:multiLevelType w:val="hybridMultilevel"/>
    <w:tmpl w:val="D7E63E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13B2E68"/>
    <w:multiLevelType w:val="hybridMultilevel"/>
    <w:tmpl w:val="1F405734"/>
    <w:lvl w:ilvl="0" w:tplc="04090001">
      <w:start w:val="1"/>
      <w:numFmt w:val="bullet"/>
      <w:lvlText w:val=""/>
      <w:lvlJc w:val="left"/>
      <w:pPr>
        <w:ind w:left="760" w:hanging="360"/>
      </w:pPr>
      <w:rPr>
        <w:rFonts w:ascii="Symbol" w:hAnsi="Symbol" w:hint="default"/>
      </w:rPr>
    </w:lvl>
    <w:lvl w:ilvl="1" w:tplc="04090003" w:tentative="1">
      <w:start w:val="1"/>
      <w:numFmt w:val="bullet"/>
      <w:lvlText w:val="o"/>
      <w:lvlJc w:val="left"/>
      <w:pPr>
        <w:ind w:left="1480" w:hanging="360"/>
      </w:pPr>
      <w:rPr>
        <w:rFonts w:ascii="Courier New" w:hAnsi="Courier New" w:cs="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6" w15:restartNumberingAfterBreak="0">
    <w:nsid w:val="47792698"/>
    <w:multiLevelType w:val="hybridMultilevel"/>
    <w:tmpl w:val="15F82E40"/>
    <w:lvl w:ilvl="0" w:tplc="0B52A15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F496D15"/>
    <w:multiLevelType w:val="hybridMultilevel"/>
    <w:tmpl w:val="01A69C08"/>
    <w:lvl w:ilvl="0" w:tplc="09DA4B38">
      <w:start w:val="3"/>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548B32C0"/>
    <w:multiLevelType w:val="hybridMultilevel"/>
    <w:tmpl w:val="535A26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49B76E6"/>
    <w:multiLevelType w:val="hybridMultilevel"/>
    <w:tmpl w:val="1D409D1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59B31D2"/>
    <w:multiLevelType w:val="hybridMultilevel"/>
    <w:tmpl w:val="BDB65E8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4F63FD0"/>
    <w:multiLevelType w:val="hybridMultilevel"/>
    <w:tmpl w:val="CA3E5BEA"/>
    <w:lvl w:ilvl="0" w:tplc="B716757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75E226DE"/>
    <w:multiLevelType w:val="hybridMultilevel"/>
    <w:tmpl w:val="14E271E8"/>
    <w:lvl w:ilvl="0" w:tplc="C312122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1"/>
  </w:num>
  <w:num w:numId="3">
    <w:abstractNumId w:val="8"/>
  </w:num>
  <w:num w:numId="4">
    <w:abstractNumId w:val="10"/>
  </w:num>
  <w:num w:numId="5">
    <w:abstractNumId w:val="0"/>
  </w:num>
  <w:num w:numId="6">
    <w:abstractNumId w:val="4"/>
  </w:num>
  <w:num w:numId="7">
    <w:abstractNumId w:val="11"/>
  </w:num>
  <w:num w:numId="8">
    <w:abstractNumId w:val="12"/>
  </w:num>
  <w:num w:numId="9">
    <w:abstractNumId w:val="2"/>
  </w:num>
  <w:num w:numId="10">
    <w:abstractNumId w:val="6"/>
  </w:num>
  <w:num w:numId="11">
    <w:abstractNumId w:val="5"/>
  </w:num>
  <w:num w:numId="12">
    <w:abstractNumId w:val="3"/>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634"/>
    <w:rsid w:val="000211A3"/>
    <w:rsid w:val="000C27B4"/>
    <w:rsid w:val="000F6D58"/>
    <w:rsid w:val="00127BEE"/>
    <w:rsid w:val="00161C67"/>
    <w:rsid w:val="00227E3B"/>
    <w:rsid w:val="00254C1F"/>
    <w:rsid w:val="002E2B94"/>
    <w:rsid w:val="002F0625"/>
    <w:rsid w:val="00532520"/>
    <w:rsid w:val="005D0E48"/>
    <w:rsid w:val="005E0FBB"/>
    <w:rsid w:val="00607840"/>
    <w:rsid w:val="006321B9"/>
    <w:rsid w:val="00692458"/>
    <w:rsid w:val="006C1938"/>
    <w:rsid w:val="0075388C"/>
    <w:rsid w:val="00760D9C"/>
    <w:rsid w:val="0083783E"/>
    <w:rsid w:val="008C5B33"/>
    <w:rsid w:val="008C79EE"/>
    <w:rsid w:val="00900478"/>
    <w:rsid w:val="00902786"/>
    <w:rsid w:val="0098599F"/>
    <w:rsid w:val="00B80634"/>
    <w:rsid w:val="00C864D7"/>
    <w:rsid w:val="00D0498A"/>
    <w:rsid w:val="00D244C7"/>
    <w:rsid w:val="00DB5678"/>
    <w:rsid w:val="00DC002A"/>
    <w:rsid w:val="00E863F1"/>
    <w:rsid w:val="00EC020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83E046F-621F-4792-9A9E-778F57686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before="120" w:after="20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pPr>
      <w:pBdr>
        <w:top w:val="single" w:sz="24" w:space="0" w:color="099BDD" w:themeColor="text2"/>
        <w:left w:val="single" w:sz="24" w:space="0" w:color="099BDD" w:themeColor="text2"/>
        <w:bottom w:val="single" w:sz="24" w:space="0" w:color="099BDD" w:themeColor="text2"/>
        <w:right w:val="single" w:sz="24" w:space="0" w:color="099BDD" w:themeColor="text2"/>
      </w:pBdr>
      <w:shd w:val="clear" w:color="auto" w:fill="099BDD" w:themeFill="text2"/>
      <w:spacing w:after="0"/>
      <w:outlineLvl w:val="0"/>
    </w:pPr>
    <w:rPr>
      <w:rFonts w:asciiTheme="majorHAnsi" w:eastAsiaTheme="majorEastAsia" w:hAnsiTheme="majorHAnsi" w:cstheme="majorBidi"/>
      <w:caps/>
      <w:color w:val="FFFFFF" w:themeColor="background1"/>
      <w:spacing w:val="15"/>
    </w:rPr>
  </w:style>
  <w:style w:type="paragraph" w:styleId="Heading2">
    <w:name w:val="heading 2"/>
    <w:basedOn w:val="Normal"/>
    <w:next w:val="Normal"/>
    <w:link w:val="Heading2Char"/>
    <w:uiPriority w:val="9"/>
    <w:semiHidden/>
    <w:unhideWhenUsed/>
    <w:qFormat/>
    <w:pPr>
      <w:pBdr>
        <w:top w:val="single" w:sz="24" w:space="0" w:color="C9ECFC" w:themeColor="text2" w:themeTint="33"/>
        <w:left w:val="single" w:sz="24" w:space="0" w:color="C9ECFC" w:themeColor="text2" w:themeTint="33"/>
        <w:bottom w:val="single" w:sz="24" w:space="0" w:color="C9ECFC" w:themeColor="text2" w:themeTint="33"/>
        <w:right w:val="single" w:sz="24" w:space="0" w:color="C9ECFC" w:themeColor="text2" w:themeTint="33"/>
      </w:pBdr>
      <w:shd w:val="clear" w:color="auto" w:fill="C9ECFC" w:themeFill="text2" w:themeFillTint="33"/>
      <w:spacing w:after="0"/>
      <w:outlineLvl w:val="1"/>
    </w:pPr>
    <w:rPr>
      <w:rFonts w:asciiTheme="majorHAnsi" w:eastAsiaTheme="majorEastAsia" w:hAnsiTheme="majorHAnsi" w:cstheme="majorBidi"/>
      <w:caps/>
      <w:spacing w:val="15"/>
    </w:rPr>
  </w:style>
  <w:style w:type="paragraph" w:styleId="Heading3">
    <w:name w:val="heading 3"/>
    <w:basedOn w:val="Normal"/>
    <w:next w:val="Normal"/>
    <w:link w:val="Heading3Char"/>
    <w:uiPriority w:val="9"/>
    <w:semiHidden/>
    <w:unhideWhenUsed/>
    <w:qFormat/>
    <w:pPr>
      <w:pBdr>
        <w:top w:val="single" w:sz="6" w:space="2" w:color="099BDD" w:themeColor="text2"/>
      </w:pBdr>
      <w:spacing w:before="300" w:after="0"/>
      <w:outlineLvl w:val="2"/>
    </w:pPr>
    <w:rPr>
      <w:rFonts w:asciiTheme="majorHAnsi" w:eastAsiaTheme="majorEastAsia" w:hAnsiTheme="majorHAnsi" w:cstheme="majorBidi"/>
      <w:caps/>
      <w:color w:val="044D6E" w:themeColor="text2" w:themeShade="80"/>
      <w:spacing w:val="15"/>
    </w:rPr>
  </w:style>
  <w:style w:type="paragraph" w:styleId="Heading4">
    <w:name w:val="heading 4"/>
    <w:basedOn w:val="Normal"/>
    <w:next w:val="Normal"/>
    <w:link w:val="Heading4Char"/>
    <w:uiPriority w:val="9"/>
    <w:semiHidden/>
    <w:unhideWhenUsed/>
    <w:qFormat/>
    <w:pPr>
      <w:pBdr>
        <w:top w:val="dotted" w:sz="6" w:space="2" w:color="099BDD" w:themeColor="text2"/>
      </w:pBdr>
      <w:spacing w:before="200" w:after="0"/>
      <w:outlineLvl w:val="3"/>
    </w:pPr>
    <w:rPr>
      <w:rFonts w:asciiTheme="majorHAnsi" w:eastAsiaTheme="majorEastAsia" w:hAnsiTheme="majorHAnsi" w:cstheme="majorBidi"/>
      <w:caps/>
      <w:color w:val="0673A5" w:themeColor="text2" w:themeShade="BF"/>
      <w:spacing w:val="10"/>
    </w:rPr>
  </w:style>
  <w:style w:type="paragraph" w:styleId="Heading5">
    <w:name w:val="heading 5"/>
    <w:basedOn w:val="Normal"/>
    <w:next w:val="Normal"/>
    <w:link w:val="Heading5Char"/>
    <w:uiPriority w:val="9"/>
    <w:semiHidden/>
    <w:unhideWhenUsed/>
    <w:qFormat/>
    <w:pPr>
      <w:pBdr>
        <w:bottom w:val="single" w:sz="6" w:space="1" w:color="099BDD" w:themeColor="text2"/>
      </w:pBdr>
      <w:spacing w:before="200" w:after="0"/>
      <w:outlineLvl w:val="4"/>
    </w:pPr>
    <w:rPr>
      <w:rFonts w:asciiTheme="majorHAnsi" w:eastAsiaTheme="majorEastAsia" w:hAnsiTheme="majorHAnsi" w:cstheme="majorBidi"/>
      <w:caps/>
      <w:color w:val="0673A5" w:themeColor="text2" w:themeShade="BF"/>
      <w:spacing w:val="10"/>
    </w:rPr>
  </w:style>
  <w:style w:type="paragraph" w:styleId="Heading6">
    <w:name w:val="heading 6"/>
    <w:basedOn w:val="Normal"/>
    <w:next w:val="Normal"/>
    <w:link w:val="Heading6Char"/>
    <w:uiPriority w:val="9"/>
    <w:semiHidden/>
    <w:unhideWhenUsed/>
    <w:qFormat/>
    <w:pPr>
      <w:pBdr>
        <w:bottom w:val="dotted" w:sz="6" w:space="1" w:color="099BDD" w:themeColor="text2"/>
      </w:pBdr>
      <w:spacing w:before="200" w:after="0"/>
      <w:outlineLvl w:val="5"/>
    </w:pPr>
    <w:rPr>
      <w:rFonts w:asciiTheme="majorHAnsi" w:eastAsiaTheme="majorEastAsia" w:hAnsiTheme="majorHAnsi" w:cstheme="majorBidi"/>
      <w:caps/>
      <w:color w:val="0673A5" w:themeColor="text2" w:themeShade="BF"/>
      <w:spacing w:val="10"/>
    </w:rPr>
  </w:style>
  <w:style w:type="paragraph" w:styleId="Heading7">
    <w:name w:val="heading 7"/>
    <w:basedOn w:val="Normal"/>
    <w:next w:val="Normal"/>
    <w:link w:val="Heading7Char"/>
    <w:uiPriority w:val="9"/>
    <w:semiHidden/>
    <w:unhideWhenUsed/>
    <w:qFormat/>
    <w:pPr>
      <w:spacing w:before="200" w:after="0"/>
      <w:outlineLvl w:val="6"/>
    </w:pPr>
    <w:rPr>
      <w:rFonts w:asciiTheme="majorHAnsi" w:eastAsiaTheme="majorEastAsia" w:hAnsiTheme="majorHAnsi" w:cstheme="majorBidi"/>
      <w:caps/>
      <w:color w:val="0673A5" w:themeColor="text2" w:themeShade="BF"/>
      <w:spacing w:val="10"/>
    </w:rPr>
  </w:style>
  <w:style w:type="paragraph" w:styleId="Heading8">
    <w:name w:val="heading 8"/>
    <w:basedOn w:val="Normal"/>
    <w:next w:val="Normal"/>
    <w:link w:val="Heading8Char"/>
    <w:uiPriority w:val="9"/>
    <w:semiHidden/>
    <w:unhideWhenUsed/>
    <w:qFormat/>
    <w:pPr>
      <w:spacing w:before="200" w:after="0"/>
      <w:outlineLvl w:val="7"/>
    </w:pPr>
    <w:rPr>
      <w:rFonts w:asciiTheme="majorHAnsi" w:eastAsiaTheme="majorEastAsia" w:hAnsiTheme="majorHAnsi" w:cstheme="majorBidi"/>
      <w:caps/>
      <w:spacing w:val="10"/>
      <w:sz w:val="18"/>
      <w:szCs w:val="18"/>
    </w:rPr>
  </w:style>
  <w:style w:type="paragraph" w:styleId="Heading9">
    <w:name w:val="heading 9"/>
    <w:basedOn w:val="Normal"/>
    <w:next w:val="Normal"/>
    <w:link w:val="Heading9Char"/>
    <w:uiPriority w:val="9"/>
    <w:semiHidden/>
    <w:unhideWhenUsed/>
    <w:qFormat/>
    <w:pPr>
      <w:spacing w:before="200" w:after="0"/>
      <w:outlineLvl w:val="8"/>
    </w:pPr>
    <w:rPr>
      <w:rFonts w:asciiTheme="majorHAnsi" w:eastAsiaTheme="majorEastAsia" w:hAnsiTheme="majorHAnsi" w:cstheme="majorBidi"/>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aps/>
      <w:color w:val="FFFFFF" w:themeColor="background1"/>
      <w:spacing w:val="15"/>
      <w:shd w:val="clear" w:color="auto" w:fill="099BDD" w:themeFill="text2"/>
    </w:rPr>
  </w:style>
  <w:style w:type="character" w:customStyle="1" w:styleId="Heading2Char">
    <w:name w:val="Heading 2 Char"/>
    <w:basedOn w:val="DefaultParagraphFont"/>
    <w:link w:val="Heading2"/>
    <w:uiPriority w:val="9"/>
    <w:rPr>
      <w:rFonts w:asciiTheme="majorHAnsi" w:eastAsiaTheme="majorEastAsia" w:hAnsiTheme="majorHAnsi" w:cstheme="majorBidi"/>
      <w:caps/>
      <w:spacing w:val="15"/>
      <w:shd w:val="clear" w:color="auto" w:fill="C9ECFC" w:themeFill="text2" w:themeFillTint="33"/>
    </w:rPr>
  </w:style>
  <w:style w:type="character" w:customStyle="1" w:styleId="Heading3Char">
    <w:name w:val="Heading 3 Char"/>
    <w:basedOn w:val="DefaultParagraphFont"/>
    <w:link w:val="Heading3"/>
    <w:uiPriority w:val="9"/>
    <w:rPr>
      <w:rFonts w:asciiTheme="majorHAnsi" w:eastAsiaTheme="majorEastAsia" w:hAnsiTheme="majorHAnsi" w:cstheme="majorBidi"/>
      <w:caps/>
      <w:color w:val="044D6E" w:themeColor="text2" w:themeShade="80"/>
      <w:spacing w:val="15"/>
    </w:rPr>
  </w:style>
  <w:style w:type="table" w:styleId="TableGrid">
    <w:name w:val="Table Grid"/>
    <w:basedOn w:val="TableNormal"/>
    <w:uiPriority w:val="1"/>
    <w:pPr>
      <w:spacing w:after="0" w:line="240" w:lineRule="auto"/>
    </w:pPr>
    <w:tblPr>
      <w:tblBorders>
        <w:top w:val="single" w:sz="4" w:space="0" w:color="2C2C2C" w:themeColor="text1"/>
        <w:left w:val="single" w:sz="4" w:space="0" w:color="2C2C2C" w:themeColor="text1"/>
        <w:bottom w:val="single" w:sz="4" w:space="0" w:color="2C2C2C" w:themeColor="text1"/>
        <w:right w:val="single" w:sz="4" w:space="0" w:color="2C2C2C" w:themeColor="text1"/>
        <w:insideH w:val="single" w:sz="4" w:space="0" w:color="2C2C2C" w:themeColor="text1"/>
        <w:insideV w:val="single" w:sz="4" w:space="0" w:color="2C2C2C" w:themeColor="text1"/>
      </w:tblBorders>
    </w:tblPr>
  </w:style>
  <w:style w:type="paragraph" w:styleId="Title">
    <w:name w:val="Title"/>
    <w:basedOn w:val="Normal"/>
    <w:next w:val="Normal"/>
    <w:link w:val="TitleChar"/>
    <w:uiPriority w:val="10"/>
    <w:qFormat/>
    <w:pPr>
      <w:spacing w:before="0" w:after="0"/>
    </w:pPr>
    <w:rPr>
      <w:rFonts w:asciiTheme="majorHAnsi" w:eastAsiaTheme="majorEastAsia" w:hAnsiTheme="majorHAnsi" w:cstheme="majorBidi"/>
      <w:caps/>
      <w:color w:val="099BDD" w:themeColor="text2"/>
      <w:spacing w:val="10"/>
      <w:sz w:val="52"/>
      <w:szCs w:val="52"/>
    </w:rPr>
  </w:style>
  <w:style w:type="character" w:customStyle="1" w:styleId="TitleChar">
    <w:name w:val="Title Char"/>
    <w:basedOn w:val="DefaultParagraphFont"/>
    <w:link w:val="Title"/>
    <w:uiPriority w:val="10"/>
    <w:rPr>
      <w:rFonts w:asciiTheme="majorHAnsi" w:eastAsiaTheme="majorEastAsia" w:hAnsiTheme="majorHAnsi" w:cstheme="majorBidi"/>
      <w:caps/>
      <w:color w:val="099BDD" w:themeColor="text2"/>
      <w:spacing w:val="10"/>
      <w:sz w:val="52"/>
      <w:szCs w:val="52"/>
    </w:rPr>
  </w:style>
  <w:style w:type="paragraph" w:styleId="Subtitle">
    <w:name w:val="Subtitle"/>
    <w:basedOn w:val="Normal"/>
    <w:next w:val="Normal"/>
    <w:link w:val="SubtitleChar"/>
    <w:uiPriority w:val="11"/>
    <w:qFormat/>
    <w:pPr>
      <w:spacing w:before="0" w:after="500" w:line="240" w:lineRule="auto"/>
    </w:pPr>
    <w:rPr>
      <w:caps/>
      <w:color w:val="757575" w:themeColor="text1" w:themeTint="A6"/>
      <w:spacing w:val="10"/>
      <w:sz w:val="21"/>
      <w:szCs w:val="21"/>
    </w:rPr>
  </w:style>
  <w:style w:type="character" w:customStyle="1" w:styleId="SubtitleChar">
    <w:name w:val="Subtitle Char"/>
    <w:basedOn w:val="DefaultParagraphFont"/>
    <w:link w:val="Subtitle"/>
    <w:uiPriority w:val="11"/>
    <w:rPr>
      <w:caps/>
      <w:color w:val="757575" w:themeColor="text1" w:themeTint="A6"/>
      <w:spacing w:val="10"/>
      <w:sz w:val="21"/>
      <w:szCs w:val="21"/>
    </w:rPr>
  </w:style>
  <w:style w:type="paragraph" w:styleId="ListParagraph">
    <w:name w:val="List Paragraph"/>
    <w:basedOn w:val="Normal"/>
    <w:uiPriority w:val="34"/>
    <w:qFormat/>
    <w:pPr>
      <w:ind w:left="720"/>
      <w:contextualSpacing/>
    </w:pPr>
  </w:style>
  <w:style w:type="character" w:styleId="SubtleReference">
    <w:name w:val="Subtle Reference"/>
    <w:uiPriority w:val="31"/>
    <w:qFormat/>
    <w:rPr>
      <w:b w:val="0"/>
      <w:bCs w:val="0"/>
      <w:color w:val="099BDD" w:themeColor="text2"/>
    </w:rPr>
  </w:style>
  <w:style w:type="character" w:styleId="SubtleEmphasis">
    <w:name w:val="Subtle Emphasis"/>
    <w:uiPriority w:val="19"/>
    <w:qFormat/>
    <w:rPr>
      <w:i/>
      <w:iCs/>
      <w:color w:val="044D6E" w:themeColor="text2" w:themeShade="80"/>
    </w:rPr>
  </w:style>
  <w:style w:type="character" w:styleId="Emphasis">
    <w:name w:val="Emphasis"/>
    <w:uiPriority w:val="20"/>
    <w:qFormat/>
    <w:rPr>
      <w:caps/>
      <w:color w:val="auto"/>
      <w:spacing w:val="5"/>
    </w:rPr>
  </w:style>
  <w:style w:type="paragraph" w:styleId="Quote">
    <w:name w:val="Quote"/>
    <w:basedOn w:val="Normal"/>
    <w:next w:val="Normal"/>
    <w:link w:val="QuoteChar"/>
    <w:uiPriority w:val="29"/>
    <w:qFormat/>
    <w:pPr>
      <w:ind w:left="1080" w:right="1080"/>
      <w:jc w:val="center"/>
    </w:pPr>
    <w:rPr>
      <w:i/>
      <w:iCs/>
      <w:sz w:val="24"/>
      <w:szCs w:val="24"/>
    </w:rPr>
  </w:style>
  <w:style w:type="character" w:customStyle="1" w:styleId="QuoteChar">
    <w:name w:val="Quote Char"/>
    <w:basedOn w:val="DefaultParagraphFont"/>
    <w:link w:val="Quote"/>
    <w:uiPriority w:val="29"/>
    <w:rPr>
      <w:i/>
      <w:iCs/>
      <w:sz w:val="24"/>
      <w:szCs w:val="24"/>
    </w:rPr>
  </w:style>
  <w:style w:type="character" w:styleId="IntenseEmphasis">
    <w:name w:val="Intense Emphasis"/>
    <w:uiPriority w:val="21"/>
    <w:qFormat/>
    <w:rPr>
      <w:b/>
      <w:bCs/>
      <w:caps/>
      <w:color w:val="044D6E" w:themeColor="text2" w:themeShade="80"/>
      <w:spacing w:val="10"/>
    </w:rPr>
  </w:style>
  <w:style w:type="paragraph" w:styleId="IntenseQuote">
    <w:name w:val="Intense Quote"/>
    <w:basedOn w:val="Normal"/>
    <w:next w:val="Normal"/>
    <w:link w:val="IntenseQuoteChar"/>
    <w:uiPriority w:val="30"/>
    <w:qFormat/>
    <w:pPr>
      <w:spacing w:before="240" w:after="240" w:line="240" w:lineRule="auto"/>
      <w:ind w:left="1080" w:right="1080"/>
      <w:jc w:val="center"/>
    </w:pPr>
    <w:rPr>
      <w:color w:val="099BDD" w:themeColor="text2"/>
      <w:sz w:val="24"/>
      <w:szCs w:val="24"/>
    </w:rPr>
  </w:style>
  <w:style w:type="character" w:customStyle="1" w:styleId="IntenseQuoteChar">
    <w:name w:val="Intense Quote Char"/>
    <w:basedOn w:val="DefaultParagraphFont"/>
    <w:link w:val="IntenseQuote"/>
    <w:uiPriority w:val="30"/>
    <w:rPr>
      <w:color w:val="099BDD" w:themeColor="text2"/>
      <w:sz w:val="24"/>
      <w:szCs w:val="24"/>
    </w:rPr>
  </w:style>
  <w:style w:type="character" w:customStyle="1" w:styleId="Heading4Char">
    <w:name w:val="Heading 4 Char"/>
    <w:basedOn w:val="DefaultParagraphFont"/>
    <w:link w:val="Heading4"/>
    <w:uiPriority w:val="9"/>
    <w:rPr>
      <w:rFonts w:asciiTheme="majorHAnsi" w:eastAsiaTheme="majorEastAsia" w:hAnsiTheme="majorHAnsi" w:cstheme="majorBidi"/>
      <w:caps/>
      <w:color w:val="0673A5" w:themeColor="text2" w:themeShade="BF"/>
      <w:spacing w:val="10"/>
    </w:rPr>
  </w:style>
  <w:style w:type="character" w:customStyle="1" w:styleId="Heading5Char">
    <w:name w:val="Heading 5 Char"/>
    <w:basedOn w:val="DefaultParagraphFont"/>
    <w:link w:val="Heading5"/>
    <w:uiPriority w:val="9"/>
    <w:rPr>
      <w:rFonts w:asciiTheme="majorHAnsi" w:eastAsiaTheme="majorEastAsia" w:hAnsiTheme="majorHAnsi" w:cstheme="majorBidi"/>
      <w:caps/>
      <w:color w:val="0673A5" w:themeColor="text2" w:themeShade="BF"/>
      <w:spacing w:val="10"/>
    </w:rPr>
  </w:style>
  <w:style w:type="character" w:customStyle="1" w:styleId="Heading6Char">
    <w:name w:val="Heading 6 Char"/>
    <w:basedOn w:val="DefaultParagraphFont"/>
    <w:link w:val="Heading6"/>
    <w:uiPriority w:val="9"/>
    <w:rPr>
      <w:rFonts w:asciiTheme="majorHAnsi" w:eastAsiaTheme="majorEastAsia" w:hAnsiTheme="majorHAnsi" w:cstheme="majorBidi"/>
      <w:caps/>
      <w:color w:val="0673A5" w:themeColor="text2" w:themeShade="BF"/>
      <w:spacing w:val="10"/>
    </w:rPr>
  </w:style>
  <w:style w:type="character" w:customStyle="1" w:styleId="Heading7Char">
    <w:name w:val="Heading 7 Char"/>
    <w:basedOn w:val="DefaultParagraphFont"/>
    <w:link w:val="Heading7"/>
    <w:uiPriority w:val="9"/>
    <w:rPr>
      <w:rFonts w:asciiTheme="majorHAnsi" w:eastAsiaTheme="majorEastAsia" w:hAnsiTheme="majorHAnsi" w:cstheme="majorBidi"/>
      <w:caps/>
      <w:color w:val="0673A5" w:themeColor="text2" w:themeShade="BF"/>
      <w:spacing w:val="10"/>
    </w:rPr>
  </w:style>
  <w:style w:type="character" w:customStyle="1" w:styleId="Heading8Char">
    <w:name w:val="Heading 8 Char"/>
    <w:basedOn w:val="DefaultParagraphFont"/>
    <w:link w:val="Heading8"/>
    <w:uiPriority w:val="9"/>
    <w:rPr>
      <w:rFonts w:asciiTheme="majorHAnsi" w:eastAsiaTheme="majorEastAsia" w:hAnsiTheme="majorHAnsi" w:cstheme="majorBidi"/>
      <w:caps/>
      <w:spacing w:val="10"/>
      <w:sz w:val="18"/>
      <w:szCs w:val="18"/>
    </w:rPr>
  </w:style>
  <w:style w:type="character" w:customStyle="1" w:styleId="Heading9Char">
    <w:name w:val="Heading 9 Char"/>
    <w:basedOn w:val="DefaultParagraphFont"/>
    <w:link w:val="Heading9"/>
    <w:uiPriority w:val="9"/>
    <w:rPr>
      <w:rFonts w:asciiTheme="majorHAnsi" w:eastAsiaTheme="majorEastAsia" w:hAnsiTheme="majorHAnsi" w:cstheme="majorBidi"/>
      <w:i/>
      <w:iCs/>
      <w:caps/>
      <w:spacing w:val="10"/>
      <w:sz w:val="18"/>
      <w:szCs w:val="18"/>
    </w:rPr>
  </w:style>
  <w:style w:type="paragraph" w:styleId="NoSpacing">
    <w:name w:val="No Spacing"/>
    <w:link w:val="NoSpacingChar"/>
    <w:uiPriority w:val="1"/>
    <w:qFormat/>
    <w:pPr>
      <w:spacing w:after="0" w:line="240" w:lineRule="auto"/>
    </w:pPr>
  </w:style>
  <w:style w:type="character" w:styleId="BookTitle">
    <w:name w:val="Book Title"/>
    <w:uiPriority w:val="33"/>
    <w:qFormat/>
    <w:rPr>
      <w:b/>
      <w:bCs/>
      <w:i/>
      <w:iCs/>
      <w:spacing w:val="0"/>
    </w:rPr>
  </w:style>
  <w:style w:type="paragraph" w:styleId="Caption">
    <w:name w:val="caption"/>
    <w:basedOn w:val="Normal"/>
    <w:next w:val="Normal"/>
    <w:uiPriority w:val="35"/>
    <w:semiHidden/>
    <w:unhideWhenUsed/>
    <w:qFormat/>
    <w:rPr>
      <w:b/>
      <w:bCs/>
      <w:color w:val="0673A5" w:themeColor="text2" w:themeShade="BF"/>
      <w:sz w:val="16"/>
      <w:szCs w:val="16"/>
    </w:rPr>
  </w:style>
  <w:style w:type="character" w:styleId="IntenseReference">
    <w:name w:val="Intense Reference"/>
    <w:uiPriority w:val="32"/>
    <w:qFormat/>
    <w:rPr>
      <w:b w:val="0"/>
      <w:bCs w:val="0"/>
      <w:i/>
      <w:iCs/>
      <w:caps/>
      <w:color w:val="099BDD" w:themeColor="text2"/>
    </w:rPr>
  </w:style>
  <w:style w:type="character" w:customStyle="1" w:styleId="NoSpacingChar">
    <w:name w:val="No Spacing Char"/>
    <w:basedOn w:val="DefaultParagraphFont"/>
    <w:link w:val="NoSpacing"/>
    <w:uiPriority w:val="1"/>
  </w:style>
  <w:style w:type="character" w:styleId="Strong">
    <w:name w:val="Strong"/>
    <w:uiPriority w:val="22"/>
    <w:qFormat/>
    <w:rPr>
      <w:b/>
      <w:bCs/>
    </w:rPr>
  </w:style>
  <w:style w:type="paragraph" w:styleId="TOCHeading">
    <w:name w:val="TOC Heading"/>
    <w:basedOn w:val="Heading1"/>
    <w:next w:val="Normal"/>
    <w:uiPriority w:val="39"/>
    <w:semiHidden/>
    <w:unhideWhenUsed/>
    <w:qFormat/>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097726">
      <w:bodyDiv w:val="1"/>
      <w:marLeft w:val="0"/>
      <w:marRight w:val="0"/>
      <w:marTop w:val="0"/>
      <w:marBottom w:val="0"/>
      <w:divBdr>
        <w:top w:val="none" w:sz="0" w:space="0" w:color="auto"/>
        <w:left w:val="none" w:sz="0" w:space="0" w:color="auto"/>
        <w:bottom w:val="none" w:sz="0" w:space="0" w:color="auto"/>
        <w:right w:val="none" w:sz="0" w:space="0" w:color="auto"/>
      </w:divBdr>
    </w:div>
    <w:div w:id="662860261">
      <w:bodyDiv w:val="1"/>
      <w:marLeft w:val="0"/>
      <w:marRight w:val="0"/>
      <w:marTop w:val="0"/>
      <w:marBottom w:val="0"/>
      <w:divBdr>
        <w:top w:val="none" w:sz="0" w:space="0" w:color="auto"/>
        <w:left w:val="none" w:sz="0" w:space="0" w:color="auto"/>
        <w:bottom w:val="none" w:sz="0" w:space="0" w:color="auto"/>
        <w:right w:val="none" w:sz="0" w:space="0" w:color="auto"/>
      </w:divBdr>
    </w:div>
    <w:div w:id="1012954454">
      <w:bodyDiv w:val="1"/>
      <w:marLeft w:val="0"/>
      <w:marRight w:val="0"/>
      <w:marTop w:val="0"/>
      <w:marBottom w:val="0"/>
      <w:divBdr>
        <w:top w:val="none" w:sz="0" w:space="0" w:color="auto"/>
        <w:left w:val="none" w:sz="0" w:space="0" w:color="auto"/>
        <w:bottom w:val="none" w:sz="0" w:space="0" w:color="auto"/>
        <w:right w:val="none" w:sz="0" w:space="0" w:color="auto"/>
      </w:divBdr>
    </w:div>
    <w:div w:id="152759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ery\AppData\Roaming\Microsoft\Templates\Banded%20design%20(blank).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Banded">
  <a:themeElements>
    <a:clrScheme name="Banded">
      <a:dk1>
        <a:srgbClr val="2C2C2C"/>
      </a:dk1>
      <a:lt1>
        <a:srgbClr val="FFFFFF"/>
      </a:lt1>
      <a:dk2>
        <a:srgbClr val="099BDD"/>
      </a:dk2>
      <a:lt2>
        <a:srgbClr val="F2F2F2"/>
      </a:lt2>
      <a:accent1>
        <a:srgbClr val="FFC000"/>
      </a:accent1>
      <a:accent2>
        <a:srgbClr val="A5D028"/>
      </a:accent2>
      <a:accent3>
        <a:srgbClr val="08CC78"/>
      </a:accent3>
      <a:accent4>
        <a:srgbClr val="F24099"/>
      </a:accent4>
      <a:accent5>
        <a:srgbClr val="828288"/>
      </a:accent5>
      <a:accent6>
        <a:srgbClr val="F56617"/>
      </a:accent6>
      <a:hlink>
        <a:srgbClr val="005DBA"/>
      </a:hlink>
      <a:folHlink>
        <a:srgbClr val="6C606A"/>
      </a:folHlink>
    </a:clrScheme>
    <a:fontScheme name="Banded">
      <a:majorFont>
        <a:latin typeface="Corbel" panose="020B0503020204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orbel" panose="020B0503020204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Banded">
      <a:fillStyleLst>
        <a:solidFill>
          <a:schemeClr val="phClr"/>
        </a:solidFill>
        <a:gradFill rotWithShape="1">
          <a:gsLst>
            <a:gs pos="0">
              <a:schemeClr val="phClr">
                <a:tint val="65000"/>
                <a:satMod val="120000"/>
                <a:lumMod val="107000"/>
              </a:schemeClr>
            </a:gs>
            <a:gs pos="50000">
              <a:schemeClr val="phClr">
                <a:tint val="70000"/>
                <a:satMod val="124000"/>
                <a:lumMod val="103000"/>
              </a:schemeClr>
            </a:gs>
            <a:gs pos="100000">
              <a:schemeClr val="phClr">
                <a:tint val="85000"/>
                <a:satMod val="120000"/>
                <a:lumMod val="100000"/>
              </a:schemeClr>
            </a:gs>
          </a:gsLst>
          <a:lin ang="5400000" scaled="0"/>
        </a:gradFill>
        <a:gradFill rotWithShape="1">
          <a:gsLst>
            <a:gs pos="0">
              <a:schemeClr val="phClr">
                <a:tint val="85000"/>
                <a:shade val="98000"/>
                <a:satMod val="110000"/>
                <a:lumMod val="103000"/>
              </a:schemeClr>
            </a:gs>
            <a:gs pos="50000">
              <a:schemeClr val="phClr">
                <a:shade val="85000"/>
                <a:satMod val="105000"/>
                <a:lumMod val="100000"/>
              </a:schemeClr>
            </a:gs>
            <a:gs pos="100000">
              <a:schemeClr val="phClr">
                <a:shade val="60000"/>
                <a:satMod val="120000"/>
                <a:lumMod val="100000"/>
              </a:schemeClr>
            </a:gs>
          </a:gsLst>
          <a:lin ang="5400000" scaled="0"/>
        </a:gradFill>
      </a:fillStyleLst>
      <a:lnStyleLst>
        <a:ln w="9525" cap="flat" cmpd="sng" algn="ctr">
          <a:solidFill>
            <a:schemeClr val="phClr"/>
          </a:solidFill>
          <a:prstDash val="solid"/>
        </a:ln>
        <a:ln w="12700"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outerShdw blurRad="50800" dist="15875" dir="5400000" algn="ctr" rotWithShape="0">
              <a:srgbClr val="000000">
                <a:alpha val="68000"/>
              </a:srgbClr>
            </a:outerShdw>
          </a:effectLst>
        </a:effectStyle>
        <a:effectStyle>
          <a:effectLst>
            <a:outerShdw blurRad="88900" dist="27940" dir="5400000" algn="ctr" rotWithShape="0">
              <a:srgbClr val="000000">
                <a:alpha val="63000"/>
              </a:srgbClr>
            </a:outerShdw>
          </a:effectLst>
        </a:effectStyle>
      </a:effectStyleLst>
      <a:bgFillStyleLst>
        <a:solidFill>
          <a:schemeClr val="phClr"/>
        </a:solidFill>
        <a:blipFill rotWithShape="1">
          <a:blip xmlns:r="http://schemas.openxmlformats.org/officeDocument/2006/relationships" r:embed="rId1">
            <a:duotone>
              <a:schemeClr val="phClr"/>
              <a:schemeClr val="phClr">
                <a:shade val="91000"/>
                <a:satMod val="105000"/>
              </a:schemeClr>
            </a:duotone>
          </a:blip>
          <a:tile tx="0" ty="0" sx="100000" sy="100000" flip="none" algn="tl"/>
        </a:blipFill>
        <a:gradFill rotWithShape="1">
          <a:gsLst>
            <a:gs pos="0">
              <a:schemeClr val="phClr">
                <a:tint val="100000"/>
                <a:shade val="0"/>
                <a:satMod val="100000"/>
              </a:schemeClr>
            </a:gs>
            <a:gs pos="100000">
              <a:schemeClr val="phClr">
                <a:shade val="100000"/>
                <a:satMod val="100000"/>
              </a:schemeClr>
            </a:gs>
          </a:gsLst>
          <a:lin ang="5400000" scaled="0"/>
        </a:gradFill>
      </a:bgFillStyleLst>
    </a:fmtScheme>
  </a:themeElements>
  <a:objectDefaults/>
  <a:extraClrSchemeLst/>
  <a:extLst>
    <a:ext uri="{05A4C25C-085E-4340-85A3-A5531E510DB2}">
      <thm15:themeFamily xmlns:thm15="http://schemas.microsoft.com/office/thememl/2012/main" name="Banded" id="{98DFF888-2449-4D28-977C-6306C017633E}" vid="{9792607F-9579-4224-82FF-9C88C3E1E53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SelectedStyle="\APA.XSL" StyleName="APA">
  <b:Source>
    <b:Tag>RSt01</b:Tag>
    <b:SourceType>Book</b:SourceType>
    <b:Guid>{7AD77338-905D-470F-B1E0-188E68B0C2E5}</b:Guid>
    <b:Author>
      <b:Author>
        <b:NameList>
          <b:Person>
            <b:Last>Stair</b:Last>
            <b:First>R</b:First>
          </b:Person>
          <b:Person>
            <b:Last>Reynolds</b:Last>
            <b:First>G.</b:First>
          </b:Person>
        </b:NameList>
      </b:Author>
    </b:Author>
    <b:Title>Principles of Information Systems</b:Title>
    <b:Year>2001</b:Year>
    <b:City>Boston</b:City>
    <b:Publisher>Course Technology</b:Publisher>
    <b:RefOrder>1</b:RefOrder>
  </b:Source>
  <b:Source>
    <b:Tag>Kro09</b:Tag>
    <b:SourceType>Book</b:SourceType>
    <b:Guid>{BECAF388-DFB8-4ECD-A8A7-68C152322225}</b:Guid>
    <b:Author>
      <b:Author>
        <b:NameList>
          <b:Person>
            <b:Last>Kroenke</b:Last>
            <b:First>D.</b:First>
          </b:Person>
          <b:Person>
            <b:Last>Auer</b:Last>
            <b:First>D.</b:First>
          </b:Person>
        </b:NameList>
      </b:Author>
    </b:Author>
    <b:Year>2009</b:Year>
    <b:Title>Database Concepts</b:Title>
    <b:City>New Jersey</b:City>
    <b:Publisher>Prentice Hall</b:Publisher>
    <b:RefOrder>2</b:RefOrder>
  </b:Source>
</b:Sources>
</file>

<file path=customXml/itemProps1.xml><?xml version="1.0" encoding="utf-8"?>
<ds:datastoreItem xmlns:ds="http://schemas.openxmlformats.org/officeDocument/2006/customXml" ds:itemID="{FF740C13-C6A2-43D3-86C5-4CBB969C2CB1}">
  <ds:schemaRefs>
    <ds:schemaRef ds:uri="http://schemas.microsoft.com/sharepoint/v3/contenttype/forms"/>
  </ds:schemaRefs>
</ds:datastoreItem>
</file>

<file path=customXml/itemProps2.xml><?xml version="1.0" encoding="utf-8"?>
<ds:datastoreItem xmlns:ds="http://schemas.openxmlformats.org/officeDocument/2006/customXml" ds:itemID="{E587ACA0-02D7-4A61-95BB-E9EEDA608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Banded design (blank).dotx</Template>
  <TotalTime>1</TotalTime>
  <Pages>3</Pages>
  <Words>613</Words>
  <Characters>3497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Cheryl Schmidt</dc:creator>
  <cp:keywords/>
  <cp:lastModifiedBy>Cheryl Schmidt</cp:lastModifiedBy>
  <cp:revision>2</cp:revision>
  <dcterms:created xsi:type="dcterms:W3CDTF">2019-11-26T04:57:00Z</dcterms:created>
  <dcterms:modified xsi:type="dcterms:W3CDTF">2019-11-26T04:57:00Z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TC037499679991</vt:lpwstr>
  </property>
</Properties>
</file>