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common injuries in automotive shops involve backs and eyes.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Solvents are used to make liquids into solid waste for disposal.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Arc welding produces ultraviolet rays that can be harmful to eyes.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Vehicle exhaust gases contain carbon monoxide which is harmful to humans.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greasesweep is used to absorb an oil spill, dispose of it in a regular trash can.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technicians are discussing solvents. Technician A says chlorinated solvents are not flammable. Technician B says that chlorinated solvents when exposed to a flame can produce phosgene gas.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72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technicians are discussing government regulations. Technician A says OSHA oversees the transportation of hazardous materials. Technician B says the EPA enforces workplace safety laws. Which technician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72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Corrosive wastes have a pH level lower than _____ or higher than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05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1, 10.6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2, 13.5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2, 12.5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4, 10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Hazardous materials can enter the bloodstream by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11"/>
              <w:gridCol w:w="220"/>
              <w:gridCol w:w="1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breathing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skin penetration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battery is being charged, it gives off _____ gases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14"/>
              <w:gridCol w:w="220"/>
              <w:gridCol w:w="16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hydrogen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sulfuric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oxygenated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nitrous oxides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technicians are discussing jack safety. Technician A says to always use safety stands when using a floor jack. Technician B says the center of gravity of a vehicle is not important when raising a vehicle with a unibody. Which technician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72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Listed on the MSDS, the ____ is the maximum amount of exposure during a 15-minute period in one 8-hour workday.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449"/>
              <w:gridCol w:w="220"/>
              <w:gridCol w:w="28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permissible exposure limit (PEL)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threshold limit value (TLV)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short-term exposure limits (STEL)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upper explosive limit (UEL)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Personal safety is being discussed. Technician A says to always wear eye protection when using a blowgun. Technician B says to always wear face protection when using the grinder.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72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 says to always squeeze the top radiator hose before opening a radiator cap. Technician B says to always remove keys from the ignition before making a fan belt adjustment. Which technician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72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electrical fire is classified as Class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59"/>
              <w:gridCol w:w="220"/>
              <w:gridCol w:w="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Battery acid, which is an electrolyte, is a combination of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sulfuric acid and water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and sulfuric acid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​sulfuric acid &amp; water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&amp; sulfuric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four classes of fires and the proper fire extinguisher for each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four kinds of fires and associated types of fire extinguishers are: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5"/>
                    <w:gridCol w:w="978"/>
                    <w:gridCol w:w="5687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1.</w:t>
                        </w:r>
                      </w:p>
                    </w:tc>
                    <w:tc>
                      <w:tcPr>
                        <w:tcW w:w="111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Class A</w:t>
                        </w:r>
                      </w:p>
                    </w:tc>
                    <w:tc>
                      <w:tcPr>
                        <w:tcW w:w="68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Water, foam, or multipurpose dry chemical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2.</w:t>
                        </w:r>
                      </w:p>
                    </w:tc>
                    <w:tc>
                      <w:tcPr>
                        <w:tcW w:w="111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Class B</w:t>
                        </w:r>
                      </w:p>
                    </w:tc>
                    <w:tc>
                      <w:tcPr>
                        <w:tcW w:w="68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Foam, carbon dioxide, halogenated agent, standard dry chemical, Purple K dry chemical, or multipurpose dry chemical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3.</w:t>
                        </w:r>
                      </w:p>
                    </w:tc>
                    <w:tc>
                      <w:tcPr>
                        <w:tcW w:w="111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Class C</w:t>
                        </w:r>
                      </w:p>
                    </w:tc>
                    <w:tc>
                      <w:tcPr>
                        <w:tcW w:w="68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Carbon dioxide, halogenated agent, standard dry chemical, Purple K dry chemical, or multipurpose dry chemical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4.</w:t>
                        </w:r>
                      </w:p>
                    </w:tc>
                    <w:tc>
                      <w:tcPr>
                        <w:tcW w:w="111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Class D</w:t>
                        </w:r>
                      </w:p>
                    </w:tc>
                    <w:tc>
                      <w:tcPr>
                        <w:tcW w:w="68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Dry powder extinguishers and agents only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Hazard Communication Program, what information must be included on the label of a hazardous material?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8"/>
              <w:gridCol w:w="7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According to the Hazard Communication Program, the label of a hazardous material must include: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spacing w:before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product manufacturer’s name and address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name and trade name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spacing w:after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safety information about the chemical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Briefly describe what what is meant by the term "systemic" exposure.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85"/>
              <w:gridCol w:w="74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Systemic exposure can occur when a chemical enters the body, and the chemical then travels to other organs, such as the liver, kidneys, muscles, heart, or brain.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health hazards are associated with these chemicals found in brake cleaners?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numPr>
                <w:ilvl w:val="0"/>
                <w:numId w:val="2"/>
              </w:numPr>
              <w:bidi w:val="0"/>
              <w:spacing w:before="22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Perchlorethylene (perc)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Xylene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Toluene</w:t>
            </w:r>
          </w:p>
          <w:p>
            <w:pPr>
              <w:numPr>
                <w:ilvl w:val="0"/>
                <w:numId w:val="2"/>
              </w:numPr>
              <w:bidi w:val="0"/>
              <w:spacing w:after="22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Hexane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65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hazards are associated with chemicals in brake cleaners as follows: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numPr>
                      <w:ilvl w:val="0"/>
                      <w:numId w:val="3"/>
                    </w:numPr>
                    <w:bidi w:val="0"/>
                    <w:spacing w:before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Perhloroethylene (perc) is a carcinogen.</w:t>
                  </w:r>
                </w:p>
                <w:p>
                  <w:pPr>
                    <w:numPr>
                      <w:ilvl w:val="0"/>
                      <w:numId w:val="3"/>
                    </w:num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Xylene causes birth defects.</w:t>
                  </w:r>
                </w:p>
                <w:p>
                  <w:pPr>
                    <w:numPr>
                      <w:ilvl w:val="0"/>
                      <w:numId w:val="3"/>
                    </w:num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Toluene causes central nervous system damage.</w:t>
                  </w:r>
                </w:p>
                <w:p>
                  <w:pPr>
                    <w:numPr>
                      <w:ilvl w:val="0"/>
                      <w:numId w:val="3"/>
                    </w:numPr>
                    <w:bidi w:val="0"/>
                    <w:spacing w:after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Hexane is a neurotoxin.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1/30/2018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02: Engine Shop Safety</w:t>
    </w:r>
  </w:p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color w:val="000000"/>
        <w:sz w:val="22"/>
        <w:szCs w:val="22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color w:val="000000"/>
        <w:sz w:val="22"/>
        <w:szCs w:val="22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color w:val="000000"/>
        <w:sz w:val="22"/>
        <w:szCs w:val="22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02: Engine Shop Safety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