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0BD59"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r w:rsidRPr="00443432">
        <w:rPr>
          <w:rFonts w:ascii="Arial" w:hAnsi="Arial" w:cs="Arial"/>
          <w:b/>
          <w:bCs/>
          <w:szCs w:val="24"/>
        </w:rPr>
        <w:t>CHAPTER 2</w:t>
      </w:r>
    </w:p>
    <w:p w14:paraId="0B2CEAA2"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p>
    <w:p w14:paraId="55320086"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r w:rsidRPr="00443432">
        <w:rPr>
          <w:rFonts w:ascii="Arial" w:hAnsi="Arial" w:cs="Arial"/>
          <w:b/>
          <w:bCs/>
          <w:szCs w:val="24"/>
        </w:rPr>
        <w:t>REPORTING INTERCORPORATE INVESTMENTS AND CONSOLIDATION OF WHOLLY OWNED SUBSIDIARIES WITH NO DIFFERENTIAL</w:t>
      </w:r>
    </w:p>
    <w:p w14:paraId="7A4AECF1"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p>
    <w:p w14:paraId="2770D8B5"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p>
    <w:p w14:paraId="2F3654AC"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r w:rsidRPr="00443432">
        <w:rPr>
          <w:rFonts w:ascii="Arial" w:hAnsi="Arial" w:cs="Arial"/>
          <w:b/>
          <w:bCs/>
          <w:szCs w:val="24"/>
        </w:rPr>
        <w:t>ANSWERS TO QUESTIONS</w:t>
      </w:r>
    </w:p>
    <w:p w14:paraId="525B17CF" w14:textId="77777777" w:rsidR="0003358D" w:rsidRPr="00443432" w:rsidRDefault="0003358D"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szCs w:val="24"/>
        </w:rPr>
      </w:pPr>
    </w:p>
    <w:p w14:paraId="0BAD4B6D" w14:textId="77777777" w:rsidR="0083501F" w:rsidRPr="00443432" w:rsidRDefault="0083501F"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   </w:t>
      </w:r>
      <w:r w:rsidRPr="00443432">
        <w:rPr>
          <w:rFonts w:ascii="Arial" w:hAnsi="Arial" w:cs="Arial"/>
        </w:rPr>
        <w:t>(a)</w:t>
      </w:r>
      <w:proofErr w:type="gramStart"/>
      <w:r w:rsidRPr="00443432">
        <w:rPr>
          <w:rFonts w:ascii="Arial" w:hAnsi="Arial" w:cs="Arial"/>
        </w:rPr>
        <w:t>  An</w:t>
      </w:r>
      <w:proofErr w:type="gramEnd"/>
      <w:r w:rsidRPr="00443432">
        <w:rPr>
          <w:rFonts w:ascii="Arial" w:hAnsi="Arial" w:cs="Arial"/>
        </w:rPr>
        <w:t xml:space="preserve"> investment in the voting common stock of another company is reported on an equity-method basis when the investor is able to significantly influence the operating and financial policies of the investee.</w:t>
      </w:r>
    </w:p>
    <w:p w14:paraId="1233454E" w14:textId="77777777" w:rsidR="0003358D" w:rsidRPr="00443432" w:rsidRDefault="0003358D"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3F6775C" w14:textId="51C75C9B"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(b)  The cost method normally is used for investments in common stock when the investor does not have significant influence and for investments in preferred stock and other securities. </w:t>
      </w:r>
      <w:r w:rsidR="005B7B10" w:rsidRPr="00443432">
        <w:rPr>
          <w:rFonts w:ascii="Arial" w:hAnsi="Arial" w:cs="Arial"/>
        </w:rPr>
        <w:t xml:space="preserve">The cost method may also be used </w:t>
      </w:r>
      <w:r w:rsidR="0069380B">
        <w:rPr>
          <w:rFonts w:ascii="Arial" w:hAnsi="Arial" w:cs="Arial"/>
        </w:rPr>
        <w:t xml:space="preserve">by the parent company for bookkeeping purposes </w:t>
      </w:r>
      <w:r w:rsidR="005B7B10" w:rsidRPr="00443432">
        <w:rPr>
          <w:rFonts w:ascii="Arial" w:hAnsi="Arial" w:cs="Arial"/>
        </w:rPr>
        <w:t>when the investor owns a controlling interest because the investment account is eliminated in the consolidation process.</w:t>
      </w:r>
    </w:p>
    <w:p w14:paraId="314DDCD7"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31DE479" w14:textId="3DF5E155"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w:t>
      </w:r>
      <w:r w:rsidR="00E36CD6">
        <w:rPr>
          <w:rFonts w:ascii="Arial" w:hAnsi="Arial" w:cs="Arial"/>
          <w:b/>
          <w:bCs/>
        </w:rPr>
        <w:t>A</w:t>
      </w:r>
      <w:r w:rsidRPr="00443432">
        <w:rPr>
          <w:rFonts w:ascii="Arial" w:hAnsi="Arial" w:cs="Arial"/>
          <w:b/>
          <w:bCs/>
        </w:rPr>
        <w:t>   </w:t>
      </w:r>
      <w:r w:rsidRPr="00443432">
        <w:rPr>
          <w:rFonts w:ascii="Arial" w:hAnsi="Arial" w:cs="Arial"/>
        </w:rPr>
        <w:t xml:space="preserve">Significant influence occurs when the investor has the ability to influence the operating and financial policies of the investee. Representation on the board of directors of the investee is perhaps the strongest evidence, but other evidence such as routine participation in management decisions or entering into formal agreements that give the investor some degree of influence over the investee also may be used. </w:t>
      </w:r>
    </w:p>
    <w:p w14:paraId="7CD2AA8E"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8E5F70F" w14:textId="1CD24868"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Q2-3</w:t>
      </w:r>
      <w:r w:rsidR="00E36CD6">
        <w:rPr>
          <w:rFonts w:ascii="Arial" w:hAnsi="Arial" w:cs="Arial"/>
          <w:b/>
          <w:bCs/>
        </w:rPr>
        <w:t>A</w:t>
      </w:r>
      <w:r w:rsidRPr="00443432">
        <w:rPr>
          <w:rFonts w:ascii="Arial" w:hAnsi="Arial" w:cs="Arial"/>
          <w:b/>
          <w:bCs/>
        </w:rPr>
        <w:t>   </w:t>
      </w:r>
      <w:r w:rsidRPr="00443432">
        <w:rPr>
          <w:rFonts w:ascii="Arial" w:hAnsi="Arial" w:cs="Arial"/>
        </w:rPr>
        <w:t>Equity-method reporting should not be used when (</w:t>
      </w:r>
      <w:r w:rsidR="0061739B" w:rsidRPr="00443432">
        <w:rPr>
          <w:rFonts w:ascii="Arial" w:hAnsi="Arial" w:cs="Arial"/>
        </w:rPr>
        <w:t>a</w:t>
      </w:r>
      <w:r w:rsidRPr="00443432">
        <w:rPr>
          <w:rFonts w:ascii="Arial" w:hAnsi="Arial" w:cs="Arial"/>
        </w:rPr>
        <w:t>) the investee has initiated litigation or complaints challenging the investor's ability to exercise significant influence, (</w:t>
      </w:r>
      <w:r w:rsidR="0061739B" w:rsidRPr="00443432">
        <w:rPr>
          <w:rFonts w:ascii="Arial" w:hAnsi="Arial" w:cs="Arial"/>
        </w:rPr>
        <w:t>b</w:t>
      </w:r>
      <w:r w:rsidRPr="00443432">
        <w:rPr>
          <w:rFonts w:ascii="Arial" w:hAnsi="Arial" w:cs="Arial"/>
        </w:rPr>
        <w:t xml:space="preserve">) the investor signs an agreement surrendering </w:t>
      </w:r>
      <w:r w:rsidR="0061739B" w:rsidRPr="00443432">
        <w:rPr>
          <w:rFonts w:ascii="Arial" w:hAnsi="Arial" w:cs="Arial"/>
        </w:rPr>
        <w:t>important shareholder rights</w:t>
      </w:r>
      <w:r w:rsidRPr="00443432">
        <w:rPr>
          <w:rFonts w:ascii="Arial" w:hAnsi="Arial" w:cs="Arial"/>
        </w:rPr>
        <w:t>, (</w:t>
      </w:r>
      <w:r w:rsidR="0061739B" w:rsidRPr="00443432">
        <w:rPr>
          <w:rFonts w:ascii="Arial" w:hAnsi="Arial" w:cs="Arial"/>
        </w:rPr>
        <w:t>c</w:t>
      </w:r>
      <w:r w:rsidRPr="00443432">
        <w:rPr>
          <w:rFonts w:ascii="Arial" w:hAnsi="Arial" w:cs="Arial"/>
        </w:rPr>
        <w:t>) majority ownership is concentrated in a small group that operates the company without regard to the investor's desires, (</w:t>
      </w:r>
      <w:r w:rsidR="0061739B" w:rsidRPr="00443432">
        <w:rPr>
          <w:rFonts w:ascii="Arial" w:hAnsi="Arial" w:cs="Arial"/>
        </w:rPr>
        <w:t>d</w:t>
      </w:r>
      <w:r w:rsidRPr="00443432">
        <w:rPr>
          <w:rFonts w:ascii="Arial" w:hAnsi="Arial" w:cs="Arial"/>
        </w:rPr>
        <w:t>) the investor is not able to acquire the information</w:t>
      </w:r>
      <w:r w:rsidR="0061739B" w:rsidRPr="00443432">
        <w:rPr>
          <w:rFonts w:ascii="Arial" w:hAnsi="Arial" w:cs="Arial"/>
        </w:rPr>
        <w:t xml:space="preserve"> from the investee</w:t>
      </w:r>
      <w:r w:rsidRPr="00443432">
        <w:rPr>
          <w:rFonts w:ascii="Arial" w:hAnsi="Arial" w:cs="Arial"/>
        </w:rPr>
        <w:t>, or (</w:t>
      </w:r>
      <w:r w:rsidR="0061739B" w:rsidRPr="00443432">
        <w:rPr>
          <w:rFonts w:ascii="Arial" w:hAnsi="Arial" w:cs="Arial"/>
        </w:rPr>
        <w:t>e</w:t>
      </w:r>
      <w:r w:rsidRPr="00443432">
        <w:rPr>
          <w:rFonts w:ascii="Arial" w:hAnsi="Arial" w:cs="Arial"/>
        </w:rPr>
        <w:t>) the investor tries and fails to gain representation on the board of directors.</w:t>
      </w:r>
    </w:p>
    <w:p w14:paraId="6943BC7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A1D5AE"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Q2-4   </w:t>
      </w:r>
      <w:r w:rsidRPr="00443432">
        <w:rPr>
          <w:rFonts w:ascii="Arial" w:hAnsi="Arial" w:cs="Arial"/>
        </w:rPr>
        <w:t>The balances will be the same at the date of acquisition and in the periods that follow whenever the cumulative dividends paid by the investee equal or exceed the investee's cumulative earnings since the date of acquisition. The latter case assumes there are no other adjustments needed under the equity method for amortization of differential or other factors.</w:t>
      </w:r>
    </w:p>
    <w:p w14:paraId="698F53BE"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A8C9091"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Q2-5   </w:t>
      </w:r>
      <w:r w:rsidRPr="00443432">
        <w:rPr>
          <w:rFonts w:ascii="Arial" w:hAnsi="Arial" w:cs="Arial"/>
        </w:rPr>
        <w:t>When a company has used the cost method and purchases additional shares which cause it to gain significant influence, a retroactive adjustment is recorded to move from a cost basis to an equity-method basis in the preceding periods. Dividend income is replaced by income from the investee and dividends received are treated as an adjustment to the investment account.</w:t>
      </w:r>
    </w:p>
    <w:p w14:paraId="3D92DDC6"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652B944" w14:textId="39832CA8"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Q2-6   </w:t>
      </w:r>
      <w:r w:rsidRPr="00443432">
        <w:rPr>
          <w:rFonts w:ascii="Arial" w:hAnsi="Arial" w:cs="Arial"/>
        </w:rPr>
        <w:t xml:space="preserve">An investor considers a dividend to be a liquidating dividend when the cumulative dividends received from the investee exceed a proportionate share of the cumulative earnings of the investee from the date ownership was acquired. For example, an investor would consider a dividend to be liquidating if it purchases shares of another company in early December and receives a dividend at year-end substantially in excess of its portion of the investee's net income for December. </w:t>
      </w:r>
    </w:p>
    <w:p w14:paraId="6E9A325A"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80494C0" w14:textId="77777777" w:rsidR="00C0528A" w:rsidRDefault="00C0528A">
      <w:pPr>
        <w:rPr>
          <w:rFonts w:ascii="Arial" w:hAnsi="Arial" w:cs="Arial"/>
          <w:b/>
          <w:bCs/>
        </w:rPr>
      </w:pPr>
      <w:r>
        <w:rPr>
          <w:rFonts w:ascii="Arial" w:hAnsi="Arial" w:cs="Arial"/>
          <w:b/>
          <w:bCs/>
        </w:rPr>
        <w:br w:type="page"/>
      </w:r>
    </w:p>
    <w:p w14:paraId="2C8A9FEE" w14:textId="6BBF614C" w:rsidR="00EB37E6" w:rsidRPr="00443432" w:rsidRDefault="0083501F" w:rsidP="0003358D">
      <w:pPr>
        <w:spacing w:after="0" w:line="240" w:lineRule="exact"/>
        <w:contextualSpacing/>
        <w:rPr>
          <w:rFonts w:ascii="Arial" w:hAnsi="Arial" w:cs="Arial"/>
        </w:rPr>
      </w:pPr>
      <w:r w:rsidRPr="00443432">
        <w:rPr>
          <w:rFonts w:ascii="Arial" w:hAnsi="Arial" w:cs="Arial"/>
          <w:b/>
          <w:bCs/>
        </w:rPr>
        <w:lastRenderedPageBreak/>
        <w:t>Q2-7   </w:t>
      </w:r>
      <w:r w:rsidRPr="00443432">
        <w:rPr>
          <w:rFonts w:ascii="Arial" w:hAnsi="Arial" w:cs="Arial"/>
        </w:rPr>
        <w:t>Liquidating dividends decrease the investment account in both cases. All dividends are treated as a reduction of the investment account when equity-method reporting is used. When the cost method is used and dividends are received in excess of a proportionate share of investee earnings since acquisition, they are treated as a reduction of the investment account as well.</w:t>
      </w:r>
    </w:p>
    <w:p w14:paraId="5D264367" w14:textId="77777777" w:rsidR="0003358D" w:rsidRPr="00443432" w:rsidRDefault="0003358D" w:rsidP="0003358D">
      <w:pPr>
        <w:spacing w:after="0" w:line="240" w:lineRule="exact"/>
        <w:contextualSpacing/>
        <w:rPr>
          <w:rFonts w:ascii="Arial" w:hAnsi="Arial" w:cs="Arial"/>
        </w:rPr>
      </w:pPr>
    </w:p>
    <w:p w14:paraId="1FF4AD5F"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Q2-8</w:t>
      </w:r>
      <w:proofErr w:type="gramStart"/>
      <w:r w:rsidRPr="00443432">
        <w:rPr>
          <w:rFonts w:ascii="Arial" w:hAnsi="Arial" w:cs="Arial"/>
          <w:b/>
          <w:bCs/>
        </w:rPr>
        <w:t>  </w:t>
      </w:r>
      <w:r w:rsidRPr="00443432">
        <w:rPr>
          <w:rFonts w:ascii="Arial" w:hAnsi="Arial" w:cs="Arial"/>
        </w:rPr>
        <w:t>A</w:t>
      </w:r>
      <w:proofErr w:type="gramEnd"/>
      <w:r w:rsidRPr="00443432">
        <w:rPr>
          <w:rFonts w:ascii="Arial" w:hAnsi="Arial" w:cs="Arial"/>
        </w:rPr>
        <w:t xml:space="preserve"> dividend is treated as a reduction of the investment account under equity-method reporting</w:t>
      </w:r>
      <w:r w:rsidR="009F3B3F" w:rsidRPr="00443432">
        <w:rPr>
          <w:rFonts w:ascii="Arial" w:hAnsi="Arial" w:cs="Arial"/>
        </w:rPr>
        <w:t xml:space="preserve">. </w:t>
      </w:r>
      <w:r w:rsidRPr="00443432">
        <w:rPr>
          <w:rFonts w:ascii="Arial" w:hAnsi="Arial" w:cs="Arial"/>
        </w:rPr>
        <w:t>Unless it is a liquidating dividend, it is treated as dividend income under the cost method.</w:t>
      </w:r>
    </w:p>
    <w:p w14:paraId="08ABDF0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4977D8F" w14:textId="77777777" w:rsidR="0083501F" w:rsidRPr="00443432" w:rsidRDefault="0083501F" w:rsidP="0003358D">
      <w:pPr>
        <w:spacing w:after="0" w:line="240" w:lineRule="exact"/>
        <w:contextualSpacing/>
        <w:rPr>
          <w:rFonts w:ascii="Arial" w:hAnsi="Arial" w:cs="Arial"/>
          <w:bCs/>
        </w:rPr>
      </w:pPr>
      <w:r w:rsidRPr="00443432">
        <w:rPr>
          <w:rFonts w:ascii="Arial" w:hAnsi="Arial" w:cs="Arial"/>
          <w:b/>
          <w:bCs/>
        </w:rPr>
        <w:t>Q2-9</w:t>
      </w:r>
      <w:proofErr w:type="gramStart"/>
      <w:r w:rsidRPr="00443432">
        <w:rPr>
          <w:rFonts w:ascii="Arial" w:hAnsi="Arial" w:cs="Arial"/>
          <w:b/>
          <w:bCs/>
        </w:rPr>
        <w:t>  </w:t>
      </w:r>
      <w:r w:rsidRPr="00443432">
        <w:rPr>
          <w:rFonts w:ascii="Arial" w:hAnsi="Arial" w:cs="Arial"/>
          <w:bCs/>
        </w:rPr>
        <w:t>Dividends</w:t>
      </w:r>
      <w:proofErr w:type="gramEnd"/>
      <w:r w:rsidRPr="00443432">
        <w:rPr>
          <w:rFonts w:ascii="Arial" w:hAnsi="Arial" w:cs="Arial"/>
          <w:bCs/>
        </w:rPr>
        <w:t xml:space="preserve"> received by the investor are recorded as dividend income under both the cost and fair value methods. The change in the fair value of the shares held by the investor is recorded as an unrealized gain or loss under the fair value method</w:t>
      </w:r>
      <w:r w:rsidR="009F3B3F" w:rsidRPr="00443432">
        <w:rPr>
          <w:rFonts w:ascii="Arial" w:hAnsi="Arial" w:cs="Arial"/>
          <w:bCs/>
        </w:rPr>
        <w:t xml:space="preserve">. </w:t>
      </w:r>
      <w:r w:rsidRPr="00443432">
        <w:rPr>
          <w:rFonts w:ascii="Arial" w:hAnsi="Arial" w:cs="Arial"/>
          <w:bCs/>
        </w:rPr>
        <w:t>The fair value method differs from the equity method in two respects. Under the equity method the investor’s share of the earnings of the investee are included as investment income and dividends received from the investee are treated as a reduction of the investment account.</w:t>
      </w:r>
    </w:p>
    <w:p w14:paraId="02B8C061" w14:textId="77777777" w:rsidR="0003358D" w:rsidRPr="00443432" w:rsidRDefault="0003358D" w:rsidP="0003358D">
      <w:pPr>
        <w:spacing w:after="0" w:line="240" w:lineRule="exact"/>
        <w:contextualSpacing/>
        <w:rPr>
          <w:rFonts w:ascii="Arial" w:hAnsi="Arial" w:cs="Arial"/>
          <w:bCs/>
        </w:rPr>
      </w:pPr>
    </w:p>
    <w:p w14:paraId="04B8EC29" w14:textId="4A307F0B" w:rsidR="0083501F" w:rsidRPr="00443432" w:rsidRDefault="0083501F" w:rsidP="0003358D">
      <w:pPr>
        <w:spacing w:after="0" w:line="240" w:lineRule="exact"/>
        <w:contextualSpacing/>
        <w:rPr>
          <w:rFonts w:ascii="Arial" w:hAnsi="Arial" w:cs="Arial"/>
        </w:rPr>
      </w:pPr>
      <w:r w:rsidRPr="00443432">
        <w:rPr>
          <w:rFonts w:ascii="Arial" w:hAnsi="Arial" w:cs="Arial"/>
          <w:b/>
          <w:bCs/>
        </w:rPr>
        <w:t>Q2-10</w:t>
      </w:r>
      <w:r w:rsidR="00E36CD6">
        <w:rPr>
          <w:rFonts w:ascii="Arial" w:hAnsi="Arial" w:cs="Arial"/>
          <w:b/>
          <w:bCs/>
          <w:sz w:val="28"/>
          <w:szCs w:val="28"/>
        </w:rPr>
        <w:t>A</w:t>
      </w:r>
      <w:r w:rsidRPr="00443432">
        <w:rPr>
          <w:rFonts w:ascii="Arial" w:hAnsi="Arial" w:cs="Arial"/>
          <w:b/>
          <w:bCs/>
        </w:rPr>
        <w:t> </w:t>
      </w:r>
      <w:r w:rsidRPr="00443432">
        <w:rPr>
          <w:rFonts w:ascii="Arial" w:hAnsi="Arial" w:cs="Arial"/>
        </w:rPr>
        <w:t xml:space="preserve">When the </w:t>
      </w:r>
      <w:r w:rsidR="001A4010" w:rsidRPr="00443432">
        <w:rPr>
          <w:rFonts w:ascii="Arial" w:hAnsi="Arial" w:cs="Arial"/>
        </w:rPr>
        <w:t xml:space="preserve">modified </w:t>
      </w:r>
      <w:r w:rsidRPr="00443432">
        <w:rPr>
          <w:rFonts w:ascii="Arial" w:hAnsi="Arial" w:cs="Arial"/>
        </w:rPr>
        <w:t xml:space="preserve">equity method is used, a proportionate share of subsidiary net income and dividends is recorded on the parent's books and an appropriate amount of any differential is amortized each period. </w:t>
      </w:r>
      <w:r w:rsidR="004A2EDD">
        <w:rPr>
          <w:rFonts w:ascii="Arial" w:hAnsi="Arial" w:cs="Arial"/>
        </w:rPr>
        <w:t>In some situations, companies also choose not to make adjustments for intercompany profits and the amortization of the differential.</w:t>
      </w:r>
      <w:r w:rsidRPr="00443432">
        <w:rPr>
          <w:rFonts w:ascii="Arial" w:hAnsi="Arial" w:cs="Arial"/>
        </w:rPr>
        <w:t xml:space="preserve"> Under the fully</w:t>
      </w:r>
      <w:r w:rsidR="001A4010" w:rsidRPr="00443432">
        <w:rPr>
          <w:rFonts w:ascii="Arial" w:hAnsi="Arial" w:cs="Arial"/>
        </w:rPr>
        <w:t xml:space="preserve"> </w:t>
      </w:r>
      <w:r w:rsidRPr="00443432">
        <w:rPr>
          <w:rFonts w:ascii="Arial" w:hAnsi="Arial" w:cs="Arial"/>
        </w:rPr>
        <w:t>adjusted equity method, the parent's books also are adjusted for unrealized profits and any other items that are needed to bring the investor's net income into agreement with the income to the controlling interest that would be reported if consolidation were used.</w:t>
      </w:r>
    </w:p>
    <w:p w14:paraId="454886BC" w14:textId="77777777" w:rsidR="0003358D" w:rsidRPr="00443432" w:rsidRDefault="0003358D" w:rsidP="0003358D">
      <w:pPr>
        <w:spacing w:after="0" w:line="240" w:lineRule="exact"/>
        <w:contextualSpacing/>
        <w:rPr>
          <w:rFonts w:ascii="Arial" w:hAnsi="Arial" w:cs="Arial"/>
        </w:rPr>
      </w:pPr>
      <w:bookmarkStart w:id="0" w:name="_GoBack"/>
      <w:bookmarkEnd w:id="0"/>
    </w:p>
    <w:p w14:paraId="0A65C0B8"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Q2-11 </w:t>
      </w:r>
      <w:r w:rsidR="002579CE" w:rsidRPr="007E7D82">
        <w:rPr>
          <w:rFonts w:ascii="Arial" w:hAnsi="Arial" w:cs="Arial"/>
          <w:bCs/>
        </w:rPr>
        <w:t>A</w:t>
      </w:r>
      <w:r w:rsidR="00492414">
        <w:rPr>
          <w:rFonts w:ascii="Arial" w:hAnsi="Arial" w:cs="Arial"/>
          <w:b/>
          <w:bCs/>
        </w:rPr>
        <w:t xml:space="preserve"> </w:t>
      </w:r>
      <w:r w:rsidR="00492414">
        <w:rPr>
          <w:rFonts w:ascii="Arial" w:hAnsi="Arial" w:cs="Arial"/>
        </w:rPr>
        <w:t>o</w:t>
      </w:r>
      <w:r w:rsidRPr="00443432">
        <w:rPr>
          <w:rFonts w:ascii="Arial" w:hAnsi="Arial" w:cs="Arial"/>
        </w:rPr>
        <w:t>ne-line consolidation implies that under equity-method reporting the investor's net income and stockholders' equity will be the same as if the investee were consolidated. Income from the investee is included in a single line in the investor's income statement and the investment is reported as a single line in the investor's balance sheet.</w:t>
      </w:r>
    </w:p>
    <w:p w14:paraId="7C9F02A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B356FCB" w14:textId="4186AADA"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Q2-12</w:t>
      </w:r>
      <w:r w:rsidR="00E36CD6">
        <w:rPr>
          <w:rFonts w:ascii="Arial" w:hAnsi="Arial" w:cs="Arial"/>
          <w:b/>
          <w:bCs/>
          <w:sz w:val="28"/>
          <w:szCs w:val="28"/>
        </w:rPr>
        <w:t>A</w:t>
      </w:r>
      <w:r w:rsidRPr="00443432">
        <w:rPr>
          <w:rFonts w:ascii="Arial" w:hAnsi="Arial" w:cs="Arial"/>
          <w:b/>
          <w:bCs/>
        </w:rPr>
        <w:t> </w:t>
      </w:r>
      <w:r w:rsidRPr="00443432">
        <w:rPr>
          <w:rFonts w:ascii="Arial" w:hAnsi="Arial" w:cs="Arial"/>
        </w:rPr>
        <w:t xml:space="preserve">The term </w:t>
      </w:r>
      <w:r w:rsidR="001A4010" w:rsidRPr="00443432">
        <w:rPr>
          <w:rFonts w:ascii="Arial" w:hAnsi="Arial" w:cs="Arial"/>
        </w:rPr>
        <w:t xml:space="preserve">modified </w:t>
      </w:r>
      <w:r w:rsidRPr="00443432">
        <w:rPr>
          <w:rFonts w:ascii="Arial" w:hAnsi="Arial" w:cs="Arial"/>
        </w:rPr>
        <w:t>equity method generally is used when the investor records its portion of the reported net income and dividends of the investee and amortizes an appropriate portion of any differential. Unlike the fully</w:t>
      </w:r>
      <w:r w:rsidR="001A4010" w:rsidRPr="00443432">
        <w:rPr>
          <w:rFonts w:ascii="Arial" w:hAnsi="Arial" w:cs="Arial"/>
        </w:rPr>
        <w:t xml:space="preserve"> </w:t>
      </w:r>
      <w:r w:rsidRPr="00443432">
        <w:rPr>
          <w:rFonts w:ascii="Arial" w:hAnsi="Arial" w:cs="Arial"/>
        </w:rPr>
        <w:t>adjusted equity method, no adjustment for unrealized profit on intercompany transfers normally is made on the investor's books.</w:t>
      </w:r>
      <w:r w:rsidR="004A2EDD">
        <w:rPr>
          <w:rFonts w:ascii="Arial" w:hAnsi="Arial" w:cs="Arial"/>
        </w:rPr>
        <w:t xml:space="preserve"> (In some situations, companies also choose not to amortize the differential.)</w:t>
      </w:r>
      <w:r w:rsidRPr="00443432">
        <w:rPr>
          <w:rFonts w:ascii="Arial" w:hAnsi="Arial" w:cs="Arial"/>
        </w:rPr>
        <w:t xml:space="preserve"> When an investee is consolidated for financial reporting purposes, the investor may not feel it is necessary to record fully</w:t>
      </w:r>
      <w:r w:rsidR="001A4010" w:rsidRPr="00443432">
        <w:rPr>
          <w:rFonts w:ascii="Arial" w:hAnsi="Arial" w:cs="Arial"/>
        </w:rPr>
        <w:t xml:space="preserve"> </w:t>
      </w:r>
      <w:r w:rsidRPr="00443432">
        <w:rPr>
          <w:rFonts w:ascii="Arial" w:hAnsi="Arial" w:cs="Arial"/>
        </w:rPr>
        <w:t>adjusted equity method entries on its books since income from the investee and the balance in the investment account must be eliminated in preparing the consolidated statements.</w:t>
      </w:r>
    </w:p>
    <w:p w14:paraId="4C0EC8B0"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E35F136" w14:textId="66554F93" w:rsidR="0083501F" w:rsidRPr="00443432" w:rsidRDefault="0083501F" w:rsidP="0003358D">
      <w:pPr>
        <w:spacing w:after="0" w:line="240" w:lineRule="exact"/>
        <w:contextualSpacing/>
        <w:rPr>
          <w:rFonts w:ascii="Arial" w:hAnsi="Arial" w:cs="Arial"/>
        </w:rPr>
      </w:pPr>
      <w:r w:rsidRPr="00443432">
        <w:rPr>
          <w:rFonts w:ascii="Arial" w:hAnsi="Arial" w:cs="Arial"/>
          <w:b/>
          <w:bCs/>
        </w:rPr>
        <w:t>Q2-13</w:t>
      </w:r>
      <w:r w:rsidR="00E36CD6">
        <w:rPr>
          <w:rFonts w:ascii="Arial" w:hAnsi="Arial" w:cs="Arial"/>
          <w:b/>
          <w:bCs/>
          <w:sz w:val="28"/>
          <w:szCs w:val="28"/>
        </w:rPr>
        <w:t>A</w:t>
      </w:r>
      <w:r w:rsidRPr="00443432">
        <w:rPr>
          <w:rFonts w:ascii="Arial" w:hAnsi="Arial" w:cs="Arial"/>
          <w:b/>
          <w:bCs/>
        </w:rPr>
        <w:t> </w:t>
      </w:r>
      <w:r w:rsidRPr="00443432">
        <w:rPr>
          <w:rFonts w:ascii="Arial" w:hAnsi="Arial" w:cs="Arial"/>
        </w:rPr>
        <w:t>The investor reports a proportionate share of an investee's extraordinary item as an extraordinary item in its own income statement.</w:t>
      </w:r>
    </w:p>
    <w:p w14:paraId="26738653" w14:textId="77777777" w:rsidR="0003358D" w:rsidRPr="00443432" w:rsidRDefault="0003358D" w:rsidP="0003358D">
      <w:pPr>
        <w:spacing w:after="0" w:line="240" w:lineRule="exact"/>
        <w:contextualSpacing/>
        <w:rPr>
          <w:rFonts w:ascii="Arial" w:hAnsi="Arial" w:cs="Arial"/>
        </w:rPr>
      </w:pPr>
    </w:p>
    <w:p w14:paraId="38F4F299" w14:textId="56614D32"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Q2-14   </w:t>
      </w:r>
      <w:r w:rsidRPr="00443432">
        <w:rPr>
          <w:rFonts w:ascii="Arial" w:hAnsi="Arial" w:cs="Arial"/>
        </w:rPr>
        <w:t xml:space="preserve">An adjusting entry is recorded on the company's books and causes the balances reported by the </w:t>
      </w:r>
      <w:r w:rsidR="0069380B">
        <w:rPr>
          <w:rFonts w:ascii="Arial" w:hAnsi="Arial" w:cs="Arial"/>
        </w:rPr>
        <w:t xml:space="preserve">parent or subsidiary </w:t>
      </w:r>
      <w:r w:rsidRPr="00443432">
        <w:rPr>
          <w:rFonts w:ascii="Arial" w:hAnsi="Arial" w:cs="Arial"/>
        </w:rPr>
        <w:t xml:space="preserve">company to change. </w:t>
      </w:r>
      <w:r w:rsidR="00E36CD6">
        <w:rPr>
          <w:rFonts w:ascii="Arial" w:hAnsi="Arial" w:cs="Arial"/>
        </w:rPr>
        <w:t xml:space="preserve"> </w:t>
      </w:r>
      <w:r w:rsidR="007C755F">
        <w:rPr>
          <w:rFonts w:ascii="Arial" w:hAnsi="Arial" w:cs="Arial"/>
        </w:rPr>
        <w:t>Consoli</w:t>
      </w:r>
      <w:r w:rsidR="007C755F">
        <w:rPr>
          <w:rFonts w:ascii="Arial" w:hAnsi="Arial" w:cs="Arial"/>
        </w:rPr>
        <w:t>d</w:t>
      </w:r>
      <w:r w:rsidR="007C755F">
        <w:rPr>
          <w:rFonts w:ascii="Arial" w:hAnsi="Arial" w:cs="Arial"/>
        </w:rPr>
        <w:t xml:space="preserve">ation </w:t>
      </w:r>
      <w:r w:rsidRPr="00443432">
        <w:rPr>
          <w:rFonts w:ascii="Arial" w:hAnsi="Arial" w:cs="Arial"/>
        </w:rPr>
        <w:t xml:space="preserve">entries, on the other hand, are not recorded on the books of the companies. Instead, they are entered in the consolidation </w:t>
      </w:r>
      <w:r w:rsidR="00D6301E" w:rsidRPr="00443432">
        <w:rPr>
          <w:rFonts w:ascii="Arial" w:hAnsi="Arial" w:cs="Arial"/>
        </w:rPr>
        <w:t>worksheet</w:t>
      </w:r>
      <w:r w:rsidR="003E5E36" w:rsidRPr="00443432">
        <w:rPr>
          <w:rFonts w:ascii="Arial" w:hAnsi="Arial" w:cs="Arial"/>
        </w:rPr>
        <w:t xml:space="preserve"> </w:t>
      </w:r>
      <w:r w:rsidRPr="00443432">
        <w:rPr>
          <w:rFonts w:ascii="Arial" w:hAnsi="Arial" w:cs="Arial"/>
        </w:rPr>
        <w:t xml:space="preserve">so that when the amounts included in the </w:t>
      </w:r>
      <w:r w:rsidR="00E36CD6">
        <w:rPr>
          <w:rFonts w:ascii="Arial" w:hAnsi="Arial" w:cs="Arial"/>
        </w:rPr>
        <w:t xml:space="preserve">consolidation </w:t>
      </w:r>
      <w:r w:rsidRPr="00443432">
        <w:rPr>
          <w:rFonts w:ascii="Arial" w:hAnsi="Arial" w:cs="Arial"/>
        </w:rPr>
        <w:t xml:space="preserve">entries are </w:t>
      </w:r>
      <w:r w:rsidR="004C6064">
        <w:rPr>
          <w:rFonts w:ascii="Arial" w:hAnsi="Arial" w:cs="Arial"/>
        </w:rPr>
        <w:t>applied</w:t>
      </w:r>
      <w:proofErr w:type="gramStart"/>
      <w:r w:rsidR="004C6064">
        <w:rPr>
          <w:rFonts w:ascii="Arial" w:hAnsi="Arial" w:cs="Arial"/>
        </w:rPr>
        <w:t>,</w:t>
      </w:r>
      <w:r w:rsidRPr="00443432">
        <w:rPr>
          <w:rFonts w:ascii="Arial" w:hAnsi="Arial" w:cs="Arial"/>
        </w:rPr>
        <w:t xml:space="preserve"> </w:t>
      </w:r>
      <w:r w:rsidR="004C6064">
        <w:rPr>
          <w:rFonts w:ascii="Arial" w:hAnsi="Arial" w:cs="Arial"/>
        </w:rPr>
        <w:t xml:space="preserve"> </w:t>
      </w:r>
      <w:r w:rsidRPr="00443432">
        <w:rPr>
          <w:rFonts w:ascii="Arial" w:hAnsi="Arial" w:cs="Arial"/>
        </w:rPr>
        <w:t>the</w:t>
      </w:r>
      <w:proofErr w:type="gramEnd"/>
      <w:r w:rsidRPr="00443432">
        <w:rPr>
          <w:rFonts w:ascii="Arial" w:hAnsi="Arial" w:cs="Arial"/>
        </w:rPr>
        <w:t xml:space="preserve"> appropriate balances for the consolidated entity are reported.</w:t>
      </w:r>
    </w:p>
    <w:p w14:paraId="280BA642"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D17C7CA" w14:textId="77777777" w:rsidR="00C0528A" w:rsidRDefault="00C0528A">
      <w:pPr>
        <w:rPr>
          <w:rFonts w:ascii="Arial" w:hAnsi="Arial" w:cs="Arial"/>
          <w:b/>
          <w:bCs/>
        </w:rPr>
      </w:pPr>
      <w:r>
        <w:rPr>
          <w:rFonts w:ascii="Arial" w:hAnsi="Arial" w:cs="Arial"/>
          <w:b/>
          <w:bCs/>
        </w:rPr>
        <w:br w:type="page"/>
      </w:r>
    </w:p>
    <w:p w14:paraId="61F6012D" w14:textId="52CB520E"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Q2-15   </w:t>
      </w:r>
      <w:r w:rsidRPr="00443432">
        <w:rPr>
          <w:rFonts w:ascii="Arial" w:hAnsi="Arial" w:cs="Arial"/>
        </w:rPr>
        <w:t xml:space="preserve">Each of the stockholders' equity accounts of the subsidiary is eliminated in the consolidation process. Thus, none of the balances is included in the stockholders' equity accounts of the consolidated entity. That portion of the stockholders' equity claim assigned to the </w:t>
      </w:r>
      <w:proofErr w:type="spellStart"/>
      <w:r w:rsidRPr="00443432">
        <w:rPr>
          <w:rFonts w:ascii="Arial" w:hAnsi="Arial" w:cs="Arial"/>
        </w:rPr>
        <w:t>noncontrolling</w:t>
      </w:r>
      <w:proofErr w:type="spellEnd"/>
      <w:r w:rsidRPr="00443432">
        <w:rPr>
          <w:rFonts w:ascii="Arial" w:hAnsi="Arial" w:cs="Arial"/>
        </w:rPr>
        <w:t xml:space="preserve"> shareholders is reported indirectly in the balance assigned to the </w:t>
      </w:r>
      <w:proofErr w:type="spellStart"/>
      <w:r w:rsidRPr="00443432">
        <w:rPr>
          <w:rFonts w:ascii="Arial" w:hAnsi="Arial" w:cs="Arial"/>
        </w:rPr>
        <w:t>noncontrolling</w:t>
      </w:r>
      <w:proofErr w:type="spellEnd"/>
      <w:r w:rsidRPr="00443432">
        <w:rPr>
          <w:rFonts w:ascii="Arial" w:hAnsi="Arial" w:cs="Arial"/>
        </w:rPr>
        <w:t xml:space="preserve"> shareholders.</w:t>
      </w:r>
    </w:p>
    <w:p w14:paraId="3597F4F6"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19D6480"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Q2-16   </w:t>
      </w:r>
      <w:r w:rsidRPr="00443432">
        <w:rPr>
          <w:rFonts w:ascii="Arial" w:hAnsi="Arial" w:cs="Arial"/>
          <w:bCs/>
        </w:rPr>
        <w:t>A</w:t>
      </w:r>
      <w:r w:rsidRPr="00443432">
        <w:rPr>
          <w:rFonts w:ascii="Arial" w:hAnsi="Arial" w:cs="Arial"/>
        </w:rPr>
        <w:t>dditional entries are needed to eliminate all income statement and retained earnings statement effects of intercorporate ownership and any transfers of goods and services between related companies.</w:t>
      </w:r>
    </w:p>
    <w:p w14:paraId="2E2541E4"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5D94ED" w14:textId="776A696E"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Q2-17   </w:t>
      </w:r>
      <w:r w:rsidRPr="00443432">
        <w:rPr>
          <w:rFonts w:ascii="Arial" w:hAnsi="Arial" w:cs="Arial"/>
        </w:rPr>
        <w:t xml:space="preserve">Separate parts of the consolidation </w:t>
      </w:r>
      <w:r w:rsidR="00D6301E" w:rsidRPr="00443432">
        <w:rPr>
          <w:rFonts w:ascii="Arial" w:hAnsi="Arial" w:cs="Arial"/>
        </w:rPr>
        <w:t>worksheet</w:t>
      </w:r>
      <w:r w:rsidRPr="00443432">
        <w:rPr>
          <w:rFonts w:ascii="Arial" w:hAnsi="Arial" w:cs="Arial"/>
        </w:rPr>
        <w:t xml:space="preserve"> are used to develop the consolidated income statement, retained earnings statement, and balance sheet. All </w:t>
      </w:r>
      <w:r w:rsidR="00E36CD6">
        <w:rPr>
          <w:rFonts w:ascii="Arial" w:hAnsi="Arial" w:cs="Arial"/>
        </w:rPr>
        <w:t xml:space="preserve">consolidation </w:t>
      </w:r>
      <w:r w:rsidRPr="00443432">
        <w:rPr>
          <w:rFonts w:ascii="Arial" w:hAnsi="Arial" w:cs="Arial"/>
        </w:rPr>
        <w:t xml:space="preserve">entries needed to complete the entire </w:t>
      </w:r>
      <w:r w:rsidR="00D6301E" w:rsidRPr="00443432">
        <w:rPr>
          <w:rFonts w:ascii="Arial" w:hAnsi="Arial" w:cs="Arial"/>
        </w:rPr>
        <w:t>worksheet</w:t>
      </w:r>
      <w:r w:rsidRPr="00443432">
        <w:rPr>
          <w:rFonts w:ascii="Arial" w:hAnsi="Arial" w:cs="Arial"/>
        </w:rPr>
        <w:t xml:space="preserve"> normally are entered before any of the three statements are prepared. The income statement portion of the </w:t>
      </w:r>
      <w:r w:rsidR="00D6301E" w:rsidRPr="00443432">
        <w:rPr>
          <w:rFonts w:ascii="Arial" w:hAnsi="Arial" w:cs="Arial"/>
        </w:rPr>
        <w:t>worksheet</w:t>
      </w:r>
      <w:r w:rsidRPr="00443432">
        <w:rPr>
          <w:rFonts w:ascii="Arial" w:hAnsi="Arial" w:cs="Arial"/>
        </w:rPr>
        <w:t xml:space="preserve"> is completed first so that net income can be carried forward to the retained earnings statement portion of the </w:t>
      </w:r>
      <w:r w:rsidR="00D6301E" w:rsidRPr="00443432">
        <w:rPr>
          <w:rFonts w:ascii="Arial" w:hAnsi="Arial" w:cs="Arial"/>
        </w:rPr>
        <w:t>worksheet</w:t>
      </w:r>
      <w:r w:rsidRPr="00443432">
        <w:rPr>
          <w:rFonts w:ascii="Arial" w:hAnsi="Arial" w:cs="Arial"/>
        </w:rPr>
        <w:t xml:space="preserve">. When the retained earnings portion is completed, the ending balances are carried forward and entered in the consolidated balance sheet portion of the </w:t>
      </w:r>
      <w:r w:rsidR="00D6301E" w:rsidRPr="00443432">
        <w:rPr>
          <w:rFonts w:ascii="Arial" w:hAnsi="Arial" w:cs="Arial"/>
        </w:rPr>
        <w:t>worksheet</w:t>
      </w:r>
      <w:r w:rsidRPr="00443432">
        <w:rPr>
          <w:rFonts w:ascii="Arial" w:hAnsi="Arial" w:cs="Arial"/>
        </w:rPr>
        <w:t>.</w:t>
      </w:r>
    </w:p>
    <w:p w14:paraId="2F2744C8"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F92B979" w14:textId="679D07E0" w:rsidR="0003358D"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Q2-18   </w:t>
      </w:r>
      <w:r w:rsidRPr="00443432">
        <w:rPr>
          <w:rFonts w:ascii="Arial" w:hAnsi="Arial" w:cs="Arial"/>
        </w:rPr>
        <w:t xml:space="preserve">None of the dividends declared by the subsidiary are included in the consolidated retained earnings statement. Those which are paid to the parent have not gone outside the consolidated entity and therefore must be eliminated in preparing the consolidated statements. </w:t>
      </w:r>
    </w:p>
    <w:p w14:paraId="0AE21394" w14:textId="77777777" w:rsidR="0069380B" w:rsidRPr="00443432" w:rsidRDefault="0069380B"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E15C638"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 xml:space="preserve">Q2-19   </w:t>
      </w:r>
      <w:r w:rsidRPr="00443432">
        <w:rPr>
          <w:rFonts w:ascii="Arial" w:hAnsi="Arial" w:cs="Arial"/>
          <w:bCs/>
        </w:rPr>
        <w:t>C</w:t>
      </w:r>
      <w:r w:rsidRPr="00443432">
        <w:rPr>
          <w:rFonts w:ascii="Arial" w:hAnsi="Arial" w:cs="Arial"/>
        </w:rPr>
        <w:t>onsolidated net income includes 100 percent of the revenues and expenses of the individual consolidating companies arising from transactions with unaffiliated companies.</w:t>
      </w:r>
    </w:p>
    <w:p w14:paraId="446227B0"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4996082" w14:textId="0E441D41"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Q2-20   </w:t>
      </w:r>
      <w:r w:rsidRPr="00443432">
        <w:rPr>
          <w:rFonts w:ascii="Arial" w:hAnsi="Arial" w:cs="Arial"/>
        </w:rPr>
        <w:t>Consolidated retained earnings is that portion of the undistributed earnings of the consolidated entity accruing to the parent company shareholders.</w:t>
      </w:r>
    </w:p>
    <w:p w14:paraId="0B181F57"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777045A"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Q2-21  </w:t>
      </w:r>
      <w:r w:rsidRPr="00443432">
        <w:rPr>
          <w:rFonts w:ascii="Arial" w:hAnsi="Arial" w:cs="Arial"/>
        </w:rPr>
        <w:t xml:space="preserve">Consolidated retained earnings at the end of the period is equal to the beginning  consolidated retained earnings balance plus consolidated net income attributable to the controlling interest, less consolidated dividends. </w:t>
      </w:r>
      <w:r w:rsidR="00D77EE0" w:rsidRPr="00443432">
        <w:rPr>
          <w:rFonts w:ascii="Arial" w:hAnsi="Arial" w:cs="Arial"/>
        </w:rPr>
        <w:t xml:space="preserve">Under the </w:t>
      </w:r>
      <w:r w:rsidR="00177EE2">
        <w:rPr>
          <w:rFonts w:ascii="Arial" w:hAnsi="Arial" w:cs="Arial"/>
        </w:rPr>
        <w:t xml:space="preserve">fully adjusted </w:t>
      </w:r>
      <w:r w:rsidR="00D77EE0" w:rsidRPr="00443432">
        <w:rPr>
          <w:rFonts w:ascii="Arial" w:hAnsi="Arial" w:cs="Arial"/>
        </w:rPr>
        <w:t>equity method, c</w:t>
      </w:r>
      <w:r w:rsidR="00CB3D67" w:rsidRPr="00443432">
        <w:rPr>
          <w:rFonts w:ascii="Arial" w:hAnsi="Arial" w:cs="Arial"/>
        </w:rPr>
        <w:t>onsolidated retained earnings should equal the parent company’s retained earnings.</w:t>
      </w:r>
    </w:p>
    <w:p w14:paraId="6BEECFED"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3ABB221" w14:textId="77777777" w:rsidR="0003358D"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Q2-22</w:t>
      </w:r>
      <w:r w:rsidR="00C770D7" w:rsidRPr="00443432">
        <w:rPr>
          <w:rFonts w:ascii="Arial" w:hAnsi="Arial" w:cs="Arial"/>
          <w:b/>
          <w:bCs/>
        </w:rPr>
        <w:t> </w:t>
      </w:r>
      <w:r w:rsidR="00C770D7" w:rsidRPr="00C0528A">
        <w:rPr>
          <w:rFonts w:ascii="Arial" w:hAnsi="Arial" w:cs="Arial"/>
          <w:bCs/>
        </w:rPr>
        <w:t>The</w:t>
      </w:r>
      <w:r w:rsidRPr="00443432">
        <w:rPr>
          <w:rFonts w:ascii="Arial" w:hAnsi="Arial" w:cs="Arial"/>
        </w:rPr>
        <w:t xml:space="preserve"> retained earnings statement shows the increase or decrease in retained earnings during the period. Thus, income for the period is added to the beginning balance and dividends are deducted in deriving the ending balance in retained earnings. Because the consolidation </w:t>
      </w:r>
      <w:r w:rsidR="00D6301E" w:rsidRPr="00443432">
        <w:rPr>
          <w:rFonts w:ascii="Arial" w:hAnsi="Arial" w:cs="Arial"/>
        </w:rPr>
        <w:t>worksheet</w:t>
      </w:r>
      <w:r w:rsidRPr="00443432">
        <w:rPr>
          <w:rFonts w:ascii="Arial" w:hAnsi="Arial" w:cs="Arial"/>
        </w:rPr>
        <w:t xml:space="preserve"> includes the retained earnings statement, the beginning retained earnings balance must be entered in the </w:t>
      </w:r>
      <w:r w:rsidR="00D6301E" w:rsidRPr="00443432">
        <w:rPr>
          <w:rFonts w:ascii="Arial" w:hAnsi="Arial" w:cs="Arial"/>
        </w:rPr>
        <w:t>worksheet</w:t>
      </w:r>
      <w:r w:rsidRPr="00443432">
        <w:rPr>
          <w:rFonts w:ascii="Arial" w:hAnsi="Arial" w:cs="Arial"/>
        </w:rPr>
        <w:t>.</w:t>
      </w:r>
    </w:p>
    <w:p w14:paraId="2CDD7FB8" w14:textId="77777777" w:rsidR="00B10AC2" w:rsidRPr="00443432" w:rsidRDefault="00B10AC2"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br w:type="page"/>
      </w:r>
    </w:p>
    <w:p w14:paraId="4879869E" w14:textId="77777777" w:rsidR="0083501F" w:rsidRPr="00443432" w:rsidRDefault="0003358D" w:rsidP="00D6301E">
      <w:pPr>
        <w:spacing w:after="0" w:line="240" w:lineRule="exact"/>
        <w:contextualSpacing/>
        <w:rPr>
          <w:rFonts w:ascii="Arial" w:hAnsi="Arial" w:cs="Arial"/>
          <w:b/>
          <w:bCs/>
        </w:rPr>
      </w:pPr>
      <w:r w:rsidRPr="00443432">
        <w:rPr>
          <w:rFonts w:ascii="Arial" w:hAnsi="Arial" w:cs="Arial"/>
          <w:b/>
          <w:bCs/>
        </w:rPr>
        <w:lastRenderedPageBreak/>
        <w:t>SOLUTIONS TO CASES</w:t>
      </w:r>
    </w:p>
    <w:p w14:paraId="792E2DE4" w14:textId="5CFE3D7A"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C2-</w:t>
      </w:r>
      <w:proofErr w:type="gramStart"/>
      <w:r w:rsidRPr="00443432">
        <w:rPr>
          <w:rFonts w:ascii="Arial" w:hAnsi="Arial" w:cs="Arial"/>
          <w:b/>
          <w:bCs/>
        </w:rPr>
        <w:t>1</w:t>
      </w:r>
      <w:r w:rsidR="00E36CD6">
        <w:rPr>
          <w:rFonts w:ascii="Arial" w:hAnsi="Arial" w:cs="Arial"/>
          <w:b/>
          <w:bCs/>
        </w:rPr>
        <w:t>A</w:t>
      </w:r>
      <w:r w:rsidRPr="00443432">
        <w:rPr>
          <w:rFonts w:ascii="Arial" w:hAnsi="Arial" w:cs="Arial"/>
          <w:b/>
          <w:bCs/>
        </w:rPr>
        <w:t xml:space="preserve">  Choice</w:t>
      </w:r>
      <w:proofErr w:type="gramEnd"/>
      <w:r w:rsidRPr="00443432">
        <w:rPr>
          <w:rFonts w:ascii="Arial" w:hAnsi="Arial" w:cs="Arial"/>
          <w:b/>
          <w:bCs/>
        </w:rPr>
        <w:t xml:space="preserve"> of Accounting Method</w:t>
      </w:r>
    </w:p>
    <w:p w14:paraId="7BA3838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AF8D97C"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The equity method is to be used when an investor has significant influence over an investee. Significant influence normally is assumed when more than 20 percent ownership is held. Factors to be considered in determining whether to apply equity-method reporting include the following:</w:t>
      </w:r>
    </w:p>
    <w:p w14:paraId="47BC39FF"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B09BE36"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1</w:t>
      </w:r>
      <w:r w:rsidR="009F3B3F" w:rsidRPr="00443432">
        <w:rPr>
          <w:rFonts w:ascii="Arial" w:hAnsi="Arial" w:cs="Arial"/>
        </w:rPr>
        <w:t xml:space="preserve">. </w:t>
      </w:r>
      <w:r w:rsidRPr="00443432">
        <w:rPr>
          <w:rFonts w:ascii="Arial" w:hAnsi="Arial" w:cs="Arial"/>
        </w:rPr>
        <w:t>Is the investee under the control of the courts or other parties as a result of filing for reorganization or entering into liquidation procedures?</w:t>
      </w:r>
    </w:p>
    <w:p w14:paraId="5FD2D789"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6A38C4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2</w:t>
      </w:r>
      <w:r w:rsidR="009F3B3F" w:rsidRPr="00443432">
        <w:rPr>
          <w:rFonts w:ascii="Arial" w:hAnsi="Arial" w:cs="Arial"/>
        </w:rPr>
        <w:t xml:space="preserve">. </w:t>
      </w:r>
      <w:r w:rsidRPr="00443432">
        <w:rPr>
          <w:rFonts w:ascii="Arial" w:hAnsi="Arial" w:cs="Arial"/>
        </w:rPr>
        <w:t>Does the investor have representation on the board of directors, or has it attempted to gain representation and been unable to do so?</w:t>
      </w:r>
    </w:p>
    <w:p w14:paraId="3B49035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B11028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3</w:t>
      </w:r>
      <w:r w:rsidR="009F3B3F" w:rsidRPr="00443432">
        <w:rPr>
          <w:rFonts w:ascii="Arial" w:hAnsi="Arial" w:cs="Arial"/>
        </w:rPr>
        <w:t xml:space="preserve">. </w:t>
      </w:r>
      <w:r w:rsidRPr="00443432">
        <w:rPr>
          <w:rFonts w:ascii="Arial" w:hAnsi="Arial" w:cs="Arial"/>
        </w:rPr>
        <w:t>Has the investee initiated litigation or complaints challenging the investor's ability to exercise significant influence?</w:t>
      </w:r>
    </w:p>
    <w:p w14:paraId="569A0506"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DBFA240"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4</w:t>
      </w:r>
      <w:r w:rsidR="009F3B3F" w:rsidRPr="00443432">
        <w:rPr>
          <w:rFonts w:ascii="Arial" w:hAnsi="Arial" w:cs="Arial"/>
        </w:rPr>
        <w:t xml:space="preserve">. </w:t>
      </w:r>
      <w:r w:rsidRPr="00443432">
        <w:rPr>
          <w:rFonts w:ascii="Arial" w:hAnsi="Arial" w:cs="Arial"/>
        </w:rPr>
        <w:t>Has the investor signed an agreement surrendering its ability to exercise significant influence?</w:t>
      </w:r>
    </w:p>
    <w:p w14:paraId="6BC060BE"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E4C3DA7"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5</w:t>
      </w:r>
      <w:r w:rsidR="009F3B3F" w:rsidRPr="00443432">
        <w:rPr>
          <w:rFonts w:ascii="Arial" w:hAnsi="Arial" w:cs="Arial"/>
        </w:rPr>
        <w:t xml:space="preserve">. </w:t>
      </w:r>
      <w:r w:rsidRPr="00443432">
        <w:rPr>
          <w:rFonts w:ascii="Arial" w:hAnsi="Arial" w:cs="Arial"/>
        </w:rPr>
        <w:t>Is majority ownership concentrated in a small group that operates the company without regard of the wishes of the investor?</w:t>
      </w:r>
    </w:p>
    <w:p w14:paraId="5DE60768"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CB7158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6</w:t>
      </w:r>
      <w:r w:rsidR="009F3B3F" w:rsidRPr="00443432">
        <w:rPr>
          <w:rFonts w:ascii="Arial" w:hAnsi="Arial" w:cs="Arial"/>
        </w:rPr>
        <w:t xml:space="preserve">. </w:t>
      </w:r>
      <w:r w:rsidRPr="00443432">
        <w:rPr>
          <w:rFonts w:ascii="Arial" w:hAnsi="Arial" w:cs="Arial"/>
        </w:rPr>
        <w:t>Is the investor able to acquire the information needed to use equity-method reporting?</w:t>
      </w:r>
    </w:p>
    <w:p w14:paraId="76C1690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4E6357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 xml:space="preserve">When subsidiary net income is greater than dividends paid, equity-method reporting is likely to show a larger reported contribution to the earnings of Slanted Building Supplies. If 20X4 earnings are negative or less than dividends distributed in 20X4, the cost basis is likely to result in a larger contribution to </w:t>
      </w:r>
      <w:proofErr w:type="spellStart"/>
      <w:r w:rsidRPr="00443432">
        <w:rPr>
          <w:rFonts w:ascii="Arial" w:hAnsi="Arial" w:cs="Arial"/>
        </w:rPr>
        <w:t>Slanted's</w:t>
      </w:r>
      <w:proofErr w:type="spellEnd"/>
      <w:r w:rsidRPr="00443432">
        <w:rPr>
          <w:rFonts w:ascii="Arial" w:hAnsi="Arial" w:cs="Arial"/>
        </w:rPr>
        <w:t xml:space="preserve"> reported earnings.</w:t>
      </w:r>
    </w:p>
    <w:p w14:paraId="3E9DD180"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77AE90D"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c</w:t>
      </w:r>
      <w:r w:rsidR="009F3B3F" w:rsidRPr="00443432">
        <w:rPr>
          <w:rFonts w:ascii="Arial" w:hAnsi="Arial" w:cs="Arial"/>
        </w:rPr>
        <w:t xml:space="preserve">. </w:t>
      </w:r>
      <w:r w:rsidRPr="00443432">
        <w:rPr>
          <w:rFonts w:ascii="Arial" w:hAnsi="Arial" w:cs="Arial"/>
        </w:rPr>
        <w:t>As the investor uses more of its resources to acquire ownership of the investee, and as the investor has a greater share of the investee's profits and losses, the success of the investee's operations may have more of an impact on the overall financial well-being of the investor. In many cases, the investor will want to participate in key decisions of the investee once the investor's ownership share reaches a certain level</w:t>
      </w:r>
      <w:r w:rsidR="009F3B3F" w:rsidRPr="00443432">
        <w:rPr>
          <w:rFonts w:ascii="Arial" w:hAnsi="Arial" w:cs="Arial"/>
        </w:rPr>
        <w:t xml:space="preserve">. </w:t>
      </w:r>
      <w:r w:rsidRPr="00443432">
        <w:rPr>
          <w:rFonts w:ascii="Arial" w:hAnsi="Arial" w:cs="Arial"/>
        </w:rPr>
        <w:t>Also, use of the equity method eliminates the possibility of the investor manipulating its own income by influencing investee dividend distributions, as might occur under the cost method.</w:t>
      </w:r>
    </w:p>
    <w:p w14:paraId="514B717C"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b/>
          <w:bCs/>
        </w:rPr>
        <w:br w:type="page"/>
      </w:r>
      <w:r w:rsidRPr="00443432">
        <w:rPr>
          <w:rFonts w:ascii="Arial" w:hAnsi="Arial" w:cs="Arial"/>
          <w:b/>
        </w:rPr>
        <w:lastRenderedPageBreak/>
        <w:t>C2-</w:t>
      </w:r>
      <w:proofErr w:type="gramStart"/>
      <w:r w:rsidRPr="00443432">
        <w:rPr>
          <w:rFonts w:ascii="Arial" w:hAnsi="Arial" w:cs="Arial"/>
          <w:b/>
        </w:rPr>
        <w:t>2  Intercorporate</w:t>
      </w:r>
      <w:proofErr w:type="gramEnd"/>
      <w:r w:rsidRPr="00443432">
        <w:rPr>
          <w:rFonts w:ascii="Arial" w:hAnsi="Arial" w:cs="Arial"/>
          <w:b/>
        </w:rPr>
        <w:t xml:space="preserve"> Ownership</w:t>
      </w:r>
    </w:p>
    <w:p w14:paraId="564D931D" w14:textId="77777777" w:rsidR="0003358D" w:rsidRPr="00443432" w:rsidRDefault="0003358D" w:rsidP="00D6301E">
      <w:pPr>
        <w:spacing w:after="0" w:line="240" w:lineRule="exact"/>
        <w:contextualSpacing/>
        <w:jc w:val="both"/>
        <w:rPr>
          <w:rFonts w:ascii="Arial" w:hAnsi="Arial" w:cs="Arial"/>
        </w:rPr>
      </w:pPr>
    </w:p>
    <w:p w14:paraId="79119D0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33C2A336" w14:textId="77777777" w:rsidR="0003358D" w:rsidRPr="00443432" w:rsidRDefault="0003358D" w:rsidP="00D6301E">
      <w:pPr>
        <w:spacing w:after="0" w:line="240" w:lineRule="exact"/>
        <w:contextualSpacing/>
        <w:jc w:val="both"/>
        <w:rPr>
          <w:rFonts w:ascii="Arial" w:hAnsi="Arial" w:cs="Arial"/>
        </w:rPr>
      </w:pPr>
    </w:p>
    <w:p w14:paraId="4CFC1DF7"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    Chief Accountant</w:t>
      </w:r>
    </w:p>
    <w:p w14:paraId="7F167447"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         Most Company</w:t>
      </w:r>
    </w:p>
    <w:p w14:paraId="1B77C90C" w14:textId="77777777" w:rsidR="0003358D" w:rsidRPr="00443432" w:rsidRDefault="0003358D" w:rsidP="00D6301E">
      <w:pPr>
        <w:spacing w:after="0" w:line="240" w:lineRule="exact"/>
        <w:contextualSpacing/>
        <w:jc w:val="both"/>
        <w:rPr>
          <w:rFonts w:ascii="Arial" w:hAnsi="Arial" w:cs="Arial"/>
        </w:rPr>
      </w:pPr>
    </w:p>
    <w:p w14:paraId="5D689192"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w:t>
      </w:r>
      <w:proofErr w:type="gramStart"/>
      <w:r w:rsidRPr="00443432">
        <w:rPr>
          <w:rFonts w:ascii="Arial" w:hAnsi="Arial" w:cs="Arial"/>
        </w:rPr>
        <w:t>: </w:t>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w:t>
      </w:r>
      <w:proofErr w:type="gramEnd"/>
      <w:r w:rsidRPr="00443432">
        <w:rPr>
          <w:rFonts w:ascii="Arial" w:hAnsi="Arial" w:cs="Arial"/>
        </w:rPr>
        <w:t xml:space="preserve"> CPA</w:t>
      </w:r>
    </w:p>
    <w:p w14:paraId="0FA5816F" w14:textId="77777777" w:rsidR="0003358D" w:rsidRPr="00443432" w:rsidRDefault="0003358D" w:rsidP="00D6301E">
      <w:pPr>
        <w:spacing w:after="0" w:line="240" w:lineRule="exact"/>
        <w:contextualSpacing/>
        <w:jc w:val="both"/>
        <w:rPr>
          <w:rFonts w:ascii="Arial" w:hAnsi="Arial" w:cs="Arial"/>
        </w:rPr>
      </w:pPr>
    </w:p>
    <w:p w14:paraId="5B63284F"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    Equity Method Reporting for Investment in Adams Company</w:t>
      </w:r>
    </w:p>
    <w:p w14:paraId="060E4641" w14:textId="77777777" w:rsidR="0003358D" w:rsidRPr="00443432" w:rsidRDefault="0003358D" w:rsidP="00D6301E">
      <w:pPr>
        <w:spacing w:after="0" w:line="240" w:lineRule="exact"/>
        <w:contextualSpacing/>
        <w:jc w:val="both"/>
        <w:rPr>
          <w:rFonts w:ascii="Arial" w:hAnsi="Arial" w:cs="Arial"/>
        </w:rPr>
      </w:pPr>
    </w:p>
    <w:p w14:paraId="6CA9E023" w14:textId="77777777" w:rsidR="0003358D" w:rsidRPr="00443432" w:rsidRDefault="0003358D" w:rsidP="00D6301E">
      <w:pPr>
        <w:spacing w:after="0" w:line="240" w:lineRule="exact"/>
        <w:contextualSpacing/>
        <w:jc w:val="both"/>
        <w:rPr>
          <w:rFonts w:ascii="Arial" w:hAnsi="Arial" w:cs="Arial"/>
        </w:rPr>
      </w:pPr>
    </w:p>
    <w:p w14:paraId="4C088537" w14:textId="2397742E"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The equity method should be used in reporting investments in which the reporting company has a significant influence over the operating and financing decisions of another company. In this case, Most Company holds 15 percent of the voting common stock of Adams Company and Port Company holds an additional 10 percent. During the course of the year, both </w:t>
      </w:r>
      <w:proofErr w:type="gramStart"/>
      <w:r w:rsidRPr="00443432">
        <w:rPr>
          <w:rFonts w:ascii="Arial" w:hAnsi="Arial" w:cs="Arial"/>
        </w:rPr>
        <w:t>Most</w:t>
      </w:r>
      <w:proofErr w:type="gramEnd"/>
      <w:r w:rsidRPr="00443432">
        <w:rPr>
          <w:rFonts w:ascii="Arial" w:hAnsi="Arial" w:cs="Arial"/>
        </w:rPr>
        <w:t xml:space="preserve"> and Port are likely to use the cost method in recording their respective investments in Adams. However, when consolidated statements are prepared for Most, the combined ownership must be used in determining whether significant influence exists. Both direct and indirect ownership must be taken into consideration. [</w:t>
      </w:r>
      <w:r w:rsidR="0077573E" w:rsidRPr="00443432">
        <w:rPr>
          <w:rFonts w:ascii="Arial" w:hAnsi="Arial" w:cs="Arial"/>
        </w:rPr>
        <w:t>ASC 323-10-15-6 through 15-8</w:t>
      </w:r>
      <w:r w:rsidRPr="00443432">
        <w:rPr>
          <w:rFonts w:ascii="Arial" w:hAnsi="Arial" w:cs="Arial"/>
        </w:rPr>
        <w:t>]</w:t>
      </w:r>
    </w:p>
    <w:p w14:paraId="7DEB7B66" w14:textId="77777777" w:rsidR="0003358D" w:rsidRPr="00443432" w:rsidRDefault="0003358D" w:rsidP="00D6301E">
      <w:pPr>
        <w:spacing w:after="0" w:line="240" w:lineRule="exact"/>
        <w:contextualSpacing/>
        <w:jc w:val="both"/>
        <w:rPr>
          <w:rFonts w:ascii="Arial" w:hAnsi="Arial" w:cs="Arial"/>
        </w:rPr>
      </w:pPr>
    </w:p>
    <w:p w14:paraId="4DE9F1E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A total of 15 percent of the voting common stock of Adams is held directly by Most Company and an additional 10 percent is controlled indirectly though </w:t>
      </w:r>
      <w:proofErr w:type="spellStart"/>
      <w:r w:rsidRPr="00443432">
        <w:rPr>
          <w:rFonts w:ascii="Arial" w:hAnsi="Arial" w:cs="Arial"/>
        </w:rPr>
        <w:t>Most’s</w:t>
      </w:r>
      <w:proofErr w:type="spellEnd"/>
      <w:r w:rsidRPr="00443432">
        <w:rPr>
          <w:rFonts w:ascii="Arial" w:hAnsi="Arial" w:cs="Arial"/>
        </w:rPr>
        <w:t xml:space="preserve"> ownership of Port Company. Equity-method reporting for the investment in Adams Company therefore appears to be required.</w:t>
      </w:r>
    </w:p>
    <w:p w14:paraId="22F178CB" w14:textId="77777777" w:rsidR="0003358D" w:rsidRPr="00443432" w:rsidRDefault="0003358D" w:rsidP="00D6301E">
      <w:pPr>
        <w:spacing w:after="0" w:line="240" w:lineRule="exact"/>
        <w:contextualSpacing/>
        <w:jc w:val="both"/>
        <w:rPr>
          <w:rFonts w:ascii="Arial" w:hAnsi="Arial" w:cs="Arial"/>
        </w:rPr>
      </w:pPr>
    </w:p>
    <w:p w14:paraId="24B3C9BB" w14:textId="22651650"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If the cost method has been used by Most and Port in recording their investments during the year, at the time consolidated statements are prepared, adjustments must be made to (a) increase the balance in the investment account for a proportionate share of the investee’s reported net income (25 percent) and reduce the balance in the investment account for a proportionate share of the dividend paid by the investee, (b) include a proportionate share of the investee’s net income in the consolidated income statement, </w:t>
      </w:r>
      <w:r w:rsidR="00343C80">
        <w:rPr>
          <w:rFonts w:ascii="Arial" w:hAnsi="Arial" w:cs="Arial"/>
        </w:rPr>
        <w:t xml:space="preserve">and </w:t>
      </w:r>
      <w:r w:rsidRPr="00443432">
        <w:rPr>
          <w:rFonts w:ascii="Arial" w:hAnsi="Arial" w:cs="Arial"/>
        </w:rPr>
        <w:t>(c) delete any dividend income recorded by Most and Port</w:t>
      </w:r>
      <w:r w:rsidR="00343C80">
        <w:rPr>
          <w:rFonts w:ascii="Arial" w:hAnsi="Arial" w:cs="Arial"/>
        </w:rPr>
        <w:t>.</w:t>
      </w:r>
    </w:p>
    <w:p w14:paraId="204ED770" w14:textId="77777777" w:rsidR="0003358D" w:rsidRPr="00443432" w:rsidRDefault="0003358D" w:rsidP="00D6301E">
      <w:pPr>
        <w:spacing w:after="0" w:line="240" w:lineRule="exact"/>
        <w:contextualSpacing/>
        <w:jc w:val="both"/>
        <w:rPr>
          <w:rFonts w:ascii="Arial" w:hAnsi="Arial" w:cs="Arial"/>
        </w:rPr>
      </w:pPr>
    </w:p>
    <w:p w14:paraId="0BABA8A0" w14:textId="77777777" w:rsidR="0003358D" w:rsidRPr="00443432" w:rsidRDefault="0003358D" w:rsidP="00D6301E">
      <w:pPr>
        <w:spacing w:after="0" w:line="240" w:lineRule="exact"/>
        <w:contextualSpacing/>
        <w:jc w:val="both"/>
        <w:rPr>
          <w:rFonts w:ascii="Arial" w:hAnsi="Arial" w:cs="Arial"/>
          <w:i/>
          <w:iCs/>
        </w:rPr>
      </w:pPr>
      <w:r w:rsidRPr="00443432">
        <w:rPr>
          <w:rFonts w:ascii="Arial" w:hAnsi="Arial" w:cs="Arial"/>
          <w:i/>
          <w:iCs/>
        </w:rPr>
        <w:t>Primary citation</w:t>
      </w:r>
    </w:p>
    <w:p w14:paraId="5370B9CC" w14:textId="2F141969" w:rsidR="0003358D" w:rsidRPr="00443432" w:rsidRDefault="0077573E" w:rsidP="00D6301E">
      <w:pPr>
        <w:spacing w:after="0" w:line="240" w:lineRule="exact"/>
        <w:contextualSpacing/>
        <w:jc w:val="both"/>
        <w:rPr>
          <w:rFonts w:ascii="Arial" w:hAnsi="Arial" w:cs="Arial"/>
        </w:rPr>
      </w:pPr>
      <w:r w:rsidRPr="00443432">
        <w:rPr>
          <w:rFonts w:ascii="Arial" w:hAnsi="Arial" w:cs="Arial"/>
        </w:rPr>
        <w:t>ASC 323-10-15-6 through 15-8</w:t>
      </w:r>
    </w:p>
    <w:p w14:paraId="26949F60" w14:textId="485B93D3" w:rsidR="0003358D" w:rsidRPr="00443432" w:rsidRDefault="0003358D" w:rsidP="00D6301E">
      <w:pPr>
        <w:spacing w:after="0" w:line="240" w:lineRule="exact"/>
        <w:contextualSpacing/>
        <w:jc w:val="both"/>
        <w:rPr>
          <w:rFonts w:ascii="Arial" w:hAnsi="Arial" w:cs="Arial"/>
          <w:b/>
        </w:rPr>
      </w:pPr>
      <w:r w:rsidRPr="00443432">
        <w:rPr>
          <w:rFonts w:ascii="Arial" w:hAnsi="Arial" w:cs="Arial"/>
          <w:b/>
        </w:rPr>
        <w:br w:type="page"/>
      </w:r>
      <w:r w:rsidRPr="00443432">
        <w:rPr>
          <w:rFonts w:ascii="Arial" w:hAnsi="Arial" w:cs="Arial"/>
          <w:b/>
        </w:rPr>
        <w:lastRenderedPageBreak/>
        <w:t>C2-</w:t>
      </w:r>
      <w:proofErr w:type="gramStart"/>
      <w:r w:rsidRPr="00443432">
        <w:rPr>
          <w:rFonts w:ascii="Arial" w:hAnsi="Arial" w:cs="Arial"/>
          <w:b/>
        </w:rPr>
        <w:t>3</w:t>
      </w:r>
      <w:r w:rsidR="00E36CD6">
        <w:rPr>
          <w:rFonts w:ascii="Arial" w:hAnsi="Arial" w:cs="Arial"/>
          <w:b/>
        </w:rPr>
        <w:t>A</w:t>
      </w:r>
      <w:r w:rsidRPr="00443432">
        <w:rPr>
          <w:rFonts w:ascii="Arial" w:hAnsi="Arial" w:cs="Arial"/>
          <w:b/>
        </w:rPr>
        <w:t xml:space="preserve">  Application</w:t>
      </w:r>
      <w:proofErr w:type="gramEnd"/>
      <w:r w:rsidRPr="00443432">
        <w:rPr>
          <w:rFonts w:ascii="Arial" w:hAnsi="Arial" w:cs="Arial"/>
          <w:b/>
        </w:rPr>
        <w:t xml:space="preserve"> of the Equity Method</w:t>
      </w:r>
    </w:p>
    <w:p w14:paraId="2EB2FEAB" w14:textId="77777777" w:rsidR="0003358D" w:rsidRPr="00443432" w:rsidRDefault="0003358D" w:rsidP="00D6301E">
      <w:pPr>
        <w:spacing w:after="0" w:line="240" w:lineRule="exact"/>
        <w:contextualSpacing/>
        <w:jc w:val="both"/>
        <w:rPr>
          <w:rFonts w:ascii="Arial" w:hAnsi="Arial" w:cs="Arial"/>
        </w:rPr>
      </w:pPr>
    </w:p>
    <w:p w14:paraId="23E0A2F7"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7BD8A416" w14:textId="77777777" w:rsidR="0003358D" w:rsidRPr="00443432" w:rsidRDefault="0003358D" w:rsidP="00D6301E">
      <w:pPr>
        <w:spacing w:after="0" w:line="240" w:lineRule="exact"/>
        <w:contextualSpacing/>
        <w:jc w:val="both"/>
        <w:rPr>
          <w:rFonts w:ascii="Arial" w:hAnsi="Arial" w:cs="Arial"/>
        </w:rPr>
      </w:pPr>
    </w:p>
    <w:p w14:paraId="411BCF56"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    Controller</w:t>
      </w:r>
    </w:p>
    <w:p w14:paraId="62EDED15"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         Forth Company</w:t>
      </w:r>
    </w:p>
    <w:p w14:paraId="5CAD2C79" w14:textId="77777777" w:rsidR="0003358D" w:rsidRPr="00443432" w:rsidRDefault="0003358D" w:rsidP="00D6301E">
      <w:pPr>
        <w:spacing w:after="0" w:line="240" w:lineRule="exact"/>
        <w:contextualSpacing/>
        <w:jc w:val="both"/>
        <w:rPr>
          <w:rFonts w:ascii="Arial" w:hAnsi="Arial" w:cs="Arial"/>
        </w:rPr>
      </w:pPr>
    </w:p>
    <w:p w14:paraId="7A9002BB"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w:t>
      </w:r>
      <w:proofErr w:type="gramStart"/>
      <w:r w:rsidRPr="00443432">
        <w:rPr>
          <w:rFonts w:ascii="Arial" w:hAnsi="Arial" w:cs="Arial"/>
        </w:rPr>
        <w:t>: </w:t>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w:t>
      </w:r>
      <w:proofErr w:type="gramEnd"/>
      <w:r w:rsidRPr="00443432">
        <w:rPr>
          <w:rFonts w:ascii="Arial" w:hAnsi="Arial" w:cs="Arial"/>
        </w:rPr>
        <w:t xml:space="preserve"> CPA</w:t>
      </w:r>
    </w:p>
    <w:p w14:paraId="01C5CBE7" w14:textId="77777777" w:rsidR="0003358D" w:rsidRPr="00443432" w:rsidRDefault="0003358D" w:rsidP="00D6301E">
      <w:pPr>
        <w:spacing w:after="0" w:line="240" w:lineRule="exact"/>
        <w:contextualSpacing/>
        <w:jc w:val="both"/>
        <w:rPr>
          <w:rFonts w:ascii="Arial" w:hAnsi="Arial" w:cs="Arial"/>
        </w:rPr>
      </w:pPr>
    </w:p>
    <w:p w14:paraId="1C2C1C16"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    Equity Method Reporting for Investment in Brown Company</w:t>
      </w:r>
    </w:p>
    <w:p w14:paraId="633E3030" w14:textId="77777777" w:rsidR="0003358D" w:rsidRPr="00443432" w:rsidRDefault="0003358D" w:rsidP="00D6301E">
      <w:pPr>
        <w:spacing w:after="0" w:line="240" w:lineRule="exact"/>
        <w:contextualSpacing/>
        <w:jc w:val="both"/>
        <w:rPr>
          <w:rFonts w:ascii="Arial" w:hAnsi="Arial" w:cs="Arial"/>
        </w:rPr>
      </w:pPr>
    </w:p>
    <w:p w14:paraId="63CB9B1F"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This memo is prepared in response to your request regarding use of the cost or equity methods in accounting for </w:t>
      </w:r>
      <w:proofErr w:type="spellStart"/>
      <w:r w:rsidRPr="00443432">
        <w:rPr>
          <w:rFonts w:ascii="Arial" w:hAnsi="Arial" w:cs="Arial"/>
        </w:rPr>
        <w:t>Forth’s</w:t>
      </w:r>
      <w:proofErr w:type="spellEnd"/>
      <w:r w:rsidRPr="00443432">
        <w:rPr>
          <w:rFonts w:ascii="Arial" w:hAnsi="Arial" w:cs="Arial"/>
        </w:rPr>
        <w:t xml:space="preserve"> investment in Brown Company.</w:t>
      </w:r>
    </w:p>
    <w:p w14:paraId="150ACD81" w14:textId="77777777" w:rsidR="0003358D" w:rsidRPr="00443432" w:rsidRDefault="0003358D" w:rsidP="00D6301E">
      <w:pPr>
        <w:spacing w:after="0" w:line="240" w:lineRule="exact"/>
        <w:contextualSpacing/>
        <w:jc w:val="both"/>
        <w:rPr>
          <w:rFonts w:ascii="Arial" w:hAnsi="Arial" w:cs="Arial"/>
        </w:rPr>
      </w:pPr>
    </w:p>
    <w:p w14:paraId="5A7A8E27" w14:textId="25E9C2FD" w:rsidR="0003358D" w:rsidRPr="00443432" w:rsidRDefault="0003358D" w:rsidP="00D6301E">
      <w:pPr>
        <w:spacing w:after="0" w:line="240" w:lineRule="exact"/>
        <w:contextualSpacing/>
        <w:jc w:val="both"/>
        <w:rPr>
          <w:rFonts w:ascii="Arial" w:hAnsi="Arial" w:cs="Arial"/>
        </w:rPr>
      </w:pPr>
      <w:r w:rsidRPr="00443432">
        <w:rPr>
          <w:rFonts w:ascii="Arial" w:hAnsi="Arial" w:cs="Arial"/>
        </w:rPr>
        <w:t>Forth Company held 85 percent of the common stock of Brown Company prior to January 1, 20X2, and was required to fully consolidate Brown Company in its financial statements prepared prior to that date [</w:t>
      </w:r>
      <w:r w:rsidR="00C2291B" w:rsidRPr="00443432">
        <w:rPr>
          <w:rFonts w:ascii="Arial" w:hAnsi="Arial" w:cs="Arial"/>
          <w:b/>
        </w:rPr>
        <w:t>ASC 810</w:t>
      </w:r>
      <w:r w:rsidRPr="00443432">
        <w:rPr>
          <w:rFonts w:ascii="Arial" w:hAnsi="Arial" w:cs="Arial"/>
        </w:rPr>
        <w:t>]. Forth now holds only 15 percent of the common stock of Brown. The cost method is normally used in accounting for ownership when less than 20 percent of the stock is directly or indirectly held by the investor.</w:t>
      </w:r>
    </w:p>
    <w:p w14:paraId="2AAC422A" w14:textId="77777777" w:rsidR="0003358D" w:rsidRPr="00443432" w:rsidRDefault="0003358D" w:rsidP="00D6301E">
      <w:pPr>
        <w:spacing w:after="0" w:line="240" w:lineRule="exact"/>
        <w:contextualSpacing/>
        <w:jc w:val="both"/>
        <w:rPr>
          <w:rFonts w:ascii="Arial" w:hAnsi="Arial" w:cs="Arial"/>
        </w:rPr>
      </w:pPr>
    </w:p>
    <w:p w14:paraId="2D73107D" w14:textId="1B4DBBDB" w:rsidR="0003358D" w:rsidRPr="00443432" w:rsidRDefault="0003358D" w:rsidP="00D6301E">
      <w:pPr>
        <w:tabs>
          <w:tab w:val="left" w:pos="-1440"/>
        </w:tabs>
        <w:spacing w:after="0" w:line="240" w:lineRule="exact"/>
        <w:contextualSpacing/>
        <w:jc w:val="both"/>
        <w:rPr>
          <w:rFonts w:ascii="Arial" w:hAnsi="Arial" w:cs="Arial"/>
        </w:rPr>
      </w:pPr>
      <w:r w:rsidRPr="00443432">
        <w:rPr>
          <w:rFonts w:ascii="Arial" w:hAnsi="Arial" w:cs="Arial"/>
        </w:rPr>
        <w:t>Equity-method reporting should be used when the investor has “significant influence over operating and financing policies of the investee.” While 20 percent ownership is regarded as the level at which the investor is presumed to have significant influence, other factors must be considered as well. [</w:t>
      </w:r>
      <w:r w:rsidR="00C2291B" w:rsidRPr="00443432">
        <w:rPr>
          <w:rFonts w:ascii="Arial" w:hAnsi="Arial" w:cs="Arial"/>
        </w:rPr>
        <w:t>ASC 323-10-15-6 through 15-8</w:t>
      </w:r>
      <w:r w:rsidRPr="00443432">
        <w:rPr>
          <w:rFonts w:ascii="Arial" w:hAnsi="Arial" w:cs="Arial"/>
        </w:rPr>
        <w:t>]</w:t>
      </w:r>
    </w:p>
    <w:p w14:paraId="324C4CF9" w14:textId="77777777" w:rsidR="0003358D" w:rsidRPr="00443432" w:rsidRDefault="0003358D" w:rsidP="00D6301E">
      <w:pPr>
        <w:spacing w:after="0" w:line="240" w:lineRule="exact"/>
        <w:contextualSpacing/>
        <w:jc w:val="both"/>
        <w:rPr>
          <w:rFonts w:ascii="Arial" w:hAnsi="Arial" w:cs="Arial"/>
        </w:rPr>
      </w:pPr>
    </w:p>
    <w:p w14:paraId="3431C3D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Although Forth currently holds only 15 percent of Brown’s common stock, the other factors associated with its ownership indicate that Forth does exercise significant influence over Brown. Forth has two members on Brown’s board of directors, it purchases a substantial portion of Brown’s output, and Forth appears to be the largest single shareholder by virtue of its sale of 10,000 shares to each of 7 other investors.</w:t>
      </w:r>
    </w:p>
    <w:p w14:paraId="7432478C" w14:textId="77777777" w:rsidR="0003358D" w:rsidRPr="00443432" w:rsidRDefault="0003358D" w:rsidP="00D6301E">
      <w:pPr>
        <w:spacing w:after="0" w:line="240" w:lineRule="exact"/>
        <w:contextualSpacing/>
        <w:jc w:val="both"/>
        <w:rPr>
          <w:rFonts w:ascii="Arial" w:hAnsi="Arial" w:cs="Arial"/>
        </w:rPr>
      </w:pPr>
    </w:p>
    <w:p w14:paraId="47EFB427" w14:textId="102C87D2"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These factors provide strong evidence that Forth has significant influence over Brown and points to the need to use equity-method reporting for its investment in Brown. Your office should monitor the activities of the </w:t>
      </w:r>
      <w:r w:rsidR="00044335">
        <w:rPr>
          <w:rFonts w:ascii="Arial" w:hAnsi="Arial" w:cs="Arial"/>
        </w:rPr>
        <w:t>standard setting bodies</w:t>
      </w:r>
      <w:r w:rsidR="00044335" w:rsidRPr="00443432">
        <w:rPr>
          <w:rFonts w:ascii="Arial" w:hAnsi="Arial" w:cs="Arial"/>
        </w:rPr>
        <w:t xml:space="preserve"> </w:t>
      </w:r>
      <w:r w:rsidRPr="00443432">
        <w:rPr>
          <w:rFonts w:ascii="Arial" w:hAnsi="Arial" w:cs="Arial"/>
        </w:rPr>
        <w:t>with respect to consolidation standards [</w:t>
      </w:r>
      <w:hyperlink r:id="rId9" w:history="1">
        <w:r w:rsidRPr="00443432">
          <w:rPr>
            <w:rStyle w:val="Hyperlink"/>
            <w:rFonts w:ascii="Arial" w:hAnsi="Arial" w:cs="Arial"/>
          </w:rPr>
          <w:t>www.fasb.org</w:t>
        </w:r>
      </w:hyperlink>
      <w:r w:rsidRPr="00443432">
        <w:rPr>
          <w:rFonts w:ascii="Arial" w:hAnsi="Arial" w:cs="Arial"/>
        </w:rPr>
        <w:t>]. Active consideration is being given to situations in which control may be exercised even though the investor does not hold majority ownership. It is conceivable that your situation might be one in which consolidation could be required.</w:t>
      </w:r>
    </w:p>
    <w:p w14:paraId="51DF2464" w14:textId="77777777" w:rsidR="0003358D" w:rsidRPr="00443432" w:rsidRDefault="0003358D" w:rsidP="00D6301E">
      <w:pPr>
        <w:spacing w:after="0" w:line="240" w:lineRule="exact"/>
        <w:contextualSpacing/>
        <w:jc w:val="both"/>
        <w:rPr>
          <w:rFonts w:ascii="Arial" w:hAnsi="Arial" w:cs="Arial"/>
          <w:b/>
        </w:rPr>
      </w:pPr>
    </w:p>
    <w:p w14:paraId="78840391"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7B89B97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APB 18, par. 17</w:t>
      </w:r>
      <w:r w:rsidR="00C2291B" w:rsidRPr="00443432">
        <w:rPr>
          <w:rFonts w:ascii="Arial" w:hAnsi="Arial" w:cs="Arial"/>
        </w:rPr>
        <w:t>; ASC 323-10-15-6 through 15-8</w:t>
      </w:r>
    </w:p>
    <w:p w14:paraId="6D9C60A5" w14:textId="74586F04" w:rsidR="0003358D" w:rsidRPr="00443432" w:rsidRDefault="00C2291B" w:rsidP="00D6301E">
      <w:pPr>
        <w:spacing w:after="0" w:line="240" w:lineRule="exact"/>
        <w:contextualSpacing/>
        <w:jc w:val="both"/>
        <w:rPr>
          <w:rFonts w:ascii="Arial" w:hAnsi="Arial" w:cs="Arial"/>
        </w:rPr>
      </w:pPr>
      <w:r w:rsidRPr="00443432">
        <w:rPr>
          <w:rFonts w:ascii="Arial" w:hAnsi="Arial" w:cs="Arial"/>
        </w:rPr>
        <w:t>ASC 810</w:t>
      </w:r>
      <w:r w:rsidR="0003358D" w:rsidRPr="00443432">
        <w:rPr>
          <w:rFonts w:ascii="Arial" w:hAnsi="Arial" w:cs="Arial"/>
        </w:rPr>
        <w:t xml:space="preserve"> </w:t>
      </w:r>
    </w:p>
    <w:p w14:paraId="23347B20" w14:textId="77777777" w:rsidR="0003358D" w:rsidRPr="00443432" w:rsidRDefault="0003358D" w:rsidP="00D6301E">
      <w:pPr>
        <w:spacing w:after="0" w:line="240" w:lineRule="exact"/>
        <w:contextualSpacing/>
        <w:rPr>
          <w:rFonts w:ascii="Arial" w:hAnsi="Arial" w:cs="Arial"/>
        </w:rPr>
      </w:pPr>
      <w:r w:rsidRPr="00443432">
        <w:rPr>
          <w:rFonts w:ascii="Arial" w:hAnsi="Arial" w:cs="Arial"/>
        </w:rPr>
        <w:br w:type="page"/>
      </w:r>
    </w:p>
    <w:p w14:paraId="2F6444BB"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C2-</w:t>
      </w:r>
      <w:proofErr w:type="gramStart"/>
      <w:r w:rsidRPr="00443432">
        <w:rPr>
          <w:rFonts w:ascii="Arial" w:hAnsi="Arial" w:cs="Arial"/>
          <w:b/>
          <w:bCs/>
        </w:rPr>
        <w:t>4  Need</w:t>
      </w:r>
      <w:proofErr w:type="gramEnd"/>
      <w:r w:rsidRPr="00443432">
        <w:rPr>
          <w:rFonts w:ascii="Arial" w:hAnsi="Arial" w:cs="Arial"/>
          <w:b/>
          <w:bCs/>
        </w:rPr>
        <w:t xml:space="preserve"> for Consolidation Process</w:t>
      </w:r>
    </w:p>
    <w:p w14:paraId="34AD8610"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FFCDC44"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After the financial statements of each of the individual companies are prepared in accordance with generally accepted accounting principles, consolidated financial statements must be prepared for the economic entity as a whole. The individual companies generally record transactions with other subsidiaries on the same basis as transactions with unrelated enterprises. In preparing consolidated financial statements, the effects of all transactions with related companies must be removed, just as all transactions within a single company must be removed in preparing financial statements for that individual company. It therefore is necessary to prepare a consolidation </w:t>
      </w:r>
      <w:r w:rsidR="00D6301E" w:rsidRPr="00443432">
        <w:rPr>
          <w:rFonts w:ascii="Arial" w:hAnsi="Arial" w:cs="Arial"/>
        </w:rPr>
        <w:t>worksheet</w:t>
      </w:r>
      <w:r w:rsidRPr="00443432">
        <w:rPr>
          <w:rFonts w:ascii="Arial" w:hAnsi="Arial" w:cs="Arial"/>
        </w:rPr>
        <w:t xml:space="preserve"> and to enter a number of special journal entries in the </w:t>
      </w:r>
      <w:r w:rsidR="00D6301E" w:rsidRPr="00443432">
        <w:rPr>
          <w:rFonts w:ascii="Arial" w:hAnsi="Arial" w:cs="Arial"/>
        </w:rPr>
        <w:t>worksheet</w:t>
      </w:r>
      <w:r w:rsidRPr="00443432">
        <w:rPr>
          <w:rFonts w:ascii="Arial" w:hAnsi="Arial" w:cs="Arial"/>
        </w:rPr>
        <w:t xml:space="preserve"> to remove the effects of the intercorporate transactions. The parent company also reports an investment in each of the subsidiary companies and investment income or loss in its financial statements. Each of these accounts must be eliminated as well as the stockholders' equity accounts of the subsidiaries. The latter must be eliminated</w:t>
      </w:r>
      <w:r w:rsidR="00044335">
        <w:rPr>
          <w:rFonts w:ascii="Arial" w:hAnsi="Arial" w:cs="Arial"/>
        </w:rPr>
        <w:t xml:space="preserve"> so that only the parent’s equity remains.  This is</w:t>
      </w:r>
      <w:r w:rsidRPr="00443432">
        <w:rPr>
          <w:rFonts w:ascii="Arial" w:hAnsi="Arial" w:cs="Arial"/>
        </w:rPr>
        <w:t xml:space="preserve"> because only the parent's ownership is held by parties outside the consolidated entity.</w:t>
      </w:r>
    </w:p>
    <w:p w14:paraId="229B0F58"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1A87983"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74A6890"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b/>
          <w:bCs/>
        </w:rPr>
        <w:br w:type="page"/>
      </w:r>
      <w:r w:rsidRPr="00443432">
        <w:rPr>
          <w:rFonts w:ascii="Arial" w:hAnsi="Arial" w:cs="Arial"/>
          <w:b/>
        </w:rPr>
        <w:lastRenderedPageBreak/>
        <w:t>C2-</w:t>
      </w:r>
      <w:proofErr w:type="gramStart"/>
      <w:r w:rsidRPr="00443432">
        <w:rPr>
          <w:rFonts w:ascii="Arial" w:hAnsi="Arial" w:cs="Arial"/>
          <w:b/>
        </w:rPr>
        <w:t>5  Account</w:t>
      </w:r>
      <w:proofErr w:type="gramEnd"/>
      <w:r w:rsidRPr="00443432">
        <w:rPr>
          <w:rFonts w:ascii="Arial" w:hAnsi="Arial" w:cs="Arial"/>
          <w:b/>
        </w:rPr>
        <w:t xml:space="preserve"> Presentation</w:t>
      </w:r>
    </w:p>
    <w:p w14:paraId="6C9A2B36" w14:textId="77777777" w:rsidR="0003358D" w:rsidRPr="00443432" w:rsidRDefault="0003358D" w:rsidP="00D6301E">
      <w:pPr>
        <w:spacing w:after="0" w:line="240" w:lineRule="exact"/>
        <w:contextualSpacing/>
        <w:jc w:val="both"/>
        <w:rPr>
          <w:rFonts w:ascii="Arial" w:hAnsi="Arial" w:cs="Arial"/>
        </w:rPr>
      </w:pPr>
    </w:p>
    <w:p w14:paraId="71789AB8"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3AD47875" w14:textId="77777777" w:rsidR="0003358D" w:rsidRPr="00443432" w:rsidRDefault="0003358D" w:rsidP="00D6301E">
      <w:pPr>
        <w:spacing w:after="0" w:line="240" w:lineRule="exact"/>
        <w:contextualSpacing/>
        <w:jc w:val="both"/>
        <w:rPr>
          <w:rFonts w:ascii="Arial" w:hAnsi="Arial" w:cs="Arial"/>
        </w:rPr>
      </w:pPr>
    </w:p>
    <w:p w14:paraId="041E04D6"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To:</w:t>
      </w:r>
      <w:r w:rsidRPr="00443432">
        <w:rPr>
          <w:rFonts w:ascii="Arial" w:hAnsi="Arial" w:cs="Arial"/>
        </w:rPr>
        <w:tab/>
        <w:t>Chief Accountant</w:t>
      </w:r>
    </w:p>
    <w:p w14:paraId="0EAC418A"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ab/>
        <w:t>Prime Company</w:t>
      </w:r>
    </w:p>
    <w:p w14:paraId="015AFCAA" w14:textId="77777777" w:rsidR="0003358D" w:rsidRPr="00443432" w:rsidRDefault="0003358D" w:rsidP="00D6301E">
      <w:pPr>
        <w:tabs>
          <w:tab w:val="left" w:pos="1008"/>
        </w:tabs>
        <w:spacing w:after="0" w:line="240" w:lineRule="exact"/>
        <w:ind w:left="1440"/>
        <w:contextualSpacing/>
        <w:jc w:val="both"/>
        <w:rPr>
          <w:rFonts w:ascii="Arial" w:hAnsi="Arial" w:cs="Arial"/>
        </w:rPr>
      </w:pPr>
    </w:p>
    <w:p w14:paraId="1A9BBBB5"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From</w:t>
      </w:r>
      <w:proofErr w:type="gramStart"/>
      <w:r w:rsidRPr="00443432">
        <w:rPr>
          <w:rFonts w:ascii="Arial" w:hAnsi="Arial" w:cs="Arial"/>
        </w:rPr>
        <w:t>:</w:t>
      </w:r>
      <w:r w:rsidRPr="00443432">
        <w:rPr>
          <w:rFonts w:ascii="Arial" w:hAnsi="Arial" w:cs="Arial"/>
        </w:rPr>
        <w:tab/>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w:t>
      </w:r>
      <w:proofErr w:type="gramEnd"/>
      <w:r w:rsidRPr="00443432">
        <w:rPr>
          <w:rFonts w:ascii="Arial" w:hAnsi="Arial" w:cs="Arial"/>
        </w:rPr>
        <w:t xml:space="preserve"> Accounting Staff</w:t>
      </w:r>
    </w:p>
    <w:p w14:paraId="637CE033" w14:textId="77777777" w:rsidR="0003358D" w:rsidRPr="00443432" w:rsidRDefault="0003358D" w:rsidP="00D6301E">
      <w:pPr>
        <w:tabs>
          <w:tab w:val="left" w:pos="1008"/>
        </w:tabs>
        <w:spacing w:after="0" w:line="240" w:lineRule="exact"/>
        <w:ind w:left="1440"/>
        <w:contextualSpacing/>
        <w:jc w:val="both"/>
        <w:rPr>
          <w:rFonts w:ascii="Arial" w:hAnsi="Arial" w:cs="Arial"/>
        </w:rPr>
      </w:pPr>
    </w:p>
    <w:p w14:paraId="48B1FAE0"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Re:</w:t>
      </w:r>
      <w:r w:rsidRPr="00443432">
        <w:rPr>
          <w:rFonts w:ascii="Arial" w:hAnsi="Arial" w:cs="Arial"/>
        </w:rPr>
        <w:tab/>
        <w:t>Combining Broadly Diversified Balance Sheet Accounts</w:t>
      </w:r>
    </w:p>
    <w:p w14:paraId="6EF24C92" w14:textId="77777777" w:rsidR="0003358D" w:rsidRPr="00443432" w:rsidRDefault="0003358D" w:rsidP="00D6301E">
      <w:pPr>
        <w:spacing w:after="0" w:line="240" w:lineRule="exact"/>
        <w:ind w:firstLine="720"/>
        <w:contextualSpacing/>
        <w:jc w:val="both"/>
        <w:rPr>
          <w:rFonts w:ascii="Arial" w:hAnsi="Arial" w:cs="Arial"/>
        </w:rPr>
      </w:pPr>
    </w:p>
    <w:p w14:paraId="60707E24" w14:textId="138F92C0"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Many manufacturing and merchandising enterprises excluded finance, insurance, real estate, leasing, and perhaps other types of subsidiaries from consolidation prior to 1987 on the basis of “nonhomogeneous” operations. Companies generally argued that the accounts of these companies were dissimilar in nature and combining them in the consolidated financial statements would mislead investors. </w:t>
      </w:r>
      <w:r w:rsidR="00044335">
        <w:rPr>
          <w:rFonts w:ascii="Arial" w:hAnsi="Arial" w:cs="Arial"/>
          <w:b/>
        </w:rPr>
        <w:t>ASC 810</w:t>
      </w:r>
      <w:r w:rsidRPr="00443432">
        <w:rPr>
          <w:rFonts w:ascii="Arial" w:hAnsi="Arial" w:cs="Arial"/>
        </w:rPr>
        <w:t xml:space="preserve"> specifically eliminated the exception for nonhomogeneous operations. </w:t>
      </w:r>
      <w:r w:rsidR="006D33A6" w:rsidRPr="00443432">
        <w:rPr>
          <w:rFonts w:ascii="Arial" w:hAnsi="Arial" w:cs="Arial"/>
          <w:b/>
        </w:rPr>
        <w:t>ASC 810-10-65-1</w:t>
      </w:r>
      <w:r w:rsidRPr="00443432">
        <w:rPr>
          <w:rFonts w:ascii="Arial" w:hAnsi="Arial" w:cs="Arial"/>
        </w:rPr>
        <w:t xml:space="preserve"> affirms the requirement for consolidating entities in which a controlling financial interest is held.</w:t>
      </w:r>
    </w:p>
    <w:p w14:paraId="56A403B8" w14:textId="77777777" w:rsidR="0003358D" w:rsidRPr="00443432" w:rsidRDefault="0003358D" w:rsidP="00D6301E">
      <w:pPr>
        <w:spacing w:after="0" w:line="240" w:lineRule="exact"/>
        <w:contextualSpacing/>
        <w:jc w:val="both"/>
        <w:rPr>
          <w:rFonts w:ascii="Arial" w:hAnsi="Arial" w:cs="Arial"/>
        </w:rPr>
      </w:pPr>
    </w:p>
    <w:p w14:paraId="6D2F7F1C"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Prime Company controls companies in very different industries and combining the accounts of its subsidiaries may lead to confusion by some investors; however, it may be equally confusing to provide detailed listings of assets and liabilities by industry or other breakdowns in the consolidated balance sheet. The actual number of assets and liabilities presented in the consolidated balance sheet must be carefully considered, but is the decision of Prime’s management.</w:t>
      </w:r>
    </w:p>
    <w:p w14:paraId="522C4A22" w14:textId="77777777" w:rsidR="0003358D" w:rsidRPr="00443432" w:rsidRDefault="0003358D" w:rsidP="00D6301E">
      <w:pPr>
        <w:spacing w:after="0" w:line="240" w:lineRule="exact"/>
        <w:contextualSpacing/>
        <w:jc w:val="both"/>
        <w:rPr>
          <w:rFonts w:ascii="Arial" w:hAnsi="Arial" w:cs="Arial"/>
        </w:rPr>
      </w:pPr>
    </w:p>
    <w:p w14:paraId="0824E906" w14:textId="77A46A6D" w:rsidR="0003358D" w:rsidRPr="00443432" w:rsidRDefault="0003358D" w:rsidP="00D6301E">
      <w:pPr>
        <w:spacing w:after="0" w:line="240" w:lineRule="exact"/>
        <w:contextualSpacing/>
        <w:jc w:val="both"/>
        <w:rPr>
          <w:rFonts w:ascii="Arial" w:hAnsi="Arial" w:cs="Arial"/>
        </w:rPr>
      </w:pPr>
      <w:r w:rsidRPr="00443432">
        <w:rPr>
          <w:rFonts w:ascii="Arial" w:hAnsi="Arial" w:cs="Arial"/>
        </w:rPr>
        <w:t>It is important to recognize that the notes to the consolidated financial statements are regarded as an integral part of the financial statements and Prime Company is required to include in its notes to the financial statements certain information on its reportable segments [</w:t>
      </w:r>
      <w:r w:rsidR="006D33A6" w:rsidRPr="00443432">
        <w:rPr>
          <w:rFonts w:ascii="Arial" w:hAnsi="Arial" w:cs="Arial"/>
          <w:b/>
        </w:rPr>
        <w:t>ASC 280-10</w:t>
      </w:r>
      <w:r w:rsidRPr="00443432">
        <w:rPr>
          <w:rFonts w:ascii="Arial" w:hAnsi="Arial" w:cs="Arial"/>
        </w:rPr>
        <w:t xml:space="preserve">]. Because of the diversity of its ownership, Prime may wish to provide more than the minimum disclosures specified in </w:t>
      </w:r>
      <w:r w:rsidR="00D76EEA" w:rsidRPr="00CA1770">
        <w:rPr>
          <w:rFonts w:ascii="Arial" w:hAnsi="Arial" w:cs="Arial"/>
        </w:rPr>
        <w:t>the guidance</w:t>
      </w:r>
      <w:r w:rsidRPr="00443432">
        <w:rPr>
          <w:rFonts w:ascii="Arial" w:hAnsi="Arial" w:cs="Arial"/>
        </w:rPr>
        <w:t>. Segment information appears to be used quite broadly by investors and permits the company to provide sufficient detail to assist the financial statement user in gaining a better understanding of the various operating divisions of the company.</w:t>
      </w:r>
    </w:p>
    <w:p w14:paraId="0B0C4986" w14:textId="77777777" w:rsidR="0003358D" w:rsidRPr="00443432" w:rsidRDefault="0003358D" w:rsidP="00D6301E">
      <w:pPr>
        <w:spacing w:after="0" w:line="240" w:lineRule="exact"/>
        <w:contextualSpacing/>
        <w:jc w:val="both"/>
        <w:rPr>
          <w:rFonts w:ascii="Arial" w:hAnsi="Arial" w:cs="Arial"/>
        </w:rPr>
      </w:pPr>
    </w:p>
    <w:p w14:paraId="716D51F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You have requested information on those situations in which it may not be appropriate to combine similar appearing accounts of two or more subsidiaries. The following is a partial listing of such situations: (a) the accounts of a subsidiary should not be included along with other subsidiaries if control of the assets and liabilities does not rest with Prime Company, as when a subsidiary is in receivership; (b) while the assets and liability accounts of the subsidiary should be combined with the parent, the equity account balances should not; (c) negative account balances in cash or accounts receivable should be reclassified as liabilities rather than being added to the positive balances of other affiliates</w:t>
      </w:r>
      <w:r w:rsidR="00044335">
        <w:rPr>
          <w:rFonts w:ascii="Arial" w:hAnsi="Arial" w:cs="Arial"/>
        </w:rPr>
        <w:t xml:space="preserve"> if there is no right of offset in the underlying bank accounts</w:t>
      </w:r>
      <w:r w:rsidRPr="00443432">
        <w:rPr>
          <w:rFonts w:ascii="Arial" w:hAnsi="Arial" w:cs="Arial"/>
        </w:rPr>
        <w:t>, and (d) assets pledged for a specific purpose and not available for other use by the consolidated entity generally should be separately reported.</w:t>
      </w:r>
    </w:p>
    <w:p w14:paraId="09EDC0EE" w14:textId="77777777" w:rsidR="0003358D" w:rsidRPr="00443432" w:rsidRDefault="0003358D" w:rsidP="00D6301E">
      <w:pPr>
        <w:spacing w:after="0" w:line="240" w:lineRule="exact"/>
        <w:contextualSpacing/>
        <w:jc w:val="both"/>
        <w:rPr>
          <w:rFonts w:ascii="Arial" w:hAnsi="Arial" w:cs="Arial"/>
        </w:rPr>
      </w:pPr>
    </w:p>
    <w:p w14:paraId="010F2270"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3CA8CA1A" w14:textId="34E226A4"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w:t>
      </w:r>
    </w:p>
    <w:p w14:paraId="325E0FC1" w14:textId="5A6D55F5"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280-10</w:t>
      </w:r>
    </w:p>
    <w:p w14:paraId="5D8F28EB" w14:textId="7BE1E939"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810-10-65-1</w:t>
      </w:r>
    </w:p>
    <w:p w14:paraId="582195FD"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Secondary sources:</w:t>
      </w:r>
    </w:p>
    <w:p w14:paraId="1B83E3DA" w14:textId="05B37420"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w:t>
      </w:r>
    </w:p>
    <w:p w14:paraId="2DC8ECFA"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rPr>
        <w:br w:type="page"/>
      </w:r>
      <w:r w:rsidRPr="00443432">
        <w:rPr>
          <w:rFonts w:ascii="Arial" w:hAnsi="Arial" w:cs="Arial"/>
          <w:b/>
        </w:rPr>
        <w:lastRenderedPageBreak/>
        <w:t>C2-</w:t>
      </w:r>
      <w:proofErr w:type="gramStart"/>
      <w:r w:rsidRPr="00443432">
        <w:rPr>
          <w:rFonts w:ascii="Arial" w:hAnsi="Arial" w:cs="Arial"/>
          <w:b/>
        </w:rPr>
        <w:t>6  Consolidating</w:t>
      </w:r>
      <w:proofErr w:type="gramEnd"/>
      <w:r w:rsidRPr="00443432">
        <w:rPr>
          <w:rFonts w:ascii="Arial" w:hAnsi="Arial" w:cs="Arial"/>
          <w:b/>
        </w:rPr>
        <w:t xml:space="preserve"> an Unprofitable Subsidiary</w:t>
      </w:r>
    </w:p>
    <w:p w14:paraId="1037F0F0" w14:textId="77777777" w:rsidR="0003358D" w:rsidRPr="00443432" w:rsidRDefault="0003358D" w:rsidP="00D6301E">
      <w:pPr>
        <w:spacing w:after="0" w:line="240" w:lineRule="exact"/>
        <w:contextualSpacing/>
        <w:jc w:val="both"/>
        <w:rPr>
          <w:rFonts w:ascii="Arial" w:hAnsi="Arial" w:cs="Arial"/>
        </w:rPr>
      </w:pPr>
    </w:p>
    <w:p w14:paraId="4D22F0E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50813705" w14:textId="77777777" w:rsidR="0003358D" w:rsidRPr="00443432" w:rsidRDefault="0003358D" w:rsidP="00D6301E">
      <w:pPr>
        <w:spacing w:after="0" w:line="240" w:lineRule="exact"/>
        <w:contextualSpacing/>
        <w:jc w:val="both"/>
        <w:rPr>
          <w:rFonts w:ascii="Arial" w:hAnsi="Arial" w:cs="Arial"/>
        </w:rPr>
      </w:pPr>
    </w:p>
    <w:p w14:paraId="082897E2"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w:t>
      </w:r>
      <w:r w:rsidRPr="00443432">
        <w:rPr>
          <w:rFonts w:ascii="Arial" w:hAnsi="Arial" w:cs="Arial"/>
        </w:rPr>
        <w:tab/>
        <w:t>Chief Accountant</w:t>
      </w:r>
    </w:p>
    <w:p w14:paraId="18575D25"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ab/>
        <w:t>Amazing Chemical Corporation</w:t>
      </w:r>
    </w:p>
    <w:p w14:paraId="6A9D1614" w14:textId="77777777" w:rsidR="0003358D" w:rsidRPr="00443432" w:rsidRDefault="0003358D" w:rsidP="00D6301E">
      <w:pPr>
        <w:spacing w:after="0" w:line="240" w:lineRule="exact"/>
        <w:contextualSpacing/>
        <w:jc w:val="both"/>
        <w:rPr>
          <w:rFonts w:ascii="Arial" w:hAnsi="Arial" w:cs="Arial"/>
        </w:rPr>
      </w:pPr>
    </w:p>
    <w:p w14:paraId="2764DB9A"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w:t>
      </w:r>
      <w:proofErr w:type="gramStart"/>
      <w:r w:rsidRPr="00443432">
        <w:rPr>
          <w:rFonts w:ascii="Arial" w:hAnsi="Arial" w:cs="Arial"/>
        </w:rPr>
        <w:t>:</w:t>
      </w:r>
      <w:r w:rsidRPr="00443432">
        <w:rPr>
          <w:rFonts w:ascii="Arial" w:hAnsi="Arial" w:cs="Arial"/>
        </w:rPr>
        <w:tab/>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w:t>
      </w:r>
      <w:proofErr w:type="gramEnd"/>
      <w:r w:rsidRPr="00443432">
        <w:rPr>
          <w:rFonts w:ascii="Arial" w:hAnsi="Arial" w:cs="Arial"/>
        </w:rPr>
        <w:t xml:space="preserve"> Accounting Staff</w:t>
      </w:r>
    </w:p>
    <w:p w14:paraId="634970B8" w14:textId="77777777" w:rsidR="0003358D" w:rsidRPr="00443432" w:rsidRDefault="0003358D" w:rsidP="00D6301E">
      <w:pPr>
        <w:spacing w:after="0" w:line="240" w:lineRule="exact"/>
        <w:contextualSpacing/>
        <w:jc w:val="both"/>
        <w:rPr>
          <w:rFonts w:ascii="Arial" w:hAnsi="Arial" w:cs="Arial"/>
        </w:rPr>
      </w:pPr>
    </w:p>
    <w:p w14:paraId="13763184"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w:t>
      </w:r>
      <w:r w:rsidRPr="00443432">
        <w:rPr>
          <w:rFonts w:ascii="Arial" w:hAnsi="Arial" w:cs="Arial"/>
        </w:rPr>
        <w:tab/>
        <w:t xml:space="preserve"> Consolidation of Unprofitable Boatyard</w:t>
      </w:r>
    </w:p>
    <w:p w14:paraId="3856534B" w14:textId="77777777" w:rsidR="0003358D" w:rsidRPr="00443432" w:rsidRDefault="0003358D" w:rsidP="00D6301E">
      <w:pPr>
        <w:spacing w:after="0" w:line="240" w:lineRule="exact"/>
        <w:contextualSpacing/>
        <w:jc w:val="both"/>
        <w:rPr>
          <w:rFonts w:ascii="Arial" w:hAnsi="Arial" w:cs="Arial"/>
        </w:rPr>
      </w:pPr>
    </w:p>
    <w:p w14:paraId="11560327" w14:textId="2AB22027"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This memo is intended to provide recommendations on the presentation of the boatyard in Amazing Chemical’s consolidated financial statements. Amazing Chemical Corporation currently has full ownership of the boatyard and should fully consolidate the boatyard in its financial statements. Consolidated statements should be prepared when a company directly or indirectly has a controlling financial interest in one or more other companies. </w:t>
      </w:r>
      <w:r w:rsidRPr="00044335">
        <w:rPr>
          <w:rFonts w:ascii="Arial" w:hAnsi="Arial" w:cs="Arial"/>
        </w:rPr>
        <w:t>[</w:t>
      </w:r>
      <w:r w:rsidR="000561FE" w:rsidRPr="00044335">
        <w:rPr>
          <w:rFonts w:ascii="Arial" w:hAnsi="Arial" w:cs="Arial"/>
        </w:rPr>
        <w:t>ASC 810-10-10-1</w:t>
      </w:r>
      <w:r w:rsidR="00044335" w:rsidRPr="00044335">
        <w:rPr>
          <w:rFonts w:ascii="Arial" w:hAnsi="Arial" w:cs="Arial"/>
        </w:rPr>
        <w:t xml:space="preserve"> and </w:t>
      </w:r>
      <w:r w:rsidR="00D76EEA" w:rsidRPr="00343C80">
        <w:rPr>
          <w:rFonts w:ascii="Arial" w:hAnsi="Arial" w:cs="Arial"/>
        </w:rPr>
        <w:t>ASC 810-10-65-1]</w:t>
      </w:r>
      <w:r w:rsidRPr="00044335">
        <w:rPr>
          <w:rFonts w:ascii="Arial" w:hAnsi="Arial" w:cs="Arial"/>
        </w:rPr>
        <w:t>.</w:t>
      </w:r>
      <w:r w:rsidR="00044335">
        <w:rPr>
          <w:rFonts w:ascii="Arial" w:hAnsi="Arial" w:cs="Arial"/>
        </w:rPr>
        <w:t xml:space="preserve">  </w:t>
      </w:r>
      <w:r w:rsidRPr="00443432">
        <w:rPr>
          <w:rFonts w:ascii="Arial" w:hAnsi="Arial" w:cs="Arial"/>
        </w:rPr>
        <w:t>Amazing Chemical appears to be following generally accepted accounting procedures in fully consolidating the boatyard in its financial statements and should continue to do so</w:t>
      </w:r>
      <w:r w:rsidR="009F3B3F" w:rsidRPr="00443432">
        <w:rPr>
          <w:rFonts w:ascii="Arial" w:hAnsi="Arial" w:cs="Arial"/>
        </w:rPr>
        <w:t xml:space="preserve">. </w:t>
      </w:r>
    </w:p>
    <w:p w14:paraId="2BC3AF15" w14:textId="77777777" w:rsidR="0003358D" w:rsidRPr="00443432" w:rsidRDefault="0003358D" w:rsidP="00D6301E">
      <w:pPr>
        <w:spacing w:after="0" w:line="240" w:lineRule="exact"/>
        <w:contextualSpacing/>
        <w:jc w:val="both"/>
        <w:rPr>
          <w:rFonts w:ascii="Arial" w:hAnsi="Arial" w:cs="Arial"/>
        </w:rPr>
      </w:pPr>
    </w:p>
    <w:p w14:paraId="0D209026" w14:textId="64877185" w:rsidR="0003358D" w:rsidRPr="00443432" w:rsidRDefault="0003358D" w:rsidP="00D6301E">
      <w:pPr>
        <w:spacing w:after="0" w:line="240" w:lineRule="exact"/>
        <w:contextualSpacing/>
        <w:jc w:val="both"/>
        <w:rPr>
          <w:rFonts w:ascii="Arial" w:hAnsi="Arial" w:cs="Arial"/>
        </w:rPr>
      </w:pPr>
      <w:r w:rsidRPr="00443432">
        <w:rPr>
          <w:rFonts w:ascii="Arial" w:hAnsi="Arial" w:cs="Arial"/>
        </w:rPr>
        <w:t>The operations of the boatyard appear to be distinct from the other operations of the parent company and its losses appear to be sufficient to establish it as a reportable segment [</w:t>
      </w:r>
      <w:r w:rsidR="00044335">
        <w:rPr>
          <w:rFonts w:ascii="Arial" w:hAnsi="Arial" w:cs="Arial"/>
          <w:b/>
        </w:rPr>
        <w:t xml:space="preserve">ASC </w:t>
      </w:r>
      <w:r w:rsidR="000561FE" w:rsidRPr="00C0528A">
        <w:rPr>
          <w:rFonts w:ascii="Arial" w:hAnsi="Arial" w:cs="Arial"/>
          <w:b/>
        </w:rPr>
        <w:t>280-10-50</w:t>
      </w:r>
      <w:r w:rsidRPr="00443432">
        <w:rPr>
          <w:rFonts w:ascii="Arial" w:hAnsi="Arial" w:cs="Arial"/>
        </w:rPr>
        <w:t>]. While the operating losses of the boatyard may not be evident in analyzing the consolidated income statement, a review of the notes to the consolidated statements should provide adequate disclosure of its operations as a reportable segment. The financial statements for the current period should contain these disclosures and if prior period statements have not included the boatyard as a reportable segment it may be necessary to restate those statements.</w:t>
      </w:r>
    </w:p>
    <w:p w14:paraId="3546BB47" w14:textId="77777777" w:rsidR="0003358D" w:rsidRPr="00443432" w:rsidRDefault="0003358D" w:rsidP="00D6301E">
      <w:pPr>
        <w:spacing w:after="0" w:line="240" w:lineRule="exact"/>
        <w:contextualSpacing/>
        <w:jc w:val="both"/>
        <w:rPr>
          <w:rFonts w:ascii="Arial" w:hAnsi="Arial" w:cs="Arial"/>
        </w:rPr>
      </w:pPr>
    </w:p>
    <w:p w14:paraId="758B527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Failure of the president of Amazing Chemical to receive approval by the board of directors for the purchase of the boatyard and his subsequent actions to keep information about its operations from the board members appears to be a serious breach of ethics. These actions by the president should immediately be brought to the attention of the board of directors for appropriate action by the board.</w:t>
      </w:r>
    </w:p>
    <w:p w14:paraId="7CE821A8" w14:textId="77777777" w:rsidR="0003358D" w:rsidRPr="00443432" w:rsidRDefault="0003358D" w:rsidP="00D6301E">
      <w:pPr>
        <w:spacing w:after="0" w:line="240" w:lineRule="exact"/>
        <w:contextualSpacing/>
        <w:jc w:val="both"/>
        <w:rPr>
          <w:rFonts w:ascii="Arial" w:hAnsi="Arial" w:cs="Arial"/>
        </w:rPr>
      </w:pPr>
    </w:p>
    <w:p w14:paraId="7060164D"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314473F2" w14:textId="145298F3"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810-10-10-1</w:t>
      </w:r>
    </w:p>
    <w:p w14:paraId="2A20DB04" w14:textId="1EDEED96"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w:t>
      </w:r>
    </w:p>
    <w:p w14:paraId="497EE299" w14:textId="00ACDC58"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280-10-50</w:t>
      </w:r>
    </w:p>
    <w:p w14:paraId="23C7DFA0" w14:textId="16870CA4"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810-10-65-1</w:t>
      </w:r>
    </w:p>
    <w:p w14:paraId="45DAC103" w14:textId="77777777" w:rsidR="0003358D" w:rsidRPr="00443432" w:rsidRDefault="0003358D" w:rsidP="00D6301E">
      <w:pPr>
        <w:spacing w:after="0" w:line="240" w:lineRule="exact"/>
        <w:contextualSpacing/>
        <w:rPr>
          <w:rFonts w:ascii="Arial" w:hAnsi="Arial" w:cs="Arial"/>
        </w:rPr>
      </w:pPr>
      <w:r w:rsidRPr="00443432">
        <w:rPr>
          <w:rFonts w:ascii="Arial" w:hAnsi="Arial" w:cs="Arial"/>
        </w:rPr>
        <w:br w:type="page"/>
      </w:r>
    </w:p>
    <w:p w14:paraId="742B594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SOLUTIONS TO EXERCISES</w:t>
      </w:r>
    </w:p>
    <w:p w14:paraId="3E0D7DD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6A19B0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w:t>
      </w:r>
      <w:proofErr w:type="gramStart"/>
      <w:r w:rsidRPr="00443432">
        <w:rPr>
          <w:rFonts w:ascii="Arial" w:hAnsi="Arial" w:cs="Arial"/>
          <w:b/>
          <w:bCs/>
        </w:rPr>
        <w:t>1  Multiple</w:t>
      </w:r>
      <w:proofErr w:type="gramEnd"/>
      <w:r w:rsidRPr="00443432">
        <w:rPr>
          <w:rFonts w:ascii="Arial" w:hAnsi="Arial" w:cs="Arial"/>
          <w:b/>
          <w:bCs/>
        </w:rPr>
        <w:t>-Choice Questions on Use of Cost and Equity Methods</w:t>
      </w:r>
    </w:p>
    <w:p w14:paraId="20C4B03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w:t>
      </w:r>
      <w:r w:rsidRPr="00443432">
        <w:rPr>
          <w:rFonts w:ascii="Arial" w:hAnsi="Arial" w:cs="Arial"/>
          <w:b/>
          <w:bCs/>
        </w:rPr>
        <w:t>[AICPA Adapted]</w:t>
      </w:r>
    </w:p>
    <w:p w14:paraId="34A9C81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06DC91C" w14:textId="77777777" w:rsidR="0003358D" w:rsidRDefault="0003358D" w:rsidP="00C70E1A">
      <w:pPr>
        <w:tabs>
          <w:tab w:val="left" w:pos="-1440"/>
          <w:tab w:val="left" w:pos="-720"/>
          <w:tab w:val="left" w:pos="480"/>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720" w:hanging="720"/>
        <w:contextualSpacing/>
        <w:jc w:val="both"/>
        <w:rPr>
          <w:rFonts w:ascii="Arial" w:hAnsi="Arial" w:cs="Arial"/>
        </w:rPr>
      </w:pPr>
      <w:r w:rsidRPr="00443432">
        <w:rPr>
          <w:rFonts w:ascii="Arial" w:hAnsi="Arial" w:cs="Arial"/>
        </w:rPr>
        <w:t>1</w:t>
      </w:r>
      <w:r w:rsidR="009F3B3F" w:rsidRPr="00443432">
        <w:rPr>
          <w:rFonts w:ascii="Arial" w:hAnsi="Arial" w:cs="Arial"/>
        </w:rPr>
        <w:t xml:space="preserve">. </w:t>
      </w:r>
      <w:proofErr w:type="gramStart"/>
      <w:r w:rsidRPr="00B50E2E">
        <w:rPr>
          <w:rFonts w:ascii="Arial" w:hAnsi="Arial" w:cs="Arial"/>
          <w:b/>
        </w:rPr>
        <w:t>a</w:t>
      </w:r>
      <w:proofErr w:type="gramEnd"/>
      <w:r w:rsidR="00B50E2E">
        <w:rPr>
          <w:rFonts w:ascii="Arial" w:hAnsi="Arial" w:cs="Arial"/>
          <w:b/>
        </w:rPr>
        <w:t xml:space="preserve"> </w:t>
      </w:r>
      <w:r w:rsidR="00B50E2E" w:rsidRPr="008874C1">
        <w:rPr>
          <w:rFonts w:ascii="Arial" w:hAnsi="Arial" w:cs="Arial"/>
        </w:rPr>
        <w:t>–</w:t>
      </w:r>
      <w:r w:rsidR="00B50E2E">
        <w:rPr>
          <w:rFonts w:ascii="Arial" w:hAnsi="Arial" w:cs="Arial"/>
          <w:b/>
        </w:rPr>
        <w:t xml:space="preserve"> </w:t>
      </w:r>
      <w:r w:rsidR="00B50E2E">
        <w:rPr>
          <w:rFonts w:ascii="Arial" w:hAnsi="Arial" w:cs="Arial"/>
        </w:rPr>
        <w:t xml:space="preserve">Cash dividends received will never cause an </w:t>
      </w:r>
      <w:r w:rsidR="00D76EEA" w:rsidRPr="00343C80">
        <w:rPr>
          <w:rFonts w:ascii="Arial Italic" w:hAnsi="Arial Italic" w:cs="Arial"/>
          <w:i/>
        </w:rPr>
        <w:t>increase</w:t>
      </w:r>
      <w:r w:rsidR="00B50E2E">
        <w:rPr>
          <w:rFonts w:ascii="Arial" w:hAnsi="Arial" w:cs="Arial"/>
        </w:rPr>
        <w:t xml:space="preserve"> in the investment account under either method.</w:t>
      </w:r>
    </w:p>
    <w:p w14:paraId="3EC91E33" w14:textId="77777777" w:rsidR="00B50E2E" w:rsidRDefault="00B50E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4985B13" w14:textId="77777777" w:rsidR="00160C3F"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A cash dividend is recorded as dividend income and does not affect the investment account under the cost method.  </w:t>
      </w:r>
      <w:r w:rsidR="00652BA0">
        <w:rPr>
          <w:rFonts w:ascii="Arial" w:hAnsi="Arial" w:cs="Arial"/>
          <w:sz w:val="22"/>
        </w:rPr>
        <w:t xml:space="preserve">Under the equity method, dividends </w:t>
      </w:r>
      <w:r w:rsidR="00D76EEA" w:rsidRPr="00343C80">
        <w:rPr>
          <w:rFonts w:ascii="Arial Italic" w:hAnsi="Arial Italic" w:cs="Arial"/>
          <w:i/>
          <w:sz w:val="22"/>
        </w:rPr>
        <w:t>reduce</w:t>
      </w:r>
      <w:r w:rsidR="00652BA0">
        <w:rPr>
          <w:rFonts w:ascii="Arial" w:hAnsi="Arial" w:cs="Arial"/>
          <w:sz w:val="22"/>
        </w:rPr>
        <w:t xml:space="preserve"> the investment account.  </w:t>
      </w:r>
    </w:p>
    <w:p w14:paraId="23EACBDC" w14:textId="77777777" w:rsidR="00160C3F"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652BA0">
        <w:rPr>
          <w:rFonts w:ascii="Arial" w:hAnsi="Arial" w:cs="Arial"/>
          <w:sz w:val="22"/>
        </w:rPr>
        <w:t xml:space="preserve">A cash dividend is recorded as dividend income and does not affect the investment account under the cost method.  </w:t>
      </w:r>
    </w:p>
    <w:p w14:paraId="019B763E" w14:textId="77777777" w:rsidR="00B50E2E" w:rsidRPr="00792F19"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652BA0">
        <w:rPr>
          <w:rFonts w:ascii="Arial" w:hAnsi="Arial" w:cs="Arial"/>
          <w:sz w:val="22"/>
        </w:rPr>
        <w:t xml:space="preserve">Under the equity method, dividends </w:t>
      </w:r>
      <w:r w:rsidR="00D76EEA" w:rsidRPr="00343C80">
        <w:rPr>
          <w:rFonts w:ascii="Arial Italic" w:hAnsi="Arial Italic" w:cs="Arial"/>
          <w:i/>
          <w:sz w:val="22"/>
        </w:rPr>
        <w:t>reduce</w:t>
      </w:r>
      <w:r w:rsidR="00652BA0">
        <w:rPr>
          <w:rFonts w:ascii="Arial" w:hAnsi="Arial" w:cs="Arial"/>
          <w:sz w:val="22"/>
        </w:rPr>
        <w:t xml:space="preserve"> the investment account.</w:t>
      </w:r>
    </w:p>
    <w:p w14:paraId="4413C84B" w14:textId="77777777" w:rsidR="00B50E2E" w:rsidRPr="00B50E2E" w:rsidRDefault="00B50E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5F7BFB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C818B18" w14:textId="77777777" w:rsidR="0003358D" w:rsidRDefault="0003358D" w:rsidP="00160C3F">
      <w:pPr>
        <w:tabs>
          <w:tab w:val="left" w:pos="-1440"/>
          <w:tab w:val="left" w:pos="-72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sidRPr="00443432">
        <w:rPr>
          <w:rFonts w:ascii="Arial" w:hAnsi="Arial" w:cs="Arial"/>
        </w:rPr>
        <w:t>2</w:t>
      </w:r>
      <w:r w:rsidR="009F3B3F" w:rsidRPr="00443432">
        <w:rPr>
          <w:rFonts w:ascii="Arial" w:hAnsi="Arial" w:cs="Arial"/>
        </w:rPr>
        <w:t xml:space="preserve">. </w:t>
      </w:r>
      <w:proofErr w:type="gramStart"/>
      <w:r w:rsidRPr="003C7B88">
        <w:rPr>
          <w:rFonts w:ascii="Arial" w:hAnsi="Arial" w:cs="Arial"/>
          <w:b/>
        </w:rPr>
        <w:t>a</w:t>
      </w:r>
      <w:proofErr w:type="gramEnd"/>
      <w:r w:rsidR="003C7B88">
        <w:rPr>
          <w:rFonts w:ascii="Arial" w:hAnsi="Arial" w:cs="Arial"/>
          <w:b/>
        </w:rPr>
        <w:t xml:space="preserve"> </w:t>
      </w:r>
      <w:r w:rsidR="003C7B88" w:rsidRPr="008874C1">
        <w:rPr>
          <w:rFonts w:ascii="Arial" w:hAnsi="Arial" w:cs="Arial"/>
        </w:rPr>
        <w:t>–</w:t>
      </w:r>
      <w:r w:rsidR="003C7B88">
        <w:rPr>
          <w:rFonts w:ascii="Arial" w:hAnsi="Arial" w:cs="Arial"/>
          <w:b/>
        </w:rPr>
        <w:t xml:space="preserve"> </w:t>
      </w:r>
      <w:r w:rsidR="003C7B88">
        <w:rPr>
          <w:rFonts w:ascii="Arial" w:hAnsi="Arial" w:cs="Arial"/>
        </w:rPr>
        <w:t xml:space="preserve">Because the ownership in </w:t>
      </w:r>
      <w:proofErr w:type="spellStart"/>
      <w:r w:rsidR="003C7B88">
        <w:rPr>
          <w:rFonts w:ascii="Arial" w:hAnsi="Arial" w:cs="Arial"/>
        </w:rPr>
        <w:t>Amal</w:t>
      </w:r>
      <w:proofErr w:type="spellEnd"/>
      <w:r w:rsidR="003C7B88">
        <w:rPr>
          <w:rFonts w:ascii="Arial" w:hAnsi="Arial" w:cs="Arial"/>
        </w:rPr>
        <w:t xml:space="preserve"> Corporation is less than 20%, the cost method should be applied.  Accordingly, the $1,500 dividend received from </w:t>
      </w:r>
      <w:proofErr w:type="spellStart"/>
      <w:r w:rsidR="003C7B88">
        <w:rPr>
          <w:rFonts w:ascii="Arial" w:hAnsi="Arial" w:cs="Arial"/>
        </w:rPr>
        <w:t>Amal</w:t>
      </w:r>
      <w:proofErr w:type="spellEnd"/>
      <w:r w:rsidR="003C7B88">
        <w:rPr>
          <w:rFonts w:ascii="Arial" w:hAnsi="Arial" w:cs="Arial"/>
        </w:rPr>
        <w:t xml:space="preserve"> is recorded as dividend revenue.</w:t>
      </w:r>
    </w:p>
    <w:p w14:paraId="20C1EE7D" w14:textId="77777777" w:rsidR="003C7B88" w:rsidRDefault="003C7B8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AE6F1EC" w14:textId="77777777" w:rsidR="00160C3F"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Stock dividends are not recorded as income. </w:t>
      </w:r>
    </w:p>
    <w:p w14:paraId="18DBD3A3" w14:textId="77777777" w:rsidR="00160C3F"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The cash dividend received from B&amp;K </w:t>
      </w:r>
      <w:r w:rsidR="005779B9">
        <w:rPr>
          <w:rFonts w:ascii="Arial" w:hAnsi="Arial" w:cs="Arial"/>
          <w:sz w:val="22"/>
        </w:rPr>
        <w:t xml:space="preserve">is not recorded as dividend revenue because it is accounted for under the equity method. </w:t>
      </w:r>
    </w:p>
    <w:p w14:paraId="4452D314" w14:textId="77777777" w:rsidR="003C7B88" w:rsidRPr="00792F19"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5779B9">
        <w:rPr>
          <w:rFonts w:ascii="Arial" w:hAnsi="Arial" w:cs="Arial"/>
          <w:sz w:val="22"/>
        </w:rPr>
        <w:t>The stock dividend and cash dividend from B&amp;K are not recorded as dividend revenue.</w:t>
      </w:r>
    </w:p>
    <w:p w14:paraId="38788F51" w14:textId="77777777" w:rsidR="003C7B88" w:rsidRPr="003C7B88" w:rsidRDefault="003C7B8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FA7D619" w14:textId="77777777" w:rsidR="00C0528A" w:rsidRDefault="00C0528A"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p>
    <w:p w14:paraId="3DF7565D" w14:textId="0B675D68"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3</w:t>
      </w:r>
      <w:r w:rsidR="009F3B3F" w:rsidRPr="00443432">
        <w:rPr>
          <w:rFonts w:ascii="Arial" w:hAnsi="Arial" w:cs="Arial"/>
        </w:rPr>
        <w:t xml:space="preserve">. </w:t>
      </w:r>
      <w:proofErr w:type="gramStart"/>
      <w:r w:rsidR="0003358D" w:rsidRPr="00953601">
        <w:rPr>
          <w:rFonts w:ascii="Arial" w:hAnsi="Arial" w:cs="Arial"/>
          <w:b/>
        </w:rPr>
        <w:t>a</w:t>
      </w:r>
      <w:proofErr w:type="gramEnd"/>
      <w:r w:rsidR="00953601">
        <w:rPr>
          <w:rFonts w:ascii="Arial" w:hAnsi="Arial" w:cs="Arial"/>
          <w:b/>
        </w:rPr>
        <w:t xml:space="preserve"> </w:t>
      </w:r>
      <w:r w:rsidR="00CC4D2C" w:rsidRPr="008874C1">
        <w:rPr>
          <w:rFonts w:ascii="Arial" w:hAnsi="Arial" w:cs="Arial"/>
        </w:rPr>
        <w:t>–</w:t>
      </w:r>
      <w:r w:rsidR="00953601">
        <w:rPr>
          <w:rFonts w:ascii="Arial" w:hAnsi="Arial" w:cs="Arial"/>
          <w:b/>
        </w:rPr>
        <w:t xml:space="preserve"> </w:t>
      </w:r>
      <w:r w:rsidR="00CC4D2C">
        <w:rPr>
          <w:rFonts w:ascii="Arial" w:hAnsi="Arial" w:cs="Arial"/>
        </w:rPr>
        <w:t>Under the equity method, net income increases the investment account while dividends decrease it.  Because net income was greater than the dividends declared, this results in a net increase in the investment account.  Under the cost method, the investment would not be altered, and thus would be lower than it would be under the equity method.</w:t>
      </w:r>
    </w:p>
    <w:p w14:paraId="54B90E5E" w14:textId="77777777" w:rsidR="00160C3F" w:rsidRDefault="00160C3F" w:rsidP="00160C3F">
      <w:pPr>
        <w:pStyle w:val="Level1"/>
        <w:keepLines/>
        <w:widowControl/>
        <w:numPr>
          <w:ilvl w:val="0"/>
          <w:numId w:val="0"/>
        </w:numPr>
        <w:tabs>
          <w:tab w:val="left" w:pos="-1440"/>
          <w:tab w:val="left" w:pos="630"/>
        </w:tabs>
        <w:spacing w:line="240" w:lineRule="exact"/>
        <w:ind w:left="630" w:firstLine="90"/>
        <w:outlineLvl w:val="9"/>
        <w:rPr>
          <w:rFonts w:ascii="Arial" w:eastAsiaTheme="minorHAnsi" w:hAnsi="Arial" w:cs="Arial"/>
          <w:sz w:val="22"/>
          <w:szCs w:val="22"/>
        </w:rPr>
      </w:pPr>
    </w:p>
    <w:p w14:paraId="5A690B28" w14:textId="77777777" w:rsidR="00160C3F"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This would only be true if the dividends were less than the net income. </w:t>
      </w:r>
    </w:p>
    <w:p w14:paraId="0ADDE3A9" w14:textId="77777777" w:rsidR="00160C3F"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It doesn’t matter when the dividends are paid; as soon as they are declared they act as a reduction to the investment under the equity method. </w:t>
      </w:r>
    </w:p>
    <w:p w14:paraId="7D7393F8" w14:textId="77777777" w:rsidR="00CC4D2C" w:rsidRPr="00792F19"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CE3366">
        <w:rPr>
          <w:rFonts w:ascii="Arial" w:hAnsi="Arial" w:cs="Arial"/>
          <w:sz w:val="22"/>
        </w:rPr>
        <w:t>It doesn’t matter when the dividends are paid; as soon as they are declared they act as a reduction to the investment under the equity method.</w:t>
      </w:r>
    </w:p>
    <w:p w14:paraId="56009F88" w14:textId="77777777" w:rsidR="00CC4D2C" w:rsidRPr="00CC4D2C" w:rsidRDefault="00CC4D2C"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0F509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38534A5" w14:textId="57D2985F"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eastAsia="Times New Roman" w:hAnsi="Arial" w:cs="Arial"/>
          <w:szCs w:val="24"/>
        </w:rPr>
      </w:pPr>
      <w:r>
        <w:rPr>
          <w:rFonts w:ascii="Arial" w:hAnsi="Arial" w:cs="Arial"/>
        </w:rPr>
        <w:t>4</w:t>
      </w:r>
      <w:r w:rsidR="009F3B3F" w:rsidRPr="00443432">
        <w:rPr>
          <w:rFonts w:ascii="Arial" w:hAnsi="Arial" w:cs="Arial"/>
        </w:rPr>
        <w:t xml:space="preserve">. </w:t>
      </w:r>
      <w:proofErr w:type="gramStart"/>
      <w:r w:rsidR="0003358D" w:rsidRPr="00214799">
        <w:rPr>
          <w:rFonts w:ascii="Arial" w:hAnsi="Arial" w:cs="Arial"/>
          <w:b/>
        </w:rPr>
        <w:t>b</w:t>
      </w:r>
      <w:proofErr w:type="gramEnd"/>
      <w:r w:rsidR="00214799">
        <w:rPr>
          <w:rFonts w:ascii="Arial" w:hAnsi="Arial" w:cs="Arial"/>
          <w:b/>
        </w:rPr>
        <w:t xml:space="preserve"> </w:t>
      </w:r>
      <w:r w:rsidR="008874C1" w:rsidRPr="008874C1">
        <w:rPr>
          <w:rFonts w:ascii="Arial" w:hAnsi="Arial" w:cs="Arial"/>
        </w:rPr>
        <w:t>–</w:t>
      </w:r>
      <w:r w:rsidR="008874C1">
        <w:rPr>
          <w:rFonts w:ascii="Arial" w:hAnsi="Arial" w:cs="Arial"/>
          <w:b/>
        </w:rPr>
        <w:t xml:space="preserve"> </w:t>
      </w:r>
      <w:r w:rsidR="00214799" w:rsidRPr="00214799">
        <w:rPr>
          <w:rFonts w:ascii="Arial" w:eastAsia="Times New Roman" w:hAnsi="Arial" w:cs="Arial"/>
          <w:szCs w:val="24"/>
        </w:rPr>
        <w:t>Under the equity method the company records a share of the affiliate net income as income for the company. This increases the net income of the company which increases earnings per share</w:t>
      </w:r>
      <w:r w:rsidR="00214799">
        <w:rPr>
          <w:rFonts w:ascii="Arial" w:eastAsia="Times New Roman" w:hAnsi="Arial" w:cs="Arial"/>
          <w:szCs w:val="24"/>
        </w:rPr>
        <w:t xml:space="preserve">. </w:t>
      </w:r>
    </w:p>
    <w:p w14:paraId="28416281" w14:textId="77777777" w:rsidR="00214799" w:rsidRDefault="00214799"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eastAsia="Times New Roman" w:hAnsi="Arial" w:cs="Arial"/>
          <w:szCs w:val="24"/>
        </w:rPr>
      </w:pPr>
    </w:p>
    <w:p w14:paraId="6F6CAA0E" w14:textId="626D6847" w:rsidR="002B4B76"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An increase in incom</w:t>
      </w:r>
      <w:r w:rsidR="00B44D5B">
        <w:rPr>
          <w:rFonts w:ascii="Arial" w:hAnsi="Arial" w:cs="Arial"/>
          <w:sz w:val="22"/>
        </w:rPr>
        <w:t>e affects long-term assets,</w:t>
      </w:r>
      <w:r>
        <w:rPr>
          <w:rFonts w:ascii="Arial" w:hAnsi="Arial" w:cs="Arial"/>
          <w:sz w:val="22"/>
        </w:rPr>
        <w:t xml:space="preserve"> not current assets or current liabilities, so it would have no effect on the current ratio. </w:t>
      </w:r>
      <w:r w:rsidR="00044335">
        <w:rPr>
          <w:rFonts w:ascii="Arial" w:hAnsi="Arial" w:cs="Arial"/>
          <w:sz w:val="22"/>
        </w:rPr>
        <w:t xml:space="preserve"> </w:t>
      </w:r>
    </w:p>
    <w:p w14:paraId="36C4C7F5" w14:textId="18EF3B3A" w:rsidR="002B4B76"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90349D">
        <w:rPr>
          <w:rFonts w:ascii="Arial" w:hAnsi="Arial" w:cs="Arial"/>
          <w:sz w:val="22"/>
        </w:rPr>
        <w:t>c</w:t>
      </w:r>
      <w:r>
        <w:rPr>
          <w:rFonts w:ascii="Arial" w:hAnsi="Arial" w:cs="Arial"/>
          <w:sz w:val="22"/>
        </w:rPr>
        <w:t xml:space="preserve">)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90349D">
        <w:rPr>
          <w:rFonts w:ascii="Arial" w:hAnsi="Arial" w:cs="Arial"/>
          <w:sz w:val="22"/>
        </w:rPr>
        <w:t xml:space="preserve">The </w:t>
      </w:r>
      <w:r w:rsidR="00B44D5B">
        <w:rPr>
          <w:rFonts w:ascii="Arial" w:hAnsi="Arial" w:cs="Arial"/>
          <w:sz w:val="22"/>
        </w:rPr>
        <w:t>assets would be higher so asset turnover would decrease.  No other turnover ratios would be affected.</w:t>
      </w:r>
      <w:r>
        <w:rPr>
          <w:rFonts w:ascii="Arial" w:hAnsi="Arial" w:cs="Arial"/>
          <w:sz w:val="22"/>
        </w:rPr>
        <w:t xml:space="preserve"> </w:t>
      </w:r>
    </w:p>
    <w:p w14:paraId="3637D8FF" w14:textId="2CBFE7EE" w:rsidR="00214799" w:rsidRPr="00214799"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90349D">
        <w:rPr>
          <w:rFonts w:ascii="Arial" w:hAnsi="Arial" w:cs="Arial"/>
          <w:sz w:val="22"/>
        </w:rPr>
        <w:t>d</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0090349D" w:rsidRPr="0090349D">
        <w:rPr>
          <w:rFonts w:ascii="Arial" w:hAnsi="Arial" w:cs="Arial"/>
          <w:sz w:val="22"/>
        </w:rPr>
        <w:t xml:space="preserve">The affiliate company’s profitability would not decrease the book value per share of the </w:t>
      </w:r>
      <w:proofErr w:type="gramStart"/>
      <w:r w:rsidR="0090349D" w:rsidRPr="0090349D">
        <w:rPr>
          <w:rFonts w:ascii="Arial" w:hAnsi="Arial" w:cs="Arial"/>
          <w:sz w:val="22"/>
        </w:rPr>
        <w:t>company</w:t>
      </w:r>
      <w:r w:rsidR="0090349D">
        <w:rPr>
          <w:rFonts w:ascii="Arial" w:hAnsi="Arial" w:cs="Arial"/>
          <w:sz w:val="22"/>
        </w:rPr>
        <w:t>,</w:t>
      </w:r>
      <w:proofErr w:type="gramEnd"/>
      <w:r w:rsidR="0090349D" w:rsidRPr="0090349D">
        <w:rPr>
          <w:rFonts w:ascii="Arial" w:hAnsi="Arial" w:cs="Arial"/>
          <w:sz w:val="22"/>
        </w:rPr>
        <w:t xml:space="preserve"> it would increase it</w:t>
      </w:r>
      <w:r w:rsidR="00B44D5B">
        <w:rPr>
          <w:rFonts w:ascii="Arial" w:hAnsi="Arial" w:cs="Arial"/>
          <w:sz w:val="22"/>
        </w:rPr>
        <w:t xml:space="preserve"> s</w:t>
      </w:r>
      <w:r w:rsidR="00F0326E">
        <w:rPr>
          <w:rFonts w:ascii="Arial" w:hAnsi="Arial" w:cs="Arial"/>
          <w:sz w:val="22"/>
        </w:rPr>
        <w:t>ince r</w:t>
      </w:r>
      <w:r w:rsidR="00B44D5B">
        <w:rPr>
          <w:rFonts w:ascii="Arial" w:hAnsi="Arial" w:cs="Arial"/>
          <w:sz w:val="22"/>
        </w:rPr>
        <w:t>etained earnings would increase with the recognition of income from the subsidiary.</w:t>
      </w:r>
    </w:p>
    <w:p w14:paraId="178C840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4B2E9A0" w14:textId="7C42F105"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eastAsia="Times New Roman" w:hAnsi="Arial" w:cs="Arial"/>
          <w:szCs w:val="24"/>
        </w:rPr>
      </w:pPr>
      <w:r>
        <w:rPr>
          <w:rFonts w:ascii="Arial" w:hAnsi="Arial" w:cs="Arial"/>
        </w:rPr>
        <w:lastRenderedPageBreak/>
        <w:t>5</w:t>
      </w:r>
      <w:r w:rsidR="009F3B3F" w:rsidRPr="00443432">
        <w:rPr>
          <w:rFonts w:ascii="Arial" w:hAnsi="Arial" w:cs="Arial"/>
        </w:rPr>
        <w:t xml:space="preserve">. </w:t>
      </w:r>
      <w:proofErr w:type="gramStart"/>
      <w:r w:rsidR="0003358D" w:rsidRPr="003255B7">
        <w:rPr>
          <w:rFonts w:ascii="Arial" w:hAnsi="Arial" w:cs="Arial"/>
          <w:b/>
        </w:rPr>
        <w:t>d</w:t>
      </w:r>
      <w:proofErr w:type="gramEnd"/>
      <w:r w:rsidR="008874C1">
        <w:rPr>
          <w:rFonts w:ascii="Arial" w:hAnsi="Arial" w:cs="Arial"/>
          <w:b/>
        </w:rPr>
        <w:t xml:space="preserve"> </w:t>
      </w:r>
      <w:r w:rsidR="008874C1" w:rsidRPr="008874C1">
        <w:rPr>
          <w:rFonts w:ascii="Arial" w:hAnsi="Arial" w:cs="Arial"/>
        </w:rPr>
        <w:t>–</w:t>
      </w:r>
      <w:r w:rsidR="003255B7">
        <w:rPr>
          <w:rFonts w:ascii="Arial" w:hAnsi="Arial" w:cs="Arial"/>
          <w:b/>
        </w:rPr>
        <w:t xml:space="preserve"> </w:t>
      </w:r>
      <w:r w:rsidR="003255B7" w:rsidRPr="003255B7">
        <w:rPr>
          <w:rFonts w:ascii="Arial" w:eastAsia="Times New Roman" w:hAnsi="Arial" w:cs="Arial"/>
          <w:szCs w:val="24"/>
        </w:rPr>
        <w:t>Since these are liquidating dividends they would decrease the investment account under the cost method and decrease the investment account under the equity method.</w:t>
      </w:r>
    </w:p>
    <w:p w14:paraId="5EB95F1D" w14:textId="77777777" w:rsidR="001D7DBB" w:rsidRDefault="001D7DBB"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eastAsia="Times New Roman" w:hAnsi="Arial" w:cs="Arial"/>
          <w:szCs w:val="24"/>
        </w:rPr>
      </w:pPr>
    </w:p>
    <w:p w14:paraId="0882BA06" w14:textId="77777777" w:rsidR="002B4B76"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sidRPr="001D7DBB">
        <w:rPr>
          <w:rFonts w:ascii="Arial" w:hAnsi="Arial" w:cs="Arial"/>
          <w:sz w:val="22"/>
        </w:rPr>
        <w:t>Dividends usually decrease the investment account under the equity method so there would be an effec</w:t>
      </w:r>
      <w:r>
        <w:rPr>
          <w:rFonts w:ascii="Arial" w:hAnsi="Arial" w:cs="Arial"/>
          <w:sz w:val="22"/>
        </w:rPr>
        <w:t xml:space="preserve">t. </w:t>
      </w:r>
    </w:p>
    <w:p w14:paraId="1A272D88" w14:textId="77777777" w:rsidR="002B4B76"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Pr="001D7DBB">
        <w:rPr>
          <w:rFonts w:ascii="Arial" w:hAnsi="Arial" w:cs="Arial"/>
          <w:sz w:val="22"/>
        </w:rPr>
        <w:t>Dividends usually decrease the investment account under the equity method so there would be an effect</w:t>
      </w:r>
      <w:r>
        <w:rPr>
          <w:rFonts w:ascii="Arial" w:hAnsi="Arial" w:cs="Arial"/>
          <w:sz w:val="22"/>
        </w:rPr>
        <w:t xml:space="preserve">. </w:t>
      </w:r>
    </w:p>
    <w:p w14:paraId="6C0A7A78" w14:textId="77777777" w:rsidR="001D7DBB" w:rsidRPr="00214799"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2B4B76">
        <w:rPr>
          <w:rFonts w:ascii="Arial" w:hAnsi="Arial" w:cs="Arial"/>
          <w:sz w:val="22"/>
        </w:rPr>
        <w:t>c</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Pr="001D7DBB">
        <w:rPr>
          <w:rFonts w:ascii="Arial" w:hAnsi="Arial" w:cs="Arial"/>
          <w:sz w:val="22"/>
        </w:rPr>
        <w:t>Since these are liquidating dividends they would decrease the investment account under the cost method so there would be an effect.</w:t>
      </w:r>
    </w:p>
    <w:p w14:paraId="6909330B" w14:textId="77777777" w:rsidR="001D7DBB" w:rsidRPr="003255B7" w:rsidRDefault="001D7DBB"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0F82B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B9A52D1" w14:textId="53E4840E" w:rsidR="0003358D" w:rsidRDefault="00421DF9" w:rsidP="00160C3F">
      <w:pPr>
        <w:tabs>
          <w:tab w:val="left" w:pos="-1440"/>
          <w:tab w:val="left" w:pos="-72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6</w:t>
      </w:r>
      <w:r w:rsidR="009F3B3F" w:rsidRPr="00443432">
        <w:rPr>
          <w:rFonts w:ascii="Arial" w:hAnsi="Arial" w:cs="Arial"/>
        </w:rPr>
        <w:t xml:space="preserve">. </w:t>
      </w:r>
      <w:proofErr w:type="gramStart"/>
      <w:r w:rsidR="0003358D" w:rsidRPr="00C522D5">
        <w:rPr>
          <w:rFonts w:ascii="Arial" w:hAnsi="Arial" w:cs="Arial"/>
          <w:b/>
        </w:rPr>
        <w:t>d</w:t>
      </w:r>
      <w:proofErr w:type="gramEnd"/>
      <w:r w:rsidR="00C522D5">
        <w:rPr>
          <w:rFonts w:ascii="Arial" w:hAnsi="Arial" w:cs="Arial"/>
          <w:b/>
        </w:rPr>
        <w:t xml:space="preserve"> </w:t>
      </w:r>
      <w:r w:rsidR="00C522D5" w:rsidRPr="008874C1">
        <w:rPr>
          <w:rFonts w:ascii="Arial" w:hAnsi="Arial" w:cs="Arial"/>
        </w:rPr>
        <w:t>–</w:t>
      </w:r>
      <w:r w:rsidR="00C522D5">
        <w:rPr>
          <w:rFonts w:ascii="Arial" w:hAnsi="Arial" w:cs="Arial"/>
          <w:b/>
        </w:rPr>
        <w:t xml:space="preserve"> </w:t>
      </w:r>
      <w:r w:rsidR="00C522D5">
        <w:rPr>
          <w:rFonts w:ascii="Arial" w:hAnsi="Arial" w:cs="Arial"/>
        </w:rPr>
        <w:t xml:space="preserve">The amount of dividends not in excess would be considered dividend income. </w:t>
      </w:r>
    </w:p>
    <w:p w14:paraId="1A681BFB" w14:textId="77777777" w:rsidR="00C522D5" w:rsidRDefault="00C522D5"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7062FFF" w14:textId="4B80FD1E" w:rsidR="002B4B76"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sidR="00F4681F">
        <w:rPr>
          <w:rFonts w:ascii="Arial" w:hAnsi="Arial" w:cs="Arial"/>
          <w:sz w:val="22"/>
        </w:rPr>
        <w:t xml:space="preserve">There would be at least some dividend </w:t>
      </w:r>
      <w:r w:rsidR="00E36CD6">
        <w:rPr>
          <w:rFonts w:ascii="Arial" w:hAnsi="Arial" w:cs="Arial"/>
          <w:sz w:val="22"/>
        </w:rPr>
        <w:t xml:space="preserve">income </w:t>
      </w:r>
      <w:r w:rsidR="00F4681F">
        <w:rPr>
          <w:rFonts w:ascii="Arial" w:hAnsi="Arial" w:cs="Arial"/>
          <w:sz w:val="22"/>
        </w:rPr>
        <w:t>recorded.</w:t>
      </w:r>
      <w:r>
        <w:rPr>
          <w:rFonts w:ascii="Arial" w:hAnsi="Arial" w:cs="Arial"/>
          <w:sz w:val="22"/>
        </w:rPr>
        <w:t xml:space="preserve"> </w:t>
      </w:r>
    </w:p>
    <w:p w14:paraId="336C0BE0" w14:textId="77777777" w:rsidR="002B4B76"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F4681F" w:rsidRPr="00F4681F">
        <w:rPr>
          <w:rFonts w:ascii="Arial" w:hAnsi="Arial" w:cs="Arial"/>
          <w:sz w:val="22"/>
        </w:rPr>
        <w:t>Since these are liquidating dividends a portion of the dividends will go to reduce the investment account thus not all of the dividends received will be income</w:t>
      </w:r>
      <w:r>
        <w:rPr>
          <w:rFonts w:ascii="Arial" w:hAnsi="Arial" w:cs="Arial"/>
          <w:sz w:val="22"/>
        </w:rPr>
        <w:t xml:space="preserve">. </w:t>
      </w:r>
    </w:p>
    <w:p w14:paraId="531059BB" w14:textId="77777777" w:rsidR="00C522D5" w:rsidRPr="00214799"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F4681F">
        <w:rPr>
          <w:rFonts w:ascii="Arial" w:hAnsi="Arial" w:cs="Arial"/>
          <w:sz w:val="22"/>
        </w:rPr>
        <w:t>c</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00F4681F">
        <w:rPr>
          <w:rFonts w:ascii="Arial" w:hAnsi="Arial" w:cs="Arial"/>
          <w:sz w:val="22"/>
        </w:rPr>
        <w:t xml:space="preserve">The portion of dividends received in excess of the share of earnings would cause a reduction in the investment account. </w:t>
      </w:r>
    </w:p>
    <w:p w14:paraId="354F2E1B" w14:textId="77777777" w:rsidR="00C522D5" w:rsidRPr="00C522D5" w:rsidRDefault="00C522D5"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23A5A1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39E116B" w14:textId="77777777" w:rsidR="0003358D" w:rsidRPr="00443432" w:rsidRDefault="0003358D" w:rsidP="002704C3">
      <w:pPr>
        <w:tabs>
          <w:tab w:val="left" w:pos="-1440"/>
        </w:tabs>
        <w:spacing w:after="0" w:line="240" w:lineRule="exact"/>
        <w:ind w:left="720" w:hanging="720"/>
        <w:contextualSpacing/>
        <w:rPr>
          <w:rFonts w:ascii="Arial" w:hAnsi="Arial" w:cs="Arial"/>
        </w:rPr>
      </w:pPr>
      <w:r w:rsidRPr="00443432">
        <w:rPr>
          <w:rFonts w:ascii="Arial" w:hAnsi="Arial" w:cs="Arial"/>
          <w:b/>
          <w:bCs/>
        </w:rPr>
        <w:t>E2-</w:t>
      </w:r>
      <w:proofErr w:type="gramStart"/>
      <w:r w:rsidRPr="00443432">
        <w:rPr>
          <w:rFonts w:ascii="Arial" w:hAnsi="Arial" w:cs="Arial"/>
          <w:b/>
          <w:bCs/>
        </w:rPr>
        <w:t>2  Multiple</w:t>
      </w:r>
      <w:proofErr w:type="gramEnd"/>
      <w:r w:rsidRPr="00443432">
        <w:rPr>
          <w:rFonts w:ascii="Arial" w:hAnsi="Arial" w:cs="Arial"/>
          <w:b/>
          <w:bCs/>
        </w:rPr>
        <w:t>-Choice Questions on Intercorporate Investments</w:t>
      </w:r>
    </w:p>
    <w:p w14:paraId="420F2E81" w14:textId="77777777" w:rsidR="0003358D" w:rsidRPr="00443432" w:rsidRDefault="0003358D" w:rsidP="002704C3">
      <w:pPr>
        <w:spacing w:after="0" w:line="240" w:lineRule="exact"/>
        <w:contextualSpacing/>
        <w:rPr>
          <w:rFonts w:ascii="Arial" w:hAnsi="Arial" w:cs="Arial"/>
        </w:rPr>
      </w:pPr>
    </w:p>
    <w:p w14:paraId="5B77F5A2" w14:textId="77777777" w:rsidR="002579CE" w:rsidRDefault="0003358D" w:rsidP="007E7D82">
      <w:pPr>
        <w:spacing w:after="0" w:line="240" w:lineRule="exact"/>
        <w:ind w:left="630" w:hanging="630"/>
        <w:contextualSpacing/>
        <w:rPr>
          <w:rFonts w:ascii="Arial" w:hAnsi="Arial" w:cs="Arial"/>
        </w:rPr>
      </w:pPr>
      <w:r w:rsidRPr="00443432">
        <w:rPr>
          <w:rFonts w:ascii="Arial" w:hAnsi="Arial" w:cs="Arial"/>
        </w:rPr>
        <w:t>1</w:t>
      </w:r>
      <w:r w:rsidR="009F3B3F" w:rsidRPr="00443432">
        <w:rPr>
          <w:rFonts w:ascii="Arial" w:hAnsi="Arial" w:cs="Arial"/>
        </w:rPr>
        <w:t xml:space="preserve">. </w:t>
      </w:r>
      <w:proofErr w:type="gramStart"/>
      <w:r w:rsidRPr="00A94BC3">
        <w:rPr>
          <w:rFonts w:ascii="Arial" w:hAnsi="Arial" w:cs="Arial"/>
          <w:b/>
        </w:rPr>
        <w:t>b</w:t>
      </w:r>
      <w:proofErr w:type="gramEnd"/>
      <w:r w:rsidR="00A94BC3">
        <w:rPr>
          <w:rFonts w:ascii="Arial" w:hAnsi="Arial" w:cs="Arial"/>
          <w:b/>
        </w:rPr>
        <w:t xml:space="preserve"> </w:t>
      </w:r>
      <w:r w:rsidR="009333FC" w:rsidRPr="008874C1">
        <w:rPr>
          <w:rFonts w:ascii="Arial" w:hAnsi="Arial" w:cs="Arial"/>
        </w:rPr>
        <w:t>–</w:t>
      </w:r>
      <w:r w:rsidR="00A94BC3">
        <w:rPr>
          <w:rFonts w:ascii="Arial" w:hAnsi="Arial" w:cs="Arial"/>
          <w:b/>
        </w:rPr>
        <w:t xml:space="preserve"> </w:t>
      </w:r>
      <w:r w:rsidR="009333FC">
        <w:rPr>
          <w:rFonts w:ascii="Arial" w:hAnsi="Arial" w:cs="Arial"/>
        </w:rPr>
        <w:t xml:space="preserve">Equity method reporting is used when an investor gains significant influence over the operating and financing decisions of the investee.  Typically, this is satisfied by maintaining 20% or more of the voting stock, but can also be obtained by other contractual obligations or circumstances. </w:t>
      </w:r>
    </w:p>
    <w:p w14:paraId="241741D6" w14:textId="77777777" w:rsidR="0003358D" w:rsidRDefault="0003358D" w:rsidP="002704C3">
      <w:pPr>
        <w:spacing w:after="0" w:line="240" w:lineRule="exact"/>
        <w:contextualSpacing/>
        <w:rPr>
          <w:rFonts w:ascii="Arial" w:hAnsi="Arial" w:cs="Arial"/>
        </w:rPr>
      </w:pPr>
    </w:p>
    <w:p w14:paraId="2B457D7E" w14:textId="77777777" w:rsidR="009404B0"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Pr>
          <w:rFonts w:ascii="Arial" w:hAnsi="Arial" w:cs="Arial"/>
          <w:sz w:val="22"/>
        </w:rPr>
        <w:t xml:space="preserve">Voting shares can be obtained without gaining significant influence (i.e. less than 20%) and thus the equity method is not typically used. </w:t>
      </w:r>
    </w:p>
    <w:p w14:paraId="23EC20F1" w14:textId="77777777" w:rsidR="009404B0"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 xml:space="preserve">. </w:t>
      </w:r>
      <w:r>
        <w:rPr>
          <w:rFonts w:ascii="Arial" w:hAnsi="Arial" w:cs="Arial"/>
          <w:sz w:val="22"/>
        </w:rPr>
        <w:t>Purchasing goods and services would not constitute significant influence over the company, and thus does not result in the equity method being applied</w:t>
      </w:r>
      <w:r>
        <w:rPr>
          <w:rFonts w:ascii="Arial" w:hAnsi="Arial" w:cs="Arial"/>
          <w:i/>
          <w:sz w:val="22"/>
        </w:rPr>
        <w:t>.</w:t>
      </w:r>
      <w:r>
        <w:rPr>
          <w:rFonts w:ascii="Arial" w:hAnsi="Arial" w:cs="Arial"/>
          <w:sz w:val="22"/>
        </w:rPr>
        <w:t xml:space="preserve"> </w:t>
      </w:r>
    </w:p>
    <w:p w14:paraId="34B8930C" w14:textId="00AAF47E" w:rsidR="009404B0" w:rsidRPr="00214799"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(d) </w:t>
      </w:r>
      <w:r>
        <w:rPr>
          <w:rFonts w:ascii="Arial" w:hAnsi="Arial" w:cs="Arial"/>
          <w:i/>
          <w:sz w:val="22"/>
        </w:rPr>
        <w:t>Incorrect.</w:t>
      </w:r>
      <w:r>
        <w:rPr>
          <w:rFonts w:ascii="Arial" w:hAnsi="Arial" w:cs="Arial"/>
          <w:sz w:val="22"/>
        </w:rPr>
        <w:t xml:space="preserve"> This would result in a write-down of the investment, and does not </w:t>
      </w:r>
      <w:r w:rsidR="007D5505">
        <w:rPr>
          <w:rFonts w:ascii="Arial" w:hAnsi="Arial" w:cs="Arial"/>
          <w:sz w:val="22"/>
        </w:rPr>
        <w:t xml:space="preserve">correlate to </w:t>
      </w:r>
      <w:r>
        <w:rPr>
          <w:rFonts w:ascii="Arial" w:hAnsi="Arial" w:cs="Arial"/>
          <w:sz w:val="22"/>
        </w:rPr>
        <w:t xml:space="preserve">the use of the equity method. </w:t>
      </w:r>
    </w:p>
    <w:p w14:paraId="27EDF081" w14:textId="77777777" w:rsidR="009404B0" w:rsidRPr="00443432" w:rsidRDefault="009404B0" w:rsidP="002704C3">
      <w:pPr>
        <w:spacing w:after="0" w:line="240" w:lineRule="exact"/>
        <w:contextualSpacing/>
        <w:rPr>
          <w:rFonts w:ascii="Arial" w:hAnsi="Arial" w:cs="Arial"/>
        </w:rPr>
      </w:pPr>
    </w:p>
    <w:p w14:paraId="6E3040BA" w14:textId="77777777" w:rsidR="002579CE" w:rsidRDefault="0003358D" w:rsidP="007E7D82">
      <w:pPr>
        <w:spacing w:after="0" w:line="240" w:lineRule="exact"/>
        <w:ind w:left="630" w:hanging="630"/>
        <w:contextualSpacing/>
        <w:rPr>
          <w:rFonts w:ascii="Arial" w:hAnsi="Arial" w:cs="Arial"/>
        </w:rPr>
      </w:pPr>
      <w:r w:rsidRPr="00443432">
        <w:rPr>
          <w:rFonts w:ascii="Arial" w:hAnsi="Arial" w:cs="Arial"/>
        </w:rPr>
        <w:t>2</w:t>
      </w:r>
      <w:r w:rsidR="009F3B3F" w:rsidRPr="00443432">
        <w:rPr>
          <w:rFonts w:ascii="Arial" w:hAnsi="Arial" w:cs="Arial"/>
        </w:rPr>
        <w:t xml:space="preserve">. </w:t>
      </w:r>
      <w:proofErr w:type="gramStart"/>
      <w:r w:rsidRPr="009333FC">
        <w:rPr>
          <w:rFonts w:ascii="Arial" w:hAnsi="Arial" w:cs="Arial"/>
          <w:b/>
        </w:rPr>
        <w:t>c</w:t>
      </w:r>
      <w:proofErr w:type="gramEnd"/>
      <w:r w:rsidR="009333FC">
        <w:rPr>
          <w:rFonts w:ascii="Arial" w:hAnsi="Arial" w:cs="Arial"/>
          <w:b/>
        </w:rPr>
        <w:t xml:space="preserve"> </w:t>
      </w:r>
      <w:r w:rsidR="00DB5DAF" w:rsidRPr="008874C1">
        <w:rPr>
          <w:rFonts w:ascii="Arial" w:hAnsi="Arial" w:cs="Arial"/>
        </w:rPr>
        <w:t>–</w:t>
      </w:r>
      <w:r w:rsidR="009333FC">
        <w:rPr>
          <w:rFonts w:ascii="Arial" w:hAnsi="Arial" w:cs="Arial"/>
          <w:b/>
        </w:rPr>
        <w:t xml:space="preserve"> </w:t>
      </w:r>
      <w:r w:rsidR="00DB5DAF">
        <w:rPr>
          <w:rFonts w:ascii="Arial" w:hAnsi="Arial" w:cs="Arial"/>
        </w:rPr>
        <w:t>Under the equity method, net income from the investee causes an increase to the investment, while dividends declared by the investee causes a reduction.</w:t>
      </w:r>
    </w:p>
    <w:p w14:paraId="4C3024CB" w14:textId="77777777" w:rsidR="0003358D" w:rsidRPr="00443432" w:rsidRDefault="0003358D" w:rsidP="002704C3">
      <w:pPr>
        <w:spacing w:after="0" w:line="240" w:lineRule="exact"/>
        <w:contextualSpacing/>
        <w:rPr>
          <w:rFonts w:ascii="Arial" w:hAnsi="Arial" w:cs="Arial"/>
        </w:rPr>
      </w:pPr>
    </w:p>
    <w:p w14:paraId="6E005816" w14:textId="77777777" w:rsidR="00DB5DAF" w:rsidRDefault="00DB5DAF" w:rsidP="00DB5DA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This simply represents the historical cost of the investment. It must be adjusted for the income and dividends declared by the investee. </w:t>
      </w:r>
    </w:p>
    <w:p w14:paraId="1E4023C1" w14:textId="77777777" w:rsidR="00DB5DAF" w:rsidRDefault="00DB5DAF" w:rsidP="00DB5DA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Pr>
          <w:rFonts w:ascii="Arial" w:hAnsi="Arial" w:cs="Arial"/>
          <w:sz w:val="22"/>
        </w:rPr>
        <w:t>Dividends declared by the investee cause a reduction to the investment, not an increase</w:t>
      </w:r>
      <w:r>
        <w:rPr>
          <w:rFonts w:ascii="Arial" w:hAnsi="Arial" w:cs="Arial"/>
          <w:i/>
          <w:sz w:val="22"/>
        </w:rPr>
        <w:t>.</w:t>
      </w:r>
      <w:r>
        <w:rPr>
          <w:rFonts w:ascii="Arial" w:hAnsi="Arial" w:cs="Arial"/>
          <w:sz w:val="22"/>
        </w:rPr>
        <w:t xml:space="preserve"> </w:t>
      </w:r>
    </w:p>
    <w:p w14:paraId="1DA85BFC" w14:textId="77777777" w:rsidR="00DB5DAF" w:rsidRPr="00214799" w:rsidRDefault="00DB5DAF" w:rsidP="00A0042E">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5A521C">
        <w:rPr>
          <w:rFonts w:ascii="Arial" w:hAnsi="Arial" w:cs="Arial"/>
          <w:sz w:val="22"/>
        </w:rPr>
        <w:t>Net income reported by the investee causes an increase to the investment, not a decrease.</w:t>
      </w:r>
      <w:r>
        <w:rPr>
          <w:rFonts w:ascii="Arial" w:hAnsi="Arial" w:cs="Arial"/>
          <w:sz w:val="22"/>
        </w:rPr>
        <w:t xml:space="preserve"> </w:t>
      </w:r>
    </w:p>
    <w:p w14:paraId="5EDDA737" w14:textId="77777777" w:rsidR="0003358D" w:rsidRDefault="0003358D" w:rsidP="002704C3">
      <w:pPr>
        <w:spacing w:after="0" w:line="240" w:lineRule="exact"/>
        <w:contextualSpacing/>
        <w:rPr>
          <w:rFonts w:ascii="Arial" w:hAnsi="Arial" w:cs="Arial"/>
        </w:rPr>
      </w:pPr>
    </w:p>
    <w:p w14:paraId="7864CC8F" w14:textId="77777777" w:rsidR="00DB5DAF" w:rsidRPr="00443432" w:rsidRDefault="00DB5DAF" w:rsidP="002704C3">
      <w:pPr>
        <w:spacing w:after="0" w:line="240" w:lineRule="exact"/>
        <w:contextualSpacing/>
        <w:rPr>
          <w:rFonts w:ascii="Arial" w:hAnsi="Arial" w:cs="Arial"/>
        </w:rPr>
      </w:pPr>
    </w:p>
    <w:p w14:paraId="3AF2E3C4" w14:textId="77777777" w:rsidR="00C0528A" w:rsidRDefault="00C0528A">
      <w:pPr>
        <w:rPr>
          <w:rFonts w:ascii="Arial" w:hAnsi="Arial" w:cs="Arial"/>
          <w:b/>
          <w:bCs/>
        </w:rPr>
      </w:pPr>
      <w:r>
        <w:rPr>
          <w:rFonts w:ascii="Arial" w:hAnsi="Arial" w:cs="Arial"/>
          <w:b/>
          <w:bCs/>
        </w:rPr>
        <w:br w:type="page"/>
      </w:r>
    </w:p>
    <w:p w14:paraId="4E087326" w14:textId="64CD81A1"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E2-</w:t>
      </w:r>
      <w:proofErr w:type="gramStart"/>
      <w:r w:rsidRPr="00443432">
        <w:rPr>
          <w:rFonts w:ascii="Arial" w:hAnsi="Arial" w:cs="Arial"/>
          <w:b/>
          <w:bCs/>
        </w:rPr>
        <w:t>3  Multiple</w:t>
      </w:r>
      <w:proofErr w:type="gramEnd"/>
      <w:r w:rsidRPr="00443432">
        <w:rPr>
          <w:rFonts w:ascii="Arial" w:hAnsi="Arial" w:cs="Arial"/>
          <w:b/>
          <w:bCs/>
        </w:rPr>
        <w:t>-Choice Questions on Applying Equity Method</w:t>
      </w:r>
    </w:p>
    <w:p w14:paraId="3536538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w:t>
      </w:r>
      <w:r w:rsidRPr="00443432">
        <w:rPr>
          <w:rFonts w:ascii="Arial" w:hAnsi="Arial" w:cs="Arial"/>
          <w:b/>
          <w:bCs/>
        </w:rPr>
        <w:t>[AICPA Adapted]</w:t>
      </w:r>
    </w:p>
    <w:p w14:paraId="002FD41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5E7381D" w14:textId="77777777" w:rsidR="0003358D" w:rsidRPr="00443432" w:rsidRDefault="00691C1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1</w:t>
      </w:r>
      <w:r w:rsidR="009F3B3F" w:rsidRPr="00443432">
        <w:rPr>
          <w:rFonts w:ascii="Arial" w:hAnsi="Arial" w:cs="Arial"/>
        </w:rPr>
        <w:t xml:space="preserve">. </w:t>
      </w:r>
      <w:proofErr w:type="gramStart"/>
      <w:r w:rsidR="0003358D" w:rsidRPr="00EF6BD7">
        <w:rPr>
          <w:rFonts w:ascii="Arial" w:hAnsi="Arial" w:cs="Arial"/>
          <w:b/>
        </w:rPr>
        <w:t>d</w:t>
      </w:r>
      <w:proofErr w:type="gramEnd"/>
      <w:r w:rsidR="00EF6BD7">
        <w:rPr>
          <w:rFonts w:ascii="Arial" w:hAnsi="Arial" w:cs="Arial"/>
        </w:rPr>
        <w:t xml:space="preserve"> </w:t>
      </w:r>
      <w:r w:rsidR="00EF6BD7" w:rsidRPr="008874C1">
        <w:rPr>
          <w:rFonts w:ascii="Arial" w:hAnsi="Arial" w:cs="Arial"/>
        </w:rPr>
        <w:t>–</w:t>
      </w:r>
      <w:r w:rsidR="00EF6BD7">
        <w:rPr>
          <w:rFonts w:ascii="Arial" w:hAnsi="Arial" w:cs="Arial"/>
        </w:rPr>
        <w:t xml:space="preserve"> </w:t>
      </w:r>
      <w:r w:rsidR="003F7E8C" w:rsidRPr="00443432">
        <w:rPr>
          <w:rFonts w:ascii="Arial" w:hAnsi="Arial" w:cs="Arial"/>
        </w:rPr>
        <w:t xml:space="preserve"> </w:t>
      </w:r>
      <w:r w:rsidR="00D842C4" w:rsidRPr="00443432">
        <w:rPr>
          <w:rFonts w:ascii="Arial" w:hAnsi="Arial" w:cs="Arial"/>
        </w:rPr>
        <w:t xml:space="preserve">$250,000 + ($100,000 x </w:t>
      </w:r>
      <w:r w:rsidR="00B07277" w:rsidRPr="00443432">
        <w:rPr>
          <w:rFonts w:ascii="Arial" w:hAnsi="Arial" w:cs="Arial"/>
        </w:rPr>
        <w:t>0</w:t>
      </w:r>
      <w:r w:rsidR="00D842C4" w:rsidRPr="00443432">
        <w:rPr>
          <w:rFonts w:ascii="Arial" w:hAnsi="Arial" w:cs="Arial"/>
        </w:rPr>
        <w:t xml:space="preserve">.30) – </w:t>
      </w:r>
      <w:r w:rsidR="0003358D" w:rsidRPr="00443432">
        <w:rPr>
          <w:rFonts w:ascii="Arial" w:hAnsi="Arial" w:cs="Arial"/>
        </w:rPr>
        <w:t>($</w:t>
      </w:r>
      <w:r w:rsidR="00D842C4" w:rsidRPr="00443432">
        <w:rPr>
          <w:rFonts w:ascii="Arial" w:hAnsi="Arial" w:cs="Arial"/>
        </w:rPr>
        <w:t xml:space="preserve">10,000 </w:t>
      </w:r>
      <w:r w:rsidR="0003358D" w:rsidRPr="00443432">
        <w:rPr>
          <w:rFonts w:ascii="Arial" w:hAnsi="Arial" w:cs="Arial"/>
        </w:rPr>
        <w:t xml:space="preserve">x </w:t>
      </w:r>
      <w:r w:rsidR="00B07277" w:rsidRPr="00443432">
        <w:rPr>
          <w:rFonts w:ascii="Arial" w:hAnsi="Arial" w:cs="Arial"/>
        </w:rPr>
        <w:t>0</w:t>
      </w:r>
      <w:r w:rsidR="0003358D" w:rsidRPr="00443432">
        <w:rPr>
          <w:rFonts w:ascii="Arial" w:hAnsi="Arial" w:cs="Arial"/>
        </w:rPr>
        <w:t>.30)</w:t>
      </w:r>
      <w:r w:rsidR="001C3B20">
        <w:rPr>
          <w:rFonts w:ascii="Arial" w:hAnsi="Arial" w:cs="Arial"/>
        </w:rPr>
        <w:t xml:space="preserve"> = $277,000</w:t>
      </w:r>
    </w:p>
    <w:p w14:paraId="5260834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B985138" w14:textId="77777777" w:rsidR="0003358D" w:rsidRPr="00E61DC6" w:rsidRDefault="00691C1D" w:rsidP="00D30720">
      <w:pPr>
        <w:tabs>
          <w:tab w:val="left" w:pos="-1440"/>
          <w:tab w:val="left" w:pos="-720"/>
          <w:tab w:val="left" w:pos="9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2</w:t>
      </w:r>
      <w:r w:rsidR="009F3B3F" w:rsidRPr="00443432">
        <w:rPr>
          <w:rFonts w:ascii="Arial" w:hAnsi="Arial" w:cs="Arial"/>
        </w:rPr>
        <w:t xml:space="preserve">. </w:t>
      </w:r>
      <w:proofErr w:type="gramStart"/>
      <w:r w:rsidR="0003358D" w:rsidRPr="00EF6BD7">
        <w:rPr>
          <w:rFonts w:ascii="Arial" w:hAnsi="Arial" w:cs="Arial"/>
          <w:b/>
        </w:rPr>
        <w:t>c</w:t>
      </w:r>
      <w:proofErr w:type="gramEnd"/>
      <w:r w:rsidR="00EF6BD7">
        <w:rPr>
          <w:rFonts w:ascii="Arial" w:hAnsi="Arial" w:cs="Arial"/>
          <w:b/>
        </w:rPr>
        <w:t xml:space="preserve"> </w:t>
      </w:r>
      <w:r w:rsidR="00EF6BD7" w:rsidRPr="008874C1">
        <w:rPr>
          <w:rFonts w:ascii="Arial" w:hAnsi="Arial" w:cs="Arial"/>
        </w:rPr>
        <w:t>–</w:t>
      </w:r>
      <w:r w:rsidR="00EF6BD7">
        <w:rPr>
          <w:rFonts w:ascii="Arial" w:hAnsi="Arial" w:cs="Arial"/>
          <w:b/>
        </w:rPr>
        <w:t xml:space="preserve"> </w:t>
      </w:r>
      <w:r w:rsidR="00D30720">
        <w:rPr>
          <w:rFonts w:ascii="Arial" w:hAnsi="Arial" w:cs="Arial"/>
        </w:rPr>
        <w:t xml:space="preserve">20X9 investment income: $650,000 * </w:t>
      </w:r>
      <w:r w:rsidR="00E61DC6">
        <w:rPr>
          <w:rFonts w:ascii="Arial" w:hAnsi="Arial" w:cs="Arial"/>
        </w:rPr>
        <w:t>3</w:t>
      </w:r>
      <w:r w:rsidR="00D30720">
        <w:rPr>
          <w:rFonts w:ascii="Arial" w:hAnsi="Arial" w:cs="Arial"/>
        </w:rPr>
        <w:t>0%</w:t>
      </w:r>
      <w:r w:rsidR="00E61DC6">
        <w:rPr>
          <w:rFonts w:ascii="Arial" w:hAnsi="Arial" w:cs="Arial"/>
        </w:rPr>
        <w:t xml:space="preserve"> = $195,000</w:t>
      </w:r>
      <w:r w:rsidR="00D30720">
        <w:rPr>
          <w:rFonts w:ascii="Arial" w:hAnsi="Arial" w:cs="Arial"/>
        </w:rPr>
        <w:t>, 20X8 adjustment: ($600,000 * 10%) – ($200,000 * 10%) = $40,000.</w:t>
      </w:r>
    </w:p>
    <w:p w14:paraId="7D70ADC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C89738" w14:textId="77777777" w:rsidR="002579CE" w:rsidRDefault="00691C1D" w:rsidP="007E7D82">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3</w:t>
      </w:r>
      <w:r w:rsidR="009F3B3F" w:rsidRPr="00443432">
        <w:rPr>
          <w:rFonts w:ascii="Arial" w:hAnsi="Arial" w:cs="Arial"/>
        </w:rPr>
        <w:t xml:space="preserve">. </w:t>
      </w:r>
      <w:proofErr w:type="gramStart"/>
      <w:r w:rsidR="0003358D" w:rsidRPr="00A0042E">
        <w:rPr>
          <w:rFonts w:ascii="Arial" w:hAnsi="Arial" w:cs="Arial"/>
          <w:b/>
        </w:rPr>
        <w:t>d</w:t>
      </w:r>
      <w:proofErr w:type="gramEnd"/>
      <w:r w:rsidR="00A0042E">
        <w:rPr>
          <w:rFonts w:ascii="Arial" w:hAnsi="Arial" w:cs="Arial"/>
          <w:b/>
        </w:rPr>
        <w:t xml:space="preserve"> </w:t>
      </w:r>
      <w:r w:rsidR="00A0042E" w:rsidRPr="008874C1">
        <w:rPr>
          <w:rFonts w:ascii="Arial" w:hAnsi="Arial" w:cs="Arial"/>
        </w:rPr>
        <w:t>–</w:t>
      </w:r>
      <w:r w:rsidR="00A0042E">
        <w:rPr>
          <w:rFonts w:ascii="Arial" w:hAnsi="Arial" w:cs="Arial"/>
          <w:b/>
        </w:rPr>
        <w:t xml:space="preserve"> </w:t>
      </w:r>
      <w:r w:rsidR="00A0042E">
        <w:rPr>
          <w:rFonts w:ascii="Arial" w:hAnsi="Arial" w:cs="Arial"/>
        </w:rPr>
        <w:t xml:space="preserve">Because income </w:t>
      </w:r>
      <w:r w:rsidR="002C635C">
        <w:rPr>
          <w:rFonts w:ascii="Arial" w:hAnsi="Arial" w:cs="Arial"/>
        </w:rPr>
        <w:t xml:space="preserve">is </w:t>
      </w:r>
      <w:r w:rsidR="00A0042E">
        <w:rPr>
          <w:rFonts w:ascii="Arial" w:hAnsi="Arial" w:cs="Arial"/>
        </w:rPr>
        <w:t xml:space="preserve">greater than the amount of dividends declared, the equity method would have resulted in a higher balance in the investment account, net earnings, and retained earnings than under the cost method.  </w:t>
      </w:r>
    </w:p>
    <w:p w14:paraId="385E2206" w14:textId="77777777" w:rsidR="00A0042E" w:rsidRDefault="00A004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E4C227D" w14:textId="77777777" w:rsidR="00A0042E"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Because the </w:t>
      </w:r>
      <w:r w:rsidR="002C635C">
        <w:rPr>
          <w:rFonts w:ascii="Arial" w:hAnsi="Arial" w:cs="Arial"/>
          <w:sz w:val="22"/>
        </w:rPr>
        <w:t xml:space="preserve">investor’s </w:t>
      </w:r>
      <w:r>
        <w:rPr>
          <w:rFonts w:ascii="Arial" w:hAnsi="Arial" w:cs="Arial"/>
          <w:sz w:val="22"/>
        </w:rPr>
        <w:t>portion of income (</w:t>
      </w:r>
      <w:r w:rsidR="002C635C">
        <w:rPr>
          <w:rFonts w:ascii="Arial" w:hAnsi="Arial" w:cs="Arial"/>
          <w:sz w:val="22"/>
        </w:rPr>
        <w:t>$40,000) is greater than the portion of dividends ($4,000), using the cost method would only result in an earnings increase of $4,000 from dividend revenue rather than $40,000.  Thus, both net earnings and retained earnings would be understated.</w:t>
      </w:r>
    </w:p>
    <w:p w14:paraId="19D3D4E1" w14:textId="77777777" w:rsidR="00A0042E" w:rsidRPr="00D171B8"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sidR="002C635C">
        <w:rPr>
          <w:rFonts w:ascii="Arial" w:hAnsi="Arial" w:cs="Arial"/>
          <w:sz w:val="22"/>
        </w:rPr>
        <w:t>The cost method does not record any increase to the investment account, thus its balance would be understated when compared to the equity method.</w:t>
      </w:r>
    </w:p>
    <w:p w14:paraId="6E9A6971" w14:textId="2F25582F" w:rsidR="00A0042E" w:rsidRPr="00214799"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(c) </w:t>
      </w:r>
      <w:r>
        <w:rPr>
          <w:rFonts w:ascii="Arial" w:hAnsi="Arial" w:cs="Arial"/>
          <w:i/>
          <w:sz w:val="22"/>
        </w:rPr>
        <w:t>Incorrect.</w:t>
      </w:r>
      <w:r>
        <w:rPr>
          <w:rFonts w:ascii="Arial" w:hAnsi="Arial" w:cs="Arial"/>
          <w:sz w:val="22"/>
        </w:rPr>
        <w:t xml:space="preserve"> </w:t>
      </w:r>
      <w:r w:rsidR="002C635C">
        <w:rPr>
          <w:rFonts w:ascii="Arial" w:hAnsi="Arial" w:cs="Arial"/>
          <w:sz w:val="22"/>
        </w:rPr>
        <w:t>The cost method causes an understatement to the investment account, net earnings and retained earnings.</w:t>
      </w:r>
      <w:r>
        <w:rPr>
          <w:rFonts w:ascii="Arial" w:hAnsi="Arial" w:cs="Arial"/>
          <w:sz w:val="22"/>
        </w:rPr>
        <w:t xml:space="preserve"> </w:t>
      </w:r>
    </w:p>
    <w:p w14:paraId="34CC0C9D" w14:textId="77777777" w:rsidR="00A0042E" w:rsidRPr="00A0042E" w:rsidRDefault="00A004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30CA08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781FEE" w14:textId="77777777" w:rsidR="002579CE" w:rsidRDefault="00691C1D" w:rsidP="007E7D82">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4</w:t>
      </w:r>
      <w:r w:rsidR="009F3B3F" w:rsidRPr="00443432">
        <w:rPr>
          <w:rFonts w:ascii="Arial" w:hAnsi="Arial" w:cs="Arial"/>
        </w:rPr>
        <w:t xml:space="preserve">. </w:t>
      </w:r>
      <w:proofErr w:type="gramStart"/>
      <w:r w:rsidR="002579CE" w:rsidRPr="007E7D82">
        <w:rPr>
          <w:rFonts w:ascii="Arial" w:hAnsi="Arial" w:cs="Arial"/>
          <w:b/>
        </w:rPr>
        <w:t>d</w:t>
      </w:r>
      <w:proofErr w:type="gramEnd"/>
      <w:r w:rsidR="00BB2138">
        <w:rPr>
          <w:rFonts w:ascii="Arial" w:hAnsi="Arial" w:cs="Arial"/>
          <w:b/>
        </w:rPr>
        <w:t xml:space="preserve"> </w:t>
      </w:r>
      <w:r w:rsidR="00BB2138" w:rsidRPr="008874C1">
        <w:rPr>
          <w:rFonts w:ascii="Arial" w:hAnsi="Arial" w:cs="Arial"/>
        </w:rPr>
        <w:t>–</w:t>
      </w:r>
      <w:r w:rsidR="00BB2138">
        <w:rPr>
          <w:rFonts w:ascii="Arial" w:hAnsi="Arial" w:cs="Arial"/>
          <w:b/>
        </w:rPr>
        <w:t xml:space="preserve"> </w:t>
      </w:r>
      <w:r w:rsidR="00BB2138">
        <w:rPr>
          <w:rFonts w:ascii="Arial" w:hAnsi="Arial" w:cs="Arial"/>
        </w:rPr>
        <w:t xml:space="preserve">Under the equity method, dividends by the investee are recorded </w:t>
      </w:r>
      <w:r w:rsidR="00C770D7">
        <w:rPr>
          <w:rFonts w:ascii="Arial" w:hAnsi="Arial" w:cs="Arial"/>
        </w:rPr>
        <w:t xml:space="preserve">with </w:t>
      </w:r>
      <w:r w:rsidR="00BB2138">
        <w:rPr>
          <w:rFonts w:ascii="Arial" w:hAnsi="Arial" w:cs="Arial"/>
        </w:rPr>
        <w:t>a credit to the investment account, not to dividend revenue.  By wrongly classifying this entry, the investment is overstated, and retained earnings are also overstated.</w:t>
      </w:r>
    </w:p>
    <w:p w14:paraId="296DDE1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6ED7F54" w14:textId="77777777" w:rsidR="00BB2138"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Because the dividend entry was </w:t>
      </w:r>
      <w:r w:rsidR="00DB3BC5">
        <w:rPr>
          <w:rFonts w:ascii="Arial" w:hAnsi="Arial" w:cs="Arial"/>
          <w:sz w:val="22"/>
        </w:rPr>
        <w:t>recorded incorrectly, the financial position will not be correctly stated.</w:t>
      </w:r>
    </w:p>
    <w:p w14:paraId="103AA019" w14:textId="77777777" w:rsidR="00BB2138" w:rsidRPr="00D171B8"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sidR="00DB3BC5">
        <w:rPr>
          <w:rFonts w:ascii="Arial" w:hAnsi="Arial" w:cs="Arial"/>
          <w:sz w:val="22"/>
        </w:rPr>
        <w:t>Because the dividends were recorded as dividend revenue, retained earnings would be overstated.</w:t>
      </w:r>
    </w:p>
    <w:p w14:paraId="341C85D2" w14:textId="77777777" w:rsidR="00BB2138" w:rsidRPr="00214799"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(c) </w:t>
      </w:r>
      <w:r>
        <w:rPr>
          <w:rFonts w:ascii="Arial" w:hAnsi="Arial" w:cs="Arial"/>
          <w:i/>
          <w:sz w:val="22"/>
        </w:rPr>
        <w:t>Incorrect.</w:t>
      </w:r>
      <w:r>
        <w:rPr>
          <w:rFonts w:ascii="Arial" w:hAnsi="Arial" w:cs="Arial"/>
          <w:sz w:val="22"/>
        </w:rPr>
        <w:t xml:space="preserve"> </w:t>
      </w:r>
      <w:r w:rsidR="00685CA2">
        <w:rPr>
          <w:rFonts w:ascii="Arial" w:hAnsi="Arial" w:cs="Arial"/>
          <w:sz w:val="22"/>
        </w:rPr>
        <w:t>Currently, the investment is overstated because the dividends declared should have resulted in a reduction to the investment account.</w:t>
      </w:r>
    </w:p>
    <w:p w14:paraId="45469F9B" w14:textId="77777777" w:rsidR="002704C3" w:rsidRPr="00443432" w:rsidRDefault="002704C3">
      <w:pPr>
        <w:rPr>
          <w:rFonts w:ascii="Arial" w:hAnsi="Arial" w:cs="Arial"/>
          <w:b/>
          <w:bCs/>
        </w:rPr>
      </w:pPr>
      <w:r w:rsidRPr="00443432">
        <w:rPr>
          <w:rFonts w:ascii="Arial" w:hAnsi="Arial" w:cs="Arial"/>
          <w:b/>
          <w:bCs/>
        </w:rPr>
        <w:br w:type="page"/>
      </w:r>
    </w:p>
    <w:p w14:paraId="4165E0B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lastRenderedPageBreak/>
        <w:t>E2-</w:t>
      </w:r>
      <w:proofErr w:type="gramStart"/>
      <w:r w:rsidRPr="00443432">
        <w:rPr>
          <w:rFonts w:ascii="Arial" w:hAnsi="Arial" w:cs="Arial"/>
          <w:b/>
          <w:bCs/>
        </w:rPr>
        <w:t>4  Cost</w:t>
      </w:r>
      <w:proofErr w:type="gramEnd"/>
      <w:r w:rsidRPr="00443432">
        <w:rPr>
          <w:rFonts w:ascii="Arial" w:hAnsi="Arial" w:cs="Arial"/>
          <w:b/>
          <w:bCs/>
        </w:rPr>
        <w:t xml:space="preserve"> versus Equity Reporting</w:t>
      </w:r>
    </w:p>
    <w:p w14:paraId="7C6B8D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53079B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Winston Corporation net income – cost method:</w:t>
      </w:r>
    </w:p>
    <w:p w14:paraId="6FBA395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
        <w:gridCol w:w="1134"/>
        <w:gridCol w:w="504"/>
        <w:gridCol w:w="1656"/>
        <w:gridCol w:w="360"/>
        <w:gridCol w:w="1440"/>
        <w:gridCol w:w="1584"/>
      </w:tblGrid>
      <w:tr w:rsidR="0003358D" w:rsidRPr="00443432" w14:paraId="6849EC40" w14:textId="77777777">
        <w:tc>
          <w:tcPr>
            <w:tcW w:w="892" w:type="dxa"/>
          </w:tcPr>
          <w:p w14:paraId="5637CDD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134" w:type="dxa"/>
          </w:tcPr>
          <w:p w14:paraId="35DFE9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$100,000</w:t>
            </w:r>
          </w:p>
        </w:tc>
        <w:tc>
          <w:tcPr>
            <w:tcW w:w="504" w:type="dxa"/>
          </w:tcPr>
          <w:p w14:paraId="69FE4EE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C26DB0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.40($30,000)</w:t>
            </w:r>
          </w:p>
        </w:tc>
        <w:tc>
          <w:tcPr>
            <w:tcW w:w="360" w:type="dxa"/>
          </w:tcPr>
          <w:p w14:paraId="59AE4C5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0EB3EF3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27EDC9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$112,000</w:t>
            </w:r>
          </w:p>
        </w:tc>
      </w:tr>
      <w:tr w:rsidR="0003358D" w:rsidRPr="00443432" w14:paraId="2F94C6AA" w14:textId="77777777">
        <w:tc>
          <w:tcPr>
            <w:tcW w:w="892" w:type="dxa"/>
          </w:tcPr>
          <w:p w14:paraId="76F9375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134" w:type="dxa"/>
          </w:tcPr>
          <w:p w14:paraId="51CD6B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60,000</w:t>
            </w:r>
          </w:p>
        </w:tc>
        <w:tc>
          <w:tcPr>
            <w:tcW w:w="504" w:type="dxa"/>
          </w:tcPr>
          <w:p w14:paraId="509A9A0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613E0B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.40($60,000)</w:t>
            </w:r>
          </w:p>
        </w:tc>
        <w:tc>
          <w:tcPr>
            <w:tcW w:w="360" w:type="dxa"/>
          </w:tcPr>
          <w:p w14:paraId="53A00A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3DCFB5A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6479CC0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84,000</w:t>
            </w:r>
          </w:p>
        </w:tc>
      </w:tr>
      <w:tr w:rsidR="0003358D" w:rsidRPr="00443432" w14:paraId="6280715A" w14:textId="77777777" w:rsidTr="007D5505">
        <w:tc>
          <w:tcPr>
            <w:tcW w:w="892" w:type="dxa"/>
          </w:tcPr>
          <w:p w14:paraId="7996425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134" w:type="dxa"/>
          </w:tcPr>
          <w:p w14:paraId="147C1A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$250,000</w:t>
            </w:r>
          </w:p>
        </w:tc>
        <w:tc>
          <w:tcPr>
            <w:tcW w:w="504" w:type="dxa"/>
          </w:tcPr>
          <w:p w14:paraId="782325E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77722D9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.40($20,000</w:t>
            </w:r>
          </w:p>
        </w:tc>
        <w:tc>
          <w:tcPr>
            <w:tcW w:w="360" w:type="dxa"/>
          </w:tcPr>
          <w:p w14:paraId="724CD57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08A5688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$25,000)</w:t>
            </w:r>
            <w:r w:rsidRPr="00443432">
              <w:rPr>
                <w:rFonts w:ascii="Arial" w:hAnsi="Arial" w:cs="Arial"/>
                <w:sz w:val="30"/>
                <w:szCs w:val="32"/>
                <w:vertAlign w:val="superscript"/>
              </w:rPr>
              <w:t>a</w:t>
            </w:r>
          </w:p>
        </w:tc>
        <w:tc>
          <w:tcPr>
            <w:tcW w:w="1584" w:type="dxa"/>
          </w:tcPr>
          <w:p w14:paraId="4CA7F57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268,000</w:t>
            </w:r>
          </w:p>
        </w:tc>
      </w:tr>
    </w:tbl>
    <w:p w14:paraId="7489807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5A11DE8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rPr>
      </w:pPr>
      <w:proofErr w:type="gramStart"/>
      <w:r w:rsidRPr="00443432">
        <w:rPr>
          <w:rFonts w:ascii="Arial" w:hAnsi="Arial" w:cs="Arial"/>
          <w:sz w:val="30"/>
          <w:szCs w:val="32"/>
          <w:vertAlign w:val="superscript"/>
        </w:rPr>
        <w:t>a</w:t>
      </w:r>
      <w:proofErr w:type="gramEnd"/>
      <w:r w:rsidRPr="00443432">
        <w:rPr>
          <w:rFonts w:ascii="Arial" w:hAnsi="Arial" w:cs="Arial"/>
          <w:sz w:val="17"/>
          <w:szCs w:val="19"/>
          <w:vertAlign w:val="superscript"/>
        </w:rPr>
        <w:t xml:space="preserve"> </w:t>
      </w:r>
      <w:r w:rsidRPr="00443432">
        <w:rPr>
          <w:rFonts w:ascii="Arial" w:hAnsi="Arial" w:cs="Arial"/>
        </w:rPr>
        <w:t>Dividends paid from undistributed earnings of prior years</w:t>
      </w:r>
    </w:p>
    <w:p w14:paraId="7A92823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vertAlign w:val="superscript"/>
        </w:rPr>
      </w:pPr>
      <w:r w:rsidRPr="00443432">
        <w:rPr>
          <w:rFonts w:ascii="Arial" w:hAnsi="Arial" w:cs="Arial"/>
          <w:sz w:val="26"/>
          <w:szCs w:val="28"/>
        </w:rPr>
        <w:t xml:space="preserve">  </w:t>
      </w:r>
      <w:r w:rsidRPr="00443432">
        <w:rPr>
          <w:rFonts w:ascii="Arial" w:hAnsi="Arial" w:cs="Arial"/>
        </w:rPr>
        <w:t>($70,000 + $40,000 - $30,000 - $60,000 = $20,000)</w:t>
      </w:r>
    </w:p>
    <w:p w14:paraId="619B238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rPr>
      </w:pPr>
      <w:r w:rsidRPr="00443432">
        <w:rPr>
          <w:rFonts w:ascii="Arial" w:hAnsi="Arial" w:cs="Arial"/>
          <w:sz w:val="26"/>
          <w:szCs w:val="28"/>
        </w:rPr>
        <w:t xml:space="preserve">  </w:t>
      </w:r>
      <w:proofErr w:type="gramStart"/>
      <w:r w:rsidRPr="00443432">
        <w:rPr>
          <w:rFonts w:ascii="Arial" w:hAnsi="Arial" w:cs="Arial"/>
        </w:rPr>
        <w:t>and</w:t>
      </w:r>
      <w:proofErr w:type="gramEnd"/>
      <w:r w:rsidRPr="00443432">
        <w:rPr>
          <w:rFonts w:ascii="Arial" w:hAnsi="Arial" w:cs="Arial"/>
        </w:rPr>
        <w:t xml:space="preserve"> $25,000 earnings of current period.</w:t>
      </w:r>
    </w:p>
    <w:p w14:paraId="17AF6D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FFA587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Winston Corporation net income – equity method:</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0"/>
        <w:gridCol w:w="1296"/>
        <w:gridCol w:w="504"/>
        <w:gridCol w:w="1656"/>
        <w:gridCol w:w="360"/>
        <w:gridCol w:w="1440"/>
        <w:gridCol w:w="1584"/>
      </w:tblGrid>
      <w:tr w:rsidR="0003358D" w:rsidRPr="00443432" w14:paraId="684D3764" w14:textId="77777777">
        <w:tc>
          <w:tcPr>
            <w:tcW w:w="730" w:type="dxa"/>
          </w:tcPr>
          <w:p w14:paraId="0220A00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296" w:type="dxa"/>
          </w:tcPr>
          <w:p w14:paraId="38A7FB5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$100,000</w:t>
            </w:r>
          </w:p>
        </w:tc>
        <w:tc>
          <w:tcPr>
            <w:tcW w:w="504" w:type="dxa"/>
          </w:tcPr>
          <w:p w14:paraId="1F63224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392732E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.40($70,000)</w:t>
            </w:r>
          </w:p>
        </w:tc>
        <w:tc>
          <w:tcPr>
            <w:tcW w:w="360" w:type="dxa"/>
          </w:tcPr>
          <w:p w14:paraId="2FD8560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196843E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500198B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$128,000</w:t>
            </w:r>
          </w:p>
        </w:tc>
      </w:tr>
      <w:tr w:rsidR="0003358D" w:rsidRPr="00443432" w14:paraId="41F4D98A" w14:textId="77777777">
        <w:tc>
          <w:tcPr>
            <w:tcW w:w="730" w:type="dxa"/>
          </w:tcPr>
          <w:p w14:paraId="7552E20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296" w:type="dxa"/>
          </w:tcPr>
          <w:p w14:paraId="07B5F33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60,000</w:t>
            </w:r>
          </w:p>
        </w:tc>
        <w:tc>
          <w:tcPr>
            <w:tcW w:w="504" w:type="dxa"/>
          </w:tcPr>
          <w:p w14:paraId="6A3F981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24BB46E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.40($40,000)</w:t>
            </w:r>
          </w:p>
        </w:tc>
        <w:tc>
          <w:tcPr>
            <w:tcW w:w="360" w:type="dxa"/>
          </w:tcPr>
          <w:p w14:paraId="3F9D13B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080A4BF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0E111F9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76,000</w:t>
            </w:r>
          </w:p>
        </w:tc>
      </w:tr>
      <w:tr w:rsidR="0003358D" w:rsidRPr="00443432" w14:paraId="798DEAFA" w14:textId="77777777">
        <w:tc>
          <w:tcPr>
            <w:tcW w:w="730" w:type="dxa"/>
          </w:tcPr>
          <w:p w14:paraId="694A51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296" w:type="dxa"/>
          </w:tcPr>
          <w:p w14:paraId="6317628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$250,000</w:t>
            </w:r>
          </w:p>
        </w:tc>
        <w:tc>
          <w:tcPr>
            <w:tcW w:w="504" w:type="dxa"/>
          </w:tcPr>
          <w:p w14:paraId="132D06A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4165146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.40($25,000)</w:t>
            </w:r>
          </w:p>
        </w:tc>
        <w:tc>
          <w:tcPr>
            <w:tcW w:w="360" w:type="dxa"/>
          </w:tcPr>
          <w:p w14:paraId="5DCD78A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2E9B98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222ED42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260,000</w:t>
            </w:r>
          </w:p>
        </w:tc>
      </w:tr>
    </w:tbl>
    <w:p w14:paraId="547C80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76C5F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38DB8D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E2-</w:t>
      </w:r>
      <w:proofErr w:type="gramStart"/>
      <w:r w:rsidRPr="00443432">
        <w:rPr>
          <w:rFonts w:ascii="Arial" w:hAnsi="Arial" w:cs="Arial"/>
          <w:b/>
          <w:bCs/>
        </w:rPr>
        <w:t>5  Acquisition</w:t>
      </w:r>
      <w:proofErr w:type="gramEnd"/>
      <w:r w:rsidRPr="00443432">
        <w:rPr>
          <w:rFonts w:ascii="Arial" w:hAnsi="Arial" w:cs="Arial"/>
          <w:b/>
          <w:bCs/>
        </w:rPr>
        <w:t xml:space="preserve"> Price</w:t>
      </w:r>
    </w:p>
    <w:p w14:paraId="0EF9E81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44A03E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Balance at date of acquisition:</w:t>
      </w:r>
    </w:p>
    <w:p w14:paraId="4684F30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56B8D1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Cost method      $54,000 + $2,800 = $56,800</w:t>
      </w:r>
    </w:p>
    <w:p w14:paraId="3A114EE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50CC4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Equity method    $54,000 - $2,000 = $52,000</w:t>
      </w:r>
    </w:p>
    <w:p w14:paraId="15E56C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77"/>
        <w:gridCol w:w="1678"/>
        <w:gridCol w:w="1677"/>
        <w:gridCol w:w="1678"/>
        <w:gridCol w:w="1678"/>
      </w:tblGrid>
      <w:tr w:rsidR="0003358D" w:rsidRPr="00443432" w14:paraId="5D3D8CD5" w14:textId="77777777">
        <w:tc>
          <w:tcPr>
            <w:tcW w:w="1677" w:type="dxa"/>
          </w:tcPr>
          <w:p w14:paraId="1D86B15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1678" w:type="dxa"/>
          </w:tcPr>
          <w:p w14:paraId="534D380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5033" w:type="dxa"/>
            <w:gridSpan w:val="3"/>
          </w:tcPr>
          <w:p w14:paraId="546C63C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single"/>
              </w:rPr>
              <w:t>Change in Investment Account</w:t>
            </w:r>
          </w:p>
        </w:tc>
      </w:tr>
      <w:tr w:rsidR="0003358D" w:rsidRPr="00443432" w14:paraId="75C5B851" w14:textId="77777777">
        <w:tc>
          <w:tcPr>
            <w:tcW w:w="1677" w:type="dxa"/>
          </w:tcPr>
          <w:p w14:paraId="1D50ADA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Year</w:t>
            </w:r>
          </w:p>
        </w:tc>
        <w:tc>
          <w:tcPr>
            <w:tcW w:w="1678" w:type="dxa"/>
          </w:tcPr>
          <w:p w14:paraId="3B22DD8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Net Income</w:t>
            </w:r>
          </w:p>
        </w:tc>
        <w:tc>
          <w:tcPr>
            <w:tcW w:w="1677" w:type="dxa"/>
          </w:tcPr>
          <w:p w14:paraId="439A23B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Dividends</w:t>
            </w:r>
          </w:p>
        </w:tc>
        <w:tc>
          <w:tcPr>
            <w:tcW w:w="1678" w:type="dxa"/>
          </w:tcPr>
          <w:p w14:paraId="0B58235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Cost Method</w:t>
            </w:r>
          </w:p>
        </w:tc>
        <w:tc>
          <w:tcPr>
            <w:tcW w:w="1678" w:type="dxa"/>
          </w:tcPr>
          <w:p w14:paraId="4F511CA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Equity Method</w:t>
            </w:r>
          </w:p>
        </w:tc>
      </w:tr>
      <w:tr w:rsidR="0003358D" w:rsidRPr="00443432" w14:paraId="5542DA7B" w14:textId="77777777">
        <w:tc>
          <w:tcPr>
            <w:tcW w:w="1677" w:type="dxa"/>
          </w:tcPr>
          <w:p w14:paraId="3D3CE05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20X1</w:t>
            </w:r>
          </w:p>
        </w:tc>
        <w:tc>
          <w:tcPr>
            <w:tcW w:w="1678" w:type="dxa"/>
          </w:tcPr>
          <w:p w14:paraId="6377D04F"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$ 8,000</w:t>
            </w:r>
          </w:p>
        </w:tc>
        <w:tc>
          <w:tcPr>
            <w:tcW w:w="1677" w:type="dxa"/>
          </w:tcPr>
          <w:p w14:paraId="067F4AF5"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$15,000</w:t>
            </w:r>
          </w:p>
        </w:tc>
        <w:tc>
          <w:tcPr>
            <w:tcW w:w="1678" w:type="dxa"/>
          </w:tcPr>
          <w:p w14:paraId="5C6B4DD4"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$(2,800)</w:t>
            </w:r>
          </w:p>
        </w:tc>
        <w:tc>
          <w:tcPr>
            <w:tcW w:w="1678" w:type="dxa"/>
          </w:tcPr>
          <w:p w14:paraId="1B959A0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$(2,800)     </w:t>
            </w:r>
          </w:p>
        </w:tc>
      </w:tr>
      <w:tr w:rsidR="0003358D" w:rsidRPr="00443432" w14:paraId="67914C51" w14:textId="77777777">
        <w:tc>
          <w:tcPr>
            <w:tcW w:w="1677" w:type="dxa"/>
          </w:tcPr>
          <w:p w14:paraId="00C475A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20X2</w:t>
            </w:r>
          </w:p>
        </w:tc>
        <w:tc>
          <w:tcPr>
            <w:tcW w:w="1678" w:type="dxa"/>
          </w:tcPr>
          <w:p w14:paraId="0BE260C3"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12,000</w:t>
            </w:r>
          </w:p>
        </w:tc>
        <w:tc>
          <w:tcPr>
            <w:tcW w:w="1677" w:type="dxa"/>
          </w:tcPr>
          <w:p w14:paraId="06A6CB32"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10,000</w:t>
            </w:r>
          </w:p>
        </w:tc>
        <w:tc>
          <w:tcPr>
            <w:tcW w:w="1678" w:type="dxa"/>
          </w:tcPr>
          <w:p w14:paraId="47CDFE8A"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678" w:type="dxa"/>
          </w:tcPr>
          <w:p w14:paraId="44AACD4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800      </w:t>
            </w:r>
          </w:p>
        </w:tc>
      </w:tr>
      <w:tr w:rsidR="0003358D" w:rsidRPr="00443432" w14:paraId="36ACE8BF" w14:textId="77777777">
        <w:tc>
          <w:tcPr>
            <w:tcW w:w="1677" w:type="dxa"/>
          </w:tcPr>
          <w:p w14:paraId="4C29BC7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20X3</w:t>
            </w:r>
          </w:p>
        </w:tc>
        <w:tc>
          <w:tcPr>
            <w:tcW w:w="1678" w:type="dxa"/>
          </w:tcPr>
          <w:p w14:paraId="78309A97"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20,000</w:t>
            </w:r>
          </w:p>
        </w:tc>
        <w:tc>
          <w:tcPr>
            <w:tcW w:w="1677" w:type="dxa"/>
          </w:tcPr>
          <w:p w14:paraId="7BA77FDF"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10,000</w:t>
            </w:r>
          </w:p>
        </w:tc>
        <w:tc>
          <w:tcPr>
            <w:tcW w:w="1678" w:type="dxa"/>
          </w:tcPr>
          <w:p w14:paraId="63E1994D"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______ </w:t>
            </w:r>
          </w:p>
        </w:tc>
        <w:tc>
          <w:tcPr>
            <w:tcW w:w="1678" w:type="dxa"/>
          </w:tcPr>
          <w:p w14:paraId="60C3129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single"/>
              </w:rPr>
              <w:t xml:space="preserve">   4,000</w:t>
            </w:r>
            <w:r w:rsidRPr="00443432">
              <w:rPr>
                <w:rFonts w:ascii="Arial" w:hAnsi="Arial" w:cs="Arial"/>
                <w:sz w:val="22"/>
              </w:rPr>
              <w:t>      </w:t>
            </w:r>
          </w:p>
        </w:tc>
      </w:tr>
      <w:tr w:rsidR="0003358D" w:rsidRPr="00443432" w14:paraId="575EF562" w14:textId="77777777">
        <w:tc>
          <w:tcPr>
            <w:tcW w:w="5032" w:type="dxa"/>
            <w:gridSpan w:val="3"/>
          </w:tcPr>
          <w:p w14:paraId="2269C29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 xml:space="preserve">     Change in account balance</w:t>
            </w:r>
          </w:p>
        </w:tc>
        <w:tc>
          <w:tcPr>
            <w:tcW w:w="1678" w:type="dxa"/>
          </w:tcPr>
          <w:p w14:paraId="4E5A5D6A"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double"/>
              </w:rPr>
              <w:t>$(2,800</w:t>
            </w:r>
            <w:r w:rsidRPr="00443432">
              <w:rPr>
                <w:rFonts w:ascii="Arial" w:hAnsi="Arial" w:cs="Arial"/>
                <w:sz w:val="22"/>
              </w:rPr>
              <w:t>)</w:t>
            </w:r>
          </w:p>
        </w:tc>
        <w:tc>
          <w:tcPr>
            <w:tcW w:w="1678" w:type="dxa"/>
          </w:tcPr>
          <w:p w14:paraId="7BBE877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double"/>
              </w:rPr>
              <w:t>$ 2,000</w:t>
            </w:r>
            <w:r w:rsidRPr="00443432">
              <w:rPr>
                <w:rFonts w:ascii="Arial" w:hAnsi="Arial" w:cs="Arial"/>
                <w:sz w:val="22"/>
              </w:rPr>
              <w:t>      </w:t>
            </w:r>
          </w:p>
        </w:tc>
      </w:tr>
    </w:tbl>
    <w:p w14:paraId="70F889D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9CCE3C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44A5DA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3F675E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br w:type="page"/>
      </w:r>
      <w:r w:rsidRPr="00443432">
        <w:rPr>
          <w:rFonts w:ascii="Arial" w:hAnsi="Arial" w:cs="Arial"/>
          <w:b/>
          <w:bCs/>
        </w:rPr>
        <w:lastRenderedPageBreak/>
        <w:t>E2-</w:t>
      </w:r>
      <w:proofErr w:type="gramStart"/>
      <w:r w:rsidRPr="00443432">
        <w:rPr>
          <w:rFonts w:ascii="Arial" w:hAnsi="Arial" w:cs="Arial"/>
          <w:b/>
          <w:bCs/>
        </w:rPr>
        <w:t>6  Investment</w:t>
      </w:r>
      <w:proofErr w:type="gramEnd"/>
      <w:r w:rsidRPr="00443432">
        <w:rPr>
          <w:rFonts w:ascii="Arial" w:hAnsi="Arial" w:cs="Arial"/>
          <w:b/>
          <w:bCs/>
        </w:rPr>
        <w:t xml:space="preserve"> Income</w:t>
      </w:r>
    </w:p>
    <w:p w14:paraId="2116E4C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653A4C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(1</w:t>
      </w:r>
      <w:proofErr w:type="gramStart"/>
      <w:r w:rsidRPr="00443432">
        <w:rPr>
          <w:rFonts w:ascii="Arial" w:hAnsi="Arial" w:cs="Arial"/>
        </w:rPr>
        <w:t>)  Ravine</w:t>
      </w:r>
      <w:proofErr w:type="gramEnd"/>
      <w:r w:rsidRPr="00443432">
        <w:rPr>
          <w:rFonts w:ascii="Arial" w:hAnsi="Arial" w:cs="Arial"/>
        </w:rPr>
        <w:t xml:space="preserve"> Corporation net income under Cost Method:</w:t>
      </w:r>
    </w:p>
    <w:p w14:paraId="51E50A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42"/>
        <w:gridCol w:w="1296"/>
        <w:gridCol w:w="504"/>
        <w:gridCol w:w="3006"/>
        <w:gridCol w:w="990"/>
        <w:gridCol w:w="1260"/>
      </w:tblGrid>
      <w:tr w:rsidR="0003358D" w:rsidRPr="00443432" w14:paraId="0FEFFCF3" w14:textId="77777777">
        <w:tc>
          <w:tcPr>
            <w:tcW w:w="1842" w:type="dxa"/>
          </w:tcPr>
          <w:p w14:paraId="5ADB86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20X6</w:t>
            </w:r>
          </w:p>
        </w:tc>
        <w:tc>
          <w:tcPr>
            <w:tcW w:w="1296" w:type="dxa"/>
          </w:tcPr>
          <w:p w14:paraId="32B47F6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$140,000</w:t>
            </w:r>
          </w:p>
        </w:tc>
        <w:tc>
          <w:tcPr>
            <w:tcW w:w="504" w:type="dxa"/>
          </w:tcPr>
          <w:p w14:paraId="5188FBE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0F3459BC"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.30($20,000)</w:t>
            </w:r>
          </w:p>
        </w:tc>
        <w:tc>
          <w:tcPr>
            <w:tcW w:w="990" w:type="dxa"/>
          </w:tcPr>
          <w:p w14:paraId="6663371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07457D9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$146,000</w:t>
            </w:r>
          </w:p>
        </w:tc>
      </w:tr>
      <w:tr w:rsidR="0003358D" w:rsidRPr="00443432" w14:paraId="4C172630" w14:textId="77777777">
        <w:tc>
          <w:tcPr>
            <w:tcW w:w="1842" w:type="dxa"/>
          </w:tcPr>
          <w:p w14:paraId="04C7A9C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20X7</w:t>
            </w:r>
          </w:p>
        </w:tc>
        <w:tc>
          <w:tcPr>
            <w:tcW w:w="1296" w:type="dxa"/>
          </w:tcPr>
          <w:p w14:paraId="7AC822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80,000</w:t>
            </w:r>
          </w:p>
        </w:tc>
        <w:tc>
          <w:tcPr>
            <w:tcW w:w="504" w:type="dxa"/>
          </w:tcPr>
          <w:p w14:paraId="6AEB526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60C55471"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.30($40,000)</w:t>
            </w:r>
          </w:p>
        </w:tc>
        <w:tc>
          <w:tcPr>
            <w:tcW w:w="990" w:type="dxa"/>
          </w:tcPr>
          <w:p w14:paraId="0D456C3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3B55227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92,000</w:t>
            </w:r>
          </w:p>
        </w:tc>
      </w:tr>
      <w:tr w:rsidR="0003358D" w:rsidRPr="00443432" w14:paraId="184C1EBA" w14:textId="77777777">
        <w:tc>
          <w:tcPr>
            <w:tcW w:w="1842" w:type="dxa"/>
          </w:tcPr>
          <w:p w14:paraId="2F20D0D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20X8</w:t>
            </w:r>
          </w:p>
        </w:tc>
        <w:tc>
          <w:tcPr>
            <w:tcW w:w="1296" w:type="dxa"/>
          </w:tcPr>
          <w:p w14:paraId="18F779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$220,000</w:t>
            </w:r>
          </w:p>
        </w:tc>
        <w:tc>
          <w:tcPr>
            <w:tcW w:w="504" w:type="dxa"/>
          </w:tcPr>
          <w:p w14:paraId="68ECD2F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60668B13"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w:t>
            </w:r>
            <w:r w:rsidR="0081467E" w:rsidRPr="00443432">
              <w:rPr>
                <w:rFonts w:ascii="Arial" w:hAnsi="Arial" w:cs="Arial"/>
                <w:sz w:val="22"/>
              </w:rPr>
              <w:t>2</w:t>
            </w:r>
            <w:r w:rsidR="0003358D" w:rsidRPr="00443432">
              <w:rPr>
                <w:rFonts w:ascii="Arial" w:hAnsi="Arial" w:cs="Arial"/>
                <w:sz w:val="22"/>
              </w:rPr>
              <w:t>0,000</w:t>
            </w:r>
            <w:r w:rsidR="0081467E" w:rsidRPr="00443432">
              <w:rPr>
                <w:rFonts w:ascii="Arial" w:hAnsi="Arial" w:cs="Arial"/>
                <w:sz w:val="22"/>
              </w:rPr>
              <w:t xml:space="preserve"> + $10,000</w:t>
            </w:r>
            <w:r w:rsidR="0003358D" w:rsidRPr="00443432">
              <w:rPr>
                <w:rFonts w:ascii="Arial" w:hAnsi="Arial" w:cs="Arial"/>
                <w:sz w:val="22"/>
              </w:rPr>
              <w:t>)</w:t>
            </w:r>
            <w:r w:rsidR="0081467E" w:rsidRPr="00443432">
              <w:rPr>
                <w:rFonts w:ascii="Arial" w:hAnsi="Arial" w:cs="Arial"/>
                <w:sz w:val="30"/>
                <w:szCs w:val="32"/>
                <w:vertAlign w:val="superscript"/>
              </w:rPr>
              <w:t>a</w:t>
            </w:r>
          </w:p>
        </w:tc>
        <w:tc>
          <w:tcPr>
            <w:tcW w:w="990" w:type="dxa"/>
          </w:tcPr>
          <w:p w14:paraId="58F231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5E73B74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$229,000</w:t>
            </w:r>
          </w:p>
        </w:tc>
      </w:tr>
      <w:tr w:rsidR="0003358D" w:rsidRPr="00443432" w14:paraId="1526D3E1" w14:textId="77777777">
        <w:tc>
          <w:tcPr>
            <w:tcW w:w="1842" w:type="dxa"/>
          </w:tcPr>
          <w:p w14:paraId="3B4394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20X9</w:t>
            </w:r>
          </w:p>
        </w:tc>
        <w:tc>
          <w:tcPr>
            <w:tcW w:w="1296" w:type="dxa"/>
          </w:tcPr>
          <w:p w14:paraId="2AB4E2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$160,000</w:t>
            </w:r>
          </w:p>
        </w:tc>
        <w:tc>
          <w:tcPr>
            <w:tcW w:w="504" w:type="dxa"/>
          </w:tcPr>
          <w:p w14:paraId="7872529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54D88443"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.30($20,000)</w:t>
            </w:r>
          </w:p>
        </w:tc>
        <w:tc>
          <w:tcPr>
            <w:tcW w:w="990" w:type="dxa"/>
          </w:tcPr>
          <w:p w14:paraId="1156EA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4E790E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$166,000</w:t>
            </w:r>
          </w:p>
        </w:tc>
      </w:tr>
      <w:tr w:rsidR="0081467E" w:rsidRPr="00443432" w14:paraId="20F3AB0C" w14:textId="77777777">
        <w:tc>
          <w:tcPr>
            <w:tcW w:w="8898" w:type="dxa"/>
            <w:gridSpan w:val="6"/>
          </w:tcPr>
          <w:p w14:paraId="0D9B16CA" w14:textId="77777777" w:rsidR="007D5505" w:rsidRDefault="007D5505" w:rsidP="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sz w:val="30"/>
                <w:szCs w:val="32"/>
                <w:vertAlign w:val="superscript"/>
              </w:rPr>
            </w:pPr>
          </w:p>
          <w:p w14:paraId="11C5F1C4" w14:textId="77777777" w:rsidR="0081467E" w:rsidRPr="00443432" w:rsidRDefault="0081467E" w:rsidP="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rPr>
            </w:pPr>
            <w:r w:rsidRPr="00443432">
              <w:rPr>
                <w:rFonts w:ascii="Arial" w:hAnsi="Arial" w:cs="Arial"/>
                <w:sz w:val="30"/>
                <w:szCs w:val="32"/>
                <w:vertAlign w:val="superscript"/>
              </w:rPr>
              <w:t>a</w:t>
            </w:r>
            <w:r w:rsidRPr="00443432">
              <w:rPr>
                <w:rFonts w:ascii="Arial" w:hAnsi="Arial" w:cs="Arial"/>
                <w:sz w:val="17"/>
                <w:szCs w:val="19"/>
                <w:vertAlign w:val="superscript"/>
              </w:rPr>
              <w:t xml:space="preserve"> </w:t>
            </w:r>
            <w:r w:rsidRPr="00443432">
              <w:rPr>
                <w:rFonts w:ascii="Arial" w:hAnsi="Arial" w:cs="Arial"/>
              </w:rPr>
              <w:t>Dividends paid from undistributed earnings of prior years</w:t>
            </w:r>
          </w:p>
          <w:p w14:paraId="71D8B063" w14:textId="77777777" w:rsidR="00E90C6A" w:rsidRPr="00443432" w:rsidRDefault="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vertAlign w:val="superscript"/>
              </w:rPr>
            </w:pPr>
            <w:r w:rsidRPr="00443432">
              <w:rPr>
                <w:rFonts w:ascii="Arial" w:hAnsi="Arial" w:cs="Arial"/>
                <w:sz w:val="26"/>
                <w:szCs w:val="28"/>
              </w:rPr>
              <w:t xml:space="preserve">  </w:t>
            </w:r>
            <w:r w:rsidRPr="00443432">
              <w:rPr>
                <w:rFonts w:ascii="Arial" w:hAnsi="Arial" w:cs="Arial"/>
              </w:rPr>
              <w:t xml:space="preserve">($30,000 + $50,000 - $20,000 - $40,000= $20,000) and $10,000 </w:t>
            </w:r>
            <w:r w:rsidRPr="00443432">
              <w:rPr>
                <w:rFonts w:ascii="Arial" w:hAnsi="Arial" w:cs="Arial"/>
              </w:rPr>
              <w:br/>
            </w:r>
            <w:r w:rsidR="00DB5E58" w:rsidRPr="00443432">
              <w:rPr>
                <w:rFonts w:ascii="Arial" w:hAnsi="Arial" w:cs="Arial"/>
              </w:rPr>
              <w:t xml:space="preserve">   </w:t>
            </w:r>
            <w:r w:rsidRPr="00443432">
              <w:rPr>
                <w:rFonts w:ascii="Arial" w:hAnsi="Arial" w:cs="Arial"/>
              </w:rPr>
              <w:t>earnings of current period.</w:t>
            </w:r>
          </w:p>
        </w:tc>
      </w:tr>
    </w:tbl>
    <w:p w14:paraId="3EF5A02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00F07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(2)  Ravine Corporation net income under Equity Method:</w:t>
      </w:r>
    </w:p>
    <w:p w14:paraId="0B8FB2E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1296"/>
        <w:gridCol w:w="504"/>
        <w:gridCol w:w="1656"/>
        <w:gridCol w:w="360"/>
        <w:gridCol w:w="1440"/>
      </w:tblGrid>
      <w:tr w:rsidR="0003358D" w:rsidRPr="00443432" w14:paraId="5C9713E1" w14:textId="77777777">
        <w:tc>
          <w:tcPr>
            <w:tcW w:w="1008" w:type="dxa"/>
          </w:tcPr>
          <w:p w14:paraId="22D0298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20X6</w:t>
            </w:r>
          </w:p>
        </w:tc>
        <w:tc>
          <w:tcPr>
            <w:tcW w:w="1296" w:type="dxa"/>
          </w:tcPr>
          <w:p w14:paraId="26D519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$140,000</w:t>
            </w:r>
          </w:p>
        </w:tc>
        <w:tc>
          <w:tcPr>
            <w:tcW w:w="504" w:type="dxa"/>
          </w:tcPr>
          <w:p w14:paraId="5850475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1ACD3E21"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.30($30,000)</w:t>
            </w:r>
          </w:p>
        </w:tc>
        <w:tc>
          <w:tcPr>
            <w:tcW w:w="360" w:type="dxa"/>
          </w:tcPr>
          <w:p w14:paraId="4ED53EF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65DCA44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$149,000</w:t>
            </w:r>
          </w:p>
        </w:tc>
      </w:tr>
      <w:tr w:rsidR="0003358D" w:rsidRPr="00443432" w14:paraId="1F9BE164" w14:textId="77777777">
        <w:tc>
          <w:tcPr>
            <w:tcW w:w="1008" w:type="dxa"/>
          </w:tcPr>
          <w:p w14:paraId="2AE281A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20X7</w:t>
            </w:r>
          </w:p>
        </w:tc>
        <w:tc>
          <w:tcPr>
            <w:tcW w:w="1296" w:type="dxa"/>
          </w:tcPr>
          <w:p w14:paraId="4E9467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80,000</w:t>
            </w:r>
          </w:p>
        </w:tc>
        <w:tc>
          <w:tcPr>
            <w:tcW w:w="504" w:type="dxa"/>
          </w:tcPr>
          <w:p w14:paraId="2E5E89D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7BDB1F06"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.30($50,000)</w:t>
            </w:r>
          </w:p>
        </w:tc>
        <w:tc>
          <w:tcPr>
            <w:tcW w:w="360" w:type="dxa"/>
          </w:tcPr>
          <w:p w14:paraId="2042172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227FE5B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95,000</w:t>
            </w:r>
          </w:p>
        </w:tc>
      </w:tr>
      <w:tr w:rsidR="0003358D" w:rsidRPr="00443432" w14:paraId="5011A201" w14:textId="77777777">
        <w:tc>
          <w:tcPr>
            <w:tcW w:w="1008" w:type="dxa"/>
          </w:tcPr>
          <w:p w14:paraId="3A22793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20X8</w:t>
            </w:r>
          </w:p>
        </w:tc>
        <w:tc>
          <w:tcPr>
            <w:tcW w:w="1296" w:type="dxa"/>
          </w:tcPr>
          <w:p w14:paraId="5792170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$220,000</w:t>
            </w:r>
          </w:p>
        </w:tc>
        <w:tc>
          <w:tcPr>
            <w:tcW w:w="504" w:type="dxa"/>
          </w:tcPr>
          <w:p w14:paraId="1A8ABA7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7204D48"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.30($10,000)</w:t>
            </w:r>
          </w:p>
        </w:tc>
        <w:tc>
          <w:tcPr>
            <w:tcW w:w="360" w:type="dxa"/>
          </w:tcPr>
          <w:p w14:paraId="0D41AC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2B755A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$223,000</w:t>
            </w:r>
          </w:p>
        </w:tc>
      </w:tr>
      <w:tr w:rsidR="0003358D" w:rsidRPr="00443432" w14:paraId="2D03BD39" w14:textId="77777777">
        <w:tc>
          <w:tcPr>
            <w:tcW w:w="1008" w:type="dxa"/>
          </w:tcPr>
          <w:p w14:paraId="4F80CD8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20X9</w:t>
            </w:r>
          </w:p>
        </w:tc>
        <w:tc>
          <w:tcPr>
            <w:tcW w:w="1296" w:type="dxa"/>
          </w:tcPr>
          <w:p w14:paraId="1B5A046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$160,000</w:t>
            </w:r>
          </w:p>
        </w:tc>
        <w:tc>
          <w:tcPr>
            <w:tcW w:w="504" w:type="dxa"/>
          </w:tcPr>
          <w:p w14:paraId="67685C2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29A52C5A"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.30($40,000)</w:t>
            </w:r>
          </w:p>
        </w:tc>
        <w:tc>
          <w:tcPr>
            <w:tcW w:w="360" w:type="dxa"/>
          </w:tcPr>
          <w:p w14:paraId="40A331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4FB9FBF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$172,000</w:t>
            </w:r>
          </w:p>
        </w:tc>
      </w:tr>
    </w:tbl>
    <w:p w14:paraId="037EF7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8F02B4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0B9C3B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Journal entries recorded by Ravine Corporation in 20X8:</w:t>
      </w:r>
    </w:p>
    <w:p w14:paraId="219664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18C0A4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(1)  Cost method:</w:t>
      </w:r>
    </w:p>
    <w:p w14:paraId="1471FEF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220"/>
        <w:gridCol w:w="1260"/>
        <w:gridCol w:w="1188"/>
      </w:tblGrid>
      <w:tr w:rsidR="0003358D" w:rsidRPr="00443432" w14:paraId="4E2D1756" w14:textId="77777777">
        <w:tc>
          <w:tcPr>
            <w:tcW w:w="1188" w:type="dxa"/>
            <w:tcBorders>
              <w:right w:val="single" w:sz="4" w:space="0" w:color="auto"/>
            </w:tcBorders>
          </w:tcPr>
          <w:p w14:paraId="744DEDD0"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6CA9405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260" w:type="dxa"/>
            <w:tcBorders>
              <w:top w:val="single" w:sz="4" w:space="0" w:color="auto"/>
            </w:tcBorders>
          </w:tcPr>
          <w:p w14:paraId="34164C8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c>
          <w:tcPr>
            <w:tcW w:w="1188" w:type="dxa"/>
            <w:tcBorders>
              <w:top w:val="single" w:sz="4" w:space="0" w:color="auto"/>
              <w:right w:val="single" w:sz="4" w:space="0" w:color="auto"/>
            </w:tcBorders>
          </w:tcPr>
          <w:p w14:paraId="5681D74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8542DC6" w14:textId="77777777">
        <w:tc>
          <w:tcPr>
            <w:tcW w:w="1188" w:type="dxa"/>
            <w:tcBorders>
              <w:right w:val="single" w:sz="4" w:space="0" w:color="auto"/>
            </w:tcBorders>
          </w:tcPr>
          <w:p w14:paraId="32E515D6"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tcBorders>
          </w:tcPr>
          <w:p w14:paraId="1983732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Income</w:t>
            </w:r>
          </w:p>
        </w:tc>
        <w:tc>
          <w:tcPr>
            <w:tcW w:w="1260" w:type="dxa"/>
          </w:tcPr>
          <w:p w14:paraId="62E68DA4"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right w:val="single" w:sz="4" w:space="0" w:color="auto"/>
            </w:tcBorders>
          </w:tcPr>
          <w:p w14:paraId="41D4B5E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9,000</w:t>
            </w:r>
          </w:p>
        </w:tc>
      </w:tr>
      <w:tr w:rsidR="0003358D" w:rsidRPr="00443432" w14:paraId="0E730290" w14:textId="77777777">
        <w:tc>
          <w:tcPr>
            <w:tcW w:w="1188" w:type="dxa"/>
            <w:tcBorders>
              <w:right w:val="single" w:sz="4" w:space="0" w:color="auto"/>
            </w:tcBorders>
          </w:tcPr>
          <w:p w14:paraId="706CD540"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1A3DEDA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Valley Stock</w:t>
            </w:r>
          </w:p>
        </w:tc>
        <w:tc>
          <w:tcPr>
            <w:tcW w:w="1260" w:type="dxa"/>
            <w:tcBorders>
              <w:bottom w:val="single" w:sz="4" w:space="0" w:color="auto"/>
            </w:tcBorders>
          </w:tcPr>
          <w:p w14:paraId="54D35E8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BDD939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r>
    </w:tbl>
    <w:p w14:paraId="6D35FC7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B235D3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(2)  Equity method:</w:t>
      </w:r>
    </w:p>
    <w:p w14:paraId="26BCB85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220"/>
        <w:gridCol w:w="1260"/>
        <w:gridCol w:w="1188"/>
      </w:tblGrid>
      <w:tr w:rsidR="0003358D" w:rsidRPr="00443432" w14:paraId="2FF8F658" w14:textId="77777777">
        <w:tc>
          <w:tcPr>
            <w:tcW w:w="1188" w:type="dxa"/>
            <w:tcBorders>
              <w:right w:val="single" w:sz="4" w:space="0" w:color="auto"/>
            </w:tcBorders>
          </w:tcPr>
          <w:p w14:paraId="30F7B605"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2A0EB94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260" w:type="dxa"/>
            <w:tcBorders>
              <w:top w:val="single" w:sz="4" w:space="0" w:color="auto"/>
            </w:tcBorders>
          </w:tcPr>
          <w:p w14:paraId="11E7B6D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c>
          <w:tcPr>
            <w:tcW w:w="1188" w:type="dxa"/>
            <w:tcBorders>
              <w:top w:val="single" w:sz="4" w:space="0" w:color="auto"/>
              <w:right w:val="single" w:sz="4" w:space="0" w:color="auto"/>
            </w:tcBorders>
          </w:tcPr>
          <w:p w14:paraId="015EE161"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70B10B5" w14:textId="77777777">
        <w:tc>
          <w:tcPr>
            <w:tcW w:w="1188" w:type="dxa"/>
            <w:tcBorders>
              <w:right w:val="single" w:sz="4" w:space="0" w:color="auto"/>
            </w:tcBorders>
          </w:tcPr>
          <w:p w14:paraId="7D0F58F8"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50D526F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Valley Stock</w:t>
            </w:r>
          </w:p>
        </w:tc>
        <w:tc>
          <w:tcPr>
            <w:tcW w:w="1260" w:type="dxa"/>
            <w:tcBorders>
              <w:bottom w:val="single" w:sz="4" w:space="0" w:color="auto"/>
            </w:tcBorders>
          </w:tcPr>
          <w:p w14:paraId="1C45373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2664E0A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r>
      <w:tr w:rsidR="0003358D" w:rsidRPr="00443432" w14:paraId="11A7670D" w14:textId="77777777">
        <w:tc>
          <w:tcPr>
            <w:tcW w:w="1188" w:type="dxa"/>
          </w:tcPr>
          <w:p w14:paraId="4E8C9F68"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bottom w:val="single" w:sz="4" w:space="0" w:color="auto"/>
            </w:tcBorders>
          </w:tcPr>
          <w:p w14:paraId="03CC46B4" w14:textId="77777777" w:rsidR="0003358D" w:rsidRPr="00443432" w:rsidRDefault="0003358D" w:rsidP="002704C3">
            <w:pPr>
              <w:spacing w:line="240" w:lineRule="exact"/>
              <w:contextualSpacing/>
              <w:rPr>
                <w:rFonts w:ascii="Arial" w:hAnsi="Arial" w:cs="Arial"/>
                <w:sz w:val="22"/>
                <w:szCs w:val="24"/>
              </w:rPr>
            </w:pPr>
          </w:p>
        </w:tc>
        <w:tc>
          <w:tcPr>
            <w:tcW w:w="1260" w:type="dxa"/>
            <w:tcBorders>
              <w:top w:val="single" w:sz="4" w:space="0" w:color="auto"/>
              <w:bottom w:val="single" w:sz="4" w:space="0" w:color="auto"/>
            </w:tcBorders>
          </w:tcPr>
          <w:p w14:paraId="4EC12CC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bottom w:val="single" w:sz="4" w:space="0" w:color="auto"/>
            </w:tcBorders>
          </w:tcPr>
          <w:p w14:paraId="63DF8969"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7B4543C" w14:textId="77777777">
        <w:tc>
          <w:tcPr>
            <w:tcW w:w="1188" w:type="dxa"/>
            <w:tcBorders>
              <w:right w:val="single" w:sz="4" w:space="0" w:color="auto"/>
            </w:tcBorders>
          </w:tcPr>
          <w:p w14:paraId="5E291265"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68B3A121"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Valley Stock</w:t>
            </w:r>
          </w:p>
        </w:tc>
        <w:tc>
          <w:tcPr>
            <w:tcW w:w="1260" w:type="dxa"/>
            <w:tcBorders>
              <w:top w:val="single" w:sz="4" w:space="0" w:color="auto"/>
            </w:tcBorders>
          </w:tcPr>
          <w:p w14:paraId="4E39532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c>
          <w:tcPr>
            <w:tcW w:w="1188" w:type="dxa"/>
            <w:tcBorders>
              <w:top w:val="single" w:sz="4" w:space="0" w:color="auto"/>
              <w:right w:val="single" w:sz="4" w:space="0" w:color="auto"/>
            </w:tcBorders>
          </w:tcPr>
          <w:p w14:paraId="08386CD8"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D287617" w14:textId="77777777">
        <w:tc>
          <w:tcPr>
            <w:tcW w:w="1188" w:type="dxa"/>
            <w:tcBorders>
              <w:right w:val="single" w:sz="4" w:space="0" w:color="auto"/>
            </w:tcBorders>
          </w:tcPr>
          <w:p w14:paraId="5C1083B9"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009A28D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Valley</w:t>
            </w:r>
          </w:p>
        </w:tc>
        <w:tc>
          <w:tcPr>
            <w:tcW w:w="1260" w:type="dxa"/>
            <w:tcBorders>
              <w:bottom w:val="single" w:sz="4" w:space="0" w:color="auto"/>
            </w:tcBorders>
          </w:tcPr>
          <w:p w14:paraId="351DE21A"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5677CE0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r>
    </w:tbl>
    <w:p w14:paraId="24473CB4" w14:textId="77777777" w:rsidR="0003358D" w:rsidRPr="00443432" w:rsidRDefault="0003358D" w:rsidP="002704C3">
      <w:pPr>
        <w:tabs>
          <w:tab w:val="left" w:pos="-1440"/>
        </w:tabs>
        <w:spacing w:after="0" w:line="240" w:lineRule="exact"/>
        <w:ind w:left="720" w:hanging="720"/>
        <w:contextualSpacing/>
        <w:rPr>
          <w:rFonts w:ascii="Arial" w:hAnsi="Arial" w:cs="Arial"/>
          <w:b/>
          <w:bCs/>
        </w:rPr>
      </w:pPr>
    </w:p>
    <w:p w14:paraId="5BF091E4" w14:textId="77777777" w:rsidR="0003358D" w:rsidRPr="00443432" w:rsidRDefault="0003358D" w:rsidP="002704C3">
      <w:pPr>
        <w:tabs>
          <w:tab w:val="left" w:pos="-1440"/>
        </w:tabs>
        <w:spacing w:after="0" w:line="240" w:lineRule="exact"/>
        <w:ind w:left="720" w:hanging="720"/>
        <w:contextualSpacing/>
        <w:rPr>
          <w:rFonts w:ascii="Arial" w:hAnsi="Arial" w:cs="Arial"/>
          <w:b/>
          <w:bCs/>
        </w:rPr>
      </w:pPr>
    </w:p>
    <w:p w14:paraId="3719C320" w14:textId="77777777" w:rsidR="0003358D" w:rsidRPr="00443432" w:rsidRDefault="0003358D" w:rsidP="002704C3">
      <w:pPr>
        <w:tabs>
          <w:tab w:val="left" w:pos="-1440"/>
        </w:tabs>
        <w:spacing w:after="0" w:line="240" w:lineRule="exact"/>
        <w:ind w:left="720" w:hanging="720"/>
        <w:contextualSpacing/>
        <w:rPr>
          <w:rFonts w:ascii="Arial" w:hAnsi="Arial" w:cs="Arial"/>
        </w:rPr>
      </w:pPr>
      <w:r w:rsidRPr="00443432">
        <w:rPr>
          <w:rFonts w:ascii="Arial" w:hAnsi="Arial" w:cs="Arial"/>
          <w:b/>
          <w:bCs/>
        </w:rPr>
        <w:t>E2-</w:t>
      </w:r>
      <w:proofErr w:type="gramStart"/>
      <w:r w:rsidRPr="00443432">
        <w:rPr>
          <w:rFonts w:ascii="Arial" w:hAnsi="Arial" w:cs="Arial"/>
          <w:b/>
          <w:bCs/>
        </w:rPr>
        <w:t>7  Investment</w:t>
      </w:r>
      <w:proofErr w:type="gramEnd"/>
      <w:r w:rsidRPr="00443432">
        <w:rPr>
          <w:rFonts w:ascii="Arial" w:hAnsi="Arial" w:cs="Arial"/>
          <w:b/>
          <w:bCs/>
        </w:rPr>
        <w:t xml:space="preserve"> Value</w:t>
      </w:r>
    </w:p>
    <w:p w14:paraId="725F80A8" w14:textId="77777777" w:rsidR="0003358D" w:rsidRPr="00443432" w:rsidRDefault="0003358D" w:rsidP="002704C3">
      <w:pPr>
        <w:spacing w:after="0" w:line="240" w:lineRule="exact"/>
        <w:contextualSpacing/>
        <w:rPr>
          <w:rFonts w:ascii="Arial" w:hAnsi="Arial" w:cs="Arial"/>
        </w:rPr>
      </w:pPr>
    </w:p>
    <w:p w14:paraId="54D7ABA9" w14:textId="77777777" w:rsidR="0003358D" w:rsidRPr="00443432" w:rsidRDefault="0003358D" w:rsidP="002704C3">
      <w:pPr>
        <w:spacing w:after="0" w:line="240" w:lineRule="exact"/>
        <w:contextualSpacing/>
        <w:rPr>
          <w:rFonts w:ascii="Arial" w:hAnsi="Arial" w:cs="Arial"/>
        </w:rPr>
      </w:pPr>
      <w:r w:rsidRPr="00443432">
        <w:rPr>
          <w:rFonts w:ascii="Arial" w:hAnsi="Arial" w:cs="Arial"/>
        </w:rPr>
        <w:t xml:space="preserve">The following amounts would be reported as the carrying value of Port’s investment in </w:t>
      </w:r>
      <w:proofErr w:type="spellStart"/>
      <w:r w:rsidRPr="00443432">
        <w:rPr>
          <w:rFonts w:ascii="Arial" w:hAnsi="Arial" w:cs="Arial"/>
        </w:rPr>
        <w:t>Sund</w:t>
      </w:r>
      <w:proofErr w:type="spellEnd"/>
      <w:r w:rsidRPr="00443432">
        <w:rPr>
          <w:rFonts w:ascii="Arial" w:hAnsi="Arial" w:cs="Arial"/>
        </w:rPr>
        <w:t>:</w:t>
      </w:r>
    </w:p>
    <w:p w14:paraId="70E14B55" w14:textId="77777777" w:rsidR="0003358D" w:rsidRPr="00443432" w:rsidRDefault="0003358D" w:rsidP="002704C3">
      <w:pPr>
        <w:spacing w:after="0" w:line="240" w:lineRule="exact"/>
        <w:contextualSpacing/>
        <w:rPr>
          <w:rFonts w:ascii="Arial" w:hAnsi="Arial" w:cs="Arial"/>
        </w:rPr>
      </w:pPr>
    </w:p>
    <w:tbl>
      <w:tblPr>
        <w:tblStyle w:val="TableGrid"/>
        <w:tblW w:w="9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07"/>
        <w:gridCol w:w="1259"/>
        <w:gridCol w:w="360"/>
        <w:gridCol w:w="1204"/>
        <w:gridCol w:w="236"/>
        <w:gridCol w:w="1982"/>
        <w:gridCol w:w="290"/>
        <w:gridCol w:w="1960"/>
        <w:gridCol w:w="1244"/>
      </w:tblGrid>
      <w:tr w:rsidR="0003358D" w:rsidRPr="00443432" w14:paraId="4A849E33" w14:textId="77777777">
        <w:trPr>
          <w:gridAfter w:val="1"/>
          <w:wAfter w:w="1244" w:type="dxa"/>
        </w:trPr>
        <w:tc>
          <w:tcPr>
            <w:tcW w:w="1007" w:type="dxa"/>
          </w:tcPr>
          <w:p w14:paraId="0E13ED0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259" w:type="dxa"/>
          </w:tcPr>
          <w:p w14:paraId="2D78BD7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$184,500</w:t>
            </w:r>
          </w:p>
        </w:tc>
        <w:tc>
          <w:tcPr>
            <w:tcW w:w="360" w:type="dxa"/>
          </w:tcPr>
          <w:p w14:paraId="0C0896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04" w:type="dxa"/>
          </w:tcPr>
          <w:p w14:paraId="40726B0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$180,000</w:t>
            </w:r>
          </w:p>
        </w:tc>
        <w:tc>
          <w:tcPr>
            <w:tcW w:w="236" w:type="dxa"/>
          </w:tcPr>
          <w:p w14:paraId="008116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982" w:type="dxa"/>
          </w:tcPr>
          <w:p w14:paraId="7338E6F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 xml:space="preserve">($40,000 x </w:t>
            </w:r>
            <w:r w:rsidR="00D842C4" w:rsidRPr="00443432">
              <w:rPr>
                <w:rFonts w:ascii="Arial" w:hAnsi="Arial" w:cs="Arial"/>
                <w:sz w:val="22"/>
              </w:rPr>
              <w:t>0</w:t>
            </w:r>
            <w:r w:rsidRPr="00443432">
              <w:rPr>
                <w:rFonts w:ascii="Arial" w:hAnsi="Arial" w:cs="Arial"/>
                <w:sz w:val="22"/>
              </w:rPr>
              <w:t>.30)</w:t>
            </w:r>
          </w:p>
        </w:tc>
        <w:tc>
          <w:tcPr>
            <w:tcW w:w="290" w:type="dxa"/>
          </w:tcPr>
          <w:p w14:paraId="69025D10" w14:textId="77777777" w:rsidR="0003358D" w:rsidRPr="00443432" w:rsidRDefault="0003358D" w:rsidP="002704C3">
            <w:pPr>
              <w:tabs>
                <w:tab w:val="left" w:pos="-1440"/>
                <w:tab w:val="left" w:pos="-720"/>
                <w:tab w:val="left" w:pos="-108"/>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w:t>
            </w:r>
          </w:p>
        </w:tc>
        <w:tc>
          <w:tcPr>
            <w:tcW w:w="1960" w:type="dxa"/>
          </w:tcPr>
          <w:p w14:paraId="1AB91C6F" w14:textId="77777777" w:rsidR="0003358D" w:rsidRPr="00443432" w:rsidRDefault="0003358D" w:rsidP="002704C3">
            <w:pPr>
              <w:tabs>
                <w:tab w:val="left" w:pos="-1440"/>
                <w:tab w:val="left" w:pos="-720"/>
                <w:tab w:val="left" w:pos="0"/>
                <w:tab w:val="left" w:pos="72"/>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xml:space="preserve">($25,000 x </w:t>
            </w:r>
            <w:r w:rsidR="000C1737" w:rsidRPr="00443432">
              <w:rPr>
                <w:rFonts w:ascii="Arial" w:hAnsi="Arial" w:cs="Arial"/>
                <w:sz w:val="22"/>
              </w:rPr>
              <w:t>0</w:t>
            </w:r>
            <w:r w:rsidRPr="00443432">
              <w:rPr>
                <w:rFonts w:ascii="Arial" w:hAnsi="Arial" w:cs="Arial"/>
                <w:sz w:val="22"/>
              </w:rPr>
              <w:t>.30)</w:t>
            </w:r>
          </w:p>
        </w:tc>
      </w:tr>
      <w:tr w:rsidR="0003358D" w:rsidRPr="00443432" w14:paraId="6A267628" w14:textId="77777777">
        <w:trPr>
          <w:gridAfter w:val="1"/>
          <w:wAfter w:w="1244" w:type="dxa"/>
        </w:trPr>
        <w:tc>
          <w:tcPr>
            <w:tcW w:w="1007" w:type="dxa"/>
          </w:tcPr>
          <w:p w14:paraId="5CB5D6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259" w:type="dxa"/>
          </w:tcPr>
          <w:p w14:paraId="46E4946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$193,500</w:t>
            </w:r>
          </w:p>
        </w:tc>
        <w:tc>
          <w:tcPr>
            <w:tcW w:w="360" w:type="dxa"/>
          </w:tcPr>
          <w:p w14:paraId="4A1DA97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04" w:type="dxa"/>
          </w:tcPr>
          <w:p w14:paraId="6EFA9AE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$184,500</w:t>
            </w:r>
          </w:p>
        </w:tc>
        <w:tc>
          <w:tcPr>
            <w:tcW w:w="236" w:type="dxa"/>
          </w:tcPr>
          <w:p w14:paraId="1F15B95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982" w:type="dxa"/>
          </w:tcPr>
          <w:p w14:paraId="1F73BFE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 xml:space="preserve">($30,000 x </w:t>
            </w:r>
            <w:r w:rsidR="00D842C4" w:rsidRPr="00443432">
              <w:rPr>
                <w:rFonts w:ascii="Arial" w:hAnsi="Arial" w:cs="Arial"/>
                <w:sz w:val="22"/>
              </w:rPr>
              <w:t>0</w:t>
            </w:r>
            <w:r w:rsidRPr="00443432">
              <w:rPr>
                <w:rFonts w:ascii="Arial" w:hAnsi="Arial" w:cs="Arial"/>
                <w:sz w:val="22"/>
              </w:rPr>
              <w:t>.30)</w:t>
            </w:r>
          </w:p>
        </w:tc>
        <w:tc>
          <w:tcPr>
            <w:tcW w:w="290" w:type="dxa"/>
          </w:tcPr>
          <w:p w14:paraId="3694F7F3" w14:textId="77777777" w:rsidR="0003358D" w:rsidRPr="00443432" w:rsidRDefault="0003358D" w:rsidP="002704C3">
            <w:pPr>
              <w:tabs>
                <w:tab w:val="left" w:pos="-1440"/>
                <w:tab w:val="left" w:pos="-720"/>
                <w:tab w:val="left" w:pos="-108"/>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c>
          <w:tcPr>
            <w:tcW w:w="1960" w:type="dxa"/>
          </w:tcPr>
          <w:p w14:paraId="0BF8FD9F" w14:textId="77777777" w:rsidR="0003358D" w:rsidRPr="00443432" w:rsidRDefault="0003358D" w:rsidP="002704C3">
            <w:pPr>
              <w:tabs>
                <w:tab w:val="left" w:pos="-1440"/>
                <w:tab w:val="left" w:pos="-720"/>
                <w:tab w:val="left" w:pos="0"/>
                <w:tab w:val="left" w:pos="72"/>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r>
      <w:tr w:rsidR="0003358D" w:rsidRPr="00443432" w14:paraId="7B634F15" w14:textId="77777777">
        <w:tc>
          <w:tcPr>
            <w:tcW w:w="1007" w:type="dxa"/>
          </w:tcPr>
          <w:p w14:paraId="608FBB9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259" w:type="dxa"/>
          </w:tcPr>
          <w:p w14:paraId="051D6322" w14:textId="77777777" w:rsidR="0003358D" w:rsidRPr="00443432" w:rsidRDefault="002121EC"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$19</w:t>
            </w:r>
            <w:r w:rsidR="0003358D" w:rsidRPr="00443432">
              <w:rPr>
                <w:rFonts w:ascii="Arial" w:hAnsi="Arial" w:cs="Arial"/>
                <w:sz w:val="22"/>
              </w:rPr>
              <w:t>5,000</w:t>
            </w:r>
          </w:p>
        </w:tc>
        <w:tc>
          <w:tcPr>
            <w:tcW w:w="360" w:type="dxa"/>
          </w:tcPr>
          <w:p w14:paraId="5370D4C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6916" w:type="dxa"/>
            <w:gridSpan w:val="6"/>
          </w:tcPr>
          <w:p w14:paraId="2AA0F1A7" w14:textId="77777777" w:rsidR="0003358D" w:rsidRPr="00443432" w:rsidRDefault="00D842C4"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szCs w:val="24"/>
              </w:rPr>
              <w:t>$193,500     +  ($5,000    x 0.30)</w:t>
            </w:r>
          </w:p>
        </w:tc>
      </w:tr>
      <w:tr w:rsidR="0003358D" w:rsidRPr="00443432" w14:paraId="3B077215" w14:textId="77777777">
        <w:tc>
          <w:tcPr>
            <w:tcW w:w="1007" w:type="dxa"/>
          </w:tcPr>
          <w:p w14:paraId="2BDDDA6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1259" w:type="dxa"/>
          </w:tcPr>
          <w:p w14:paraId="7910925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c>
          <w:tcPr>
            <w:tcW w:w="360" w:type="dxa"/>
          </w:tcPr>
          <w:p w14:paraId="0BCABCD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6916" w:type="dxa"/>
            <w:gridSpan w:val="6"/>
          </w:tcPr>
          <w:p w14:paraId="7BBA742A" w14:textId="77777777" w:rsidR="0003358D" w:rsidRPr="00443432" w:rsidRDefault="0003358D" w:rsidP="002704C3">
            <w:pPr>
              <w:tabs>
                <w:tab w:val="left" w:pos="-1440"/>
                <w:tab w:val="left" w:pos="-720"/>
                <w:tab w:val="left" w:pos="198"/>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198"/>
              <w:contextualSpacing/>
              <w:rPr>
                <w:rFonts w:ascii="Arial" w:hAnsi="Arial" w:cs="Arial"/>
                <w:sz w:val="22"/>
                <w:szCs w:val="24"/>
              </w:rPr>
            </w:pPr>
          </w:p>
        </w:tc>
      </w:tr>
    </w:tbl>
    <w:p w14:paraId="27B06F2A"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36A5687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02A463C9" w14:textId="77777777" w:rsidR="00C15841" w:rsidRPr="00443432" w:rsidRDefault="00C15841">
      <w:pPr>
        <w:rPr>
          <w:rFonts w:ascii="Arial" w:hAnsi="Arial" w:cs="Arial"/>
          <w:b/>
          <w:bCs/>
        </w:rPr>
      </w:pPr>
      <w:r w:rsidRPr="00443432">
        <w:rPr>
          <w:rFonts w:ascii="Arial" w:hAnsi="Arial" w:cs="Arial"/>
          <w:b/>
          <w:bCs/>
        </w:rPr>
        <w:br w:type="page"/>
      </w:r>
    </w:p>
    <w:p w14:paraId="7794DA5A" w14:textId="46B4D738"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E2-</w:t>
      </w:r>
      <w:proofErr w:type="gramStart"/>
      <w:r w:rsidRPr="00443432">
        <w:rPr>
          <w:rFonts w:ascii="Arial" w:hAnsi="Arial" w:cs="Arial"/>
          <w:b/>
          <w:bCs/>
        </w:rPr>
        <w:t>8</w:t>
      </w:r>
      <w:r w:rsidR="00E36CD6">
        <w:rPr>
          <w:rFonts w:ascii="Arial" w:hAnsi="Arial" w:cs="Arial"/>
          <w:b/>
          <w:bCs/>
        </w:rPr>
        <w:t>A</w:t>
      </w:r>
      <w:r w:rsidRPr="00443432">
        <w:rPr>
          <w:rFonts w:ascii="Arial" w:hAnsi="Arial" w:cs="Arial"/>
          <w:b/>
          <w:bCs/>
        </w:rPr>
        <w:t xml:space="preserve">  Income</w:t>
      </w:r>
      <w:proofErr w:type="gramEnd"/>
      <w:r w:rsidRPr="00443432">
        <w:rPr>
          <w:rFonts w:ascii="Arial" w:hAnsi="Arial" w:cs="Arial"/>
          <w:b/>
          <w:bCs/>
        </w:rPr>
        <w:t xml:space="preserve"> Reporting</w:t>
      </w:r>
    </w:p>
    <w:p w14:paraId="2489A1B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F0DACF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Journal entry recorded by Grandview Company:</w:t>
      </w:r>
    </w:p>
    <w:p w14:paraId="5AB2590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1E500D3A" w14:textId="77777777">
        <w:tc>
          <w:tcPr>
            <w:tcW w:w="1188" w:type="dxa"/>
            <w:tcBorders>
              <w:right w:val="single" w:sz="4" w:space="0" w:color="auto"/>
            </w:tcBorders>
          </w:tcPr>
          <w:p w14:paraId="070D2ED8"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left w:val="single" w:sz="4" w:space="0" w:color="auto"/>
            </w:tcBorders>
          </w:tcPr>
          <w:p w14:paraId="1FCABFC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Spinet Corporation Stock</w:t>
            </w:r>
          </w:p>
        </w:tc>
        <w:tc>
          <w:tcPr>
            <w:tcW w:w="1080" w:type="dxa"/>
            <w:tcBorders>
              <w:top w:val="single" w:sz="4" w:space="0" w:color="auto"/>
            </w:tcBorders>
          </w:tcPr>
          <w:p w14:paraId="402C0EA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36,000</w:t>
            </w:r>
          </w:p>
        </w:tc>
        <w:tc>
          <w:tcPr>
            <w:tcW w:w="1188" w:type="dxa"/>
            <w:tcBorders>
              <w:top w:val="single" w:sz="4" w:space="0" w:color="auto"/>
              <w:right w:val="single" w:sz="4" w:space="0" w:color="auto"/>
            </w:tcBorders>
          </w:tcPr>
          <w:p w14:paraId="753C1DCC"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F86DB7C" w14:textId="77777777">
        <w:tc>
          <w:tcPr>
            <w:tcW w:w="1188" w:type="dxa"/>
            <w:tcBorders>
              <w:right w:val="single" w:sz="4" w:space="0" w:color="auto"/>
            </w:tcBorders>
          </w:tcPr>
          <w:p w14:paraId="00183620"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tcBorders>
          </w:tcPr>
          <w:p w14:paraId="3BE12B1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Spinet Corporation</w:t>
            </w:r>
          </w:p>
        </w:tc>
        <w:tc>
          <w:tcPr>
            <w:tcW w:w="1080" w:type="dxa"/>
          </w:tcPr>
          <w:p w14:paraId="483FC7E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right w:val="single" w:sz="4" w:space="0" w:color="auto"/>
            </w:tcBorders>
          </w:tcPr>
          <w:p w14:paraId="51E5FF7A"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24,000</w:t>
            </w:r>
          </w:p>
        </w:tc>
      </w:tr>
      <w:tr w:rsidR="0003358D" w:rsidRPr="00443432" w14:paraId="0618E3FA" w14:textId="77777777">
        <w:tc>
          <w:tcPr>
            <w:tcW w:w="1188" w:type="dxa"/>
            <w:tcBorders>
              <w:right w:val="single" w:sz="4" w:space="0" w:color="auto"/>
            </w:tcBorders>
            <w:vAlign w:val="bottom"/>
          </w:tcPr>
          <w:p w14:paraId="739F2106"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3AC2E27C" w14:textId="77777777" w:rsidR="0003358D" w:rsidRPr="00443432" w:rsidRDefault="0003358D" w:rsidP="002704C3">
            <w:pPr>
              <w:spacing w:line="240" w:lineRule="exact"/>
              <w:ind w:left="792" w:hanging="792"/>
              <w:contextualSpacing/>
              <w:rPr>
                <w:rFonts w:ascii="Arial" w:hAnsi="Arial" w:cs="Arial"/>
                <w:sz w:val="22"/>
                <w:szCs w:val="24"/>
              </w:rPr>
            </w:pPr>
            <w:r w:rsidRPr="00443432">
              <w:rPr>
                <w:rFonts w:ascii="Arial" w:hAnsi="Arial" w:cs="Arial"/>
                <w:sz w:val="22"/>
              </w:rPr>
              <w:t xml:space="preserve">     Extraordinary Gain (from Spinet Corporation)</w:t>
            </w:r>
          </w:p>
        </w:tc>
        <w:tc>
          <w:tcPr>
            <w:tcW w:w="1080" w:type="dxa"/>
            <w:tcBorders>
              <w:bottom w:val="single" w:sz="4" w:space="0" w:color="auto"/>
            </w:tcBorders>
            <w:vAlign w:val="bottom"/>
          </w:tcPr>
          <w:p w14:paraId="617779E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3F8C580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r>
    </w:tbl>
    <w:p w14:paraId="03EE977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33623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w:t>
      </w:r>
      <w:proofErr w:type="gramStart"/>
      <w:r w:rsidRPr="00443432">
        <w:rPr>
          <w:rFonts w:ascii="Arial" w:hAnsi="Arial" w:cs="Arial"/>
          <w:b/>
          <w:bCs/>
        </w:rPr>
        <w:t>9  Fair</w:t>
      </w:r>
      <w:proofErr w:type="gramEnd"/>
      <w:r w:rsidRPr="00443432">
        <w:rPr>
          <w:rFonts w:ascii="Arial" w:hAnsi="Arial" w:cs="Arial"/>
          <w:b/>
          <w:bCs/>
        </w:rPr>
        <w:t xml:space="preserve"> Value Method</w:t>
      </w:r>
    </w:p>
    <w:p w14:paraId="7EF21DD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970B7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 xml:space="preserve"> Cost method:</w:t>
      </w:r>
    </w:p>
    <w:p w14:paraId="64431C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7020"/>
        <w:gridCol w:w="1368"/>
      </w:tblGrid>
      <w:tr w:rsidR="0003358D" w:rsidRPr="00443432" w14:paraId="2688FAC3" w14:textId="77777777">
        <w:tc>
          <w:tcPr>
            <w:tcW w:w="468" w:type="dxa"/>
          </w:tcPr>
          <w:p w14:paraId="7D9E8F45"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46EB3EBB"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49D25EB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$90,000 </w:t>
            </w:r>
          </w:p>
        </w:tc>
      </w:tr>
      <w:tr w:rsidR="0003358D" w:rsidRPr="00443432" w14:paraId="14EEC3D9" w14:textId="77777777">
        <w:tc>
          <w:tcPr>
            <w:tcW w:w="468" w:type="dxa"/>
          </w:tcPr>
          <w:p w14:paraId="7008C19C"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1AF8756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Dividend income from Small ($15,000 x </w:t>
            </w:r>
            <w:r w:rsidR="00616956" w:rsidRPr="00443432">
              <w:rPr>
                <w:rFonts w:ascii="Arial" w:hAnsi="Arial" w:cs="Arial"/>
                <w:sz w:val="22"/>
              </w:rPr>
              <w:t>0</w:t>
            </w:r>
            <w:r w:rsidRPr="00443432">
              <w:rPr>
                <w:rFonts w:ascii="Arial" w:hAnsi="Arial" w:cs="Arial"/>
                <w:sz w:val="22"/>
              </w:rPr>
              <w:t>.20)</w:t>
            </w:r>
          </w:p>
        </w:tc>
        <w:tc>
          <w:tcPr>
            <w:tcW w:w="1368" w:type="dxa"/>
          </w:tcPr>
          <w:p w14:paraId="48BCFAC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3,000</w:t>
            </w:r>
            <w:r w:rsidRPr="00443432">
              <w:rPr>
                <w:rFonts w:ascii="Arial" w:hAnsi="Arial" w:cs="Arial"/>
                <w:sz w:val="22"/>
              </w:rPr>
              <w:t> </w:t>
            </w:r>
          </w:p>
        </w:tc>
      </w:tr>
      <w:tr w:rsidR="0003358D" w:rsidRPr="00443432" w14:paraId="5661077B" w14:textId="77777777">
        <w:tc>
          <w:tcPr>
            <w:tcW w:w="468" w:type="dxa"/>
          </w:tcPr>
          <w:p w14:paraId="26DC1DD9"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571C24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583723B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double"/>
              </w:rPr>
              <w:t>$93,000</w:t>
            </w:r>
            <w:r w:rsidRPr="00443432">
              <w:rPr>
                <w:rFonts w:ascii="Arial" w:hAnsi="Arial" w:cs="Arial"/>
                <w:sz w:val="22"/>
              </w:rPr>
              <w:t> </w:t>
            </w:r>
          </w:p>
        </w:tc>
      </w:tr>
    </w:tbl>
    <w:p w14:paraId="6368CCC7" w14:textId="77777777" w:rsidR="0003358D" w:rsidRPr="00443432" w:rsidRDefault="0003358D" w:rsidP="002704C3">
      <w:pPr>
        <w:spacing w:after="0" w:line="240" w:lineRule="exact"/>
        <w:contextualSpacing/>
        <w:rPr>
          <w:rFonts w:ascii="Arial" w:hAnsi="Arial" w:cs="Arial"/>
          <w:sz w:val="24"/>
        </w:rPr>
      </w:pPr>
    </w:p>
    <w:p w14:paraId="4684D8FE" w14:textId="77777777" w:rsidR="0003358D" w:rsidRPr="00443432" w:rsidRDefault="0003358D" w:rsidP="002704C3">
      <w:pPr>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 xml:space="preserve"> Equity method:</w:t>
      </w:r>
    </w:p>
    <w:p w14:paraId="718554EC" w14:textId="77777777" w:rsidR="0003358D" w:rsidRPr="00443432" w:rsidRDefault="0003358D" w:rsidP="002704C3">
      <w:pPr>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8"/>
        <w:gridCol w:w="7020"/>
        <w:gridCol w:w="1368"/>
      </w:tblGrid>
      <w:tr w:rsidR="0003358D" w:rsidRPr="00443432" w14:paraId="50CBD636" w14:textId="77777777">
        <w:tc>
          <w:tcPr>
            <w:tcW w:w="468" w:type="dxa"/>
          </w:tcPr>
          <w:p w14:paraId="2317DAF8"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538320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37E46A39"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rPr>
              <w:t>$90,000 </w:t>
            </w:r>
          </w:p>
        </w:tc>
      </w:tr>
      <w:tr w:rsidR="0003358D" w:rsidRPr="00443432" w14:paraId="3316748E" w14:textId="77777777">
        <w:tc>
          <w:tcPr>
            <w:tcW w:w="468" w:type="dxa"/>
          </w:tcPr>
          <w:p w14:paraId="36E5B6BA"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259FC0A2"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Income from investee ($40,000 x </w:t>
            </w:r>
            <w:r w:rsidR="00616956" w:rsidRPr="00443432">
              <w:rPr>
                <w:rFonts w:ascii="Arial" w:hAnsi="Arial" w:cs="Arial"/>
                <w:sz w:val="22"/>
              </w:rPr>
              <w:t>0</w:t>
            </w:r>
            <w:r w:rsidRPr="00443432">
              <w:rPr>
                <w:rFonts w:ascii="Arial" w:hAnsi="Arial" w:cs="Arial"/>
                <w:sz w:val="22"/>
              </w:rPr>
              <w:t>.20)</w:t>
            </w:r>
          </w:p>
        </w:tc>
        <w:tc>
          <w:tcPr>
            <w:tcW w:w="1368" w:type="dxa"/>
          </w:tcPr>
          <w:p w14:paraId="7CADD021"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single"/>
              </w:rPr>
              <w:t xml:space="preserve">    8,000</w:t>
            </w:r>
            <w:r w:rsidRPr="00443432">
              <w:rPr>
                <w:rFonts w:ascii="Arial" w:hAnsi="Arial" w:cs="Arial"/>
                <w:sz w:val="22"/>
              </w:rPr>
              <w:t> </w:t>
            </w:r>
          </w:p>
        </w:tc>
      </w:tr>
      <w:tr w:rsidR="0003358D" w:rsidRPr="00443432" w14:paraId="27A982C0" w14:textId="77777777">
        <w:tc>
          <w:tcPr>
            <w:tcW w:w="468" w:type="dxa"/>
          </w:tcPr>
          <w:p w14:paraId="7F823B15" w14:textId="77777777" w:rsidR="0003358D" w:rsidRPr="00443432" w:rsidRDefault="0003358D" w:rsidP="002704C3">
            <w:pPr>
              <w:spacing w:line="240" w:lineRule="exact"/>
              <w:contextualSpacing/>
              <w:jc w:val="both"/>
              <w:rPr>
                <w:rFonts w:ascii="Arial" w:hAnsi="Arial" w:cs="Arial"/>
                <w:sz w:val="22"/>
                <w:szCs w:val="24"/>
              </w:rPr>
            </w:pPr>
          </w:p>
        </w:tc>
        <w:tc>
          <w:tcPr>
            <w:tcW w:w="7020" w:type="dxa"/>
          </w:tcPr>
          <w:p w14:paraId="42218A1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1BBC738C"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double"/>
              </w:rPr>
              <w:t>$98,000</w:t>
            </w:r>
            <w:r w:rsidRPr="00443432">
              <w:rPr>
                <w:rFonts w:ascii="Arial" w:hAnsi="Arial" w:cs="Arial"/>
                <w:sz w:val="22"/>
              </w:rPr>
              <w:t> </w:t>
            </w:r>
          </w:p>
        </w:tc>
      </w:tr>
    </w:tbl>
    <w:p w14:paraId="2D09BE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9E835D3" w14:textId="77777777" w:rsidR="0003358D" w:rsidRPr="00443432" w:rsidRDefault="00E6251A"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c</w:t>
      </w:r>
      <w:r w:rsidR="009F3B3F" w:rsidRPr="00443432">
        <w:rPr>
          <w:rFonts w:ascii="Arial" w:hAnsi="Arial" w:cs="Arial"/>
        </w:rPr>
        <w:t xml:space="preserve">. </w:t>
      </w:r>
      <w:r w:rsidR="0003358D" w:rsidRPr="00443432">
        <w:rPr>
          <w:rFonts w:ascii="Arial" w:hAnsi="Arial" w:cs="Arial"/>
        </w:rPr>
        <w:t xml:space="preserve"> Fair value method:</w:t>
      </w:r>
    </w:p>
    <w:p w14:paraId="0C65CA9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8"/>
        <w:gridCol w:w="7020"/>
        <w:gridCol w:w="1368"/>
      </w:tblGrid>
      <w:tr w:rsidR="0003358D" w:rsidRPr="00443432" w14:paraId="530240B2" w14:textId="77777777">
        <w:tc>
          <w:tcPr>
            <w:tcW w:w="468" w:type="dxa"/>
          </w:tcPr>
          <w:p w14:paraId="38194AF6"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3D5D85E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47E5B94B"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rPr>
              <w:t>$90,000 </w:t>
            </w:r>
          </w:p>
        </w:tc>
      </w:tr>
      <w:tr w:rsidR="0003358D" w:rsidRPr="00443432" w14:paraId="00116693" w14:textId="77777777">
        <w:tc>
          <w:tcPr>
            <w:tcW w:w="468" w:type="dxa"/>
          </w:tcPr>
          <w:p w14:paraId="1878CD53"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D69A8C4"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Unrealized gain on increase in value of Small stock</w:t>
            </w:r>
          </w:p>
        </w:tc>
        <w:tc>
          <w:tcPr>
            <w:tcW w:w="1368" w:type="dxa"/>
          </w:tcPr>
          <w:p w14:paraId="097C4937"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16,000 </w:t>
            </w:r>
          </w:p>
        </w:tc>
      </w:tr>
      <w:tr w:rsidR="0003358D" w:rsidRPr="00443432" w14:paraId="3B37E574" w14:textId="77777777">
        <w:tc>
          <w:tcPr>
            <w:tcW w:w="468" w:type="dxa"/>
          </w:tcPr>
          <w:p w14:paraId="3698D398"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1FFA3EE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Dividend income from Small ($15,000 x </w:t>
            </w:r>
            <w:r w:rsidR="00616956" w:rsidRPr="00443432">
              <w:rPr>
                <w:rFonts w:ascii="Arial" w:hAnsi="Arial" w:cs="Arial"/>
                <w:sz w:val="22"/>
              </w:rPr>
              <w:t>0</w:t>
            </w:r>
            <w:r w:rsidRPr="00443432">
              <w:rPr>
                <w:rFonts w:ascii="Arial" w:hAnsi="Arial" w:cs="Arial"/>
                <w:sz w:val="22"/>
              </w:rPr>
              <w:t>.20)</w:t>
            </w:r>
          </w:p>
        </w:tc>
        <w:tc>
          <w:tcPr>
            <w:tcW w:w="1368" w:type="dxa"/>
          </w:tcPr>
          <w:p w14:paraId="5E4C9689"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3,000</w:t>
            </w:r>
            <w:r w:rsidRPr="00443432">
              <w:rPr>
                <w:rFonts w:ascii="Arial" w:hAnsi="Arial" w:cs="Arial"/>
                <w:sz w:val="22"/>
              </w:rPr>
              <w:t> </w:t>
            </w:r>
          </w:p>
        </w:tc>
      </w:tr>
      <w:tr w:rsidR="0003358D" w:rsidRPr="00443432" w14:paraId="5A6B3FD6" w14:textId="77777777">
        <w:tc>
          <w:tcPr>
            <w:tcW w:w="468" w:type="dxa"/>
          </w:tcPr>
          <w:p w14:paraId="6A6A6B41" w14:textId="77777777" w:rsidR="0003358D" w:rsidRPr="00443432" w:rsidRDefault="0003358D" w:rsidP="002704C3">
            <w:pPr>
              <w:spacing w:line="240" w:lineRule="exact"/>
              <w:contextualSpacing/>
              <w:jc w:val="both"/>
              <w:rPr>
                <w:rFonts w:ascii="Arial" w:hAnsi="Arial" w:cs="Arial"/>
                <w:sz w:val="22"/>
                <w:szCs w:val="24"/>
              </w:rPr>
            </w:pPr>
          </w:p>
        </w:tc>
        <w:tc>
          <w:tcPr>
            <w:tcW w:w="7020" w:type="dxa"/>
          </w:tcPr>
          <w:p w14:paraId="0FA18DD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43CAE976"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double"/>
              </w:rPr>
              <w:t xml:space="preserve">$ </w:t>
            </w:r>
            <w:r w:rsidR="00C15841" w:rsidRPr="00443432">
              <w:rPr>
                <w:rFonts w:ascii="Arial" w:hAnsi="Arial" w:cs="Arial"/>
                <w:sz w:val="22"/>
                <w:u w:val="double"/>
              </w:rPr>
              <w:t>10</w:t>
            </w:r>
            <w:r w:rsidRPr="00443432">
              <w:rPr>
                <w:rFonts w:ascii="Arial" w:hAnsi="Arial" w:cs="Arial"/>
                <w:sz w:val="22"/>
                <w:u w:val="double"/>
              </w:rPr>
              <w:t>9,000</w:t>
            </w:r>
            <w:r w:rsidRPr="00443432">
              <w:rPr>
                <w:rFonts w:ascii="Arial" w:hAnsi="Arial" w:cs="Arial"/>
                <w:sz w:val="22"/>
              </w:rPr>
              <w:t> </w:t>
            </w:r>
          </w:p>
        </w:tc>
      </w:tr>
    </w:tbl>
    <w:p w14:paraId="5F7CEB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6552A8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1C4D593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w:t>
      </w:r>
      <w:proofErr w:type="gramStart"/>
      <w:r w:rsidRPr="00443432">
        <w:rPr>
          <w:rFonts w:ascii="Arial" w:hAnsi="Arial" w:cs="Arial"/>
          <w:b/>
          <w:bCs/>
        </w:rPr>
        <w:t>10  Fair</w:t>
      </w:r>
      <w:proofErr w:type="gramEnd"/>
      <w:r w:rsidRPr="00443432">
        <w:rPr>
          <w:rFonts w:ascii="Arial" w:hAnsi="Arial" w:cs="Arial"/>
          <w:b/>
          <w:bCs/>
        </w:rPr>
        <w:t xml:space="preserve"> Value Recognition</w:t>
      </w:r>
    </w:p>
    <w:p w14:paraId="5E6409C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ED770E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Journal entries under the equity method:</w:t>
      </w:r>
    </w:p>
    <w:p w14:paraId="6A14344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03358D" w:rsidRPr="00443432" w14:paraId="01CEEC4B" w14:textId="77777777">
        <w:tc>
          <w:tcPr>
            <w:tcW w:w="1008" w:type="dxa"/>
            <w:tcBorders>
              <w:right w:val="single" w:sz="4" w:space="0" w:color="auto"/>
            </w:tcBorders>
          </w:tcPr>
          <w:p w14:paraId="24273FA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580" w:type="dxa"/>
            <w:tcBorders>
              <w:top w:val="single" w:sz="4" w:space="0" w:color="auto"/>
              <w:left w:val="single" w:sz="4" w:space="0" w:color="auto"/>
            </w:tcBorders>
          </w:tcPr>
          <w:p w14:paraId="10C1765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68E5691A"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c>
          <w:tcPr>
            <w:tcW w:w="1188" w:type="dxa"/>
            <w:tcBorders>
              <w:top w:val="single" w:sz="4" w:space="0" w:color="auto"/>
              <w:right w:val="single" w:sz="4" w:space="0" w:color="auto"/>
            </w:tcBorders>
          </w:tcPr>
          <w:p w14:paraId="43FDFC9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2013BBE" w14:textId="77777777">
        <w:tc>
          <w:tcPr>
            <w:tcW w:w="1008" w:type="dxa"/>
            <w:tcBorders>
              <w:right w:val="single" w:sz="4" w:space="0" w:color="auto"/>
            </w:tcBorders>
          </w:tcPr>
          <w:p w14:paraId="7A4BB3C3"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453C3AB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32A5B7E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A8DEE7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r>
      <w:tr w:rsidR="0003358D" w:rsidRPr="00443432" w14:paraId="74E963C0" w14:textId="77777777">
        <w:trPr>
          <w:trHeight w:val="144"/>
        </w:trPr>
        <w:tc>
          <w:tcPr>
            <w:tcW w:w="1008" w:type="dxa"/>
          </w:tcPr>
          <w:p w14:paraId="145DC7EF"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top w:val="single" w:sz="4" w:space="0" w:color="auto"/>
            </w:tcBorders>
          </w:tcPr>
          <w:p w14:paraId="6CCBE27B"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Record purchase of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64BC6D8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2BC30D7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C41B89C" w14:textId="77777777">
        <w:tc>
          <w:tcPr>
            <w:tcW w:w="1008" w:type="dxa"/>
          </w:tcPr>
          <w:p w14:paraId="38A4B9CE"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bottom w:val="single" w:sz="4" w:space="0" w:color="auto"/>
            </w:tcBorders>
          </w:tcPr>
          <w:p w14:paraId="2278F3D2"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152E8CEB"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5E0CDB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688D1A7" w14:textId="77777777">
        <w:tc>
          <w:tcPr>
            <w:tcW w:w="1008" w:type="dxa"/>
            <w:tcBorders>
              <w:right w:val="single" w:sz="4" w:space="0" w:color="auto"/>
            </w:tcBorders>
          </w:tcPr>
          <w:p w14:paraId="5053F03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580" w:type="dxa"/>
            <w:tcBorders>
              <w:top w:val="single" w:sz="4" w:space="0" w:color="auto"/>
              <w:left w:val="single" w:sz="4" w:space="0" w:color="auto"/>
            </w:tcBorders>
          </w:tcPr>
          <w:p w14:paraId="3F32787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0E455AC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c>
          <w:tcPr>
            <w:tcW w:w="1188" w:type="dxa"/>
            <w:tcBorders>
              <w:top w:val="single" w:sz="4" w:space="0" w:color="auto"/>
              <w:right w:val="single" w:sz="4" w:space="0" w:color="auto"/>
            </w:tcBorders>
          </w:tcPr>
          <w:p w14:paraId="15B9734B"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3CE54E8" w14:textId="77777777">
        <w:trPr>
          <w:trHeight w:val="144"/>
        </w:trPr>
        <w:tc>
          <w:tcPr>
            <w:tcW w:w="1008" w:type="dxa"/>
            <w:tcBorders>
              <w:right w:val="single" w:sz="4" w:space="0" w:color="auto"/>
            </w:tcBorders>
          </w:tcPr>
          <w:p w14:paraId="49DF9922"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2202804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bottom w:val="single" w:sz="4" w:space="0" w:color="auto"/>
            </w:tcBorders>
          </w:tcPr>
          <w:p w14:paraId="5500C05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8E0D16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r>
      <w:tr w:rsidR="0061176F" w:rsidRPr="00443432" w14:paraId="18E9FDD3" w14:textId="77777777">
        <w:trPr>
          <w:trHeight w:val="144"/>
        </w:trPr>
        <w:tc>
          <w:tcPr>
            <w:tcW w:w="1008" w:type="dxa"/>
          </w:tcPr>
          <w:p w14:paraId="1D9BFEC2" w14:textId="77777777" w:rsidR="0061176F" w:rsidRPr="00443432" w:rsidRDefault="0061176F" w:rsidP="002704C3">
            <w:pPr>
              <w:spacing w:line="240" w:lineRule="exact"/>
              <w:contextualSpacing/>
              <w:jc w:val="right"/>
              <w:rPr>
                <w:rFonts w:ascii="Arial" w:hAnsi="Arial" w:cs="Arial"/>
                <w:sz w:val="22"/>
                <w:szCs w:val="24"/>
              </w:rPr>
            </w:pPr>
          </w:p>
        </w:tc>
        <w:tc>
          <w:tcPr>
            <w:tcW w:w="7848" w:type="dxa"/>
            <w:gridSpan w:val="3"/>
            <w:tcBorders>
              <w:top w:val="single" w:sz="4" w:space="0" w:color="auto"/>
            </w:tcBorders>
          </w:tcPr>
          <w:p w14:paraId="04890DFB"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dividends from </w:t>
            </w:r>
            <w:proofErr w:type="spellStart"/>
            <w:r w:rsidRPr="00443432">
              <w:rPr>
                <w:rFonts w:ascii="Arial" w:hAnsi="Arial" w:cs="Arial"/>
                <w:sz w:val="22"/>
              </w:rPr>
              <w:t>Lomm</w:t>
            </w:r>
            <w:proofErr w:type="spellEnd"/>
            <w:r w:rsidRPr="00443432">
              <w:rPr>
                <w:rFonts w:ascii="Arial" w:hAnsi="Arial" w:cs="Arial"/>
                <w:sz w:val="22"/>
              </w:rPr>
              <w:t xml:space="preserve"> Company: $20,000 x </w:t>
            </w:r>
            <w:r w:rsidR="00616956" w:rsidRPr="00443432">
              <w:rPr>
                <w:rFonts w:ascii="Arial" w:hAnsi="Arial" w:cs="Arial"/>
                <w:sz w:val="22"/>
              </w:rPr>
              <w:t>0</w:t>
            </w:r>
            <w:r w:rsidRPr="00443432">
              <w:rPr>
                <w:rFonts w:ascii="Arial" w:hAnsi="Arial" w:cs="Arial"/>
                <w:sz w:val="22"/>
              </w:rPr>
              <w:t>.35</w:t>
            </w:r>
          </w:p>
        </w:tc>
      </w:tr>
      <w:tr w:rsidR="0003358D" w:rsidRPr="00443432" w14:paraId="17DFB73F" w14:textId="77777777">
        <w:tc>
          <w:tcPr>
            <w:tcW w:w="1008" w:type="dxa"/>
          </w:tcPr>
          <w:p w14:paraId="63BB3E7F"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bottom w:val="single" w:sz="4" w:space="0" w:color="auto"/>
            </w:tcBorders>
          </w:tcPr>
          <w:p w14:paraId="21598CD8"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37CF3D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BA4445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20090F6" w14:textId="77777777">
        <w:tc>
          <w:tcPr>
            <w:tcW w:w="1008" w:type="dxa"/>
            <w:tcBorders>
              <w:right w:val="single" w:sz="4" w:space="0" w:color="auto"/>
            </w:tcBorders>
          </w:tcPr>
          <w:p w14:paraId="7C85B15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580" w:type="dxa"/>
            <w:tcBorders>
              <w:top w:val="single" w:sz="4" w:space="0" w:color="auto"/>
              <w:left w:val="single" w:sz="4" w:space="0" w:color="auto"/>
            </w:tcBorders>
          </w:tcPr>
          <w:p w14:paraId="2FF1656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5ACC9BC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28,000</w:t>
            </w:r>
          </w:p>
        </w:tc>
        <w:tc>
          <w:tcPr>
            <w:tcW w:w="1188" w:type="dxa"/>
            <w:tcBorders>
              <w:top w:val="single" w:sz="4" w:space="0" w:color="auto"/>
              <w:right w:val="single" w:sz="4" w:space="0" w:color="auto"/>
            </w:tcBorders>
          </w:tcPr>
          <w:p w14:paraId="7681F0D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3D7909B" w14:textId="77777777">
        <w:tc>
          <w:tcPr>
            <w:tcW w:w="1008" w:type="dxa"/>
            <w:tcBorders>
              <w:right w:val="single" w:sz="4" w:space="0" w:color="auto"/>
            </w:tcBorders>
          </w:tcPr>
          <w:p w14:paraId="1AC62422"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3E64DC1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w:t>
            </w:r>
            <w:proofErr w:type="spellStart"/>
            <w:r w:rsidRPr="00443432">
              <w:rPr>
                <w:rFonts w:ascii="Arial" w:hAnsi="Arial" w:cs="Arial"/>
                <w:sz w:val="22"/>
              </w:rPr>
              <w:t>Lomm</w:t>
            </w:r>
            <w:proofErr w:type="spellEnd"/>
            <w:r w:rsidRPr="00443432">
              <w:rPr>
                <w:rFonts w:ascii="Arial" w:hAnsi="Arial" w:cs="Arial"/>
                <w:sz w:val="22"/>
              </w:rPr>
              <w:t xml:space="preserve"> Company</w:t>
            </w:r>
          </w:p>
        </w:tc>
        <w:tc>
          <w:tcPr>
            <w:tcW w:w="1080" w:type="dxa"/>
            <w:tcBorders>
              <w:bottom w:val="single" w:sz="4" w:space="0" w:color="auto"/>
            </w:tcBorders>
          </w:tcPr>
          <w:p w14:paraId="3E5BE02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65B31FC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28,000</w:t>
            </w:r>
          </w:p>
        </w:tc>
      </w:tr>
      <w:tr w:rsidR="0061176F" w:rsidRPr="00443432" w14:paraId="689F9C39" w14:textId="77777777">
        <w:tc>
          <w:tcPr>
            <w:tcW w:w="1008" w:type="dxa"/>
          </w:tcPr>
          <w:p w14:paraId="1FD34654" w14:textId="77777777" w:rsidR="0061176F" w:rsidRPr="00443432" w:rsidRDefault="0061176F" w:rsidP="002704C3">
            <w:pPr>
              <w:spacing w:line="240" w:lineRule="exact"/>
              <w:contextualSpacing/>
              <w:jc w:val="right"/>
              <w:rPr>
                <w:rFonts w:ascii="Arial" w:hAnsi="Arial" w:cs="Arial"/>
                <w:sz w:val="22"/>
                <w:szCs w:val="24"/>
              </w:rPr>
            </w:pPr>
          </w:p>
        </w:tc>
        <w:tc>
          <w:tcPr>
            <w:tcW w:w="7848" w:type="dxa"/>
            <w:gridSpan w:val="3"/>
            <w:tcBorders>
              <w:top w:val="single" w:sz="4" w:space="0" w:color="auto"/>
            </w:tcBorders>
          </w:tcPr>
          <w:p w14:paraId="073DCAF4"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equity-method income: $80,000 x </w:t>
            </w:r>
            <w:r w:rsidR="00616956" w:rsidRPr="00443432">
              <w:rPr>
                <w:rFonts w:ascii="Arial" w:hAnsi="Arial" w:cs="Arial"/>
                <w:sz w:val="22"/>
              </w:rPr>
              <w:t>0</w:t>
            </w:r>
            <w:r w:rsidRPr="00443432">
              <w:rPr>
                <w:rFonts w:ascii="Arial" w:hAnsi="Arial" w:cs="Arial"/>
                <w:sz w:val="22"/>
              </w:rPr>
              <w:t>.35</w:t>
            </w:r>
          </w:p>
        </w:tc>
      </w:tr>
      <w:tr w:rsidR="0003358D" w:rsidRPr="00443432" w14:paraId="28D05E22" w14:textId="77777777">
        <w:tc>
          <w:tcPr>
            <w:tcW w:w="1008" w:type="dxa"/>
          </w:tcPr>
          <w:p w14:paraId="4E392FA4"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Pr>
          <w:p w14:paraId="02E586DD" w14:textId="77777777" w:rsidR="0003358D" w:rsidRPr="00443432" w:rsidRDefault="0003358D" w:rsidP="002704C3">
            <w:pPr>
              <w:spacing w:line="240" w:lineRule="exact"/>
              <w:contextualSpacing/>
              <w:rPr>
                <w:rFonts w:ascii="Arial" w:hAnsi="Arial" w:cs="Arial"/>
                <w:sz w:val="22"/>
                <w:szCs w:val="24"/>
              </w:rPr>
            </w:pPr>
          </w:p>
        </w:tc>
        <w:tc>
          <w:tcPr>
            <w:tcW w:w="1080" w:type="dxa"/>
          </w:tcPr>
          <w:p w14:paraId="3A738F6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7E51F27B" w14:textId="77777777" w:rsidR="0003358D" w:rsidRPr="00443432" w:rsidRDefault="0003358D" w:rsidP="002704C3">
            <w:pPr>
              <w:spacing w:line="240" w:lineRule="exact"/>
              <w:contextualSpacing/>
              <w:jc w:val="right"/>
              <w:rPr>
                <w:rFonts w:ascii="Arial" w:hAnsi="Arial" w:cs="Arial"/>
                <w:sz w:val="22"/>
                <w:szCs w:val="24"/>
              </w:rPr>
            </w:pPr>
          </w:p>
        </w:tc>
      </w:tr>
    </w:tbl>
    <w:p w14:paraId="5CB8052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AAAC25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b.</w:t>
      </w:r>
      <w:r w:rsidRPr="00443432">
        <w:rPr>
          <w:rFonts w:ascii="Arial" w:hAnsi="Arial" w:cs="Arial"/>
        </w:rPr>
        <w:tab/>
        <w:t>Journal entries under fair value method:</w:t>
      </w:r>
    </w:p>
    <w:p w14:paraId="23EDA81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940"/>
        <w:gridCol w:w="1080"/>
        <w:gridCol w:w="1188"/>
      </w:tblGrid>
      <w:tr w:rsidR="0003358D" w:rsidRPr="00443432" w14:paraId="2ABA1FD9" w14:textId="77777777">
        <w:tc>
          <w:tcPr>
            <w:tcW w:w="1008" w:type="dxa"/>
            <w:tcBorders>
              <w:right w:val="single" w:sz="4" w:space="0" w:color="auto"/>
            </w:tcBorders>
          </w:tcPr>
          <w:p w14:paraId="6F57690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940" w:type="dxa"/>
            <w:tcBorders>
              <w:top w:val="single" w:sz="4" w:space="0" w:color="auto"/>
              <w:left w:val="single" w:sz="4" w:space="0" w:color="auto"/>
            </w:tcBorders>
          </w:tcPr>
          <w:p w14:paraId="076615FB"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7265F43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c>
          <w:tcPr>
            <w:tcW w:w="1188" w:type="dxa"/>
            <w:tcBorders>
              <w:top w:val="single" w:sz="4" w:space="0" w:color="auto"/>
              <w:right w:val="single" w:sz="4" w:space="0" w:color="auto"/>
            </w:tcBorders>
          </w:tcPr>
          <w:p w14:paraId="4C566DAB"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F751EA8" w14:textId="77777777">
        <w:tc>
          <w:tcPr>
            <w:tcW w:w="1008" w:type="dxa"/>
            <w:tcBorders>
              <w:right w:val="single" w:sz="4" w:space="0" w:color="auto"/>
            </w:tcBorders>
          </w:tcPr>
          <w:p w14:paraId="4164A2CC"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4CC6333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6AA7AD4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3DAF770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r>
      <w:tr w:rsidR="0003358D" w:rsidRPr="00443432" w14:paraId="758460CA" w14:textId="77777777">
        <w:tc>
          <w:tcPr>
            <w:tcW w:w="1008" w:type="dxa"/>
          </w:tcPr>
          <w:p w14:paraId="1B25DCD7"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top w:val="single" w:sz="4" w:space="0" w:color="auto"/>
            </w:tcBorders>
          </w:tcPr>
          <w:p w14:paraId="1695D45D"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Record purchase of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0D00A65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6CFB089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6E930949" w14:textId="77777777">
        <w:tc>
          <w:tcPr>
            <w:tcW w:w="1008" w:type="dxa"/>
          </w:tcPr>
          <w:p w14:paraId="7282158C"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bottom w:val="single" w:sz="4" w:space="0" w:color="auto"/>
            </w:tcBorders>
          </w:tcPr>
          <w:p w14:paraId="038198EB"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1DD428F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F3565E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8A8B7A" w14:textId="77777777">
        <w:tc>
          <w:tcPr>
            <w:tcW w:w="1008" w:type="dxa"/>
            <w:tcBorders>
              <w:right w:val="single" w:sz="4" w:space="0" w:color="auto"/>
            </w:tcBorders>
          </w:tcPr>
          <w:p w14:paraId="19D8228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940" w:type="dxa"/>
            <w:tcBorders>
              <w:top w:val="single" w:sz="4" w:space="0" w:color="auto"/>
              <w:left w:val="single" w:sz="4" w:space="0" w:color="auto"/>
            </w:tcBorders>
          </w:tcPr>
          <w:p w14:paraId="13B1ED1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2BE04BF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c>
          <w:tcPr>
            <w:tcW w:w="1188" w:type="dxa"/>
            <w:tcBorders>
              <w:top w:val="single" w:sz="4" w:space="0" w:color="auto"/>
              <w:right w:val="single" w:sz="4" w:space="0" w:color="auto"/>
            </w:tcBorders>
          </w:tcPr>
          <w:p w14:paraId="56D0063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3D9D41A" w14:textId="77777777">
        <w:tc>
          <w:tcPr>
            <w:tcW w:w="1008" w:type="dxa"/>
            <w:tcBorders>
              <w:right w:val="single" w:sz="4" w:space="0" w:color="auto"/>
            </w:tcBorders>
          </w:tcPr>
          <w:p w14:paraId="2F157C98"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6659B2A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Income</w:t>
            </w:r>
          </w:p>
        </w:tc>
        <w:tc>
          <w:tcPr>
            <w:tcW w:w="1080" w:type="dxa"/>
            <w:tcBorders>
              <w:bottom w:val="single" w:sz="4" w:space="0" w:color="auto"/>
            </w:tcBorders>
          </w:tcPr>
          <w:p w14:paraId="1A28806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ED3867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r>
      <w:tr w:rsidR="0061176F" w:rsidRPr="00443432" w14:paraId="73106A4B" w14:textId="77777777">
        <w:tc>
          <w:tcPr>
            <w:tcW w:w="1008" w:type="dxa"/>
          </w:tcPr>
          <w:p w14:paraId="46AAB99E" w14:textId="77777777" w:rsidR="0061176F" w:rsidRPr="00443432" w:rsidRDefault="0061176F" w:rsidP="002704C3">
            <w:pPr>
              <w:spacing w:line="240" w:lineRule="exact"/>
              <w:contextualSpacing/>
              <w:jc w:val="right"/>
              <w:rPr>
                <w:rFonts w:ascii="Arial" w:hAnsi="Arial" w:cs="Arial"/>
                <w:sz w:val="22"/>
                <w:szCs w:val="24"/>
              </w:rPr>
            </w:pPr>
          </w:p>
        </w:tc>
        <w:tc>
          <w:tcPr>
            <w:tcW w:w="8208" w:type="dxa"/>
            <w:gridSpan w:val="3"/>
            <w:tcBorders>
              <w:top w:val="single" w:sz="4" w:space="0" w:color="auto"/>
            </w:tcBorders>
          </w:tcPr>
          <w:p w14:paraId="1E9FC9E0"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dividends from </w:t>
            </w:r>
            <w:proofErr w:type="spellStart"/>
            <w:r w:rsidRPr="00443432">
              <w:rPr>
                <w:rFonts w:ascii="Arial" w:hAnsi="Arial" w:cs="Arial"/>
                <w:sz w:val="22"/>
              </w:rPr>
              <w:t>Lomm</w:t>
            </w:r>
            <w:proofErr w:type="spellEnd"/>
            <w:r w:rsidRPr="00443432">
              <w:rPr>
                <w:rFonts w:ascii="Arial" w:hAnsi="Arial" w:cs="Arial"/>
                <w:sz w:val="22"/>
              </w:rPr>
              <w:t xml:space="preserve"> Company: $20,000 x </w:t>
            </w:r>
            <w:r w:rsidR="00616956" w:rsidRPr="00443432">
              <w:rPr>
                <w:rFonts w:ascii="Arial" w:hAnsi="Arial" w:cs="Arial"/>
                <w:sz w:val="22"/>
              </w:rPr>
              <w:t>0</w:t>
            </w:r>
            <w:r w:rsidRPr="00443432">
              <w:rPr>
                <w:rFonts w:ascii="Arial" w:hAnsi="Arial" w:cs="Arial"/>
                <w:sz w:val="22"/>
              </w:rPr>
              <w:t>.35</w:t>
            </w:r>
          </w:p>
        </w:tc>
      </w:tr>
      <w:tr w:rsidR="0003358D" w:rsidRPr="00443432" w14:paraId="5E1BE697" w14:textId="77777777">
        <w:tc>
          <w:tcPr>
            <w:tcW w:w="1008" w:type="dxa"/>
          </w:tcPr>
          <w:p w14:paraId="57CAA9DE"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bottom w:val="single" w:sz="4" w:space="0" w:color="auto"/>
            </w:tcBorders>
          </w:tcPr>
          <w:p w14:paraId="14E395C6"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79F5848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5AEA0057"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0BEA181" w14:textId="77777777">
        <w:tc>
          <w:tcPr>
            <w:tcW w:w="1008" w:type="dxa"/>
            <w:tcBorders>
              <w:right w:val="single" w:sz="4" w:space="0" w:color="auto"/>
            </w:tcBorders>
          </w:tcPr>
          <w:p w14:paraId="6F6A18A7"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940" w:type="dxa"/>
            <w:tcBorders>
              <w:top w:val="single" w:sz="4" w:space="0" w:color="auto"/>
              <w:left w:val="single" w:sz="4" w:space="0" w:color="auto"/>
            </w:tcBorders>
          </w:tcPr>
          <w:p w14:paraId="5440AAC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Lomm</w:t>
            </w:r>
            <w:proofErr w:type="spellEnd"/>
            <w:r w:rsidRPr="00443432">
              <w:rPr>
                <w:rFonts w:ascii="Arial" w:hAnsi="Arial" w:cs="Arial"/>
                <w:sz w:val="22"/>
              </w:rPr>
              <w:t xml:space="preserve"> Company Stock</w:t>
            </w:r>
          </w:p>
        </w:tc>
        <w:tc>
          <w:tcPr>
            <w:tcW w:w="1080" w:type="dxa"/>
            <w:tcBorders>
              <w:top w:val="single" w:sz="4" w:space="0" w:color="auto"/>
            </w:tcBorders>
          </w:tcPr>
          <w:p w14:paraId="4FE4E56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34,000</w:t>
            </w:r>
          </w:p>
        </w:tc>
        <w:tc>
          <w:tcPr>
            <w:tcW w:w="1188" w:type="dxa"/>
            <w:tcBorders>
              <w:top w:val="single" w:sz="4" w:space="0" w:color="auto"/>
              <w:right w:val="single" w:sz="4" w:space="0" w:color="auto"/>
            </w:tcBorders>
          </w:tcPr>
          <w:p w14:paraId="1B42122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22AD185" w14:textId="77777777">
        <w:tc>
          <w:tcPr>
            <w:tcW w:w="1008" w:type="dxa"/>
            <w:tcBorders>
              <w:right w:val="single" w:sz="4" w:space="0" w:color="auto"/>
            </w:tcBorders>
          </w:tcPr>
          <w:p w14:paraId="3C46B512"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7F9D39E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U</w:t>
            </w:r>
            <w:r w:rsidR="00EF5031">
              <w:rPr>
                <w:rFonts w:ascii="Arial" w:hAnsi="Arial" w:cs="Arial"/>
                <w:sz w:val="22"/>
              </w:rPr>
              <w:t>n</w:t>
            </w:r>
            <w:r w:rsidRPr="00443432">
              <w:rPr>
                <w:rFonts w:ascii="Arial" w:hAnsi="Arial" w:cs="Arial"/>
                <w:sz w:val="22"/>
              </w:rPr>
              <w:t xml:space="preserve">realized Gain on Increase in Value of </w:t>
            </w:r>
            <w:proofErr w:type="spellStart"/>
            <w:r w:rsidRPr="00443432">
              <w:rPr>
                <w:rFonts w:ascii="Arial" w:hAnsi="Arial" w:cs="Arial"/>
                <w:sz w:val="22"/>
              </w:rPr>
              <w:t>Lomm</w:t>
            </w:r>
            <w:proofErr w:type="spellEnd"/>
            <w:r w:rsidRPr="00443432">
              <w:rPr>
                <w:rFonts w:ascii="Arial" w:hAnsi="Arial" w:cs="Arial"/>
                <w:sz w:val="22"/>
              </w:rPr>
              <w:t xml:space="preserve"> Stock</w:t>
            </w:r>
          </w:p>
        </w:tc>
        <w:tc>
          <w:tcPr>
            <w:tcW w:w="1080" w:type="dxa"/>
            <w:tcBorders>
              <w:bottom w:val="single" w:sz="4" w:space="0" w:color="auto"/>
            </w:tcBorders>
          </w:tcPr>
          <w:p w14:paraId="4DC2F58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B525F9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34,000</w:t>
            </w:r>
          </w:p>
        </w:tc>
      </w:tr>
      <w:tr w:rsidR="0061176F" w:rsidRPr="00443432" w14:paraId="7CA1ED4B" w14:textId="77777777">
        <w:tc>
          <w:tcPr>
            <w:tcW w:w="1008" w:type="dxa"/>
          </w:tcPr>
          <w:p w14:paraId="2FB499BC" w14:textId="77777777" w:rsidR="0061176F" w:rsidRPr="00443432" w:rsidRDefault="0061176F" w:rsidP="002704C3">
            <w:pPr>
              <w:spacing w:line="240" w:lineRule="exact"/>
              <w:contextualSpacing/>
              <w:jc w:val="right"/>
              <w:rPr>
                <w:rFonts w:ascii="Arial" w:hAnsi="Arial" w:cs="Arial"/>
                <w:sz w:val="22"/>
                <w:szCs w:val="24"/>
              </w:rPr>
            </w:pPr>
          </w:p>
        </w:tc>
        <w:tc>
          <w:tcPr>
            <w:tcW w:w="8208" w:type="dxa"/>
            <w:gridSpan w:val="3"/>
            <w:tcBorders>
              <w:top w:val="single" w:sz="4" w:space="0" w:color="auto"/>
            </w:tcBorders>
          </w:tcPr>
          <w:p w14:paraId="3E7A8089"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increase in value of </w:t>
            </w:r>
            <w:proofErr w:type="spellStart"/>
            <w:r w:rsidRPr="00443432">
              <w:rPr>
                <w:rFonts w:ascii="Arial" w:hAnsi="Arial" w:cs="Arial"/>
                <w:sz w:val="22"/>
              </w:rPr>
              <w:t>Lomm</w:t>
            </w:r>
            <w:proofErr w:type="spellEnd"/>
            <w:r w:rsidRPr="00443432">
              <w:rPr>
                <w:rFonts w:ascii="Arial" w:hAnsi="Arial" w:cs="Arial"/>
                <w:sz w:val="22"/>
              </w:rPr>
              <w:t xml:space="preserve"> stock: $174,000 - $140,000</w:t>
            </w:r>
          </w:p>
        </w:tc>
      </w:tr>
      <w:tr w:rsidR="0003358D" w:rsidRPr="00443432" w14:paraId="28203221" w14:textId="77777777">
        <w:tc>
          <w:tcPr>
            <w:tcW w:w="1008" w:type="dxa"/>
          </w:tcPr>
          <w:p w14:paraId="6B195B2B"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Pr>
          <w:p w14:paraId="46CB6374" w14:textId="77777777" w:rsidR="0003358D" w:rsidRPr="00443432" w:rsidRDefault="0003358D" w:rsidP="0061176F">
            <w:pPr>
              <w:spacing w:line="240" w:lineRule="exact"/>
              <w:contextualSpacing/>
              <w:rPr>
                <w:rFonts w:ascii="Arial" w:hAnsi="Arial" w:cs="Arial"/>
                <w:sz w:val="22"/>
                <w:szCs w:val="24"/>
              </w:rPr>
            </w:pPr>
            <w:r w:rsidRPr="00443432">
              <w:rPr>
                <w:rFonts w:ascii="Arial" w:hAnsi="Arial" w:cs="Arial"/>
                <w:sz w:val="22"/>
              </w:rPr>
              <w:t xml:space="preserve">  </w:t>
            </w:r>
          </w:p>
        </w:tc>
        <w:tc>
          <w:tcPr>
            <w:tcW w:w="1080" w:type="dxa"/>
          </w:tcPr>
          <w:p w14:paraId="03B3231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0A563447" w14:textId="77777777" w:rsidR="0003358D" w:rsidRPr="00443432" w:rsidRDefault="0003358D" w:rsidP="002704C3">
            <w:pPr>
              <w:spacing w:line="240" w:lineRule="exact"/>
              <w:contextualSpacing/>
              <w:jc w:val="right"/>
              <w:rPr>
                <w:rFonts w:ascii="Arial" w:hAnsi="Arial" w:cs="Arial"/>
                <w:sz w:val="22"/>
                <w:szCs w:val="24"/>
              </w:rPr>
            </w:pPr>
          </w:p>
        </w:tc>
      </w:tr>
    </w:tbl>
    <w:p w14:paraId="762FE78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6D1906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509D1349" w14:textId="22B15883"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w:t>
      </w:r>
      <w:proofErr w:type="gramStart"/>
      <w:r w:rsidRPr="00443432">
        <w:rPr>
          <w:rFonts w:ascii="Arial" w:hAnsi="Arial" w:cs="Arial"/>
          <w:b/>
          <w:bCs/>
        </w:rPr>
        <w:t>11</w:t>
      </w:r>
      <w:r w:rsidR="00E36CD6">
        <w:rPr>
          <w:rFonts w:ascii="Arial" w:hAnsi="Arial" w:cs="Arial"/>
          <w:b/>
          <w:bCs/>
          <w:sz w:val="28"/>
          <w:szCs w:val="28"/>
        </w:rPr>
        <w:t>A</w:t>
      </w:r>
      <w:r w:rsidRPr="00443432">
        <w:rPr>
          <w:rFonts w:ascii="Arial" w:hAnsi="Arial" w:cs="Arial"/>
          <w:b/>
          <w:bCs/>
        </w:rPr>
        <w:t xml:space="preserve">  Investee</w:t>
      </w:r>
      <w:proofErr w:type="gramEnd"/>
      <w:r w:rsidRPr="00443432">
        <w:rPr>
          <w:rFonts w:ascii="Arial" w:hAnsi="Arial" w:cs="Arial"/>
          <w:b/>
          <w:bCs/>
        </w:rPr>
        <w:t xml:space="preserve"> with Preferred Stock Outstanding</w:t>
      </w:r>
    </w:p>
    <w:p w14:paraId="34F9B1E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A2A07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Journal entries recorded by </w:t>
      </w:r>
      <w:proofErr w:type="spellStart"/>
      <w:r w:rsidRPr="00443432">
        <w:rPr>
          <w:rFonts w:ascii="Arial" w:hAnsi="Arial" w:cs="Arial"/>
        </w:rPr>
        <w:t>Reden</w:t>
      </w:r>
      <w:proofErr w:type="spellEnd"/>
      <w:r w:rsidRPr="00443432">
        <w:rPr>
          <w:rFonts w:ascii="Arial" w:hAnsi="Arial" w:cs="Arial"/>
        </w:rPr>
        <w:t xml:space="preserve"> Corporation:</w:t>
      </w:r>
    </w:p>
    <w:p w14:paraId="69629F5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3797B849" w14:textId="77777777">
        <w:tc>
          <w:tcPr>
            <w:tcW w:w="1188" w:type="dxa"/>
            <w:tcBorders>
              <w:right w:val="single" w:sz="4" w:space="0" w:color="auto"/>
            </w:tcBorders>
          </w:tcPr>
          <w:p w14:paraId="0787C3D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400" w:type="dxa"/>
            <w:tcBorders>
              <w:top w:val="single" w:sz="4" w:space="0" w:color="auto"/>
              <w:left w:val="single" w:sz="4" w:space="0" w:color="auto"/>
            </w:tcBorders>
          </w:tcPr>
          <w:p w14:paraId="7E70026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Montgomery Co. Stock</w:t>
            </w:r>
          </w:p>
        </w:tc>
        <w:tc>
          <w:tcPr>
            <w:tcW w:w="1080" w:type="dxa"/>
            <w:tcBorders>
              <w:top w:val="single" w:sz="4" w:space="0" w:color="auto"/>
            </w:tcBorders>
          </w:tcPr>
          <w:p w14:paraId="2A188B8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288,000</w:t>
            </w:r>
          </w:p>
        </w:tc>
        <w:tc>
          <w:tcPr>
            <w:tcW w:w="1188" w:type="dxa"/>
            <w:tcBorders>
              <w:top w:val="single" w:sz="4" w:space="0" w:color="auto"/>
              <w:right w:val="single" w:sz="4" w:space="0" w:color="auto"/>
            </w:tcBorders>
          </w:tcPr>
          <w:p w14:paraId="0AAD5B6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83D04BA" w14:textId="77777777">
        <w:tc>
          <w:tcPr>
            <w:tcW w:w="1188" w:type="dxa"/>
            <w:tcBorders>
              <w:right w:val="single" w:sz="4" w:space="0" w:color="auto"/>
            </w:tcBorders>
          </w:tcPr>
          <w:p w14:paraId="5285A1C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6B9B762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460FA3F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6112C5D9"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288,000</w:t>
            </w:r>
          </w:p>
        </w:tc>
      </w:tr>
      <w:tr w:rsidR="0003358D" w:rsidRPr="00443432" w14:paraId="68EF97F2" w14:textId="77777777">
        <w:tc>
          <w:tcPr>
            <w:tcW w:w="1188" w:type="dxa"/>
          </w:tcPr>
          <w:p w14:paraId="47EB26D1"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tcBorders>
          </w:tcPr>
          <w:p w14:paraId="233CF23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Record purchase of Montgomery Co. stock.</w:t>
            </w:r>
          </w:p>
        </w:tc>
        <w:tc>
          <w:tcPr>
            <w:tcW w:w="1080" w:type="dxa"/>
            <w:tcBorders>
              <w:top w:val="single" w:sz="4" w:space="0" w:color="auto"/>
            </w:tcBorders>
          </w:tcPr>
          <w:p w14:paraId="742452E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308E94C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E9E8F1B" w14:textId="77777777">
        <w:tc>
          <w:tcPr>
            <w:tcW w:w="1188" w:type="dxa"/>
          </w:tcPr>
          <w:p w14:paraId="4AA51B7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3B1AB9E8"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B5ADCCA"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7D4ED4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C3C834F" w14:textId="77777777">
        <w:tc>
          <w:tcPr>
            <w:tcW w:w="1188" w:type="dxa"/>
            <w:tcBorders>
              <w:right w:val="single" w:sz="4" w:space="0" w:color="auto"/>
            </w:tcBorders>
          </w:tcPr>
          <w:p w14:paraId="23E4FD5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400" w:type="dxa"/>
            <w:tcBorders>
              <w:top w:val="single" w:sz="4" w:space="0" w:color="auto"/>
              <w:left w:val="single" w:sz="4" w:space="0" w:color="auto"/>
            </w:tcBorders>
          </w:tcPr>
          <w:p w14:paraId="22D8AAA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6D18C38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6,750</w:t>
            </w:r>
          </w:p>
        </w:tc>
        <w:tc>
          <w:tcPr>
            <w:tcW w:w="1188" w:type="dxa"/>
            <w:tcBorders>
              <w:top w:val="single" w:sz="4" w:space="0" w:color="auto"/>
              <w:right w:val="single" w:sz="4" w:space="0" w:color="auto"/>
            </w:tcBorders>
          </w:tcPr>
          <w:p w14:paraId="6A11141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A993776" w14:textId="77777777">
        <w:tc>
          <w:tcPr>
            <w:tcW w:w="1188" w:type="dxa"/>
            <w:tcBorders>
              <w:right w:val="single" w:sz="4" w:space="0" w:color="auto"/>
            </w:tcBorders>
          </w:tcPr>
          <w:p w14:paraId="28863615"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3FD588F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Montgomery Co. Stock</w:t>
            </w:r>
          </w:p>
        </w:tc>
        <w:tc>
          <w:tcPr>
            <w:tcW w:w="1080" w:type="dxa"/>
            <w:tcBorders>
              <w:bottom w:val="single" w:sz="4" w:space="0" w:color="auto"/>
            </w:tcBorders>
          </w:tcPr>
          <w:p w14:paraId="7DF339B3"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76F9720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6,750</w:t>
            </w:r>
          </w:p>
        </w:tc>
      </w:tr>
      <w:tr w:rsidR="00747F6D" w:rsidRPr="00443432" w14:paraId="1C55F8BD" w14:textId="77777777">
        <w:tc>
          <w:tcPr>
            <w:tcW w:w="1188" w:type="dxa"/>
          </w:tcPr>
          <w:p w14:paraId="42F18282" w14:textId="77777777" w:rsidR="00747F6D" w:rsidRPr="00443432" w:rsidRDefault="00747F6D"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46288A7F" w14:textId="77777777" w:rsidR="00747F6D" w:rsidRPr="00443432" w:rsidRDefault="00747F6D" w:rsidP="00747F6D">
            <w:pPr>
              <w:spacing w:line="240" w:lineRule="exact"/>
              <w:contextualSpacing/>
              <w:rPr>
                <w:rFonts w:ascii="Arial" w:hAnsi="Arial" w:cs="Arial"/>
                <w:sz w:val="22"/>
                <w:szCs w:val="24"/>
              </w:rPr>
            </w:pPr>
            <w:r w:rsidRPr="00443432">
              <w:rPr>
                <w:rFonts w:ascii="Arial" w:hAnsi="Arial" w:cs="Arial"/>
                <w:sz w:val="22"/>
              </w:rPr>
              <w:t xml:space="preserve">  Record dividend from Montgomery Co.: [$40,000 - ($250,000 x .10)] x </w:t>
            </w:r>
            <w:r w:rsidR="00616956" w:rsidRPr="00443432">
              <w:rPr>
                <w:rFonts w:ascii="Arial" w:hAnsi="Arial" w:cs="Arial"/>
                <w:sz w:val="22"/>
              </w:rPr>
              <w:t>0</w:t>
            </w:r>
            <w:r w:rsidRPr="00443432">
              <w:rPr>
                <w:rFonts w:ascii="Arial" w:hAnsi="Arial" w:cs="Arial"/>
                <w:sz w:val="22"/>
              </w:rPr>
              <w:t>.45</w:t>
            </w:r>
          </w:p>
        </w:tc>
      </w:tr>
      <w:tr w:rsidR="0003358D" w:rsidRPr="00443432" w14:paraId="05EA077D" w14:textId="77777777">
        <w:tc>
          <w:tcPr>
            <w:tcW w:w="1188" w:type="dxa"/>
          </w:tcPr>
          <w:p w14:paraId="293432E5"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52913290"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274DA11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828F27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897E73D" w14:textId="77777777">
        <w:tc>
          <w:tcPr>
            <w:tcW w:w="1188" w:type="dxa"/>
            <w:tcBorders>
              <w:right w:val="single" w:sz="4" w:space="0" w:color="auto"/>
            </w:tcBorders>
          </w:tcPr>
          <w:p w14:paraId="7E2DF47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400" w:type="dxa"/>
            <w:tcBorders>
              <w:top w:val="single" w:sz="4" w:space="0" w:color="auto"/>
              <w:left w:val="single" w:sz="4" w:space="0" w:color="auto"/>
            </w:tcBorders>
          </w:tcPr>
          <w:p w14:paraId="4409547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Montgomery Co. Stock</w:t>
            </w:r>
          </w:p>
        </w:tc>
        <w:tc>
          <w:tcPr>
            <w:tcW w:w="1080" w:type="dxa"/>
            <w:tcBorders>
              <w:top w:val="single" w:sz="4" w:space="0" w:color="auto"/>
            </w:tcBorders>
          </w:tcPr>
          <w:p w14:paraId="34F98F2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31,500</w:t>
            </w:r>
          </w:p>
        </w:tc>
        <w:tc>
          <w:tcPr>
            <w:tcW w:w="1188" w:type="dxa"/>
            <w:tcBorders>
              <w:top w:val="single" w:sz="4" w:space="0" w:color="auto"/>
              <w:right w:val="single" w:sz="4" w:space="0" w:color="auto"/>
            </w:tcBorders>
          </w:tcPr>
          <w:p w14:paraId="64F4A62D"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944B7E0" w14:textId="77777777">
        <w:tc>
          <w:tcPr>
            <w:tcW w:w="1188" w:type="dxa"/>
            <w:tcBorders>
              <w:right w:val="single" w:sz="4" w:space="0" w:color="auto"/>
            </w:tcBorders>
          </w:tcPr>
          <w:p w14:paraId="168ECF4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7FB3830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Montgomery Co.</w:t>
            </w:r>
          </w:p>
        </w:tc>
        <w:tc>
          <w:tcPr>
            <w:tcW w:w="1080" w:type="dxa"/>
            <w:tcBorders>
              <w:bottom w:val="single" w:sz="4" w:space="0" w:color="auto"/>
            </w:tcBorders>
          </w:tcPr>
          <w:p w14:paraId="24B69D6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0CC0533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31,500</w:t>
            </w:r>
          </w:p>
        </w:tc>
      </w:tr>
      <w:tr w:rsidR="00747F6D" w:rsidRPr="00443432" w14:paraId="48D14885" w14:textId="77777777">
        <w:tc>
          <w:tcPr>
            <w:tcW w:w="1188" w:type="dxa"/>
          </w:tcPr>
          <w:p w14:paraId="6C4ED8E0" w14:textId="77777777" w:rsidR="00747F6D" w:rsidRPr="00443432" w:rsidRDefault="00747F6D"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27E2F4AD" w14:textId="77777777" w:rsidR="00747F6D" w:rsidRPr="00443432" w:rsidRDefault="00747F6D" w:rsidP="00747F6D">
            <w:pPr>
              <w:spacing w:line="240" w:lineRule="exact"/>
              <w:contextualSpacing/>
              <w:rPr>
                <w:rFonts w:ascii="Arial" w:hAnsi="Arial" w:cs="Arial"/>
                <w:sz w:val="22"/>
                <w:szCs w:val="24"/>
              </w:rPr>
            </w:pPr>
            <w:r w:rsidRPr="00443432">
              <w:rPr>
                <w:rFonts w:ascii="Arial" w:hAnsi="Arial" w:cs="Arial"/>
                <w:sz w:val="22"/>
              </w:rPr>
              <w:t xml:space="preserve">  Record equity-method income:  [$95,000 - ($250,000 x .10)] x </w:t>
            </w:r>
            <w:r w:rsidR="00616956" w:rsidRPr="00443432">
              <w:rPr>
                <w:rFonts w:ascii="Arial" w:hAnsi="Arial" w:cs="Arial"/>
                <w:sz w:val="22"/>
              </w:rPr>
              <w:t>0</w:t>
            </w:r>
            <w:r w:rsidRPr="00443432">
              <w:rPr>
                <w:rFonts w:ascii="Arial" w:hAnsi="Arial" w:cs="Arial"/>
                <w:sz w:val="22"/>
              </w:rPr>
              <w:t>.45</w:t>
            </w:r>
          </w:p>
        </w:tc>
      </w:tr>
    </w:tbl>
    <w:p w14:paraId="1FD7EE9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9E8A2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CBEF494" w14:textId="089D52EA"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br w:type="page"/>
      </w:r>
      <w:r w:rsidRPr="00443432">
        <w:rPr>
          <w:rFonts w:ascii="Arial" w:hAnsi="Arial" w:cs="Arial"/>
          <w:b/>
          <w:bCs/>
        </w:rPr>
        <w:lastRenderedPageBreak/>
        <w:t>E2-</w:t>
      </w:r>
      <w:proofErr w:type="gramStart"/>
      <w:r w:rsidRPr="00443432">
        <w:rPr>
          <w:rFonts w:ascii="Arial" w:hAnsi="Arial" w:cs="Arial"/>
          <w:b/>
          <w:bCs/>
        </w:rPr>
        <w:t>12</w:t>
      </w:r>
      <w:r w:rsidR="00E36CD6">
        <w:rPr>
          <w:rFonts w:ascii="Arial" w:hAnsi="Arial" w:cs="Arial"/>
          <w:b/>
          <w:bCs/>
          <w:sz w:val="28"/>
          <w:szCs w:val="28"/>
        </w:rPr>
        <w:t>A</w:t>
      </w:r>
      <w:r w:rsidRPr="00443432">
        <w:rPr>
          <w:rFonts w:ascii="Arial" w:hAnsi="Arial" w:cs="Arial"/>
          <w:b/>
          <w:bCs/>
        </w:rPr>
        <w:t xml:space="preserve">  Other</w:t>
      </w:r>
      <w:proofErr w:type="gramEnd"/>
      <w:r w:rsidRPr="00443432">
        <w:rPr>
          <w:rFonts w:ascii="Arial" w:hAnsi="Arial" w:cs="Arial"/>
          <w:b/>
          <w:bCs/>
        </w:rPr>
        <w:t xml:space="preserve"> Comprehensive Income Reported by Investee</w:t>
      </w:r>
    </w:p>
    <w:p w14:paraId="34B9982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F0DCC9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Journal entries recorded by Callas Corp. during 20X9:</w:t>
      </w:r>
    </w:p>
    <w:p w14:paraId="5F6F2D0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5DBA35EE" w14:textId="77777777">
        <w:tc>
          <w:tcPr>
            <w:tcW w:w="1188" w:type="dxa"/>
            <w:tcBorders>
              <w:right w:val="single" w:sz="4" w:space="0" w:color="auto"/>
            </w:tcBorders>
          </w:tcPr>
          <w:p w14:paraId="471E38E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400" w:type="dxa"/>
            <w:tcBorders>
              <w:top w:val="single" w:sz="4" w:space="0" w:color="auto"/>
              <w:left w:val="single" w:sz="4" w:space="0" w:color="auto"/>
            </w:tcBorders>
          </w:tcPr>
          <w:p w14:paraId="6D7A094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Thinbill</w:t>
            </w:r>
            <w:proofErr w:type="spellEnd"/>
            <w:r w:rsidRPr="00443432">
              <w:rPr>
                <w:rFonts w:ascii="Arial" w:hAnsi="Arial" w:cs="Arial"/>
                <w:sz w:val="22"/>
              </w:rPr>
              <w:t xml:space="preserve"> Co. Stock</w:t>
            </w:r>
          </w:p>
        </w:tc>
        <w:tc>
          <w:tcPr>
            <w:tcW w:w="1080" w:type="dxa"/>
            <w:tcBorders>
              <w:top w:val="single" w:sz="4" w:space="0" w:color="auto"/>
            </w:tcBorders>
          </w:tcPr>
          <w:p w14:paraId="7DC3B3D3"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380,000</w:t>
            </w:r>
          </w:p>
        </w:tc>
        <w:tc>
          <w:tcPr>
            <w:tcW w:w="1188" w:type="dxa"/>
            <w:tcBorders>
              <w:top w:val="single" w:sz="4" w:space="0" w:color="auto"/>
              <w:right w:val="single" w:sz="4" w:space="0" w:color="auto"/>
            </w:tcBorders>
          </w:tcPr>
          <w:p w14:paraId="57D6925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A54562" w14:textId="77777777">
        <w:tc>
          <w:tcPr>
            <w:tcW w:w="1188" w:type="dxa"/>
            <w:tcBorders>
              <w:right w:val="single" w:sz="4" w:space="0" w:color="auto"/>
            </w:tcBorders>
          </w:tcPr>
          <w:p w14:paraId="4BB3C91F"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4B37860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2C1E67C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257F387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380,000</w:t>
            </w:r>
          </w:p>
        </w:tc>
      </w:tr>
      <w:tr w:rsidR="0003358D" w:rsidRPr="00443432" w14:paraId="1FE43699" w14:textId="77777777">
        <w:tc>
          <w:tcPr>
            <w:tcW w:w="1188" w:type="dxa"/>
          </w:tcPr>
          <w:p w14:paraId="0B637D86"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tcBorders>
          </w:tcPr>
          <w:p w14:paraId="02D324A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w:t>
            </w:r>
            <w:r w:rsidR="003B67CC" w:rsidRPr="00443432">
              <w:rPr>
                <w:rFonts w:ascii="Arial" w:hAnsi="Arial" w:cs="Arial"/>
                <w:sz w:val="22"/>
              </w:rPr>
              <w:t xml:space="preserve">Record purchase of </w:t>
            </w:r>
            <w:proofErr w:type="spellStart"/>
            <w:r w:rsidR="003B67CC" w:rsidRPr="00443432">
              <w:rPr>
                <w:rFonts w:ascii="Arial" w:hAnsi="Arial" w:cs="Arial"/>
                <w:sz w:val="22"/>
              </w:rPr>
              <w:t>Thinbill</w:t>
            </w:r>
            <w:proofErr w:type="spellEnd"/>
            <w:r w:rsidR="003B67CC" w:rsidRPr="00443432">
              <w:rPr>
                <w:rFonts w:ascii="Arial" w:hAnsi="Arial" w:cs="Arial"/>
                <w:sz w:val="22"/>
              </w:rPr>
              <w:t xml:space="preserve"> Company</w:t>
            </w:r>
          </w:p>
        </w:tc>
        <w:tc>
          <w:tcPr>
            <w:tcW w:w="1080" w:type="dxa"/>
            <w:tcBorders>
              <w:top w:val="single" w:sz="4" w:space="0" w:color="auto"/>
            </w:tcBorders>
          </w:tcPr>
          <w:p w14:paraId="793192C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7DD9998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24DDCE6" w14:textId="77777777">
        <w:tc>
          <w:tcPr>
            <w:tcW w:w="1188" w:type="dxa"/>
          </w:tcPr>
          <w:p w14:paraId="110F61FA"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162E77DC"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FB8E3B4"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43042D6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E05FC49" w14:textId="77777777">
        <w:tc>
          <w:tcPr>
            <w:tcW w:w="1188" w:type="dxa"/>
            <w:tcBorders>
              <w:right w:val="single" w:sz="4" w:space="0" w:color="auto"/>
            </w:tcBorders>
          </w:tcPr>
          <w:p w14:paraId="5020244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400" w:type="dxa"/>
            <w:tcBorders>
              <w:top w:val="single" w:sz="4" w:space="0" w:color="auto"/>
              <w:left w:val="single" w:sz="4" w:space="0" w:color="auto"/>
            </w:tcBorders>
          </w:tcPr>
          <w:p w14:paraId="7C1D28A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05AEC0CE"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w:t>
            </w:r>
          </w:p>
        </w:tc>
        <w:tc>
          <w:tcPr>
            <w:tcW w:w="1188" w:type="dxa"/>
            <w:tcBorders>
              <w:top w:val="single" w:sz="4" w:space="0" w:color="auto"/>
              <w:right w:val="single" w:sz="4" w:space="0" w:color="auto"/>
            </w:tcBorders>
          </w:tcPr>
          <w:p w14:paraId="1C2762CC"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7F0340A" w14:textId="77777777">
        <w:tc>
          <w:tcPr>
            <w:tcW w:w="1188" w:type="dxa"/>
            <w:tcBorders>
              <w:right w:val="single" w:sz="4" w:space="0" w:color="auto"/>
            </w:tcBorders>
          </w:tcPr>
          <w:p w14:paraId="36AC3DA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08C543C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w:t>
            </w:r>
            <w:proofErr w:type="spellStart"/>
            <w:r w:rsidRPr="00443432">
              <w:rPr>
                <w:rFonts w:ascii="Arial" w:hAnsi="Arial" w:cs="Arial"/>
                <w:sz w:val="22"/>
              </w:rPr>
              <w:t>Thinbill</w:t>
            </w:r>
            <w:proofErr w:type="spellEnd"/>
            <w:r w:rsidRPr="00443432">
              <w:rPr>
                <w:rFonts w:ascii="Arial" w:hAnsi="Arial" w:cs="Arial"/>
                <w:sz w:val="22"/>
              </w:rPr>
              <w:t xml:space="preserve"> Co. Stock</w:t>
            </w:r>
          </w:p>
        </w:tc>
        <w:tc>
          <w:tcPr>
            <w:tcW w:w="1080" w:type="dxa"/>
            <w:tcBorders>
              <w:bottom w:val="single" w:sz="4" w:space="0" w:color="auto"/>
            </w:tcBorders>
          </w:tcPr>
          <w:p w14:paraId="12C5C73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877687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w:t>
            </w:r>
          </w:p>
        </w:tc>
      </w:tr>
      <w:tr w:rsidR="003B67CC" w:rsidRPr="00443432" w14:paraId="2C84BE55" w14:textId="77777777">
        <w:tc>
          <w:tcPr>
            <w:tcW w:w="1188" w:type="dxa"/>
          </w:tcPr>
          <w:p w14:paraId="4509390D"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0DDE8443" w14:textId="77777777" w:rsidR="003B67CC" w:rsidRPr="00443432" w:rsidRDefault="003B67CC" w:rsidP="003B67CC">
            <w:pPr>
              <w:spacing w:line="240" w:lineRule="exact"/>
              <w:contextualSpacing/>
              <w:rPr>
                <w:rFonts w:ascii="Arial" w:hAnsi="Arial" w:cs="Arial"/>
                <w:sz w:val="22"/>
                <w:szCs w:val="24"/>
              </w:rPr>
            </w:pPr>
            <w:r w:rsidRPr="00443432">
              <w:rPr>
                <w:rFonts w:ascii="Arial" w:hAnsi="Arial" w:cs="Arial"/>
                <w:sz w:val="22"/>
              </w:rPr>
              <w:t xml:space="preserve">  Record dividend from </w:t>
            </w:r>
            <w:proofErr w:type="spellStart"/>
            <w:r w:rsidRPr="00443432">
              <w:rPr>
                <w:rFonts w:ascii="Arial" w:hAnsi="Arial" w:cs="Arial"/>
                <w:sz w:val="22"/>
              </w:rPr>
              <w:t>Thinbill</w:t>
            </w:r>
            <w:proofErr w:type="spellEnd"/>
            <w:r w:rsidRPr="00443432">
              <w:rPr>
                <w:rFonts w:ascii="Arial" w:hAnsi="Arial" w:cs="Arial"/>
                <w:sz w:val="22"/>
              </w:rPr>
              <w:t xml:space="preserve">: $9,000 x </w:t>
            </w:r>
            <w:r w:rsidR="00616956" w:rsidRPr="00443432">
              <w:rPr>
                <w:rFonts w:ascii="Arial" w:hAnsi="Arial" w:cs="Arial"/>
                <w:sz w:val="22"/>
              </w:rPr>
              <w:t>0</w:t>
            </w:r>
            <w:r w:rsidRPr="00443432">
              <w:rPr>
                <w:rFonts w:ascii="Arial" w:hAnsi="Arial" w:cs="Arial"/>
                <w:sz w:val="22"/>
              </w:rPr>
              <w:t>.40</w:t>
            </w:r>
          </w:p>
        </w:tc>
      </w:tr>
      <w:tr w:rsidR="0003358D" w:rsidRPr="00443432" w14:paraId="2E9094BE" w14:textId="77777777">
        <w:tc>
          <w:tcPr>
            <w:tcW w:w="1188" w:type="dxa"/>
          </w:tcPr>
          <w:p w14:paraId="7B867AFF"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71298AB6"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61BB4E8B"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9C1100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856CE4" w14:textId="77777777">
        <w:tc>
          <w:tcPr>
            <w:tcW w:w="1188" w:type="dxa"/>
            <w:tcBorders>
              <w:right w:val="single" w:sz="4" w:space="0" w:color="auto"/>
            </w:tcBorders>
          </w:tcPr>
          <w:p w14:paraId="7BA6F95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400" w:type="dxa"/>
            <w:tcBorders>
              <w:top w:val="single" w:sz="4" w:space="0" w:color="auto"/>
              <w:left w:val="single" w:sz="4" w:space="0" w:color="auto"/>
            </w:tcBorders>
          </w:tcPr>
          <w:p w14:paraId="4FB860E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Thinbill</w:t>
            </w:r>
            <w:proofErr w:type="spellEnd"/>
            <w:r w:rsidRPr="00443432">
              <w:rPr>
                <w:rFonts w:ascii="Arial" w:hAnsi="Arial" w:cs="Arial"/>
                <w:sz w:val="22"/>
              </w:rPr>
              <w:t xml:space="preserve"> Co. Stock</w:t>
            </w:r>
          </w:p>
        </w:tc>
        <w:tc>
          <w:tcPr>
            <w:tcW w:w="1080" w:type="dxa"/>
            <w:tcBorders>
              <w:top w:val="single" w:sz="4" w:space="0" w:color="auto"/>
            </w:tcBorders>
          </w:tcPr>
          <w:p w14:paraId="6F6AB078" w14:textId="17AE7D79"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c>
          <w:tcPr>
            <w:tcW w:w="1188" w:type="dxa"/>
            <w:tcBorders>
              <w:top w:val="single" w:sz="4" w:space="0" w:color="auto"/>
              <w:right w:val="single" w:sz="4" w:space="0" w:color="auto"/>
            </w:tcBorders>
          </w:tcPr>
          <w:p w14:paraId="6B00E60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1AE4055" w14:textId="77777777">
        <w:tc>
          <w:tcPr>
            <w:tcW w:w="1188" w:type="dxa"/>
            <w:tcBorders>
              <w:right w:val="single" w:sz="4" w:space="0" w:color="auto"/>
            </w:tcBorders>
          </w:tcPr>
          <w:p w14:paraId="45AF3248"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6D28CA9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w:t>
            </w:r>
            <w:proofErr w:type="spellStart"/>
            <w:r w:rsidRPr="00443432">
              <w:rPr>
                <w:rFonts w:ascii="Arial" w:hAnsi="Arial" w:cs="Arial"/>
                <w:sz w:val="22"/>
              </w:rPr>
              <w:t>Thinbill</w:t>
            </w:r>
            <w:proofErr w:type="spellEnd"/>
            <w:r w:rsidRPr="00443432">
              <w:rPr>
                <w:rFonts w:ascii="Arial" w:hAnsi="Arial" w:cs="Arial"/>
                <w:sz w:val="22"/>
              </w:rPr>
              <w:t xml:space="preserve"> Co.</w:t>
            </w:r>
          </w:p>
        </w:tc>
        <w:tc>
          <w:tcPr>
            <w:tcW w:w="1080" w:type="dxa"/>
            <w:tcBorders>
              <w:bottom w:val="single" w:sz="4" w:space="0" w:color="auto"/>
            </w:tcBorders>
          </w:tcPr>
          <w:p w14:paraId="50F2272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74D3F015" w14:textId="1C103A04"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r>
      <w:tr w:rsidR="003B67CC" w:rsidRPr="00443432" w14:paraId="19A47D92" w14:textId="77777777">
        <w:tc>
          <w:tcPr>
            <w:tcW w:w="1188" w:type="dxa"/>
          </w:tcPr>
          <w:p w14:paraId="14E6A32C"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6F0E7B7E" w14:textId="358E61A1" w:rsidR="003B67CC" w:rsidRPr="00443432" w:rsidRDefault="003B67CC" w:rsidP="00460668">
            <w:pPr>
              <w:spacing w:line="240" w:lineRule="exact"/>
              <w:contextualSpacing/>
              <w:rPr>
                <w:rFonts w:ascii="Arial" w:hAnsi="Arial" w:cs="Arial"/>
                <w:sz w:val="22"/>
                <w:szCs w:val="24"/>
              </w:rPr>
            </w:pPr>
            <w:r w:rsidRPr="00443432">
              <w:rPr>
                <w:rFonts w:ascii="Arial" w:hAnsi="Arial" w:cs="Arial"/>
                <w:sz w:val="22"/>
              </w:rPr>
              <w:t xml:space="preserve">  Record equity-method income: $</w:t>
            </w:r>
            <w:r w:rsidR="00460668">
              <w:rPr>
                <w:rFonts w:ascii="Arial" w:hAnsi="Arial" w:cs="Arial"/>
                <w:sz w:val="22"/>
              </w:rPr>
              <w:t>18</w:t>
            </w:r>
            <w:r w:rsidRPr="00443432">
              <w:rPr>
                <w:rFonts w:ascii="Arial" w:hAnsi="Arial" w:cs="Arial"/>
                <w:sz w:val="22"/>
              </w:rPr>
              <w:t xml:space="preserve">,000 = $45,000 x </w:t>
            </w:r>
            <w:r w:rsidR="00616956" w:rsidRPr="00443432">
              <w:rPr>
                <w:rFonts w:ascii="Arial" w:hAnsi="Arial" w:cs="Arial"/>
                <w:sz w:val="22"/>
              </w:rPr>
              <w:t>0</w:t>
            </w:r>
            <w:r w:rsidRPr="00443432">
              <w:rPr>
                <w:rFonts w:ascii="Arial" w:hAnsi="Arial" w:cs="Arial"/>
                <w:sz w:val="22"/>
              </w:rPr>
              <w:t>.40</w:t>
            </w:r>
          </w:p>
        </w:tc>
      </w:tr>
      <w:tr w:rsidR="0003358D" w:rsidRPr="00443432" w14:paraId="39A6F38E" w14:textId="77777777">
        <w:tc>
          <w:tcPr>
            <w:tcW w:w="1188" w:type="dxa"/>
          </w:tcPr>
          <w:p w14:paraId="567219F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725BD17A"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47803BF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1D895C4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351C2F1" w14:textId="77777777">
        <w:tc>
          <w:tcPr>
            <w:tcW w:w="1188" w:type="dxa"/>
            <w:tcBorders>
              <w:right w:val="single" w:sz="4" w:space="0" w:color="auto"/>
            </w:tcBorders>
          </w:tcPr>
          <w:p w14:paraId="54DA528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(4)</w:t>
            </w:r>
          </w:p>
        </w:tc>
        <w:tc>
          <w:tcPr>
            <w:tcW w:w="5400" w:type="dxa"/>
            <w:tcBorders>
              <w:top w:val="single" w:sz="4" w:space="0" w:color="auto"/>
              <w:left w:val="single" w:sz="4" w:space="0" w:color="auto"/>
            </w:tcBorders>
          </w:tcPr>
          <w:p w14:paraId="569D950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Investment in </w:t>
            </w:r>
            <w:proofErr w:type="spellStart"/>
            <w:r w:rsidRPr="00443432">
              <w:rPr>
                <w:rFonts w:ascii="Arial" w:hAnsi="Arial" w:cs="Arial"/>
                <w:sz w:val="22"/>
              </w:rPr>
              <w:t>Thinbill</w:t>
            </w:r>
            <w:proofErr w:type="spellEnd"/>
            <w:r w:rsidRPr="00443432">
              <w:rPr>
                <w:rFonts w:ascii="Arial" w:hAnsi="Arial" w:cs="Arial"/>
                <w:sz w:val="22"/>
              </w:rPr>
              <w:t xml:space="preserve"> Co. Stock</w:t>
            </w:r>
          </w:p>
        </w:tc>
        <w:tc>
          <w:tcPr>
            <w:tcW w:w="1080" w:type="dxa"/>
            <w:tcBorders>
              <w:top w:val="single" w:sz="4" w:space="0" w:color="auto"/>
            </w:tcBorders>
          </w:tcPr>
          <w:p w14:paraId="766B3B6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c>
          <w:tcPr>
            <w:tcW w:w="1188" w:type="dxa"/>
            <w:tcBorders>
              <w:top w:val="single" w:sz="4" w:space="0" w:color="auto"/>
              <w:right w:val="single" w:sz="4" w:space="0" w:color="auto"/>
            </w:tcBorders>
          </w:tcPr>
          <w:p w14:paraId="0AD1F28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77DCF13" w14:textId="77777777">
        <w:tc>
          <w:tcPr>
            <w:tcW w:w="1188" w:type="dxa"/>
            <w:tcBorders>
              <w:right w:val="single" w:sz="4" w:space="0" w:color="auto"/>
            </w:tcBorders>
            <w:vAlign w:val="bottom"/>
          </w:tcPr>
          <w:p w14:paraId="62B05D3B"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22F59DCA" w14:textId="77777777" w:rsidR="0003358D" w:rsidRPr="00443432" w:rsidRDefault="0003358D" w:rsidP="002704C3">
            <w:pPr>
              <w:spacing w:line="240" w:lineRule="exact"/>
              <w:ind w:left="792" w:hanging="792"/>
              <w:contextualSpacing/>
              <w:rPr>
                <w:rFonts w:ascii="Arial" w:hAnsi="Arial" w:cs="Arial"/>
                <w:sz w:val="22"/>
                <w:szCs w:val="24"/>
              </w:rPr>
            </w:pPr>
            <w:r w:rsidRPr="00443432">
              <w:rPr>
                <w:rFonts w:ascii="Arial" w:hAnsi="Arial" w:cs="Arial"/>
                <w:sz w:val="22"/>
              </w:rPr>
              <w:t xml:space="preserve">     Unrealized Gain on Investments of Investee (OCI)</w:t>
            </w:r>
          </w:p>
        </w:tc>
        <w:tc>
          <w:tcPr>
            <w:tcW w:w="1080" w:type="dxa"/>
            <w:tcBorders>
              <w:bottom w:val="single" w:sz="4" w:space="0" w:color="auto"/>
            </w:tcBorders>
            <w:vAlign w:val="bottom"/>
          </w:tcPr>
          <w:p w14:paraId="43B323C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4A714C0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r>
      <w:tr w:rsidR="003B67CC" w:rsidRPr="00443432" w14:paraId="3BF1822A" w14:textId="77777777">
        <w:tc>
          <w:tcPr>
            <w:tcW w:w="1188" w:type="dxa"/>
          </w:tcPr>
          <w:p w14:paraId="307E10C0"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6F557189" w14:textId="77777777" w:rsidR="003B67CC" w:rsidRPr="00443432" w:rsidRDefault="003B67CC" w:rsidP="003B67CC">
            <w:pPr>
              <w:spacing w:line="240" w:lineRule="exact"/>
              <w:contextualSpacing/>
              <w:rPr>
                <w:rFonts w:ascii="Arial" w:hAnsi="Arial" w:cs="Arial"/>
                <w:sz w:val="22"/>
                <w:szCs w:val="24"/>
              </w:rPr>
            </w:pPr>
            <w:r w:rsidRPr="00443432">
              <w:rPr>
                <w:rFonts w:ascii="Arial" w:hAnsi="Arial" w:cs="Arial"/>
                <w:sz w:val="22"/>
              </w:rPr>
              <w:t xml:space="preserve">  Record share of OCI reported by </w:t>
            </w:r>
            <w:proofErr w:type="spellStart"/>
            <w:r w:rsidRPr="00443432">
              <w:rPr>
                <w:rFonts w:ascii="Arial" w:hAnsi="Arial" w:cs="Arial"/>
                <w:sz w:val="22"/>
              </w:rPr>
              <w:t>Thinbill</w:t>
            </w:r>
            <w:proofErr w:type="spellEnd"/>
            <w:r w:rsidRPr="00443432">
              <w:rPr>
                <w:rFonts w:ascii="Arial" w:hAnsi="Arial" w:cs="Arial"/>
                <w:sz w:val="22"/>
              </w:rPr>
              <w:t xml:space="preserve">: $8,000 = $20,000 x </w:t>
            </w:r>
            <w:r w:rsidR="00616956" w:rsidRPr="00443432">
              <w:rPr>
                <w:rFonts w:ascii="Arial" w:hAnsi="Arial" w:cs="Arial"/>
                <w:sz w:val="22"/>
              </w:rPr>
              <w:t>0</w:t>
            </w:r>
            <w:r w:rsidRPr="00443432">
              <w:rPr>
                <w:rFonts w:ascii="Arial" w:hAnsi="Arial" w:cs="Arial"/>
                <w:sz w:val="22"/>
              </w:rPr>
              <w:t>.40</w:t>
            </w:r>
          </w:p>
        </w:tc>
      </w:tr>
      <w:tr w:rsidR="0003358D" w:rsidRPr="00443432" w14:paraId="43642202" w14:textId="77777777">
        <w:tc>
          <w:tcPr>
            <w:tcW w:w="1188" w:type="dxa"/>
          </w:tcPr>
          <w:p w14:paraId="3B1B6697"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Pr>
          <w:p w14:paraId="253B86D3" w14:textId="77777777" w:rsidR="0003358D" w:rsidRPr="00443432" w:rsidRDefault="0003358D" w:rsidP="002704C3">
            <w:pPr>
              <w:spacing w:line="240" w:lineRule="exact"/>
              <w:contextualSpacing/>
              <w:rPr>
                <w:rFonts w:ascii="Arial" w:hAnsi="Arial" w:cs="Arial"/>
                <w:sz w:val="22"/>
                <w:szCs w:val="24"/>
              </w:rPr>
            </w:pPr>
          </w:p>
        </w:tc>
        <w:tc>
          <w:tcPr>
            <w:tcW w:w="1080" w:type="dxa"/>
          </w:tcPr>
          <w:p w14:paraId="77B0099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376BF35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273DD9" w14:textId="77777777">
        <w:tc>
          <w:tcPr>
            <w:tcW w:w="7668" w:type="dxa"/>
            <w:gridSpan w:val="3"/>
          </w:tcPr>
          <w:p w14:paraId="73797DC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Closing entries recorded at December 31, 20X9:</w:t>
            </w:r>
          </w:p>
        </w:tc>
        <w:tc>
          <w:tcPr>
            <w:tcW w:w="1188" w:type="dxa"/>
          </w:tcPr>
          <w:p w14:paraId="16DBB12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236BD0D" w14:textId="77777777">
        <w:tc>
          <w:tcPr>
            <w:tcW w:w="1188" w:type="dxa"/>
          </w:tcPr>
          <w:p w14:paraId="4D7C4EC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34E7E551"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3F551BE8"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F1C780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3376D4" w14:textId="77777777">
        <w:tc>
          <w:tcPr>
            <w:tcW w:w="1188" w:type="dxa"/>
            <w:tcBorders>
              <w:right w:val="single" w:sz="4" w:space="0" w:color="auto"/>
            </w:tcBorders>
          </w:tcPr>
          <w:p w14:paraId="48FF814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(5)</w:t>
            </w:r>
          </w:p>
        </w:tc>
        <w:tc>
          <w:tcPr>
            <w:tcW w:w="5400" w:type="dxa"/>
            <w:tcBorders>
              <w:top w:val="single" w:sz="4" w:space="0" w:color="auto"/>
              <w:left w:val="single" w:sz="4" w:space="0" w:color="auto"/>
            </w:tcBorders>
          </w:tcPr>
          <w:p w14:paraId="0D0E52D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Income from </w:t>
            </w:r>
            <w:proofErr w:type="spellStart"/>
            <w:r w:rsidRPr="00443432">
              <w:rPr>
                <w:rFonts w:ascii="Arial" w:hAnsi="Arial" w:cs="Arial"/>
                <w:sz w:val="22"/>
              </w:rPr>
              <w:t>Thinbill</w:t>
            </w:r>
            <w:proofErr w:type="spellEnd"/>
            <w:r w:rsidRPr="00443432">
              <w:rPr>
                <w:rFonts w:ascii="Arial" w:hAnsi="Arial" w:cs="Arial"/>
                <w:sz w:val="22"/>
              </w:rPr>
              <w:t xml:space="preserve"> Co.</w:t>
            </w:r>
          </w:p>
        </w:tc>
        <w:tc>
          <w:tcPr>
            <w:tcW w:w="1080" w:type="dxa"/>
            <w:tcBorders>
              <w:top w:val="single" w:sz="4" w:space="0" w:color="auto"/>
            </w:tcBorders>
          </w:tcPr>
          <w:p w14:paraId="798BB1E0" w14:textId="32441D7A"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c>
          <w:tcPr>
            <w:tcW w:w="1188" w:type="dxa"/>
            <w:tcBorders>
              <w:top w:val="single" w:sz="4" w:space="0" w:color="auto"/>
              <w:right w:val="single" w:sz="4" w:space="0" w:color="auto"/>
            </w:tcBorders>
          </w:tcPr>
          <w:p w14:paraId="7F33E70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A69AD86" w14:textId="77777777">
        <w:tc>
          <w:tcPr>
            <w:tcW w:w="1188" w:type="dxa"/>
            <w:tcBorders>
              <w:right w:val="single" w:sz="4" w:space="0" w:color="auto"/>
            </w:tcBorders>
          </w:tcPr>
          <w:p w14:paraId="226250C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30C27B4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Retained Earnings</w:t>
            </w:r>
          </w:p>
        </w:tc>
        <w:tc>
          <w:tcPr>
            <w:tcW w:w="1080" w:type="dxa"/>
            <w:tcBorders>
              <w:bottom w:val="single" w:sz="4" w:space="0" w:color="auto"/>
            </w:tcBorders>
          </w:tcPr>
          <w:p w14:paraId="30000C1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0CDD8CA7" w14:textId="7A2BAFCD"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r>
      <w:tr w:rsidR="0003358D" w:rsidRPr="00443432" w14:paraId="5A26AC11" w14:textId="77777777">
        <w:tc>
          <w:tcPr>
            <w:tcW w:w="1188" w:type="dxa"/>
          </w:tcPr>
          <w:p w14:paraId="3332B2C4"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bottom w:val="single" w:sz="4" w:space="0" w:color="auto"/>
            </w:tcBorders>
          </w:tcPr>
          <w:p w14:paraId="3B00CED0" w14:textId="77777777" w:rsidR="0003358D" w:rsidRPr="00443432" w:rsidRDefault="0003358D" w:rsidP="002704C3">
            <w:pPr>
              <w:spacing w:line="240" w:lineRule="exact"/>
              <w:contextualSpacing/>
              <w:rPr>
                <w:rFonts w:ascii="Arial" w:hAnsi="Arial" w:cs="Arial"/>
                <w:sz w:val="22"/>
                <w:szCs w:val="24"/>
              </w:rPr>
            </w:pPr>
          </w:p>
        </w:tc>
        <w:tc>
          <w:tcPr>
            <w:tcW w:w="1080" w:type="dxa"/>
            <w:tcBorders>
              <w:top w:val="single" w:sz="4" w:space="0" w:color="auto"/>
              <w:bottom w:val="single" w:sz="4" w:space="0" w:color="auto"/>
            </w:tcBorders>
          </w:tcPr>
          <w:p w14:paraId="290AD19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bottom w:val="single" w:sz="4" w:space="0" w:color="auto"/>
            </w:tcBorders>
          </w:tcPr>
          <w:p w14:paraId="1F174109"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B0378ED" w14:textId="77777777">
        <w:tc>
          <w:tcPr>
            <w:tcW w:w="1188" w:type="dxa"/>
            <w:tcBorders>
              <w:right w:val="single" w:sz="4" w:space="0" w:color="auto"/>
            </w:tcBorders>
            <w:vAlign w:val="bottom"/>
          </w:tcPr>
          <w:p w14:paraId="18A3F20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w:t>
            </w:r>
          </w:p>
        </w:tc>
        <w:tc>
          <w:tcPr>
            <w:tcW w:w="5400" w:type="dxa"/>
            <w:tcBorders>
              <w:top w:val="single" w:sz="4" w:space="0" w:color="auto"/>
              <w:left w:val="single" w:sz="4" w:space="0" w:color="auto"/>
            </w:tcBorders>
            <w:vAlign w:val="bottom"/>
          </w:tcPr>
          <w:p w14:paraId="6489A973" w14:textId="77777777" w:rsidR="0003358D" w:rsidRPr="00443432" w:rsidRDefault="0003358D" w:rsidP="002704C3">
            <w:pPr>
              <w:spacing w:line="240" w:lineRule="exact"/>
              <w:ind w:left="252" w:hanging="252"/>
              <w:contextualSpacing/>
              <w:rPr>
                <w:rFonts w:ascii="Arial" w:hAnsi="Arial" w:cs="Arial"/>
                <w:sz w:val="22"/>
                <w:szCs w:val="24"/>
              </w:rPr>
            </w:pPr>
            <w:r w:rsidRPr="00443432">
              <w:rPr>
                <w:rFonts w:ascii="Arial" w:hAnsi="Arial" w:cs="Arial"/>
                <w:sz w:val="22"/>
              </w:rPr>
              <w:t>Unrealized Gain on Investments of Investee (OCI)</w:t>
            </w:r>
          </w:p>
        </w:tc>
        <w:tc>
          <w:tcPr>
            <w:tcW w:w="1080" w:type="dxa"/>
            <w:tcBorders>
              <w:top w:val="single" w:sz="4" w:space="0" w:color="auto"/>
            </w:tcBorders>
            <w:vAlign w:val="bottom"/>
          </w:tcPr>
          <w:p w14:paraId="10367A9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c>
          <w:tcPr>
            <w:tcW w:w="1188" w:type="dxa"/>
            <w:tcBorders>
              <w:top w:val="single" w:sz="4" w:space="0" w:color="auto"/>
              <w:right w:val="single" w:sz="4" w:space="0" w:color="auto"/>
            </w:tcBorders>
            <w:vAlign w:val="bottom"/>
          </w:tcPr>
          <w:p w14:paraId="150AD11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B3EFE5F" w14:textId="77777777">
        <w:tc>
          <w:tcPr>
            <w:tcW w:w="1188" w:type="dxa"/>
            <w:tcBorders>
              <w:right w:val="single" w:sz="4" w:space="0" w:color="auto"/>
            </w:tcBorders>
            <w:vAlign w:val="bottom"/>
          </w:tcPr>
          <w:p w14:paraId="2F4310B0"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3AE3FBB1"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Accumulated Other Comprehensive Income from Investee-Unrealized Gain on Investments</w:t>
            </w:r>
          </w:p>
        </w:tc>
        <w:tc>
          <w:tcPr>
            <w:tcW w:w="1080" w:type="dxa"/>
            <w:tcBorders>
              <w:bottom w:val="single" w:sz="4" w:space="0" w:color="auto"/>
            </w:tcBorders>
            <w:vAlign w:val="bottom"/>
          </w:tcPr>
          <w:p w14:paraId="573B814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20DB61A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r>
    </w:tbl>
    <w:p w14:paraId="5AB131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AD003D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92F8FA3" w14:textId="16828CC3"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w:t>
      </w:r>
      <w:proofErr w:type="gramStart"/>
      <w:r w:rsidRPr="00443432">
        <w:rPr>
          <w:rFonts w:ascii="Arial" w:hAnsi="Arial" w:cs="Arial"/>
          <w:b/>
          <w:bCs/>
        </w:rPr>
        <w:t>13</w:t>
      </w:r>
      <w:r w:rsidR="00E36CD6">
        <w:rPr>
          <w:rFonts w:ascii="Arial" w:hAnsi="Arial" w:cs="Arial"/>
          <w:b/>
          <w:bCs/>
          <w:sz w:val="28"/>
          <w:szCs w:val="28"/>
        </w:rPr>
        <w:t>A</w:t>
      </w:r>
      <w:r w:rsidRPr="00443432">
        <w:rPr>
          <w:rFonts w:ascii="Arial" w:hAnsi="Arial" w:cs="Arial"/>
          <w:b/>
          <w:bCs/>
        </w:rPr>
        <w:t xml:space="preserve">  Other</w:t>
      </w:r>
      <w:proofErr w:type="gramEnd"/>
      <w:r w:rsidRPr="00443432">
        <w:rPr>
          <w:rFonts w:ascii="Arial" w:hAnsi="Arial" w:cs="Arial"/>
          <w:b/>
          <w:bCs/>
        </w:rPr>
        <w:t xml:space="preserve"> Comprehensive Income Reported by Investee</w:t>
      </w:r>
    </w:p>
    <w:p w14:paraId="30A666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40"/>
        <w:gridCol w:w="1440"/>
        <w:gridCol w:w="1440"/>
      </w:tblGrid>
      <w:tr w:rsidR="0003358D" w:rsidRPr="00443432" w14:paraId="123A9A36" w14:textId="77777777">
        <w:tc>
          <w:tcPr>
            <w:tcW w:w="5840" w:type="dxa"/>
            <w:vAlign w:val="bottom"/>
          </w:tcPr>
          <w:p w14:paraId="7AAB1095" w14:textId="77777777" w:rsidR="0003358D" w:rsidRPr="00443432" w:rsidRDefault="0003358D" w:rsidP="002704C3">
            <w:pPr>
              <w:spacing w:line="240" w:lineRule="exact"/>
              <w:ind w:left="252" w:hanging="252"/>
              <w:contextualSpacing/>
              <w:rPr>
                <w:rFonts w:ascii="Arial" w:hAnsi="Arial" w:cs="Arial"/>
                <w:sz w:val="22"/>
                <w:szCs w:val="24"/>
              </w:rPr>
            </w:pPr>
            <w:r w:rsidRPr="00443432">
              <w:rPr>
                <w:rFonts w:ascii="Arial" w:hAnsi="Arial" w:cs="Arial"/>
                <w:sz w:val="22"/>
              </w:rPr>
              <w:t>Investment account balance reported by Baldwin Corp.</w:t>
            </w:r>
          </w:p>
        </w:tc>
        <w:tc>
          <w:tcPr>
            <w:tcW w:w="1440" w:type="dxa"/>
            <w:vAlign w:val="bottom"/>
          </w:tcPr>
          <w:p w14:paraId="0FA81978" w14:textId="77777777" w:rsidR="0003358D" w:rsidRPr="00443432" w:rsidRDefault="0003358D" w:rsidP="002704C3">
            <w:pPr>
              <w:spacing w:line="240" w:lineRule="exact"/>
              <w:contextualSpacing/>
              <w:jc w:val="right"/>
              <w:rPr>
                <w:rFonts w:ascii="Arial" w:hAnsi="Arial" w:cs="Arial"/>
                <w:sz w:val="22"/>
                <w:szCs w:val="24"/>
              </w:rPr>
            </w:pPr>
          </w:p>
        </w:tc>
        <w:tc>
          <w:tcPr>
            <w:tcW w:w="1440" w:type="dxa"/>
            <w:vAlign w:val="bottom"/>
          </w:tcPr>
          <w:p w14:paraId="3EE5D57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$67,000 </w:t>
            </w:r>
          </w:p>
        </w:tc>
      </w:tr>
      <w:tr w:rsidR="0003358D" w:rsidRPr="00443432" w14:paraId="46F853F7" w14:textId="77777777">
        <w:tc>
          <w:tcPr>
            <w:tcW w:w="5840" w:type="dxa"/>
          </w:tcPr>
          <w:p w14:paraId="6D3ABFA3" w14:textId="77777777" w:rsidR="0003358D" w:rsidRPr="00443432" w:rsidRDefault="0003358D" w:rsidP="002704C3">
            <w:pPr>
              <w:spacing w:line="240" w:lineRule="exact"/>
              <w:contextualSpacing/>
              <w:rPr>
                <w:rFonts w:ascii="Arial" w:hAnsi="Arial" w:cs="Arial"/>
                <w:sz w:val="22"/>
                <w:szCs w:val="24"/>
              </w:rPr>
            </w:pPr>
          </w:p>
        </w:tc>
        <w:tc>
          <w:tcPr>
            <w:tcW w:w="1440" w:type="dxa"/>
          </w:tcPr>
          <w:p w14:paraId="01D6CEFF"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28CFCD0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0B53E02" w14:textId="77777777">
        <w:tc>
          <w:tcPr>
            <w:tcW w:w="5840" w:type="dxa"/>
          </w:tcPr>
          <w:p w14:paraId="3FBA08D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Add decrease in account recorded in 20X8:</w:t>
            </w:r>
          </w:p>
        </w:tc>
        <w:tc>
          <w:tcPr>
            <w:tcW w:w="1440" w:type="dxa"/>
          </w:tcPr>
          <w:p w14:paraId="5EF1FF56"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04DD8147"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D191BFF" w14:textId="77777777">
        <w:tc>
          <w:tcPr>
            <w:tcW w:w="5840" w:type="dxa"/>
          </w:tcPr>
          <w:p w14:paraId="0418BBE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Equity-method loss ($20,000 x .25)</w:t>
            </w:r>
          </w:p>
        </w:tc>
        <w:tc>
          <w:tcPr>
            <w:tcW w:w="1440" w:type="dxa"/>
          </w:tcPr>
          <w:p w14:paraId="43EE4DD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 (5,000)</w:t>
            </w:r>
          </w:p>
        </w:tc>
        <w:tc>
          <w:tcPr>
            <w:tcW w:w="1440" w:type="dxa"/>
          </w:tcPr>
          <w:p w14:paraId="282CE34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6A448D89" w14:textId="77777777">
        <w:tc>
          <w:tcPr>
            <w:tcW w:w="5840" w:type="dxa"/>
            <w:vAlign w:val="bottom"/>
          </w:tcPr>
          <w:p w14:paraId="2753FEB9"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Dividend received ($10,000 x .25)</w:t>
            </w:r>
          </w:p>
        </w:tc>
        <w:tc>
          <w:tcPr>
            <w:tcW w:w="1440" w:type="dxa"/>
            <w:vAlign w:val="bottom"/>
          </w:tcPr>
          <w:p w14:paraId="5C5FC71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(2,500)</w:t>
            </w:r>
          </w:p>
        </w:tc>
        <w:tc>
          <w:tcPr>
            <w:tcW w:w="1440" w:type="dxa"/>
            <w:vAlign w:val="bottom"/>
          </w:tcPr>
          <w:p w14:paraId="6164921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7,500 </w:t>
            </w:r>
          </w:p>
        </w:tc>
      </w:tr>
      <w:tr w:rsidR="0003358D" w:rsidRPr="00443432" w14:paraId="0150D55A" w14:textId="77777777">
        <w:tc>
          <w:tcPr>
            <w:tcW w:w="5840" w:type="dxa"/>
          </w:tcPr>
          <w:p w14:paraId="62F6A82B" w14:textId="77777777" w:rsidR="0003358D" w:rsidRPr="00443432" w:rsidRDefault="0003358D" w:rsidP="002704C3">
            <w:pPr>
              <w:spacing w:line="240" w:lineRule="exact"/>
              <w:contextualSpacing/>
              <w:rPr>
                <w:rFonts w:ascii="Arial" w:hAnsi="Arial" w:cs="Arial"/>
                <w:sz w:val="22"/>
                <w:szCs w:val="24"/>
              </w:rPr>
            </w:pPr>
          </w:p>
        </w:tc>
        <w:tc>
          <w:tcPr>
            <w:tcW w:w="1440" w:type="dxa"/>
          </w:tcPr>
          <w:p w14:paraId="2B9E6CF0"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77C5FB91"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2FBCFBF" w14:textId="77777777">
        <w:tc>
          <w:tcPr>
            <w:tcW w:w="5840" w:type="dxa"/>
          </w:tcPr>
          <w:p w14:paraId="151591E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Deduct increase in account recorded in 20X9:</w:t>
            </w:r>
          </w:p>
        </w:tc>
        <w:tc>
          <w:tcPr>
            <w:tcW w:w="1440" w:type="dxa"/>
          </w:tcPr>
          <w:p w14:paraId="778BD55C"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4A8532D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EDA039" w14:textId="77777777">
        <w:tc>
          <w:tcPr>
            <w:tcW w:w="5840" w:type="dxa"/>
          </w:tcPr>
          <w:p w14:paraId="415DBF5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Equity-method income ($68,000 x .25)</w:t>
            </w:r>
          </w:p>
        </w:tc>
        <w:tc>
          <w:tcPr>
            <w:tcW w:w="1440" w:type="dxa"/>
          </w:tcPr>
          <w:p w14:paraId="4481FDEA"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$17,000 </w:t>
            </w:r>
          </w:p>
        </w:tc>
        <w:tc>
          <w:tcPr>
            <w:tcW w:w="1440" w:type="dxa"/>
          </w:tcPr>
          <w:p w14:paraId="49F6D24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08BF3DD" w14:textId="77777777">
        <w:tc>
          <w:tcPr>
            <w:tcW w:w="5840" w:type="dxa"/>
          </w:tcPr>
          <w:p w14:paraId="6328678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received ($16,000 x .25)</w:t>
            </w:r>
          </w:p>
        </w:tc>
        <w:tc>
          <w:tcPr>
            <w:tcW w:w="1440" w:type="dxa"/>
          </w:tcPr>
          <w:p w14:paraId="20195295"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(4,000)</w:t>
            </w:r>
          </w:p>
        </w:tc>
        <w:tc>
          <w:tcPr>
            <w:tcW w:w="1440" w:type="dxa"/>
          </w:tcPr>
          <w:p w14:paraId="0681E71D"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677D7A6" w14:textId="77777777">
        <w:tc>
          <w:tcPr>
            <w:tcW w:w="5840" w:type="dxa"/>
            <w:vAlign w:val="bottom"/>
          </w:tcPr>
          <w:p w14:paraId="54174531" w14:textId="77777777" w:rsidR="0003358D" w:rsidRPr="00443432" w:rsidRDefault="0003358D" w:rsidP="002704C3">
            <w:pPr>
              <w:spacing w:line="240" w:lineRule="exact"/>
              <w:ind w:left="360" w:hanging="360"/>
              <w:contextualSpacing/>
              <w:rPr>
                <w:rFonts w:ascii="Arial" w:hAnsi="Arial" w:cs="Arial"/>
                <w:sz w:val="22"/>
                <w:szCs w:val="24"/>
              </w:rPr>
            </w:pPr>
            <w:r w:rsidRPr="00443432">
              <w:rPr>
                <w:rFonts w:ascii="Arial" w:hAnsi="Arial" w:cs="Arial"/>
                <w:sz w:val="22"/>
              </w:rPr>
              <w:t xml:space="preserve">  Other comprehensive income reported by </w:t>
            </w:r>
            <w:proofErr w:type="spellStart"/>
            <w:r w:rsidRPr="00443432">
              <w:rPr>
                <w:rFonts w:ascii="Arial" w:hAnsi="Arial" w:cs="Arial"/>
                <w:sz w:val="22"/>
              </w:rPr>
              <w:t>Gwin</w:t>
            </w:r>
            <w:proofErr w:type="spellEnd"/>
            <w:r w:rsidRPr="00443432">
              <w:rPr>
                <w:rFonts w:ascii="Arial" w:hAnsi="Arial" w:cs="Arial"/>
                <w:sz w:val="22"/>
              </w:rPr>
              <w:t xml:space="preserve"> Company ($12,000 x .25)</w:t>
            </w:r>
          </w:p>
        </w:tc>
        <w:tc>
          <w:tcPr>
            <w:tcW w:w="1440" w:type="dxa"/>
            <w:vAlign w:val="bottom"/>
          </w:tcPr>
          <w:p w14:paraId="1BC655D3"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u w:val="single"/>
              </w:rPr>
              <w:t xml:space="preserve">    3,000</w:t>
            </w:r>
            <w:r w:rsidRPr="00443432">
              <w:rPr>
                <w:rFonts w:ascii="Arial" w:hAnsi="Arial" w:cs="Arial"/>
                <w:sz w:val="22"/>
              </w:rPr>
              <w:t> </w:t>
            </w:r>
          </w:p>
        </w:tc>
        <w:tc>
          <w:tcPr>
            <w:tcW w:w="1440" w:type="dxa"/>
            <w:vAlign w:val="bottom"/>
          </w:tcPr>
          <w:p w14:paraId="22D73E25"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(16,000</w:t>
            </w:r>
            <w:r w:rsidRPr="00443432">
              <w:rPr>
                <w:rFonts w:ascii="Arial" w:hAnsi="Arial" w:cs="Arial"/>
                <w:sz w:val="22"/>
              </w:rPr>
              <w:t>)</w:t>
            </w:r>
          </w:p>
        </w:tc>
      </w:tr>
      <w:tr w:rsidR="0003358D" w:rsidRPr="00443432" w14:paraId="5C48F1CD" w14:textId="77777777">
        <w:tc>
          <w:tcPr>
            <w:tcW w:w="5840" w:type="dxa"/>
          </w:tcPr>
          <w:p w14:paraId="2E98DCB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Purchase price</w:t>
            </w:r>
          </w:p>
        </w:tc>
        <w:tc>
          <w:tcPr>
            <w:tcW w:w="1440" w:type="dxa"/>
          </w:tcPr>
          <w:p w14:paraId="3958110D" w14:textId="77777777" w:rsidR="0003358D" w:rsidRPr="00443432" w:rsidRDefault="0003358D" w:rsidP="002704C3">
            <w:pPr>
              <w:spacing w:line="240" w:lineRule="exact"/>
              <w:contextualSpacing/>
              <w:jc w:val="right"/>
              <w:rPr>
                <w:rFonts w:ascii="Arial" w:hAnsi="Arial" w:cs="Arial"/>
                <w:sz w:val="22"/>
                <w:szCs w:val="24"/>
                <w:u w:val="single"/>
              </w:rPr>
            </w:pPr>
          </w:p>
        </w:tc>
        <w:tc>
          <w:tcPr>
            <w:tcW w:w="1440" w:type="dxa"/>
          </w:tcPr>
          <w:p w14:paraId="0292FEE3"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double"/>
              </w:rPr>
              <w:t>$58,500</w:t>
            </w:r>
            <w:r w:rsidRPr="00443432">
              <w:rPr>
                <w:rFonts w:ascii="Arial" w:hAnsi="Arial" w:cs="Arial"/>
                <w:sz w:val="22"/>
              </w:rPr>
              <w:t> </w:t>
            </w:r>
          </w:p>
        </w:tc>
      </w:tr>
    </w:tbl>
    <w:p w14:paraId="75712D2C" w14:textId="77777777" w:rsidR="002704C3" w:rsidRDefault="002704C3" w:rsidP="002704C3">
      <w:pPr>
        <w:spacing w:after="0" w:line="240" w:lineRule="exact"/>
        <w:contextualSpacing/>
        <w:rPr>
          <w:rFonts w:ascii="Arial" w:hAnsi="Arial" w:cs="Arial"/>
          <w:b/>
          <w:bCs/>
        </w:rPr>
      </w:pPr>
    </w:p>
    <w:p w14:paraId="11DEF0D1" w14:textId="61FFBE14" w:rsidR="0003358D"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b/>
          <w:bCs/>
        </w:rPr>
        <w:t>E2-</w:t>
      </w:r>
      <w:proofErr w:type="gramStart"/>
      <w:r>
        <w:rPr>
          <w:rFonts w:ascii="Arial" w:hAnsi="Arial" w:cs="Arial"/>
          <w:b/>
          <w:bCs/>
        </w:rPr>
        <w:t>14  Basic</w:t>
      </w:r>
      <w:proofErr w:type="gramEnd"/>
      <w:r>
        <w:rPr>
          <w:rFonts w:ascii="Arial" w:hAnsi="Arial" w:cs="Arial"/>
          <w:b/>
          <w:bCs/>
        </w:rPr>
        <w:t xml:space="preserve"> </w:t>
      </w:r>
      <w:r w:rsidR="004943F8">
        <w:rPr>
          <w:rFonts w:ascii="Arial" w:hAnsi="Arial" w:cs="Arial"/>
          <w:b/>
          <w:bCs/>
        </w:rPr>
        <w:t>Consolidation</w:t>
      </w:r>
      <w:r>
        <w:rPr>
          <w:rFonts w:ascii="Arial" w:hAnsi="Arial" w:cs="Arial"/>
          <w:b/>
          <w:bCs/>
        </w:rPr>
        <w:t xml:space="preserve"> Entry</w:t>
      </w:r>
    </w:p>
    <w:p w14:paraId="30C930E8" w14:textId="77777777" w:rsidR="0003358D"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1E0" w:firstRow="1" w:lastRow="1" w:firstColumn="1" w:lastColumn="1" w:noHBand="0" w:noVBand="0"/>
      </w:tblPr>
      <w:tblGrid>
        <w:gridCol w:w="835"/>
        <w:gridCol w:w="5220"/>
        <w:gridCol w:w="1260"/>
        <w:gridCol w:w="1188"/>
      </w:tblGrid>
      <w:tr w:rsidR="0003358D" w14:paraId="45E45AF9" w14:textId="77777777" w:rsidTr="006D10FE">
        <w:tc>
          <w:tcPr>
            <w:tcW w:w="835" w:type="dxa"/>
            <w:shd w:val="clear" w:color="auto" w:fill="FFFFFF" w:themeFill="background1"/>
          </w:tcPr>
          <w:p w14:paraId="316609DA"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3294B44E"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Common Stock – Broadway Corporation</w:t>
            </w:r>
          </w:p>
        </w:tc>
        <w:tc>
          <w:tcPr>
            <w:tcW w:w="1260" w:type="dxa"/>
            <w:shd w:val="clear" w:color="auto" w:fill="002E5C"/>
          </w:tcPr>
          <w:p w14:paraId="0DD5F273"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200,000</w:t>
            </w:r>
          </w:p>
        </w:tc>
        <w:tc>
          <w:tcPr>
            <w:tcW w:w="1188" w:type="dxa"/>
            <w:shd w:val="clear" w:color="auto" w:fill="002E5C"/>
          </w:tcPr>
          <w:p w14:paraId="63C2DEA5"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02FA1AB8" w14:textId="77777777" w:rsidTr="006D10FE">
        <w:tc>
          <w:tcPr>
            <w:tcW w:w="835" w:type="dxa"/>
            <w:shd w:val="clear" w:color="auto" w:fill="FFFFFF" w:themeFill="background1"/>
          </w:tcPr>
          <w:p w14:paraId="6482E609"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0CBFD079"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Additional Paid-In Capital</w:t>
            </w:r>
          </w:p>
        </w:tc>
        <w:tc>
          <w:tcPr>
            <w:tcW w:w="1260" w:type="dxa"/>
            <w:shd w:val="clear" w:color="auto" w:fill="002E5C"/>
          </w:tcPr>
          <w:p w14:paraId="35AD6655"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300,000</w:t>
            </w:r>
          </w:p>
        </w:tc>
        <w:tc>
          <w:tcPr>
            <w:tcW w:w="1188" w:type="dxa"/>
            <w:shd w:val="clear" w:color="auto" w:fill="002E5C"/>
          </w:tcPr>
          <w:p w14:paraId="583BA371"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0523D807" w14:textId="77777777" w:rsidTr="006D10FE">
        <w:tc>
          <w:tcPr>
            <w:tcW w:w="835" w:type="dxa"/>
            <w:shd w:val="clear" w:color="auto" w:fill="FFFFFF" w:themeFill="background1"/>
          </w:tcPr>
          <w:p w14:paraId="4FDFB133"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539DDFC0"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Retained Earnings</w:t>
            </w:r>
          </w:p>
        </w:tc>
        <w:tc>
          <w:tcPr>
            <w:tcW w:w="1260" w:type="dxa"/>
            <w:shd w:val="clear" w:color="auto" w:fill="002E5C"/>
          </w:tcPr>
          <w:p w14:paraId="6A9D9AA5"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100,000</w:t>
            </w:r>
          </w:p>
        </w:tc>
        <w:tc>
          <w:tcPr>
            <w:tcW w:w="1188" w:type="dxa"/>
            <w:shd w:val="clear" w:color="auto" w:fill="002E5C"/>
          </w:tcPr>
          <w:p w14:paraId="3B429A3D"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240D82F2" w14:textId="77777777" w:rsidTr="006D10FE">
        <w:tc>
          <w:tcPr>
            <w:tcW w:w="835" w:type="dxa"/>
            <w:shd w:val="clear" w:color="auto" w:fill="FFFFFF" w:themeFill="background1"/>
          </w:tcPr>
          <w:p w14:paraId="4B232B0E"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1F379FDD"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 xml:space="preserve">     Investment in Broadway Common Stock</w:t>
            </w:r>
          </w:p>
        </w:tc>
        <w:tc>
          <w:tcPr>
            <w:tcW w:w="1260" w:type="dxa"/>
            <w:shd w:val="clear" w:color="auto" w:fill="002E5C"/>
          </w:tcPr>
          <w:p w14:paraId="33FCAAB7" w14:textId="77777777" w:rsidR="0003358D" w:rsidRPr="006B5618" w:rsidRDefault="0003358D" w:rsidP="002704C3">
            <w:pPr>
              <w:spacing w:line="240" w:lineRule="exact"/>
              <w:contextualSpacing/>
              <w:jc w:val="right"/>
              <w:rPr>
                <w:rFonts w:ascii="Arial" w:hAnsi="Arial" w:cs="Arial"/>
                <w:b/>
                <w:sz w:val="22"/>
                <w:szCs w:val="24"/>
              </w:rPr>
            </w:pPr>
          </w:p>
        </w:tc>
        <w:tc>
          <w:tcPr>
            <w:tcW w:w="1188" w:type="dxa"/>
            <w:shd w:val="clear" w:color="auto" w:fill="002E5C"/>
          </w:tcPr>
          <w:p w14:paraId="7F2E089E"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600,000</w:t>
            </w:r>
          </w:p>
        </w:tc>
      </w:tr>
      <w:tr w:rsidR="0003358D" w14:paraId="2243279D" w14:textId="77777777" w:rsidTr="006B5618">
        <w:tc>
          <w:tcPr>
            <w:tcW w:w="835" w:type="dxa"/>
            <w:shd w:val="clear" w:color="auto" w:fill="FFFFFF" w:themeFill="background1"/>
          </w:tcPr>
          <w:p w14:paraId="356546F8"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FFFFFF" w:themeFill="background1"/>
          </w:tcPr>
          <w:p w14:paraId="096075C2" w14:textId="77777777" w:rsidR="0003358D" w:rsidRPr="00D13394" w:rsidRDefault="0003358D" w:rsidP="002704C3">
            <w:pPr>
              <w:spacing w:line="240" w:lineRule="exact"/>
              <w:contextualSpacing/>
              <w:rPr>
                <w:rFonts w:ascii="Arial" w:hAnsi="Arial" w:cs="Arial"/>
                <w:sz w:val="22"/>
                <w:szCs w:val="24"/>
              </w:rPr>
            </w:pPr>
          </w:p>
        </w:tc>
        <w:tc>
          <w:tcPr>
            <w:tcW w:w="1260" w:type="dxa"/>
            <w:shd w:val="clear" w:color="auto" w:fill="FFFFFF" w:themeFill="background1"/>
          </w:tcPr>
          <w:p w14:paraId="549248E6" w14:textId="77777777" w:rsidR="0003358D" w:rsidRDefault="0003358D" w:rsidP="002704C3">
            <w:pPr>
              <w:spacing w:line="240" w:lineRule="exact"/>
              <w:contextualSpacing/>
              <w:jc w:val="right"/>
              <w:rPr>
                <w:rFonts w:ascii="Arial" w:hAnsi="Arial" w:cs="Arial"/>
                <w:sz w:val="22"/>
                <w:szCs w:val="24"/>
              </w:rPr>
            </w:pPr>
          </w:p>
        </w:tc>
        <w:tc>
          <w:tcPr>
            <w:tcW w:w="1188" w:type="dxa"/>
            <w:shd w:val="clear" w:color="auto" w:fill="FFFFFF" w:themeFill="background1"/>
          </w:tcPr>
          <w:p w14:paraId="0B038CF4" w14:textId="77777777" w:rsidR="0003358D" w:rsidRDefault="0003358D" w:rsidP="002704C3">
            <w:pPr>
              <w:spacing w:line="240" w:lineRule="exact"/>
              <w:contextualSpacing/>
              <w:jc w:val="right"/>
              <w:rPr>
                <w:rFonts w:ascii="Arial" w:hAnsi="Arial" w:cs="Arial"/>
                <w:sz w:val="22"/>
                <w:szCs w:val="24"/>
              </w:rPr>
            </w:pPr>
          </w:p>
        </w:tc>
      </w:tr>
    </w:tbl>
    <w:p w14:paraId="055363A4" w14:textId="77777777" w:rsidR="002704C3" w:rsidRDefault="002704C3"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p>
    <w:p w14:paraId="6B22477E" w14:textId="77777777" w:rsidR="0003358D" w:rsidRPr="00443432"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E2-</w:t>
      </w:r>
      <w:proofErr w:type="gramStart"/>
      <w:r w:rsidRPr="00443432">
        <w:rPr>
          <w:rFonts w:ascii="Arial" w:hAnsi="Arial" w:cs="Arial"/>
          <w:b/>
          <w:bCs/>
        </w:rPr>
        <w:t>15  Balance</w:t>
      </w:r>
      <w:proofErr w:type="gramEnd"/>
      <w:r w:rsidRPr="00443432">
        <w:rPr>
          <w:rFonts w:ascii="Arial" w:hAnsi="Arial" w:cs="Arial"/>
          <w:b/>
          <w:bCs/>
        </w:rPr>
        <w:t xml:space="preserve"> Sheet </w:t>
      </w:r>
      <w:r w:rsidR="00D6301E" w:rsidRPr="00443432">
        <w:rPr>
          <w:rFonts w:ascii="Arial" w:hAnsi="Arial" w:cs="Arial"/>
          <w:b/>
          <w:bCs/>
        </w:rPr>
        <w:t>Worksheet</w:t>
      </w:r>
    </w:p>
    <w:p w14:paraId="1D1DA077" w14:textId="77777777" w:rsidR="0003358D" w:rsidRPr="00443432" w:rsidRDefault="0030377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exact"/>
        <w:contextualSpacing/>
        <w:rPr>
          <w:rFonts w:ascii="Arial" w:hAnsi="Arial" w:cs="Arial"/>
        </w:rPr>
      </w:pPr>
      <w:proofErr w:type="gramStart"/>
      <w:r w:rsidRPr="00443432">
        <w:rPr>
          <w:rFonts w:ascii="Arial" w:hAnsi="Arial" w:cs="Arial"/>
        </w:rPr>
        <w:t>a</w:t>
      </w:r>
      <w:proofErr w:type="gramEnd"/>
      <w:r w:rsidRPr="00443432">
        <w:rPr>
          <w:rFonts w:ascii="Arial" w:hAnsi="Arial" w:cs="Arial"/>
        </w:rPr>
        <w:t>.</w:t>
      </w:r>
    </w:p>
    <w:p w14:paraId="14A1BA18" w14:textId="77777777" w:rsidR="00292045" w:rsidRPr="00443432" w:rsidRDefault="00292045"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exact"/>
        <w:contextualSpacing/>
        <w:rPr>
          <w:rFonts w:ascii="Arial" w:hAnsi="Arial" w:cs="Arial"/>
          <w:highlight w:val="yellow"/>
        </w:rPr>
      </w:pPr>
    </w:p>
    <w:tbl>
      <w:tblPr>
        <w:tblW w:w="6288" w:type="dxa"/>
        <w:tblInd w:w="93" w:type="dxa"/>
        <w:tblLook w:val="04A0" w:firstRow="1" w:lastRow="0" w:firstColumn="1" w:lastColumn="0" w:noHBand="0" w:noVBand="1"/>
      </w:tblPr>
      <w:tblGrid>
        <w:gridCol w:w="3249"/>
        <w:gridCol w:w="324"/>
        <w:gridCol w:w="324"/>
        <w:gridCol w:w="708"/>
        <w:gridCol w:w="743"/>
        <w:gridCol w:w="1012"/>
      </w:tblGrid>
      <w:tr w:rsidR="002121EC" w:rsidRPr="00443432" w14:paraId="6E130B12" w14:textId="77777777">
        <w:trPr>
          <w:trHeight w:val="300"/>
        </w:trPr>
        <w:tc>
          <w:tcPr>
            <w:tcW w:w="4605" w:type="dxa"/>
            <w:gridSpan w:val="4"/>
            <w:tcBorders>
              <w:top w:val="nil"/>
              <w:left w:val="nil"/>
              <w:bottom w:val="nil"/>
              <w:right w:val="nil"/>
            </w:tcBorders>
            <w:shd w:val="clear" w:color="auto" w:fill="auto"/>
            <w:noWrap/>
            <w:vAlign w:val="bottom"/>
          </w:tcPr>
          <w:p w14:paraId="1B6CDB6D" w14:textId="77777777" w:rsidR="002121EC" w:rsidRPr="00443432" w:rsidRDefault="002121EC" w:rsidP="002121EC">
            <w:pPr>
              <w:spacing w:after="0" w:line="240" w:lineRule="auto"/>
              <w:rPr>
                <w:rFonts w:ascii="Arial" w:eastAsia="Times New Roman" w:hAnsi="Arial" w:cs="Arial"/>
                <w:b/>
                <w:bCs/>
                <w:color w:val="000000"/>
              </w:rPr>
            </w:pPr>
            <w:r w:rsidRPr="00443432">
              <w:rPr>
                <w:rFonts w:ascii="Arial" w:eastAsia="Times New Roman" w:hAnsi="Arial" w:cs="Arial"/>
                <w:b/>
                <w:bCs/>
                <w:color w:val="000000"/>
              </w:rPr>
              <w:t>Equity Method Entries on Blank's Books:</w:t>
            </w:r>
          </w:p>
        </w:tc>
        <w:tc>
          <w:tcPr>
            <w:tcW w:w="743" w:type="dxa"/>
            <w:tcBorders>
              <w:top w:val="nil"/>
              <w:left w:val="nil"/>
              <w:bottom w:val="nil"/>
              <w:right w:val="nil"/>
            </w:tcBorders>
            <w:shd w:val="clear" w:color="auto" w:fill="auto"/>
            <w:noWrap/>
            <w:vAlign w:val="bottom"/>
          </w:tcPr>
          <w:p w14:paraId="3A2A9A9F" w14:textId="77777777" w:rsidR="002121EC" w:rsidRPr="00443432" w:rsidRDefault="002121EC" w:rsidP="002121EC">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noWrap/>
            <w:vAlign w:val="bottom"/>
          </w:tcPr>
          <w:p w14:paraId="0F7A9E2E"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5D36584"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B9CB2DD"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Investment in Faith</w:t>
            </w:r>
          </w:p>
        </w:tc>
        <w:tc>
          <w:tcPr>
            <w:tcW w:w="324" w:type="dxa"/>
            <w:tcBorders>
              <w:top w:val="single" w:sz="4" w:space="0" w:color="auto"/>
              <w:left w:val="nil"/>
              <w:bottom w:val="nil"/>
              <w:right w:val="nil"/>
            </w:tcBorders>
            <w:shd w:val="clear" w:color="auto" w:fill="auto"/>
            <w:noWrap/>
            <w:vAlign w:val="bottom"/>
          </w:tcPr>
          <w:p w14:paraId="7586B5E7"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1451" w:type="dxa"/>
            <w:gridSpan w:val="2"/>
            <w:tcBorders>
              <w:top w:val="single" w:sz="4" w:space="0" w:color="auto"/>
              <w:left w:val="nil"/>
              <w:bottom w:val="nil"/>
              <w:right w:val="nil"/>
            </w:tcBorders>
            <w:shd w:val="clear" w:color="auto" w:fill="auto"/>
            <w:noWrap/>
            <w:vAlign w:val="bottom"/>
          </w:tcPr>
          <w:p w14:paraId="4BFD553B"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150,000 </w:t>
            </w:r>
          </w:p>
        </w:tc>
        <w:tc>
          <w:tcPr>
            <w:tcW w:w="940" w:type="dxa"/>
            <w:tcBorders>
              <w:top w:val="single" w:sz="4" w:space="0" w:color="auto"/>
              <w:left w:val="nil"/>
              <w:bottom w:val="nil"/>
              <w:right w:val="single" w:sz="4" w:space="0" w:color="auto"/>
            </w:tcBorders>
            <w:shd w:val="clear" w:color="auto" w:fill="auto"/>
            <w:noWrap/>
            <w:vAlign w:val="bottom"/>
          </w:tcPr>
          <w:p w14:paraId="50BB8B14"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r>
      <w:tr w:rsidR="002121EC" w:rsidRPr="00443432" w14:paraId="2AA47212"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59EA5E54"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xml:space="preserve">       Cash</w:t>
            </w:r>
          </w:p>
        </w:tc>
        <w:tc>
          <w:tcPr>
            <w:tcW w:w="324" w:type="dxa"/>
            <w:tcBorders>
              <w:top w:val="nil"/>
              <w:left w:val="nil"/>
              <w:bottom w:val="single" w:sz="4" w:space="0" w:color="auto"/>
              <w:right w:val="nil"/>
            </w:tcBorders>
            <w:shd w:val="clear" w:color="auto" w:fill="auto"/>
            <w:noWrap/>
            <w:vAlign w:val="bottom"/>
          </w:tcPr>
          <w:p w14:paraId="0F31B381"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324" w:type="dxa"/>
            <w:tcBorders>
              <w:top w:val="nil"/>
              <w:left w:val="nil"/>
              <w:bottom w:val="single" w:sz="4" w:space="0" w:color="auto"/>
              <w:right w:val="nil"/>
            </w:tcBorders>
            <w:shd w:val="clear" w:color="auto" w:fill="auto"/>
            <w:noWrap/>
            <w:vAlign w:val="bottom"/>
          </w:tcPr>
          <w:p w14:paraId="00C0206D"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708" w:type="dxa"/>
            <w:tcBorders>
              <w:top w:val="nil"/>
              <w:left w:val="nil"/>
              <w:bottom w:val="single" w:sz="4" w:space="0" w:color="auto"/>
              <w:right w:val="nil"/>
            </w:tcBorders>
            <w:shd w:val="clear" w:color="auto" w:fill="auto"/>
            <w:noWrap/>
            <w:vAlign w:val="bottom"/>
          </w:tcPr>
          <w:p w14:paraId="65A8B0CA"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743" w:type="dxa"/>
            <w:tcBorders>
              <w:top w:val="nil"/>
              <w:left w:val="nil"/>
              <w:bottom w:val="single" w:sz="4" w:space="0" w:color="auto"/>
              <w:right w:val="nil"/>
            </w:tcBorders>
            <w:shd w:val="clear" w:color="auto" w:fill="auto"/>
            <w:noWrap/>
            <w:vAlign w:val="bottom"/>
          </w:tcPr>
          <w:p w14:paraId="13932242"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940" w:type="dxa"/>
            <w:tcBorders>
              <w:top w:val="nil"/>
              <w:left w:val="nil"/>
              <w:bottom w:val="single" w:sz="4" w:space="0" w:color="auto"/>
              <w:right w:val="single" w:sz="4" w:space="0" w:color="auto"/>
            </w:tcBorders>
            <w:shd w:val="clear" w:color="auto" w:fill="auto"/>
            <w:noWrap/>
            <w:vAlign w:val="bottom"/>
          </w:tcPr>
          <w:p w14:paraId="0E95F9FF"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xml:space="preserve">150,000 </w:t>
            </w:r>
          </w:p>
        </w:tc>
      </w:tr>
      <w:tr w:rsidR="002121EC" w:rsidRPr="00443432" w14:paraId="49DF8FBB" w14:textId="77777777">
        <w:trPr>
          <w:trHeight w:val="300"/>
        </w:trPr>
        <w:tc>
          <w:tcPr>
            <w:tcW w:w="4605" w:type="dxa"/>
            <w:gridSpan w:val="4"/>
            <w:tcBorders>
              <w:top w:val="nil"/>
              <w:left w:val="nil"/>
              <w:bottom w:val="nil"/>
              <w:right w:val="nil"/>
            </w:tcBorders>
            <w:shd w:val="clear" w:color="auto" w:fill="auto"/>
            <w:noWrap/>
            <w:vAlign w:val="bottom"/>
          </w:tcPr>
          <w:p w14:paraId="01B8EC7E"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Record the initial investment in Faith</w:t>
            </w:r>
          </w:p>
        </w:tc>
        <w:tc>
          <w:tcPr>
            <w:tcW w:w="743" w:type="dxa"/>
            <w:tcBorders>
              <w:top w:val="nil"/>
              <w:left w:val="nil"/>
              <w:bottom w:val="nil"/>
              <w:right w:val="nil"/>
            </w:tcBorders>
            <w:shd w:val="clear" w:color="auto" w:fill="auto"/>
            <w:noWrap/>
            <w:vAlign w:val="bottom"/>
          </w:tcPr>
          <w:p w14:paraId="2E5549FC" w14:textId="77777777" w:rsidR="002121EC" w:rsidRPr="00443432" w:rsidRDefault="002121EC" w:rsidP="002121EC">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noWrap/>
            <w:vAlign w:val="bottom"/>
          </w:tcPr>
          <w:p w14:paraId="19040279" w14:textId="77777777" w:rsidR="002121EC" w:rsidRPr="00443432" w:rsidRDefault="002121EC" w:rsidP="002121EC">
            <w:pPr>
              <w:spacing w:after="0" w:line="240" w:lineRule="auto"/>
              <w:rPr>
                <w:rFonts w:ascii="Arial" w:eastAsia="Times New Roman" w:hAnsi="Arial" w:cs="Arial"/>
                <w:color w:val="000000"/>
              </w:rPr>
            </w:pPr>
          </w:p>
        </w:tc>
      </w:tr>
    </w:tbl>
    <w:p w14:paraId="2099E67B" w14:textId="77777777" w:rsidR="002704C3" w:rsidRPr="00443432" w:rsidRDefault="002704C3"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highlight w:val="yellow"/>
        </w:rPr>
      </w:pPr>
    </w:p>
    <w:tbl>
      <w:tblPr>
        <w:tblW w:w="10800" w:type="dxa"/>
        <w:tblInd w:w="93" w:type="dxa"/>
        <w:tblLook w:val="04A0" w:firstRow="1" w:lastRow="0" w:firstColumn="1" w:lastColumn="0" w:noHBand="0" w:noVBand="1"/>
      </w:tblPr>
      <w:tblGrid>
        <w:gridCol w:w="15"/>
        <w:gridCol w:w="1736"/>
        <w:gridCol w:w="244"/>
        <w:gridCol w:w="1064"/>
        <w:gridCol w:w="241"/>
        <w:gridCol w:w="214"/>
        <w:gridCol w:w="345"/>
        <w:gridCol w:w="206"/>
        <w:gridCol w:w="278"/>
        <w:gridCol w:w="244"/>
        <w:gridCol w:w="450"/>
        <w:gridCol w:w="198"/>
        <w:gridCol w:w="147"/>
        <w:gridCol w:w="131"/>
        <w:gridCol w:w="1069"/>
        <w:gridCol w:w="278"/>
        <w:gridCol w:w="36"/>
        <w:gridCol w:w="224"/>
        <w:gridCol w:w="956"/>
        <w:gridCol w:w="956"/>
        <w:gridCol w:w="1056"/>
        <w:gridCol w:w="712"/>
      </w:tblGrid>
      <w:tr w:rsidR="002121EC" w:rsidRPr="00443432" w14:paraId="6C303AB3" w14:textId="77777777">
        <w:trPr>
          <w:gridBefore w:val="1"/>
          <w:gridAfter w:val="12"/>
          <w:wBefore w:w="15" w:type="dxa"/>
          <w:wAfter w:w="6213" w:type="dxa"/>
          <w:trHeight w:val="300"/>
        </w:trPr>
        <w:tc>
          <w:tcPr>
            <w:tcW w:w="1736" w:type="dxa"/>
            <w:tcBorders>
              <w:top w:val="nil"/>
              <w:left w:val="nil"/>
              <w:bottom w:val="nil"/>
              <w:right w:val="nil"/>
            </w:tcBorders>
            <w:shd w:val="clear" w:color="auto" w:fill="auto"/>
            <w:noWrap/>
            <w:vAlign w:val="bottom"/>
          </w:tcPr>
          <w:p w14:paraId="4B2BC597" w14:textId="77777777" w:rsidR="002121EC" w:rsidRPr="00443432" w:rsidRDefault="002121EC"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12/31/X2</w:t>
            </w:r>
          </w:p>
        </w:tc>
        <w:tc>
          <w:tcPr>
            <w:tcW w:w="1308" w:type="dxa"/>
            <w:gridSpan w:val="2"/>
            <w:tcBorders>
              <w:top w:val="nil"/>
              <w:left w:val="nil"/>
              <w:bottom w:val="nil"/>
              <w:right w:val="nil"/>
            </w:tcBorders>
            <w:shd w:val="clear" w:color="auto" w:fill="auto"/>
            <w:noWrap/>
            <w:vAlign w:val="bottom"/>
          </w:tcPr>
          <w:p w14:paraId="69480194"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0A716ECC"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noWrap/>
            <w:vAlign w:val="bottom"/>
          </w:tcPr>
          <w:p w14:paraId="3CB44E65"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41D20AA" w14:textId="77777777" w:rsidTr="006D10FE">
        <w:trPr>
          <w:gridBefore w:val="1"/>
          <w:gridAfter w:val="12"/>
          <w:wBefore w:w="15" w:type="dxa"/>
          <w:wAfter w:w="6213" w:type="dxa"/>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1148E635"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308" w:type="dxa"/>
            <w:gridSpan w:val="2"/>
            <w:vMerge w:val="restart"/>
            <w:tcBorders>
              <w:top w:val="nil"/>
              <w:left w:val="nil"/>
              <w:bottom w:val="nil"/>
              <w:right w:val="nil"/>
            </w:tcBorders>
            <w:shd w:val="clear" w:color="auto" w:fill="auto"/>
            <w:noWrap/>
            <w:vAlign w:val="bottom"/>
          </w:tcPr>
          <w:p w14:paraId="34B4386D" w14:textId="5477388B" w:rsidR="002121EC" w:rsidRPr="00443432" w:rsidRDefault="006F7925" w:rsidP="002121EC">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178686" wp14:editId="12A4B9C3">
                      <wp:simplePos x="0" y="0"/>
                      <wp:positionH relativeFrom="column">
                        <wp:posOffset>104775</wp:posOffset>
                      </wp:positionH>
                      <wp:positionV relativeFrom="paragraph">
                        <wp:posOffset>0</wp:posOffset>
                      </wp:positionV>
                      <wp:extent cx="381000" cy="2286000"/>
                      <wp:effectExtent l="0" t="0" r="19050" b="1905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366C4E3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8.25pt;margin-top:0;width:3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KsM0Nfc&#10;AQAAswMAAA4AAAAAAAAAAAAAAAAALgIAAGRycy9lMm9Eb2MueG1sUEsBAi0AFAAGAAgAAAAhALNz&#10;oIHYAAAABgEAAA8AAAAAAAAAAAAAAAAANgQAAGRycy9kb3ducmV2LnhtbFBLBQYAAAAABAAEAPMA&#10;AAA7BQAAAAA=&#10;" adj="1709"/>
                  </w:pict>
                </mc:Fallback>
              </mc:AlternateContent>
            </w:r>
          </w:p>
        </w:tc>
        <w:tc>
          <w:tcPr>
            <w:tcW w:w="241" w:type="dxa"/>
            <w:tcBorders>
              <w:top w:val="nil"/>
              <w:left w:val="nil"/>
              <w:bottom w:val="nil"/>
              <w:right w:val="nil"/>
            </w:tcBorders>
            <w:shd w:val="clear" w:color="auto" w:fill="auto"/>
            <w:noWrap/>
            <w:vAlign w:val="bottom"/>
          </w:tcPr>
          <w:p w14:paraId="00E577C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7E30E06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1E881B70" w14:textId="77777777" w:rsidTr="006D10FE">
        <w:trPr>
          <w:gridBefore w:val="1"/>
          <w:gridAfter w:val="12"/>
          <w:wBefore w:w="15" w:type="dxa"/>
          <w:wAfter w:w="6213" w:type="dxa"/>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C7AF1F2"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3A0C919"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7A4FAB6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5D6FA13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0B48EFC" w14:textId="77777777" w:rsidTr="006D10FE">
        <w:trPr>
          <w:gridBefore w:val="1"/>
          <w:gridAfter w:val="12"/>
          <w:wBefore w:w="15" w:type="dxa"/>
          <w:wAfter w:w="6213" w:type="dxa"/>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6915F77"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20858E1"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4546AB3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43236A5F"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08C7BD0E" w14:textId="77777777" w:rsidTr="006D10FE">
        <w:trPr>
          <w:gridBefore w:val="1"/>
          <w:gridAfter w:val="12"/>
          <w:wBefore w:w="15" w:type="dxa"/>
          <w:wAfter w:w="6213" w:type="dxa"/>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9DE3688"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308" w:type="dxa"/>
            <w:gridSpan w:val="2"/>
            <w:vMerge/>
            <w:tcBorders>
              <w:top w:val="nil"/>
              <w:left w:val="nil"/>
              <w:bottom w:val="nil"/>
              <w:right w:val="nil"/>
            </w:tcBorders>
            <w:vAlign w:val="center"/>
          </w:tcPr>
          <w:p w14:paraId="0CDEE935"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val="restart"/>
            <w:tcBorders>
              <w:top w:val="nil"/>
              <w:left w:val="nil"/>
              <w:bottom w:val="nil"/>
              <w:right w:val="nil"/>
            </w:tcBorders>
            <w:shd w:val="clear" w:color="auto" w:fill="auto"/>
            <w:vAlign w:val="center"/>
          </w:tcPr>
          <w:p w14:paraId="5EA55C03"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$150,000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Faith </w:t>
            </w:r>
          </w:p>
        </w:tc>
      </w:tr>
      <w:tr w:rsidR="002121EC" w:rsidRPr="00443432" w14:paraId="7818505E"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71AC6D04"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EDF35B9"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541D0366"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38FEC23"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7D03110"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68F72A05"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6D1401A4"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8108161" w14:textId="77777777" w:rsidTr="006D10FE">
        <w:trPr>
          <w:gridBefore w:val="1"/>
          <w:gridAfter w:val="12"/>
          <w:wBefore w:w="15" w:type="dxa"/>
          <w:wAfter w:w="6213" w:type="dxa"/>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362C26C" w14:textId="77777777" w:rsidR="002121EC" w:rsidRPr="006B5618" w:rsidRDefault="002121EC" w:rsidP="002121EC">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150,000</w:t>
            </w:r>
          </w:p>
        </w:tc>
        <w:tc>
          <w:tcPr>
            <w:tcW w:w="1308" w:type="dxa"/>
            <w:gridSpan w:val="2"/>
            <w:vMerge/>
            <w:tcBorders>
              <w:top w:val="nil"/>
              <w:left w:val="nil"/>
              <w:bottom w:val="nil"/>
              <w:right w:val="nil"/>
            </w:tcBorders>
            <w:vAlign w:val="center"/>
          </w:tcPr>
          <w:p w14:paraId="6EC97C8D"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42BC2CD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2772CF09"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C404134"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08122F00"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CA1D4F0"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2E99CC4"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A7D498F"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337BE31E"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2C4CC97"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4CE18E8"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72FD1DD"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2092C9C7"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A539D80"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05584C1A"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19E5B37"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131E2C24"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07902EC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415F6FFE"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13881A25"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6C3958"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DE0ABC6"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2F2ABDB9"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15BD202D"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554AA5AE" w14:textId="77777777">
        <w:trPr>
          <w:gridAfter w:val="6"/>
          <w:wAfter w:w="3940" w:type="dxa"/>
          <w:trHeight w:val="300"/>
        </w:trPr>
        <w:tc>
          <w:tcPr>
            <w:tcW w:w="3514" w:type="dxa"/>
            <w:gridSpan w:val="6"/>
            <w:tcBorders>
              <w:top w:val="nil"/>
              <w:left w:val="nil"/>
              <w:bottom w:val="single" w:sz="4" w:space="0" w:color="auto"/>
              <w:right w:val="nil"/>
            </w:tcBorders>
            <w:shd w:val="clear" w:color="auto" w:fill="auto"/>
            <w:noWrap/>
            <w:vAlign w:val="bottom"/>
          </w:tcPr>
          <w:p w14:paraId="675FAEF8" w14:textId="77777777" w:rsidR="00443432" w:rsidRPr="00443432" w:rsidRDefault="002121EC" w:rsidP="002121EC">
            <w:pPr>
              <w:spacing w:after="0" w:line="240" w:lineRule="auto"/>
              <w:rPr>
                <w:rFonts w:ascii="Arial" w:hAnsi="Arial" w:cs="Arial"/>
                <w:b/>
                <w:bCs/>
                <w:sz w:val="20"/>
              </w:rPr>
            </w:pPr>
            <w:r w:rsidRPr="00443432">
              <w:rPr>
                <w:rFonts w:ascii="Arial" w:hAnsi="Arial" w:cs="Arial"/>
                <w:b/>
                <w:bCs/>
                <w:sz w:val="20"/>
                <w:highlight w:val="yellow"/>
              </w:rPr>
              <w:br w:type="page"/>
            </w:r>
          </w:p>
          <w:p w14:paraId="5CC83C67"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45" w:type="dxa"/>
            <w:tcBorders>
              <w:top w:val="nil"/>
              <w:left w:val="nil"/>
              <w:bottom w:val="single" w:sz="4" w:space="0" w:color="auto"/>
              <w:right w:val="nil"/>
            </w:tcBorders>
            <w:shd w:val="clear" w:color="auto" w:fill="auto"/>
            <w:noWrap/>
            <w:vAlign w:val="bottom"/>
          </w:tcPr>
          <w:p w14:paraId="08C2333B" w14:textId="77777777" w:rsidR="002121EC" w:rsidRPr="00443432" w:rsidRDefault="002121EC" w:rsidP="002121EC">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78" w:type="dxa"/>
            <w:gridSpan w:val="4"/>
            <w:tcBorders>
              <w:top w:val="nil"/>
              <w:left w:val="nil"/>
              <w:bottom w:val="single" w:sz="4" w:space="0" w:color="auto"/>
              <w:right w:val="nil"/>
            </w:tcBorders>
            <w:shd w:val="clear" w:color="auto" w:fill="auto"/>
            <w:noWrap/>
            <w:vAlign w:val="bottom"/>
          </w:tcPr>
          <w:p w14:paraId="1D3422EC"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5" w:type="dxa"/>
            <w:gridSpan w:val="2"/>
            <w:tcBorders>
              <w:top w:val="nil"/>
              <w:left w:val="nil"/>
              <w:bottom w:val="single" w:sz="4" w:space="0" w:color="auto"/>
              <w:right w:val="nil"/>
            </w:tcBorders>
            <w:shd w:val="clear" w:color="auto" w:fill="auto"/>
            <w:noWrap/>
            <w:vAlign w:val="bottom"/>
          </w:tcPr>
          <w:p w14:paraId="742C6BF5"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200" w:type="dxa"/>
            <w:gridSpan w:val="2"/>
            <w:tcBorders>
              <w:top w:val="nil"/>
              <w:left w:val="nil"/>
              <w:bottom w:val="single" w:sz="4" w:space="0" w:color="auto"/>
              <w:right w:val="nil"/>
            </w:tcBorders>
            <w:shd w:val="clear" w:color="auto" w:fill="auto"/>
            <w:noWrap/>
            <w:vAlign w:val="bottom"/>
          </w:tcPr>
          <w:p w14:paraId="673686FE"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78" w:type="dxa"/>
            <w:tcBorders>
              <w:top w:val="nil"/>
              <w:left w:val="nil"/>
              <w:bottom w:val="single" w:sz="4" w:space="0" w:color="auto"/>
              <w:right w:val="nil"/>
            </w:tcBorders>
            <w:shd w:val="clear" w:color="auto" w:fill="auto"/>
            <w:noWrap/>
            <w:vAlign w:val="bottom"/>
          </w:tcPr>
          <w:p w14:paraId="31E5BB2E"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05FC78B3" w14:textId="77777777" w:rsidTr="006D10FE">
        <w:trPr>
          <w:gridAfter w:val="6"/>
          <w:wAfter w:w="3940" w:type="dxa"/>
          <w:trHeight w:val="570"/>
        </w:trPr>
        <w:tc>
          <w:tcPr>
            <w:tcW w:w="1995" w:type="dxa"/>
            <w:gridSpan w:val="3"/>
            <w:tcBorders>
              <w:top w:val="nil"/>
              <w:left w:val="single" w:sz="4" w:space="0" w:color="auto"/>
              <w:bottom w:val="nil"/>
              <w:right w:val="nil"/>
            </w:tcBorders>
            <w:shd w:val="clear" w:color="auto" w:fill="auto"/>
            <w:noWrap/>
            <w:vAlign w:val="bottom"/>
          </w:tcPr>
          <w:p w14:paraId="2BC2F97A"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519" w:type="dxa"/>
            <w:gridSpan w:val="3"/>
            <w:tcBorders>
              <w:top w:val="nil"/>
              <w:left w:val="nil"/>
              <w:bottom w:val="single" w:sz="4" w:space="0" w:color="auto"/>
              <w:right w:val="nil"/>
            </w:tcBorders>
            <w:shd w:val="clear" w:color="auto" w:fill="auto"/>
            <w:vAlign w:val="bottom"/>
          </w:tcPr>
          <w:p w14:paraId="71E97B0F"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45" w:type="dxa"/>
            <w:tcBorders>
              <w:top w:val="nil"/>
              <w:left w:val="nil"/>
              <w:bottom w:val="nil"/>
              <w:right w:val="nil"/>
            </w:tcBorders>
            <w:shd w:val="clear" w:color="auto" w:fill="auto"/>
            <w:noWrap/>
            <w:vAlign w:val="center"/>
          </w:tcPr>
          <w:p w14:paraId="2522E211"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78" w:type="dxa"/>
            <w:gridSpan w:val="4"/>
            <w:tcBorders>
              <w:top w:val="nil"/>
              <w:left w:val="nil"/>
              <w:bottom w:val="single" w:sz="4" w:space="0" w:color="auto"/>
              <w:right w:val="nil"/>
            </w:tcBorders>
            <w:shd w:val="clear" w:color="auto" w:fill="auto"/>
            <w:vAlign w:val="bottom"/>
          </w:tcPr>
          <w:p w14:paraId="46476424"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5" w:type="dxa"/>
            <w:gridSpan w:val="2"/>
            <w:tcBorders>
              <w:top w:val="nil"/>
              <w:left w:val="nil"/>
              <w:bottom w:val="nil"/>
              <w:right w:val="nil"/>
            </w:tcBorders>
            <w:shd w:val="clear" w:color="auto" w:fill="auto"/>
            <w:noWrap/>
            <w:vAlign w:val="center"/>
          </w:tcPr>
          <w:p w14:paraId="3BD99B3C"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200" w:type="dxa"/>
            <w:gridSpan w:val="2"/>
            <w:tcBorders>
              <w:top w:val="nil"/>
              <w:left w:val="nil"/>
              <w:bottom w:val="single" w:sz="4" w:space="0" w:color="auto"/>
              <w:right w:val="nil"/>
            </w:tcBorders>
            <w:shd w:val="clear" w:color="auto" w:fill="auto"/>
            <w:vAlign w:val="bottom"/>
          </w:tcPr>
          <w:p w14:paraId="262524B1"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78" w:type="dxa"/>
            <w:tcBorders>
              <w:top w:val="nil"/>
              <w:left w:val="nil"/>
              <w:bottom w:val="nil"/>
              <w:right w:val="single" w:sz="4" w:space="0" w:color="auto"/>
            </w:tcBorders>
            <w:shd w:val="clear" w:color="auto" w:fill="auto"/>
            <w:vAlign w:val="bottom"/>
          </w:tcPr>
          <w:p w14:paraId="79FD503F"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11CE56D4" w14:textId="77777777" w:rsidTr="006D10FE">
        <w:trPr>
          <w:gridAfter w:val="6"/>
          <w:wAfter w:w="3940" w:type="dxa"/>
          <w:trHeight w:val="315"/>
        </w:trPr>
        <w:tc>
          <w:tcPr>
            <w:tcW w:w="1995" w:type="dxa"/>
            <w:gridSpan w:val="3"/>
            <w:tcBorders>
              <w:top w:val="nil"/>
              <w:left w:val="single" w:sz="4" w:space="0" w:color="auto"/>
              <w:bottom w:val="nil"/>
              <w:right w:val="nil"/>
            </w:tcBorders>
            <w:shd w:val="clear" w:color="auto" w:fill="auto"/>
            <w:noWrap/>
            <w:vAlign w:val="bottom"/>
          </w:tcPr>
          <w:p w14:paraId="41AF2F96"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519" w:type="dxa"/>
            <w:gridSpan w:val="3"/>
            <w:tcBorders>
              <w:top w:val="single" w:sz="4" w:space="0" w:color="auto"/>
              <w:left w:val="nil"/>
              <w:right w:val="nil"/>
            </w:tcBorders>
            <w:shd w:val="clear" w:color="auto" w:fill="auto"/>
            <w:noWrap/>
            <w:vAlign w:val="bottom"/>
          </w:tcPr>
          <w:p w14:paraId="78C16F0C" w14:textId="77777777" w:rsidR="002121EC" w:rsidRPr="00443432" w:rsidRDefault="002121EC" w:rsidP="002121EC">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150,000</w:t>
            </w:r>
            <w:r w:rsidRPr="00443432">
              <w:rPr>
                <w:rFonts w:ascii="Arial" w:eastAsia="Times New Roman" w:hAnsi="Arial" w:cs="Arial"/>
                <w:b/>
                <w:bCs/>
                <w:color w:val="538DD5"/>
                <w:sz w:val="20"/>
              </w:rPr>
              <w:t xml:space="preserve"> </w:t>
            </w:r>
          </w:p>
        </w:tc>
        <w:tc>
          <w:tcPr>
            <w:tcW w:w="345" w:type="dxa"/>
            <w:tcBorders>
              <w:top w:val="nil"/>
              <w:left w:val="nil"/>
              <w:bottom w:val="nil"/>
              <w:right w:val="nil"/>
            </w:tcBorders>
            <w:shd w:val="clear" w:color="auto" w:fill="auto"/>
            <w:noWrap/>
            <w:vAlign w:val="bottom"/>
          </w:tcPr>
          <w:p w14:paraId="2FCE0C3B" w14:textId="77777777" w:rsidR="002121EC" w:rsidRPr="00443432" w:rsidRDefault="002121EC" w:rsidP="002121EC">
            <w:pPr>
              <w:spacing w:after="0" w:line="240" w:lineRule="auto"/>
              <w:rPr>
                <w:rFonts w:ascii="Arial" w:eastAsia="Times New Roman" w:hAnsi="Arial" w:cs="Arial"/>
                <w:b/>
                <w:bCs/>
                <w:sz w:val="20"/>
              </w:rPr>
            </w:pPr>
          </w:p>
        </w:tc>
        <w:tc>
          <w:tcPr>
            <w:tcW w:w="1178" w:type="dxa"/>
            <w:gridSpan w:val="4"/>
            <w:tcBorders>
              <w:top w:val="single" w:sz="4" w:space="0" w:color="auto"/>
              <w:left w:val="nil"/>
              <w:right w:val="nil"/>
            </w:tcBorders>
            <w:shd w:val="clear" w:color="auto" w:fill="auto"/>
            <w:noWrap/>
            <w:vAlign w:val="bottom"/>
          </w:tcPr>
          <w:p w14:paraId="0EB80A6E" w14:textId="77777777" w:rsidR="002121EC" w:rsidRPr="00443432" w:rsidRDefault="002121EC" w:rsidP="002121EC">
            <w:pPr>
              <w:spacing w:after="0" w:line="240" w:lineRule="auto"/>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60,000</w:t>
            </w:r>
            <w:r w:rsidRPr="006B5618">
              <w:rPr>
                <w:rFonts w:ascii="Arial" w:eastAsia="Times New Roman" w:hAnsi="Arial" w:cs="Arial"/>
                <w:b/>
                <w:bCs/>
                <w:color w:val="FFFFFF" w:themeColor="background1"/>
                <w:sz w:val="20"/>
              </w:rPr>
              <w:t xml:space="preserve"> </w:t>
            </w:r>
          </w:p>
        </w:tc>
        <w:tc>
          <w:tcPr>
            <w:tcW w:w="345" w:type="dxa"/>
            <w:gridSpan w:val="2"/>
            <w:tcBorders>
              <w:top w:val="nil"/>
              <w:left w:val="nil"/>
              <w:bottom w:val="nil"/>
              <w:right w:val="nil"/>
            </w:tcBorders>
            <w:shd w:val="clear" w:color="auto" w:fill="auto"/>
            <w:noWrap/>
            <w:vAlign w:val="bottom"/>
          </w:tcPr>
          <w:p w14:paraId="4574CD04" w14:textId="77777777" w:rsidR="002121EC" w:rsidRPr="00443432" w:rsidRDefault="002121EC" w:rsidP="002121EC">
            <w:pPr>
              <w:spacing w:after="0" w:line="240" w:lineRule="auto"/>
              <w:rPr>
                <w:rFonts w:ascii="Arial" w:eastAsia="Times New Roman" w:hAnsi="Arial" w:cs="Arial"/>
                <w:b/>
                <w:bCs/>
                <w:sz w:val="20"/>
              </w:rPr>
            </w:pPr>
          </w:p>
        </w:tc>
        <w:tc>
          <w:tcPr>
            <w:tcW w:w="1200" w:type="dxa"/>
            <w:gridSpan w:val="2"/>
            <w:tcBorders>
              <w:top w:val="single" w:sz="4" w:space="0" w:color="auto"/>
              <w:left w:val="nil"/>
              <w:right w:val="nil"/>
            </w:tcBorders>
            <w:shd w:val="clear" w:color="auto" w:fill="auto"/>
            <w:noWrap/>
            <w:vAlign w:val="bottom"/>
          </w:tcPr>
          <w:p w14:paraId="2CE9EEFE" w14:textId="77777777" w:rsidR="002121EC" w:rsidRPr="00443432" w:rsidRDefault="002121EC" w:rsidP="002121EC">
            <w:pPr>
              <w:spacing w:after="0" w:line="240" w:lineRule="auto"/>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90,000</w:t>
            </w:r>
            <w:r w:rsidRPr="00443432">
              <w:rPr>
                <w:rFonts w:ascii="Arial" w:eastAsia="Times New Roman" w:hAnsi="Arial" w:cs="Arial"/>
                <w:b/>
                <w:bCs/>
                <w:color w:val="538DD5"/>
                <w:sz w:val="20"/>
              </w:rPr>
              <w:t xml:space="preserve"> </w:t>
            </w:r>
          </w:p>
        </w:tc>
        <w:tc>
          <w:tcPr>
            <w:tcW w:w="278" w:type="dxa"/>
            <w:tcBorders>
              <w:top w:val="nil"/>
              <w:left w:val="nil"/>
              <w:bottom w:val="nil"/>
              <w:right w:val="single" w:sz="4" w:space="0" w:color="auto"/>
            </w:tcBorders>
            <w:shd w:val="clear" w:color="auto" w:fill="auto"/>
            <w:noWrap/>
            <w:vAlign w:val="bottom"/>
          </w:tcPr>
          <w:p w14:paraId="25824644"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40A3CAB1" w14:textId="77777777" w:rsidTr="006D10FE">
        <w:trPr>
          <w:gridAfter w:val="6"/>
          <w:wAfter w:w="3940" w:type="dxa"/>
          <w:trHeight w:val="135"/>
        </w:trPr>
        <w:tc>
          <w:tcPr>
            <w:tcW w:w="1995" w:type="dxa"/>
            <w:gridSpan w:val="3"/>
            <w:tcBorders>
              <w:top w:val="nil"/>
              <w:left w:val="single" w:sz="4" w:space="0" w:color="auto"/>
              <w:bottom w:val="single" w:sz="4" w:space="0" w:color="auto"/>
              <w:right w:val="nil"/>
            </w:tcBorders>
            <w:shd w:val="clear" w:color="auto" w:fill="auto"/>
            <w:noWrap/>
            <w:vAlign w:val="bottom"/>
          </w:tcPr>
          <w:p w14:paraId="33E5B85E"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519" w:type="dxa"/>
            <w:gridSpan w:val="3"/>
            <w:tcBorders>
              <w:left w:val="nil"/>
              <w:bottom w:val="single" w:sz="4" w:space="0" w:color="auto"/>
              <w:right w:val="nil"/>
            </w:tcBorders>
            <w:shd w:val="clear" w:color="auto" w:fill="auto"/>
            <w:noWrap/>
            <w:vAlign w:val="bottom"/>
          </w:tcPr>
          <w:p w14:paraId="0EDEAE37"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5" w:type="dxa"/>
            <w:tcBorders>
              <w:top w:val="nil"/>
              <w:left w:val="nil"/>
              <w:bottom w:val="single" w:sz="4" w:space="0" w:color="auto"/>
              <w:right w:val="nil"/>
            </w:tcBorders>
            <w:shd w:val="clear" w:color="auto" w:fill="auto"/>
            <w:noWrap/>
            <w:vAlign w:val="bottom"/>
          </w:tcPr>
          <w:p w14:paraId="0FCE3313"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78" w:type="dxa"/>
            <w:gridSpan w:val="4"/>
            <w:tcBorders>
              <w:left w:val="nil"/>
              <w:bottom w:val="single" w:sz="4" w:space="0" w:color="auto"/>
              <w:right w:val="nil"/>
            </w:tcBorders>
            <w:shd w:val="clear" w:color="auto" w:fill="auto"/>
            <w:noWrap/>
            <w:vAlign w:val="bottom"/>
          </w:tcPr>
          <w:p w14:paraId="748A1121"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5" w:type="dxa"/>
            <w:gridSpan w:val="2"/>
            <w:tcBorders>
              <w:top w:val="nil"/>
              <w:left w:val="nil"/>
              <w:bottom w:val="single" w:sz="4" w:space="0" w:color="auto"/>
              <w:right w:val="nil"/>
            </w:tcBorders>
            <w:shd w:val="clear" w:color="auto" w:fill="auto"/>
            <w:noWrap/>
            <w:vAlign w:val="bottom"/>
          </w:tcPr>
          <w:p w14:paraId="6FC005CA"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200" w:type="dxa"/>
            <w:gridSpan w:val="2"/>
            <w:tcBorders>
              <w:left w:val="nil"/>
              <w:bottom w:val="single" w:sz="4" w:space="0" w:color="auto"/>
              <w:right w:val="nil"/>
            </w:tcBorders>
            <w:shd w:val="clear" w:color="auto" w:fill="auto"/>
            <w:noWrap/>
            <w:vAlign w:val="bottom"/>
          </w:tcPr>
          <w:p w14:paraId="34AAF851"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78" w:type="dxa"/>
            <w:tcBorders>
              <w:top w:val="nil"/>
              <w:left w:val="nil"/>
              <w:bottom w:val="single" w:sz="4" w:space="0" w:color="auto"/>
              <w:right w:val="single" w:sz="4" w:space="0" w:color="auto"/>
            </w:tcBorders>
            <w:shd w:val="clear" w:color="auto" w:fill="auto"/>
            <w:noWrap/>
            <w:vAlign w:val="bottom"/>
          </w:tcPr>
          <w:p w14:paraId="1E04FE7D"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2121EC" w:rsidRPr="00443432" w14:paraId="4DBBE6C2" w14:textId="77777777">
        <w:trPr>
          <w:gridAfter w:val="6"/>
          <w:wAfter w:w="3940" w:type="dxa"/>
          <w:trHeight w:val="300"/>
        </w:trPr>
        <w:tc>
          <w:tcPr>
            <w:tcW w:w="1995" w:type="dxa"/>
            <w:gridSpan w:val="3"/>
            <w:tcBorders>
              <w:top w:val="nil"/>
              <w:left w:val="nil"/>
              <w:bottom w:val="nil"/>
              <w:right w:val="nil"/>
            </w:tcBorders>
            <w:shd w:val="clear" w:color="auto" w:fill="auto"/>
            <w:noWrap/>
            <w:vAlign w:val="bottom"/>
          </w:tcPr>
          <w:p w14:paraId="66A3B480" w14:textId="77777777" w:rsidR="002121EC" w:rsidRPr="00443432" w:rsidRDefault="002121EC" w:rsidP="002121EC">
            <w:pPr>
              <w:spacing w:after="0" w:line="240" w:lineRule="auto"/>
              <w:rPr>
                <w:rFonts w:ascii="Arial" w:eastAsia="Times New Roman" w:hAnsi="Arial" w:cs="Arial"/>
                <w:color w:val="000000"/>
              </w:rPr>
            </w:pPr>
          </w:p>
        </w:tc>
        <w:tc>
          <w:tcPr>
            <w:tcW w:w="1519" w:type="dxa"/>
            <w:gridSpan w:val="3"/>
            <w:tcBorders>
              <w:top w:val="nil"/>
              <w:left w:val="nil"/>
              <w:bottom w:val="nil"/>
              <w:right w:val="nil"/>
            </w:tcBorders>
            <w:shd w:val="clear" w:color="auto" w:fill="auto"/>
            <w:noWrap/>
            <w:vAlign w:val="bottom"/>
          </w:tcPr>
          <w:p w14:paraId="3150884A" w14:textId="77777777" w:rsidR="002121EC" w:rsidRPr="00443432" w:rsidRDefault="002121EC" w:rsidP="002121EC">
            <w:pPr>
              <w:spacing w:after="0" w:line="240" w:lineRule="auto"/>
              <w:rPr>
                <w:rFonts w:ascii="Arial" w:eastAsia="Times New Roman" w:hAnsi="Arial" w:cs="Arial"/>
                <w:color w:val="000000"/>
              </w:rPr>
            </w:pPr>
          </w:p>
        </w:tc>
        <w:tc>
          <w:tcPr>
            <w:tcW w:w="345" w:type="dxa"/>
            <w:tcBorders>
              <w:top w:val="nil"/>
              <w:left w:val="nil"/>
              <w:bottom w:val="nil"/>
              <w:right w:val="nil"/>
            </w:tcBorders>
            <w:shd w:val="clear" w:color="auto" w:fill="auto"/>
            <w:noWrap/>
            <w:vAlign w:val="bottom"/>
          </w:tcPr>
          <w:p w14:paraId="79894709" w14:textId="77777777" w:rsidR="002121EC" w:rsidRPr="00443432" w:rsidRDefault="002121EC" w:rsidP="002121EC">
            <w:pPr>
              <w:spacing w:after="0" w:line="240" w:lineRule="auto"/>
              <w:rPr>
                <w:rFonts w:ascii="Arial" w:eastAsia="Times New Roman" w:hAnsi="Arial" w:cs="Arial"/>
                <w:color w:val="000000"/>
              </w:rPr>
            </w:pPr>
          </w:p>
        </w:tc>
        <w:tc>
          <w:tcPr>
            <w:tcW w:w="1178" w:type="dxa"/>
            <w:gridSpan w:val="4"/>
            <w:tcBorders>
              <w:top w:val="nil"/>
              <w:left w:val="nil"/>
              <w:bottom w:val="nil"/>
              <w:right w:val="nil"/>
            </w:tcBorders>
            <w:shd w:val="clear" w:color="auto" w:fill="auto"/>
            <w:noWrap/>
            <w:vAlign w:val="bottom"/>
          </w:tcPr>
          <w:p w14:paraId="22772167" w14:textId="77777777" w:rsidR="002121EC" w:rsidRPr="00443432" w:rsidRDefault="002121EC" w:rsidP="002121EC">
            <w:pPr>
              <w:spacing w:after="0" w:line="240" w:lineRule="auto"/>
              <w:rPr>
                <w:rFonts w:ascii="Arial" w:eastAsia="Times New Roman" w:hAnsi="Arial" w:cs="Arial"/>
                <w:color w:val="000000"/>
              </w:rPr>
            </w:pPr>
          </w:p>
        </w:tc>
        <w:tc>
          <w:tcPr>
            <w:tcW w:w="345" w:type="dxa"/>
            <w:gridSpan w:val="2"/>
            <w:tcBorders>
              <w:top w:val="nil"/>
              <w:left w:val="nil"/>
              <w:bottom w:val="nil"/>
              <w:right w:val="nil"/>
            </w:tcBorders>
            <w:shd w:val="clear" w:color="auto" w:fill="auto"/>
            <w:noWrap/>
            <w:vAlign w:val="bottom"/>
          </w:tcPr>
          <w:p w14:paraId="4F492D15" w14:textId="77777777" w:rsidR="002121EC" w:rsidRPr="00443432" w:rsidRDefault="002121EC" w:rsidP="002121EC">
            <w:pPr>
              <w:spacing w:after="0" w:line="240" w:lineRule="auto"/>
              <w:rPr>
                <w:rFonts w:ascii="Arial" w:eastAsia="Times New Roman" w:hAnsi="Arial" w:cs="Arial"/>
                <w:color w:val="000000"/>
              </w:rPr>
            </w:pPr>
          </w:p>
        </w:tc>
        <w:tc>
          <w:tcPr>
            <w:tcW w:w="1200" w:type="dxa"/>
            <w:gridSpan w:val="2"/>
            <w:tcBorders>
              <w:top w:val="nil"/>
              <w:left w:val="nil"/>
              <w:bottom w:val="nil"/>
              <w:right w:val="nil"/>
            </w:tcBorders>
            <w:shd w:val="clear" w:color="auto" w:fill="auto"/>
            <w:noWrap/>
            <w:vAlign w:val="bottom"/>
          </w:tcPr>
          <w:p w14:paraId="45534F1A" w14:textId="77777777" w:rsidR="002121EC" w:rsidRPr="00443432" w:rsidRDefault="002121EC" w:rsidP="002121EC">
            <w:pPr>
              <w:spacing w:after="0" w:line="240" w:lineRule="auto"/>
              <w:rPr>
                <w:rFonts w:ascii="Arial" w:eastAsia="Times New Roman" w:hAnsi="Arial" w:cs="Arial"/>
                <w:color w:val="000000"/>
              </w:rPr>
            </w:pPr>
          </w:p>
        </w:tc>
        <w:tc>
          <w:tcPr>
            <w:tcW w:w="278" w:type="dxa"/>
            <w:tcBorders>
              <w:top w:val="nil"/>
              <w:left w:val="nil"/>
              <w:bottom w:val="nil"/>
              <w:right w:val="nil"/>
            </w:tcBorders>
            <w:shd w:val="clear" w:color="auto" w:fill="auto"/>
            <w:noWrap/>
            <w:vAlign w:val="bottom"/>
          </w:tcPr>
          <w:p w14:paraId="280E756F"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6354D703" w14:textId="77777777" w:rsidTr="006B5618">
        <w:trPr>
          <w:gridAfter w:val="6"/>
          <w:wAfter w:w="3940" w:type="dxa"/>
          <w:trHeight w:val="300"/>
        </w:trPr>
        <w:tc>
          <w:tcPr>
            <w:tcW w:w="3514" w:type="dxa"/>
            <w:gridSpan w:val="6"/>
            <w:tcBorders>
              <w:top w:val="nil"/>
              <w:left w:val="nil"/>
              <w:right w:val="nil"/>
            </w:tcBorders>
            <w:shd w:val="clear" w:color="auto" w:fill="auto"/>
            <w:noWrap/>
            <w:vAlign w:val="bottom"/>
          </w:tcPr>
          <w:p w14:paraId="3C908C99" w14:textId="2B2C0039" w:rsidR="002121EC" w:rsidRPr="00443432" w:rsidRDefault="002121EC" w:rsidP="002121EC">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443432">
              <w:rPr>
                <w:rFonts w:ascii="Arial" w:eastAsia="Times New Roman" w:hAnsi="Arial" w:cs="Arial"/>
                <w:b/>
                <w:bCs/>
                <w:color w:val="000000"/>
                <w:sz w:val="20"/>
              </w:rPr>
              <w:t xml:space="preserve"> Entry</w:t>
            </w:r>
          </w:p>
        </w:tc>
        <w:tc>
          <w:tcPr>
            <w:tcW w:w="345" w:type="dxa"/>
            <w:tcBorders>
              <w:top w:val="nil"/>
              <w:left w:val="nil"/>
              <w:right w:val="nil"/>
            </w:tcBorders>
            <w:shd w:val="clear" w:color="auto" w:fill="auto"/>
            <w:noWrap/>
            <w:vAlign w:val="bottom"/>
          </w:tcPr>
          <w:p w14:paraId="106EA78C" w14:textId="77777777" w:rsidR="002121EC" w:rsidRPr="00443432" w:rsidRDefault="002121EC" w:rsidP="002121EC">
            <w:pPr>
              <w:spacing w:after="0" w:line="240" w:lineRule="auto"/>
              <w:rPr>
                <w:rFonts w:ascii="Arial" w:eastAsia="Times New Roman" w:hAnsi="Arial" w:cs="Arial"/>
                <w:color w:val="000000"/>
                <w:sz w:val="20"/>
              </w:rPr>
            </w:pPr>
          </w:p>
        </w:tc>
        <w:tc>
          <w:tcPr>
            <w:tcW w:w="1178" w:type="dxa"/>
            <w:gridSpan w:val="4"/>
            <w:tcBorders>
              <w:top w:val="nil"/>
              <w:left w:val="nil"/>
              <w:right w:val="nil"/>
            </w:tcBorders>
            <w:shd w:val="clear" w:color="auto" w:fill="auto"/>
            <w:noWrap/>
            <w:vAlign w:val="bottom"/>
          </w:tcPr>
          <w:p w14:paraId="001E50CC" w14:textId="77777777" w:rsidR="002121EC" w:rsidRPr="00443432" w:rsidRDefault="002121EC" w:rsidP="002121EC">
            <w:pPr>
              <w:spacing w:after="0" w:line="240" w:lineRule="auto"/>
              <w:rPr>
                <w:rFonts w:ascii="Arial" w:eastAsia="Times New Roman" w:hAnsi="Arial" w:cs="Arial"/>
                <w:color w:val="000000"/>
                <w:sz w:val="20"/>
              </w:rPr>
            </w:pPr>
          </w:p>
        </w:tc>
        <w:tc>
          <w:tcPr>
            <w:tcW w:w="345" w:type="dxa"/>
            <w:gridSpan w:val="2"/>
            <w:tcBorders>
              <w:top w:val="nil"/>
              <w:left w:val="nil"/>
              <w:right w:val="nil"/>
            </w:tcBorders>
            <w:shd w:val="clear" w:color="auto" w:fill="auto"/>
            <w:noWrap/>
            <w:vAlign w:val="bottom"/>
          </w:tcPr>
          <w:p w14:paraId="260E58A9" w14:textId="77777777" w:rsidR="002121EC" w:rsidRPr="00443432" w:rsidRDefault="002121EC" w:rsidP="002121EC">
            <w:pPr>
              <w:spacing w:after="0" w:line="240" w:lineRule="auto"/>
              <w:rPr>
                <w:rFonts w:ascii="Arial" w:eastAsia="Times New Roman" w:hAnsi="Arial" w:cs="Arial"/>
                <w:color w:val="000000"/>
                <w:sz w:val="20"/>
              </w:rPr>
            </w:pPr>
          </w:p>
        </w:tc>
        <w:tc>
          <w:tcPr>
            <w:tcW w:w="1200" w:type="dxa"/>
            <w:gridSpan w:val="2"/>
            <w:tcBorders>
              <w:top w:val="nil"/>
              <w:left w:val="nil"/>
              <w:right w:val="nil"/>
            </w:tcBorders>
            <w:shd w:val="clear" w:color="auto" w:fill="auto"/>
            <w:noWrap/>
            <w:vAlign w:val="bottom"/>
          </w:tcPr>
          <w:p w14:paraId="0F6C07DE" w14:textId="77777777" w:rsidR="002121EC" w:rsidRPr="00443432" w:rsidRDefault="002121EC" w:rsidP="002121EC">
            <w:pPr>
              <w:spacing w:after="0" w:line="240" w:lineRule="auto"/>
              <w:rPr>
                <w:rFonts w:ascii="Arial" w:eastAsia="Times New Roman" w:hAnsi="Arial" w:cs="Arial"/>
                <w:color w:val="000000"/>
                <w:sz w:val="20"/>
              </w:rPr>
            </w:pPr>
          </w:p>
        </w:tc>
        <w:tc>
          <w:tcPr>
            <w:tcW w:w="278" w:type="dxa"/>
            <w:tcBorders>
              <w:top w:val="nil"/>
              <w:left w:val="nil"/>
              <w:bottom w:val="nil"/>
              <w:right w:val="nil"/>
            </w:tcBorders>
            <w:shd w:val="clear" w:color="auto" w:fill="auto"/>
            <w:noWrap/>
            <w:vAlign w:val="bottom"/>
          </w:tcPr>
          <w:p w14:paraId="3E76818D" w14:textId="77777777" w:rsidR="002121EC" w:rsidRPr="00443432" w:rsidRDefault="002121EC" w:rsidP="002121EC">
            <w:pPr>
              <w:spacing w:after="0" w:line="240" w:lineRule="auto"/>
              <w:rPr>
                <w:rFonts w:ascii="Arial" w:eastAsia="Times New Roman" w:hAnsi="Arial" w:cs="Arial"/>
                <w:color w:val="000000"/>
                <w:sz w:val="20"/>
              </w:rPr>
            </w:pPr>
          </w:p>
        </w:tc>
      </w:tr>
      <w:tr w:rsidR="002121EC" w:rsidRPr="00443432" w14:paraId="32500234" w14:textId="77777777" w:rsidTr="006D10FE">
        <w:trPr>
          <w:gridAfter w:val="6"/>
          <w:wAfter w:w="3940" w:type="dxa"/>
          <w:trHeight w:val="300"/>
        </w:trPr>
        <w:tc>
          <w:tcPr>
            <w:tcW w:w="1995" w:type="dxa"/>
            <w:gridSpan w:val="3"/>
            <w:tcBorders>
              <w:bottom w:val="nil"/>
              <w:right w:val="nil"/>
            </w:tcBorders>
            <w:shd w:val="clear" w:color="auto" w:fill="002E5C"/>
            <w:noWrap/>
            <w:vAlign w:val="bottom"/>
          </w:tcPr>
          <w:p w14:paraId="48C9714B"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1519" w:type="dxa"/>
            <w:gridSpan w:val="3"/>
            <w:tcBorders>
              <w:left w:val="nil"/>
              <w:bottom w:val="nil"/>
              <w:right w:val="nil"/>
            </w:tcBorders>
            <w:shd w:val="clear" w:color="auto" w:fill="002E5C"/>
            <w:noWrap/>
            <w:vAlign w:val="bottom"/>
          </w:tcPr>
          <w:p w14:paraId="730C36F7"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5" w:type="dxa"/>
            <w:tcBorders>
              <w:left w:val="nil"/>
              <w:bottom w:val="nil"/>
              <w:right w:val="nil"/>
            </w:tcBorders>
            <w:shd w:val="clear" w:color="auto" w:fill="002E5C"/>
            <w:noWrap/>
            <w:vAlign w:val="bottom"/>
          </w:tcPr>
          <w:p w14:paraId="36A59113"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523" w:type="dxa"/>
            <w:gridSpan w:val="6"/>
            <w:tcBorders>
              <w:left w:val="nil"/>
              <w:bottom w:val="nil"/>
              <w:right w:val="nil"/>
            </w:tcBorders>
            <w:shd w:val="clear" w:color="auto" w:fill="002E5C"/>
            <w:noWrap/>
            <w:vAlign w:val="bottom"/>
          </w:tcPr>
          <w:p w14:paraId="08BB5CBF"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60,000 </w:t>
            </w:r>
          </w:p>
        </w:tc>
        <w:tc>
          <w:tcPr>
            <w:tcW w:w="1200" w:type="dxa"/>
            <w:gridSpan w:val="2"/>
            <w:tcBorders>
              <w:left w:val="nil"/>
              <w:bottom w:val="nil"/>
            </w:tcBorders>
            <w:shd w:val="clear" w:color="auto" w:fill="002E5C"/>
            <w:noWrap/>
            <w:vAlign w:val="bottom"/>
          </w:tcPr>
          <w:p w14:paraId="16E1D2DF"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8" w:type="dxa"/>
            <w:tcBorders>
              <w:top w:val="nil"/>
              <w:left w:val="nil"/>
              <w:bottom w:val="nil"/>
              <w:right w:val="nil"/>
            </w:tcBorders>
            <w:shd w:val="clear" w:color="auto" w:fill="auto"/>
            <w:noWrap/>
            <w:vAlign w:val="bottom"/>
          </w:tcPr>
          <w:p w14:paraId="7063736D" w14:textId="77777777" w:rsidR="002121EC" w:rsidRPr="00443432" w:rsidRDefault="002121EC" w:rsidP="002121EC">
            <w:pPr>
              <w:spacing w:after="0" w:line="240" w:lineRule="auto"/>
              <w:rPr>
                <w:rFonts w:ascii="Arial" w:eastAsia="Times New Roman" w:hAnsi="Arial" w:cs="Arial"/>
                <w:b/>
                <w:bCs/>
                <w:color w:val="000000"/>
                <w:sz w:val="20"/>
              </w:rPr>
            </w:pPr>
          </w:p>
        </w:tc>
      </w:tr>
      <w:tr w:rsidR="002121EC" w:rsidRPr="00443432" w14:paraId="51C6F182" w14:textId="77777777" w:rsidTr="006D10FE">
        <w:trPr>
          <w:gridAfter w:val="6"/>
          <w:wAfter w:w="3940" w:type="dxa"/>
          <w:trHeight w:val="300"/>
        </w:trPr>
        <w:tc>
          <w:tcPr>
            <w:tcW w:w="3514" w:type="dxa"/>
            <w:gridSpan w:val="6"/>
            <w:tcBorders>
              <w:top w:val="nil"/>
              <w:bottom w:val="nil"/>
              <w:right w:val="nil"/>
            </w:tcBorders>
            <w:shd w:val="clear" w:color="auto" w:fill="002E5C"/>
            <w:noWrap/>
            <w:vAlign w:val="bottom"/>
          </w:tcPr>
          <w:p w14:paraId="4271440E"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345" w:type="dxa"/>
            <w:tcBorders>
              <w:top w:val="nil"/>
              <w:left w:val="nil"/>
              <w:bottom w:val="nil"/>
              <w:right w:val="nil"/>
            </w:tcBorders>
            <w:shd w:val="clear" w:color="auto" w:fill="002E5C"/>
            <w:noWrap/>
            <w:vAlign w:val="bottom"/>
          </w:tcPr>
          <w:p w14:paraId="0E4CABA6" w14:textId="77777777" w:rsidR="002121EC" w:rsidRPr="006B5618" w:rsidRDefault="002121EC" w:rsidP="002121EC">
            <w:pPr>
              <w:spacing w:after="0" w:line="240" w:lineRule="auto"/>
              <w:rPr>
                <w:rFonts w:ascii="Arial" w:eastAsia="Times New Roman" w:hAnsi="Arial" w:cs="Arial"/>
                <w:b/>
                <w:bCs/>
                <w:color w:val="FFFFFF" w:themeColor="background1"/>
                <w:sz w:val="20"/>
              </w:rPr>
            </w:pPr>
          </w:p>
        </w:tc>
        <w:tc>
          <w:tcPr>
            <w:tcW w:w="1523" w:type="dxa"/>
            <w:gridSpan w:val="6"/>
            <w:tcBorders>
              <w:top w:val="nil"/>
              <w:left w:val="nil"/>
              <w:bottom w:val="nil"/>
              <w:right w:val="nil"/>
            </w:tcBorders>
            <w:shd w:val="clear" w:color="auto" w:fill="002E5C"/>
            <w:noWrap/>
            <w:vAlign w:val="bottom"/>
          </w:tcPr>
          <w:p w14:paraId="2E61BBA0"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90,000 </w:t>
            </w:r>
          </w:p>
        </w:tc>
        <w:tc>
          <w:tcPr>
            <w:tcW w:w="1200" w:type="dxa"/>
            <w:gridSpan w:val="2"/>
            <w:tcBorders>
              <w:top w:val="nil"/>
              <w:left w:val="nil"/>
              <w:bottom w:val="nil"/>
            </w:tcBorders>
            <w:shd w:val="clear" w:color="auto" w:fill="002E5C"/>
            <w:noWrap/>
            <w:vAlign w:val="bottom"/>
          </w:tcPr>
          <w:p w14:paraId="7667A511"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8" w:type="dxa"/>
            <w:tcBorders>
              <w:top w:val="nil"/>
              <w:left w:val="nil"/>
              <w:bottom w:val="nil"/>
              <w:right w:val="nil"/>
            </w:tcBorders>
            <w:shd w:val="clear" w:color="auto" w:fill="auto"/>
            <w:noWrap/>
            <w:vAlign w:val="bottom"/>
          </w:tcPr>
          <w:p w14:paraId="01346302" w14:textId="77777777" w:rsidR="002121EC" w:rsidRPr="00443432" w:rsidRDefault="002121EC" w:rsidP="002121EC">
            <w:pPr>
              <w:spacing w:after="0" w:line="240" w:lineRule="auto"/>
              <w:rPr>
                <w:rFonts w:ascii="Arial" w:eastAsia="Times New Roman" w:hAnsi="Arial" w:cs="Arial"/>
                <w:b/>
                <w:bCs/>
                <w:color w:val="000000"/>
                <w:sz w:val="20"/>
              </w:rPr>
            </w:pPr>
          </w:p>
        </w:tc>
      </w:tr>
      <w:tr w:rsidR="002121EC" w:rsidRPr="00443432" w14:paraId="60022733" w14:textId="77777777" w:rsidTr="006D10FE">
        <w:trPr>
          <w:gridAfter w:val="6"/>
          <w:wAfter w:w="3940" w:type="dxa"/>
          <w:trHeight w:val="300"/>
        </w:trPr>
        <w:tc>
          <w:tcPr>
            <w:tcW w:w="3514" w:type="dxa"/>
            <w:gridSpan w:val="6"/>
            <w:tcBorders>
              <w:top w:val="nil"/>
              <w:right w:val="nil"/>
            </w:tcBorders>
            <w:shd w:val="clear" w:color="auto" w:fill="002E5C"/>
            <w:noWrap/>
            <w:vAlign w:val="bottom"/>
          </w:tcPr>
          <w:p w14:paraId="582BE164"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Faith</w:t>
            </w:r>
          </w:p>
        </w:tc>
        <w:tc>
          <w:tcPr>
            <w:tcW w:w="345" w:type="dxa"/>
            <w:tcBorders>
              <w:top w:val="nil"/>
              <w:left w:val="nil"/>
              <w:right w:val="nil"/>
            </w:tcBorders>
            <w:shd w:val="clear" w:color="auto" w:fill="002E5C"/>
            <w:noWrap/>
            <w:vAlign w:val="bottom"/>
          </w:tcPr>
          <w:p w14:paraId="2672A47A"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78" w:type="dxa"/>
            <w:gridSpan w:val="4"/>
            <w:tcBorders>
              <w:top w:val="nil"/>
              <w:left w:val="nil"/>
              <w:right w:val="nil"/>
            </w:tcBorders>
            <w:shd w:val="clear" w:color="auto" w:fill="002E5C"/>
            <w:noWrap/>
            <w:vAlign w:val="bottom"/>
          </w:tcPr>
          <w:p w14:paraId="171CAC6C"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5" w:type="dxa"/>
            <w:gridSpan w:val="2"/>
            <w:tcBorders>
              <w:top w:val="nil"/>
              <w:left w:val="nil"/>
              <w:right w:val="nil"/>
            </w:tcBorders>
            <w:shd w:val="clear" w:color="auto" w:fill="002E5C"/>
            <w:noWrap/>
            <w:vAlign w:val="bottom"/>
          </w:tcPr>
          <w:p w14:paraId="420F6561"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200" w:type="dxa"/>
            <w:gridSpan w:val="2"/>
            <w:tcBorders>
              <w:top w:val="nil"/>
              <w:left w:val="nil"/>
            </w:tcBorders>
            <w:shd w:val="clear" w:color="auto" w:fill="002E5C"/>
            <w:noWrap/>
            <w:vAlign w:val="bottom"/>
          </w:tcPr>
          <w:p w14:paraId="63B11247"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150,000 </w:t>
            </w:r>
          </w:p>
        </w:tc>
        <w:tc>
          <w:tcPr>
            <w:tcW w:w="278" w:type="dxa"/>
            <w:tcBorders>
              <w:top w:val="nil"/>
              <w:left w:val="nil"/>
              <w:bottom w:val="nil"/>
              <w:right w:val="nil"/>
            </w:tcBorders>
            <w:shd w:val="clear" w:color="auto" w:fill="auto"/>
            <w:noWrap/>
            <w:vAlign w:val="bottom"/>
          </w:tcPr>
          <w:p w14:paraId="1B17180B" w14:textId="77777777" w:rsidR="002121EC" w:rsidRPr="00443432" w:rsidRDefault="002121EC" w:rsidP="002121EC">
            <w:pPr>
              <w:spacing w:after="0" w:line="240" w:lineRule="auto"/>
              <w:rPr>
                <w:rFonts w:ascii="Arial" w:eastAsia="Times New Roman" w:hAnsi="Arial" w:cs="Arial"/>
                <w:b/>
                <w:bCs/>
                <w:color w:val="000000"/>
                <w:sz w:val="20"/>
              </w:rPr>
            </w:pPr>
          </w:p>
        </w:tc>
      </w:tr>
      <w:tr w:rsidR="00443432" w:rsidRPr="00443432" w14:paraId="2797B9DB" w14:textId="77777777">
        <w:trPr>
          <w:gridBefore w:val="1"/>
          <w:gridAfter w:val="1"/>
          <w:wBefore w:w="15" w:type="dxa"/>
          <w:wAfter w:w="712" w:type="dxa"/>
          <w:trHeight w:val="387"/>
        </w:trPr>
        <w:tc>
          <w:tcPr>
            <w:tcW w:w="7105" w:type="dxa"/>
            <w:gridSpan w:val="17"/>
            <w:tcBorders>
              <w:top w:val="nil"/>
              <w:left w:val="nil"/>
              <w:bottom w:val="nil"/>
              <w:right w:val="nil"/>
            </w:tcBorders>
            <w:shd w:val="clear" w:color="auto" w:fill="auto"/>
            <w:noWrap/>
            <w:vAlign w:val="bottom"/>
          </w:tcPr>
          <w:p w14:paraId="4DA6BB20" w14:textId="77777777" w:rsidR="00443432" w:rsidRPr="00443432" w:rsidRDefault="00443432" w:rsidP="007222C6">
            <w:pPr>
              <w:spacing w:after="0" w:line="240" w:lineRule="auto"/>
              <w:rPr>
                <w:rFonts w:ascii="Arial" w:eastAsia="Times New Roman" w:hAnsi="Arial" w:cs="Arial"/>
                <w:b/>
                <w:bCs/>
                <w:color w:val="000000"/>
                <w:sz w:val="20"/>
              </w:rPr>
            </w:pPr>
          </w:p>
          <w:p w14:paraId="10658E2C" w14:textId="52116751" w:rsidR="00443432" w:rsidRPr="007222C6" w:rsidRDefault="00443432" w:rsidP="007222C6">
            <w:pPr>
              <w:spacing w:after="0" w:line="240" w:lineRule="auto"/>
              <w:rPr>
                <w:rFonts w:ascii="Arial" w:eastAsia="Times New Roman" w:hAnsi="Arial" w:cs="Arial"/>
                <w:color w:val="000000"/>
                <w:sz w:val="20"/>
              </w:rPr>
            </w:pPr>
            <w:r w:rsidRPr="007222C6">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7222C6">
              <w:rPr>
                <w:rFonts w:ascii="Arial" w:eastAsia="Times New Roman" w:hAnsi="Arial" w:cs="Arial"/>
                <w:b/>
                <w:bCs/>
                <w:color w:val="000000"/>
                <w:sz w:val="20"/>
              </w:rPr>
              <w:t xml:space="preserve"> entry</w:t>
            </w:r>
            <w:r w:rsidRPr="007222C6">
              <w:rPr>
                <w:rFonts w:ascii="Arial" w:eastAsia="Times New Roman" w:hAnsi="Arial" w:cs="Arial"/>
                <w:b/>
                <w:bCs/>
                <w:sz w:val="20"/>
              </w:rPr>
              <w:t> </w:t>
            </w:r>
          </w:p>
        </w:tc>
        <w:tc>
          <w:tcPr>
            <w:tcW w:w="956" w:type="dxa"/>
            <w:tcBorders>
              <w:top w:val="nil"/>
              <w:left w:val="nil"/>
              <w:bottom w:val="nil"/>
              <w:right w:val="nil"/>
            </w:tcBorders>
            <w:shd w:val="clear" w:color="auto" w:fill="auto"/>
            <w:noWrap/>
            <w:vAlign w:val="bottom"/>
          </w:tcPr>
          <w:p w14:paraId="230BF5C5" w14:textId="77777777" w:rsidR="00443432" w:rsidRPr="007222C6" w:rsidRDefault="00443432" w:rsidP="007222C6">
            <w:pPr>
              <w:spacing w:after="0" w:line="240" w:lineRule="auto"/>
              <w:rPr>
                <w:rFonts w:ascii="Arial" w:eastAsia="Times New Roman" w:hAnsi="Arial" w:cs="Arial"/>
                <w:color w:val="000000"/>
              </w:rPr>
            </w:pPr>
          </w:p>
        </w:tc>
        <w:tc>
          <w:tcPr>
            <w:tcW w:w="956" w:type="dxa"/>
            <w:tcBorders>
              <w:top w:val="nil"/>
              <w:left w:val="nil"/>
              <w:bottom w:val="nil"/>
              <w:right w:val="nil"/>
            </w:tcBorders>
            <w:shd w:val="clear" w:color="auto" w:fill="auto"/>
            <w:noWrap/>
            <w:vAlign w:val="bottom"/>
          </w:tcPr>
          <w:p w14:paraId="1CE03A7F" w14:textId="77777777" w:rsidR="00443432" w:rsidRPr="007222C6" w:rsidRDefault="00443432" w:rsidP="007222C6">
            <w:pPr>
              <w:spacing w:after="0" w:line="240" w:lineRule="auto"/>
              <w:rPr>
                <w:rFonts w:ascii="Arial" w:eastAsia="Times New Roman" w:hAnsi="Arial" w:cs="Arial"/>
                <w:color w:val="000000"/>
              </w:rPr>
            </w:pPr>
          </w:p>
        </w:tc>
        <w:tc>
          <w:tcPr>
            <w:tcW w:w="1056" w:type="dxa"/>
            <w:tcBorders>
              <w:top w:val="nil"/>
              <w:left w:val="nil"/>
              <w:bottom w:val="nil"/>
              <w:right w:val="nil"/>
            </w:tcBorders>
            <w:shd w:val="clear" w:color="auto" w:fill="auto"/>
            <w:noWrap/>
            <w:vAlign w:val="bottom"/>
          </w:tcPr>
          <w:p w14:paraId="6130C8E4" w14:textId="77777777" w:rsidR="00443432" w:rsidRPr="007222C6" w:rsidRDefault="00443432" w:rsidP="007222C6">
            <w:pPr>
              <w:spacing w:after="0" w:line="240" w:lineRule="auto"/>
              <w:rPr>
                <w:rFonts w:ascii="Arial" w:eastAsia="Times New Roman" w:hAnsi="Arial" w:cs="Arial"/>
                <w:color w:val="000000"/>
              </w:rPr>
            </w:pPr>
          </w:p>
        </w:tc>
      </w:tr>
      <w:tr w:rsidR="00443432" w:rsidRPr="007222C6" w14:paraId="2F780D18" w14:textId="77777777" w:rsidTr="006D10FE">
        <w:trPr>
          <w:gridBefore w:val="1"/>
          <w:wBefore w:w="15" w:type="dxa"/>
          <w:trHeight w:val="300"/>
        </w:trPr>
        <w:tc>
          <w:tcPr>
            <w:tcW w:w="4050" w:type="dxa"/>
            <w:gridSpan w:val="7"/>
            <w:tcBorders>
              <w:bottom w:val="nil"/>
              <w:right w:val="nil"/>
            </w:tcBorders>
            <w:shd w:val="clear" w:color="auto" w:fill="689CDA"/>
            <w:noWrap/>
            <w:vAlign w:val="bottom"/>
          </w:tcPr>
          <w:p w14:paraId="02C1D709"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Accumulated depreciation</w:t>
            </w:r>
          </w:p>
        </w:tc>
        <w:tc>
          <w:tcPr>
            <w:tcW w:w="278" w:type="dxa"/>
            <w:tcBorders>
              <w:left w:val="nil"/>
              <w:bottom w:val="nil"/>
              <w:right w:val="nil"/>
            </w:tcBorders>
            <w:shd w:val="clear" w:color="auto" w:fill="689CDA"/>
            <w:noWrap/>
            <w:vAlign w:val="bottom"/>
          </w:tcPr>
          <w:p w14:paraId="61632AE4"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1170" w:type="dxa"/>
            <w:gridSpan w:val="5"/>
            <w:tcBorders>
              <w:left w:val="nil"/>
              <w:bottom w:val="nil"/>
              <w:right w:val="nil"/>
            </w:tcBorders>
            <w:shd w:val="clear" w:color="auto" w:fill="689CDA"/>
            <w:noWrap/>
            <w:vAlign w:val="bottom"/>
          </w:tcPr>
          <w:p w14:paraId="347156A1" w14:textId="77777777" w:rsidR="007222C6" w:rsidRPr="007222C6" w:rsidRDefault="007222C6" w:rsidP="00443432">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xml:space="preserve">   30,000 </w:t>
            </w:r>
          </w:p>
        </w:tc>
        <w:tc>
          <w:tcPr>
            <w:tcW w:w="1069" w:type="dxa"/>
            <w:tcBorders>
              <w:left w:val="nil"/>
              <w:bottom w:val="nil"/>
            </w:tcBorders>
            <w:shd w:val="clear" w:color="auto" w:fill="689CDA"/>
            <w:noWrap/>
            <w:vAlign w:val="bottom"/>
          </w:tcPr>
          <w:p w14:paraId="7B153B3F"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314" w:type="dxa"/>
            <w:gridSpan w:val="2"/>
            <w:tcBorders>
              <w:top w:val="nil"/>
              <w:left w:val="nil"/>
              <w:bottom w:val="nil"/>
              <w:right w:val="nil"/>
            </w:tcBorders>
            <w:shd w:val="clear" w:color="auto" w:fill="auto"/>
            <w:noWrap/>
            <w:vAlign w:val="bottom"/>
          </w:tcPr>
          <w:p w14:paraId="788EDB24" w14:textId="77777777" w:rsidR="007222C6" w:rsidRPr="007222C6" w:rsidRDefault="007222C6" w:rsidP="007222C6">
            <w:pPr>
              <w:spacing w:after="0" w:line="240" w:lineRule="auto"/>
              <w:rPr>
                <w:rFonts w:ascii="Arial" w:eastAsia="Times New Roman" w:hAnsi="Arial" w:cs="Arial"/>
                <w:b/>
                <w:bCs/>
                <w:color w:val="000000"/>
                <w:sz w:val="20"/>
              </w:rPr>
            </w:pPr>
          </w:p>
        </w:tc>
        <w:tc>
          <w:tcPr>
            <w:tcW w:w="3904" w:type="dxa"/>
            <w:gridSpan w:val="5"/>
            <w:tcBorders>
              <w:top w:val="nil"/>
              <w:left w:val="nil"/>
              <w:bottom w:val="nil"/>
              <w:right w:val="nil"/>
            </w:tcBorders>
            <w:shd w:val="clear" w:color="auto" w:fill="auto"/>
            <w:noWrap/>
            <w:vAlign w:val="bottom"/>
          </w:tcPr>
          <w:p w14:paraId="1B79ECA4" w14:textId="77777777" w:rsidR="007222C6" w:rsidRPr="007222C6" w:rsidRDefault="007222C6" w:rsidP="007222C6">
            <w:pPr>
              <w:spacing w:after="0" w:line="240" w:lineRule="auto"/>
              <w:rPr>
                <w:rFonts w:ascii="Arial" w:eastAsia="Times New Roman" w:hAnsi="Arial" w:cs="Arial"/>
                <w:color w:val="000000"/>
                <w:sz w:val="20"/>
              </w:rPr>
            </w:pPr>
          </w:p>
        </w:tc>
      </w:tr>
      <w:tr w:rsidR="00443432" w:rsidRPr="007222C6" w14:paraId="1E2A87D3" w14:textId="77777777" w:rsidTr="006D10FE">
        <w:trPr>
          <w:gridBefore w:val="1"/>
          <w:wBefore w:w="15" w:type="dxa"/>
          <w:trHeight w:val="300"/>
        </w:trPr>
        <w:tc>
          <w:tcPr>
            <w:tcW w:w="4050" w:type="dxa"/>
            <w:gridSpan w:val="7"/>
            <w:tcBorders>
              <w:top w:val="nil"/>
              <w:right w:val="nil"/>
            </w:tcBorders>
            <w:shd w:val="clear" w:color="auto" w:fill="689CDA"/>
            <w:noWrap/>
            <w:vAlign w:val="bottom"/>
          </w:tcPr>
          <w:p w14:paraId="2B9B306E"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xml:space="preserve">       Building</w:t>
            </w:r>
            <w:r w:rsidR="007D5505">
              <w:rPr>
                <w:rFonts w:ascii="Arial" w:eastAsia="Times New Roman" w:hAnsi="Arial" w:cs="Arial"/>
                <w:b/>
                <w:bCs/>
                <w:color w:val="000000"/>
                <w:sz w:val="20"/>
              </w:rPr>
              <w:t>s</w:t>
            </w:r>
            <w:r w:rsidRPr="007222C6">
              <w:rPr>
                <w:rFonts w:ascii="Arial" w:eastAsia="Times New Roman" w:hAnsi="Arial" w:cs="Arial"/>
                <w:b/>
                <w:bCs/>
                <w:color w:val="000000"/>
                <w:sz w:val="20"/>
              </w:rPr>
              <w:t xml:space="preserve"> &amp; equipment</w:t>
            </w:r>
          </w:p>
        </w:tc>
        <w:tc>
          <w:tcPr>
            <w:tcW w:w="278" w:type="dxa"/>
            <w:tcBorders>
              <w:top w:val="nil"/>
              <w:left w:val="nil"/>
              <w:right w:val="nil"/>
            </w:tcBorders>
            <w:shd w:val="clear" w:color="auto" w:fill="689CDA"/>
            <w:noWrap/>
            <w:vAlign w:val="bottom"/>
          </w:tcPr>
          <w:p w14:paraId="7B9DB636"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892" w:type="dxa"/>
            <w:gridSpan w:val="3"/>
            <w:tcBorders>
              <w:top w:val="nil"/>
              <w:left w:val="nil"/>
              <w:right w:val="nil"/>
            </w:tcBorders>
            <w:shd w:val="clear" w:color="auto" w:fill="689CDA"/>
            <w:noWrap/>
            <w:vAlign w:val="bottom"/>
          </w:tcPr>
          <w:p w14:paraId="6C64360B"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278" w:type="dxa"/>
            <w:gridSpan w:val="2"/>
            <w:tcBorders>
              <w:top w:val="nil"/>
              <w:left w:val="nil"/>
              <w:right w:val="nil"/>
            </w:tcBorders>
            <w:shd w:val="clear" w:color="auto" w:fill="689CDA"/>
            <w:noWrap/>
            <w:vAlign w:val="bottom"/>
          </w:tcPr>
          <w:p w14:paraId="5B7A2AB9"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1069" w:type="dxa"/>
            <w:tcBorders>
              <w:top w:val="nil"/>
              <w:left w:val="nil"/>
            </w:tcBorders>
            <w:shd w:val="clear" w:color="auto" w:fill="689CDA"/>
            <w:noWrap/>
            <w:vAlign w:val="bottom"/>
          </w:tcPr>
          <w:p w14:paraId="78C5D63E"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xml:space="preserve"> 30,000 </w:t>
            </w:r>
          </w:p>
        </w:tc>
        <w:tc>
          <w:tcPr>
            <w:tcW w:w="314" w:type="dxa"/>
            <w:gridSpan w:val="2"/>
            <w:tcBorders>
              <w:top w:val="nil"/>
              <w:left w:val="nil"/>
              <w:bottom w:val="nil"/>
              <w:right w:val="nil"/>
            </w:tcBorders>
            <w:shd w:val="clear" w:color="auto" w:fill="auto"/>
            <w:noWrap/>
            <w:vAlign w:val="bottom"/>
          </w:tcPr>
          <w:p w14:paraId="58B8FCF6" w14:textId="77777777" w:rsidR="007222C6" w:rsidRPr="007222C6" w:rsidRDefault="007222C6" w:rsidP="007222C6">
            <w:pPr>
              <w:spacing w:after="0" w:line="240" w:lineRule="auto"/>
              <w:rPr>
                <w:rFonts w:ascii="Arial" w:eastAsia="Times New Roman" w:hAnsi="Arial" w:cs="Arial"/>
                <w:b/>
                <w:bCs/>
                <w:color w:val="000000"/>
                <w:sz w:val="20"/>
              </w:rPr>
            </w:pPr>
          </w:p>
        </w:tc>
        <w:tc>
          <w:tcPr>
            <w:tcW w:w="3904" w:type="dxa"/>
            <w:gridSpan w:val="5"/>
            <w:tcBorders>
              <w:top w:val="nil"/>
              <w:left w:val="nil"/>
              <w:bottom w:val="nil"/>
              <w:right w:val="nil"/>
            </w:tcBorders>
            <w:shd w:val="clear" w:color="auto" w:fill="auto"/>
            <w:noWrap/>
            <w:vAlign w:val="bottom"/>
          </w:tcPr>
          <w:p w14:paraId="4BCD4DB2" w14:textId="77777777" w:rsidR="007222C6" w:rsidRPr="007222C6" w:rsidRDefault="007222C6" w:rsidP="007222C6">
            <w:pPr>
              <w:spacing w:after="0" w:line="240" w:lineRule="auto"/>
              <w:rPr>
                <w:rFonts w:ascii="Arial" w:eastAsia="Times New Roman" w:hAnsi="Arial" w:cs="Arial"/>
                <w:color w:val="000000"/>
                <w:sz w:val="20"/>
              </w:rPr>
            </w:pPr>
          </w:p>
        </w:tc>
      </w:tr>
    </w:tbl>
    <w:p w14:paraId="60A95B2E" w14:textId="77777777" w:rsidR="00D41F45" w:rsidRPr="00443432" w:rsidRDefault="00D41F45">
      <w:pPr>
        <w:rPr>
          <w:rFonts w:ascii="Arial" w:hAnsi="Arial" w:cs="Arial"/>
          <w:b/>
          <w:bCs/>
          <w:highlight w:val="yellow"/>
        </w:rPr>
      </w:pPr>
    </w:p>
    <w:p w14:paraId="5C1BD005" w14:textId="77777777" w:rsidR="002121EC" w:rsidRPr="00443432" w:rsidRDefault="00D41F45">
      <w:pPr>
        <w:rPr>
          <w:rFonts w:ascii="Arial" w:hAnsi="Arial" w:cs="Arial"/>
          <w:bCs/>
          <w:highlight w:val="yellow"/>
        </w:rPr>
      </w:pPr>
      <w:r w:rsidRPr="00443432">
        <w:rPr>
          <w:rFonts w:ascii="Arial" w:hAnsi="Arial" w:cs="Arial"/>
          <w:bCs/>
        </w:rPr>
        <w:t>(Since the buildings and equipment are reported net of accumulated depreciation on the balance sheet, this entry will not affect the worksheet. However, if sufficient information had been given, this entry would have made a difference in the worksheet balances for Buildings and Equipment and Accumulated Depreciation.</w:t>
      </w:r>
      <w:r w:rsidR="007D5505">
        <w:rPr>
          <w:rFonts w:ascii="Arial" w:hAnsi="Arial" w:cs="Arial"/>
          <w:bCs/>
        </w:rPr>
        <w:t xml:space="preserve">  Additionally, this entry would impact any footnote disclosure of the details of Buildings and Equipment.</w:t>
      </w:r>
      <w:r w:rsidRPr="00443432">
        <w:rPr>
          <w:rFonts w:ascii="Arial" w:hAnsi="Arial" w:cs="Arial"/>
          <w:bCs/>
        </w:rPr>
        <w:t>)</w:t>
      </w:r>
      <w:r w:rsidR="002121EC" w:rsidRPr="00443432">
        <w:rPr>
          <w:rFonts w:ascii="Arial" w:hAnsi="Arial" w:cs="Arial"/>
          <w:bCs/>
          <w:highlight w:val="yellow"/>
        </w:rPr>
        <w:br w:type="page"/>
      </w:r>
    </w:p>
    <w:tbl>
      <w:tblPr>
        <w:tblpPr w:leftFromText="180" w:rightFromText="180" w:vertAnchor="page" w:horzAnchor="margin" w:tblpY="2944"/>
        <w:tblW w:w="9469" w:type="dxa"/>
        <w:tblLook w:val="04A0" w:firstRow="1" w:lastRow="0" w:firstColumn="1" w:lastColumn="0" w:noHBand="0" w:noVBand="1"/>
      </w:tblPr>
      <w:tblGrid>
        <w:gridCol w:w="267"/>
        <w:gridCol w:w="2632"/>
        <w:gridCol w:w="269"/>
        <w:gridCol w:w="936"/>
        <w:gridCol w:w="267"/>
        <w:gridCol w:w="932"/>
        <w:gridCol w:w="267"/>
        <w:gridCol w:w="876"/>
        <w:gridCol w:w="267"/>
        <w:gridCol w:w="876"/>
        <w:gridCol w:w="267"/>
        <w:gridCol w:w="1357"/>
        <w:gridCol w:w="267"/>
      </w:tblGrid>
      <w:tr w:rsidR="00292045" w:rsidRPr="00443432" w14:paraId="348212B7" w14:textId="77777777">
        <w:trPr>
          <w:trHeight w:val="300"/>
        </w:trPr>
        <w:tc>
          <w:tcPr>
            <w:tcW w:w="266" w:type="dxa"/>
            <w:tcBorders>
              <w:top w:val="single" w:sz="4" w:space="0" w:color="auto"/>
              <w:left w:val="single" w:sz="4" w:space="0" w:color="auto"/>
              <w:bottom w:val="nil"/>
              <w:right w:val="nil"/>
            </w:tcBorders>
            <w:shd w:val="clear" w:color="auto" w:fill="E0EBF8"/>
            <w:noWrap/>
            <w:vAlign w:val="bottom"/>
          </w:tcPr>
          <w:p w14:paraId="320847A1"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lastRenderedPageBreak/>
              <w:t> </w:t>
            </w:r>
          </w:p>
        </w:tc>
        <w:tc>
          <w:tcPr>
            <w:tcW w:w="2632" w:type="dxa"/>
            <w:tcBorders>
              <w:top w:val="single" w:sz="4" w:space="0" w:color="auto"/>
              <w:left w:val="nil"/>
              <w:bottom w:val="nil"/>
              <w:right w:val="nil"/>
            </w:tcBorders>
            <w:shd w:val="clear" w:color="auto" w:fill="E0EBF8"/>
            <w:noWrap/>
            <w:vAlign w:val="bottom"/>
          </w:tcPr>
          <w:p w14:paraId="02B0AFF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9" w:type="dxa"/>
            <w:tcBorders>
              <w:top w:val="single" w:sz="4" w:space="0" w:color="auto"/>
              <w:left w:val="nil"/>
              <w:bottom w:val="nil"/>
              <w:right w:val="nil"/>
            </w:tcBorders>
            <w:shd w:val="clear" w:color="auto" w:fill="E0EBF8"/>
            <w:noWrap/>
            <w:vAlign w:val="bottom"/>
          </w:tcPr>
          <w:p w14:paraId="4F5BBE0B"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vMerge w:val="restart"/>
            <w:tcBorders>
              <w:top w:val="single" w:sz="4" w:space="0" w:color="auto"/>
              <w:left w:val="nil"/>
              <w:bottom w:val="single" w:sz="4" w:space="0" w:color="000000"/>
              <w:right w:val="nil"/>
            </w:tcBorders>
            <w:shd w:val="clear" w:color="auto" w:fill="E0EBF8"/>
            <w:vAlign w:val="bottom"/>
          </w:tcPr>
          <w:p w14:paraId="0D969CFE"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Blank</w:t>
            </w:r>
          </w:p>
        </w:tc>
        <w:tc>
          <w:tcPr>
            <w:tcW w:w="265" w:type="dxa"/>
            <w:tcBorders>
              <w:top w:val="single" w:sz="4" w:space="0" w:color="auto"/>
              <w:left w:val="nil"/>
              <w:bottom w:val="nil"/>
              <w:right w:val="nil"/>
            </w:tcBorders>
            <w:shd w:val="clear" w:color="auto" w:fill="E0EBF8"/>
            <w:noWrap/>
            <w:vAlign w:val="bottom"/>
          </w:tcPr>
          <w:p w14:paraId="6611837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vMerge w:val="restart"/>
            <w:tcBorders>
              <w:top w:val="single" w:sz="4" w:space="0" w:color="auto"/>
              <w:left w:val="nil"/>
              <w:bottom w:val="single" w:sz="4" w:space="0" w:color="000000"/>
              <w:right w:val="nil"/>
            </w:tcBorders>
            <w:shd w:val="clear" w:color="auto" w:fill="E0EBF8"/>
            <w:vAlign w:val="bottom"/>
          </w:tcPr>
          <w:p w14:paraId="48ECE869"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Faith</w:t>
            </w:r>
          </w:p>
        </w:tc>
        <w:tc>
          <w:tcPr>
            <w:tcW w:w="265" w:type="dxa"/>
            <w:tcBorders>
              <w:top w:val="single" w:sz="4" w:space="0" w:color="auto"/>
              <w:left w:val="nil"/>
              <w:bottom w:val="nil"/>
              <w:right w:val="nil"/>
            </w:tcBorders>
            <w:shd w:val="clear" w:color="auto" w:fill="E0EBF8"/>
            <w:noWrap/>
            <w:vAlign w:val="bottom"/>
          </w:tcPr>
          <w:p w14:paraId="439CD3D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017" w:type="dxa"/>
            <w:gridSpan w:val="3"/>
            <w:tcBorders>
              <w:top w:val="single" w:sz="4" w:space="0" w:color="auto"/>
              <w:left w:val="nil"/>
              <w:bottom w:val="nil"/>
              <w:right w:val="nil"/>
            </w:tcBorders>
            <w:shd w:val="clear" w:color="auto" w:fill="auto"/>
            <w:noWrap/>
            <w:vAlign w:val="bottom"/>
          </w:tcPr>
          <w:p w14:paraId="7278CFAD" w14:textId="00B57BC0" w:rsidR="00292045" w:rsidRPr="00443432" w:rsidRDefault="004943F8" w:rsidP="00434973">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292045" w:rsidRPr="00443432">
              <w:rPr>
                <w:rFonts w:ascii="Arial" w:eastAsia="Times New Roman" w:hAnsi="Arial" w:cs="Arial"/>
                <w:b/>
                <w:bCs/>
                <w:sz w:val="18"/>
              </w:rPr>
              <w:t xml:space="preserve"> Entries</w:t>
            </w:r>
          </w:p>
        </w:tc>
        <w:tc>
          <w:tcPr>
            <w:tcW w:w="265" w:type="dxa"/>
            <w:tcBorders>
              <w:top w:val="single" w:sz="4" w:space="0" w:color="auto"/>
              <w:left w:val="nil"/>
              <w:bottom w:val="nil"/>
              <w:right w:val="nil"/>
            </w:tcBorders>
            <w:shd w:val="clear" w:color="auto" w:fill="E0EBF8"/>
            <w:noWrap/>
            <w:vAlign w:val="bottom"/>
          </w:tcPr>
          <w:p w14:paraId="1FC40C7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single" w:sz="4" w:space="0" w:color="auto"/>
              <w:left w:val="nil"/>
              <w:bottom w:val="nil"/>
              <w:right w:val="nil"/>
            </w:tcBorders>
            <w:shd w:val="clear" w:color="auto" w:fill="E0EBF8"/>
            <w:noWrap/>
            <w:vAlign w:val="bottom"/>
          </w:tcPr>
          <w:p w14:paraId="3F20264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single" w:sz="4" w:space="0" w:color="auto"/>
              <w:left w:val="nil"/>
              <w:bottom w:val="nil"/>
              <w:right w:val="single" w:sz="4" w:space="0" w:color="auto"/>
            </w:tcBorders>
            <w:shd w:val="clear" w:color="auto" w:fill="E0EBF8"/>
            <w:noWrap/>
            <w:vAlign w:val="bottom"/>
          </w:tcPr>
          <w:p w14:paraId="4F6A1A5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0A618509" w14:textId="77777777">
        <w:trPr>
          <w:trHeight w:val="300"/>
        </w:trPr>
        <w:tc>
          <w:tcPr>
            <w:tcW w:w="266" w:type="dxa"/>
            <w:tcBorders>
              <w:top w:val="nil"/>
              <w:left w:val="single" w:sz="4" w:space="0" w:color="auto"/>
              <w:bottom w:val="nil"/>
              <w:right w:val="nil"/>
            </w:tcBorders>
            <w:shd w:val="clear" w:color="auto" w:fill="E0EBF8"/>
            <w:noWrap/>
            <w:vAlign w:val="bottom"/>
          </w:tcPr>
          <w:p w14:paraId="7D14C168"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204CA533"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269" w:type="dxa"/>
            <w:tcBorders>
              <w:top w:val="nil"/>
              <w:left w:val="nil"/>
              <w:bottom w:val="single" w:sz="4" w:space="0" w:color="auto"/>
              <w:right w:val="nil"/>
            </w:tcBorders>
            <w:shd w:val="clear" w:color="auto" w:fill="E0EBF8"/>
            <w:noWrap/>
            <w:vAlign w:val="bottom"/>
          </w:tcPr>
          <w:p w14:paraId="376A571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936" w:type="dxa"/>
            <w:vMerge/>
            <w:tcBorders>
              <w:top w:val="single" w:sz="4" w:space="0" w:color="auto"/>
              <w:left w:val="nil"/>
              <w:bottom w:val="single" w:sz="4" w:space="0" w:color="000000"/>
              <w:right w:val="nil"/>
            </w:tcBorders>
            <w:shd w:val="clear" w:color="auto" w:fill="E0EBF8"/>
            <w:vAlign w:val="center"/>
          </w:tcPr>
          <w:p w14:paraId="059BE4BA" w14:textId="77777777" w:rsidR="00292045" w:rsidRPr="00443432" w:rsidRDefault="00292045" w:rsidP="00434973">
            <w:pPr>
              <w:spacing w:after="0" w:line="240" w:lineRule="auto"/>
              <w:rPr>
                <w:rFonts w:ascii="Arial" w:eastAsia="Times New Roman" w:hAnsi="Arial" w:cs="Arial"/>
                <w:b/>
                <w:bCs/>
                <w:sz w:val="18"/>
              </w:rPr>
            </w:pPr>
          </w:p>
        </w:tc>
        <w:tc>
          <w:tcPr>
            <w:tcW w:w="265" w:type="dxa"/>
            <w:tcBorders>
              <w:top w:val="nil"/>
              <w:left w:val="nil"/>
              <w:bottom w:val="single" w:sz="4" w:space="0" w:color="auto"/>
              <w:right w:val="nil"/>
            </w:tcBorders>
            <w:shd w:val="clear" w:color="auto" w:fill="E0EBF8"/>
            <w:noWrap/>
            <w:vAlign w:val="bottom"/>
          </w:tcPr>
          <w:p w14:paraId="48A25F1A"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932" w:type="dxa"/>
            <w:vMerge/>
            <w:tcBorders>
              <w:top w:val="single" w:sz="4" w:space="0" w:color="auto"/>
              <w:left w:val="nil"/>
              <w:bottom w:val="single" w:sz="4" w:space="0" w:color="000000"/>
              <w:right w:val="nil"/>
            </w:tcBorders>
            <w:shd w:val="clear" w:color="auto" w:fill="E0EBF8"/>
            <w:vAlign w:val="center"/>
          </w:tcPr>
          <w:p w14:paraId="182756BE" w14:textId="77777777" w:rsidR="00292045" w:rsidRPr="00443432" w:rsidRDefault="00292045" w:rsidP="00434973">
            <w:pPr>
              <w:spacing w:after="0" w:line="240" w:lineRule="auto"/>
              <w:rPr>
                <w:rFonts w:ascii="Arial" w:eastAsia="Times New Roman" w:hAnsi="Arial" w:cs="Arial"/>
                <w:b/>
                <w:bCs/>
                <w:sz w:val="18"/>
              </w:rPr>
            </w:pPr>
          </w:p>
        </w:tc>
        <w:tc>
          <w:tcPr>
            <w:tcW w:w="265" w:type="dxa"/>
            <w:tcBorders>
              <w:top w:val="nil"/>
              <w:left w:val="nil"/>
              <w:bottom w:val="single" w:sz="4" w:space="0" w:color="auto"/>
              <w:right w:val="nil"/>
            </w:tcBorders>
            <w:shd w:val="clear" w:color="auto" w:fill="E0EBF8"/>
            <w:noWrap/>
            <w:vAlign w:val="bottom"/>
          </w:tcPr>
          <w:p w14:paraId="383778E3"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325695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DR</w:t>
            </w:r>
          </w:p>
        </w:tc>
        <w:tc>
          <w:tcPr>
            <w:tcW w:w="265" w:type="dxa"/>
            <w:tcBorders>
              <w:top w:val="nil"/>
              <w:left w:val="nil"/>
              <w:bottom w:val="single" w:sz="4" w:space="0" w:color="auto"/>
              <w:right w:val="nil"/>
            </w:tcBorders>
            <w:shd w:val="clear" w:color="000000" w:fill="FFFFFF"/>
            <w:noWrap/>
            <w:vAlign w:val="bottom"/>
          </w:tcPr>
          <w:p w14:paraId="0D471662"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B32770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CR</w:t>
            </w:r>
          </w:p>
        </w:tc>
        <w:tc>
          <w:tcPr>
            <w:tcW w:w="265" w:type="dxa"/>
            <w:tcBorders>
              <w:top w:val="nil"/>
              <w:left w:val="nil"/>
              <w:bottom w:val="single" w:sz="4" w:space="0" w:color="auto"/>
              <w:right w:val="nil"/>
            </w:tcBorders>
            <w:shd w:val="clear" w:color="auto" w:fill="E0EBF8"/>
            <w:noWrap/>
            <w:vAlign w:val="bottom"/>
          </w:tcPr>
          <w:p w14:paraId="5A0D480B"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4A91BB9E"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Consolidated</w:t>
            </w:r>
          </w:p>
        </w:tc>
        <w:tc>
          <w:tcPr>
            <w:tcW w:w="265" w:type="dxa"/>
            <w:tcBorders>
              <w:top w:val="nil"/>
              <w:left w:val="nil"/>
              <w:bottom w:val="single" w:sz="4" w:space="0" w:color="auto"/>
              <w:right w:val="single" w:sz="4" w:space="0" w:color="auto"/>
            </w:tcBorders>
            <w:shd w:val="clear" w:color="auto" w:fill="E0EBF8"/>
            <w:noWrap/>
            <w:vAlign w:val="bottom"/>
          </w:tcPr>
          <w:p w14:paraId="53D76C45"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54680649" w14:textId="77777777">
        <w:trPr>
          <w:trHeight w:val="300"/>
        </w:trPr>
        <w:tc>
          <w:tcPr>
            <w:tcW w:w="266" w:type="dxa"/>
            <w:tcBorders>
              <w:top w:val="nil"/>
              <w:left w:val="single" w:sz="4" w:space="0" w:color="auto"/>
              <w:bottom w:val="nil"/>
              <w:right w:val="nil"/>
            </w:tcBorders>
            <w:shd w:val="clear" w:color="auto" w:fill="E0EBF8"/>
            <w:noWrap/>
            <w:vAlign w:val="bottom"/>
          </w:tcPr>
          <w:p w14:paraId="5A39684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76387D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Balance Sheet</w:t>
            </w:r>
          </w:p>
        </w:tc>
        <w:tc>
          <w:tcPr>
            <w:tcW w:w="269" w:type="dxa"/>
            <w:tcBorders>
              <w:top w:val="nil"/>
              <w:left w:val="nil"/>
              <w:bottom w:val="nil"/>
              <w:right w:val="nil"/>
            </w:tcBorders>
            <w:shd w:val="clear" w:color="auto" w:fill="E0EBF8"/>
            <w:noWrap/>
            <w:vAlign w:val="bottom"/>
          </w:tcPr>
          <w:p w14:paraId="705E7D6B"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nil"/>
              <w:right w:val="nil"/>
            </w:tcBorders>
            <w:shd w:val="clear" w:color="auto" w:fill="E0EBF8"/>
            <w:noWrap/>
            <w:vAlign w:val="bottom"/>
          </w:tcPr>
          <w:p w14:paraId="73FE74EB"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03D84FB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nil"/>
              <w:right w:val="nil"/>
            </w:tcBorders>
            <w:shd w:val="clear" w:color="auto" w:fill="E0EBF8"/>
            <w:noWrap/>
            <w:vAlign w:val="bottom"/>
          </w:tcPr>
          <w:p w14:paraId="1C77BC9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388A7F70"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447C753"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40B69A9C"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8563C3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5F52141A"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6ADA13C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single" w:sz="4" w:space="0" w:color="auto"/>
            </w:tcBorders>
            <w:shd w:val="clear" w:color="auto" w:fill="E0EBF8"/>
            <w:noWrap/>
            <w:vAlign w:val="bottom"/>
          </w:tcPr>
          <w:p w14:paraId="4B353CB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34FF00B8" w14:textId="77777777">
        <w:trPr>
          <w:trHeight w:val="300"/>
        </w:trPr>
        <w:tc>
          <w:tcPr>
            <w:tcW w:w="266" w:type="dxa"/>
            <w:tcBorders>
              <w:top w:val="nil"/>
              <w:left w:val="single" w:sz="4" w:space="0" w:color="auto"/>
              <w:bottom w:val="nil"/>
              <w:right w:val="nil"/>
            </w:tcBorders>
            <w:shd w:val="clear" w:color="auto" w:fill="E0EBF8"/>
            <w:noWrap/>
            <w:vAlign w:val="bottom"/>
          </w:tcPr>
          <w:p w14:paraId="35C6006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08094542" w14:textId="77777777" w:rsidR="00292045" w:rsidRPr="00443432" w:rsidRDefault="00292045" w:rsidP="00434973">
            <w:pPr>
              <w:spacing w:after="0" w:line="240" w:lineRule="auto"/>
              <w:ind w:left="-179" w:firstLine="179"/>
              <w:contextualSpacing/>
              <w:rPr>
                <w:rFonts w:ascii="Arial" w:eastAsia="Times New Roman" w:hAnsi="Arial" w:cs="Arial"/>
                <w:sz w:val="18"/>
              </w:rPr>
            </w:pPr>
            <w:r w:rsidRPr="00443432">
              <w:rPr>
                <w:rFonts w:ascii="Arial" w:eastAsia="Times New Roman" w:hAnsi="Arial" w:cs="Arial"/>
                <w:sz w:val="18"/>
              </w:rPr>
              <w:t>Cash</w:t>
            </w:r>
          </w:p>
        </w:tc>
        <w:tc>
          <w:tcPr>
            <w:tcW w:w="269" w:type="dxa"/>
            <w:tcBorders>
              <w:top w:val="nil"/>
              <w:left w:val="nil"/>
              <w:bottom w:val="nil"/>
              <w:right w:val="nil"/>
            </w:tcBorders>
            <w:shd w:val="clear" w:color="auto" w:fill="E0EBF8"/>
            <w:noWrap/>
            <w:vAlign w:val="bottom"/>
          </w:tcPr>
          <w:p w14:paraId="66B2BB68"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71CC7B17"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65,000 </w:t>
            </w:r>
          </w:p>
        </w:tc>
        <w:tc>
          <w:tcPr>
            <w:tcW w:w="265" w:type="dxa"/>
            <w:tcBorders>
              <w:top w:val="nil"/>
              <w:left w:val="nil"/>
              <w:bottom w:val="nil"/>
              <w:right w:val="nil"/>
            </w:tcBorders>
            <w:shd w:val="clear" w:color="auto" w:fill="E0EBF8"/>
            <w:noWrap/>
            <w:vAlign w:val="bottom"/>
          </w:tcPr>
          <w:p w14:paraId="4C9B1A4A"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754C6950"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18,000 </w:t>
            </w:r>
          </w:p>
        </w:tc>
        <w:tc>
          <w:tcPr>
            <w:tcW w:w="265" w:type="dxa"/>
            <w:tcBorders>
              <w:top w:val="nil"/>
              <w:left w:val="nil"/>
              <w:bottom w:val="nil"/>
              <w:right w:val="nil"/>
            </w:tcBorders>
            <w:shd w:val="clear" w:color="auto" w:fill="E0EBF8"/>
            <w:noWrap/>
            <w:vAlign w:val="bottom"/>
          </w:tcPr>
          <w:p w14:paraId="0F711980"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0EC0BA9"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7A8802CC"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E032FD"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0A10E210"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BD4499"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83,000 </w:t>
            </w:r>
          </w:p>
        </w:tc>
        <w:tc>
          <w:tcPr>
            <w:tcW w:w="265" w:type="dxa"/>
            <w:tcBorders>
              <w:top w:val="nil"/>
              <w:left w:val="nil"/>
              <w:bottom w:val="nil"/>
              <w:right w:val="single" w:sz="4" w:space="0" w:color="auto"/>
            </w:tcBorders>
            <w:shd w:val="clear" w:color="auto" w:fill="E0EBF8"/>
            <w:noWrap/>
            <w:vAlign w:val="bottom"/>
          </w:tcPr>
          <w:p w14:paraId="2BFD71AF"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r>
      <w:tr w:rsidR="00292045" w:rsidRPr="00443432" w14:paraId="582F95B7" w14:textId="77777777">
        <w:trPr>
          <w:trHeight w:val="300"/>
        </w:trPr>
        <w:tc>
          <w:tcPr>
            <w:tcW w:w="266" w:type="dxa"/>
            <w:tcBorders>
              <w:top w:val="nil"/>
              <w:left w:val="single" w:sz="4" w:space="0" w:color="auto"/>
              <w:bottom w:val="nil"/>
              <w:right w:val="nil"/>
            </w:tcBorders>
            <w:shd w:val="clear" w:color="auto" w:fill="E0EBF8"/>
            <w:noWrap/>
            <w:vAlign w:val="bottom"/>
          </w:tcPr>
          <w:p w14:paraId="35CB6AE3"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57D04A59"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Accounts Receivable</w:t>
            </w:r>
          </w:p>
        </w:tc>
        <w:tc>
          <w:tcPr>
            <w:tcW w:w="269" w:type="dxa"/>
            <w:tcBorders>
              <w:top w:val="nil"/>
              <w:left w:val="nil"/>
              <w:bottom w:val="nil"/>
              <w:right w:val="nil"/>
            </w:tcBorders>
            <w:shd w:val="clear" w:color="auto" w:fill="E0EBF8"/>
            <w:noWrap/>
            <w:vAlign w:val="bottom"/>
          </w:tcPr>
          <w:p w14:paraId="6CC127E6"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49248E27"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87,000 </w:t>
            </w:r>
          </w:p>
        </w:tc>
        <w:tc>
          <w:tcPr>
            <w:tcW w:w="265" w:type="dxa"/>
            <w:tcBorders>
              <w:top w:val="nil"/>
              <w:left w:val="nil"/>
              <w:bottom w:val="nil"/>
              <w:right w:val="nil"/>
            </w:tcBorders>
            <w:shd w:val="clear" w:color="auto" w:fill="E0EBF8"/>
            <w:noWrap/>
            <w:vAlign w:val="bottom"/>
          </w:tcPr>
          <w:p w14:paraId="1A6E41B7"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12DBD144"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37,000 </w:t>
            </w:r>
          </w:p>
        </w:tc>
        <w:tc>
          <w:tcPr>
            <w:tcW w:w="265" w:type="dxa"/>
            <w:tcBorders>
              <w:top w:val="nil"/>
              <w:left w:val="nil"/>
              <w:bottom w:val="nil"/>
              <w:right w:val="nil"/>
            </w:tcBorders>
            <w:shd w:val="clear" w:color="auto" w:fill="E0EBF8"/>
            <w:noWrap/>
            <w:vAlign w:val="bottom"/>
          </w:tcPr>
          <w:p w14:paraId="15F7D1A2"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F31E29B"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17CF3B56"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42422B8"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7954A377"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F0FF608"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124,000 </w:t>
            </w:r>
          </w:p>
        </w:tc>
        <w:tc>
          <w:tcPr>
            <w:tcW w:w="265" w:type="dxa"/>
            <w:tcBorders>
              <w:top w:val="nil"/>
              <w:left w:val="nil"/>
              <w:bottom w:val="nil"/>
              <w:right w:val="single" w:sz="4" w:space="0" w:color="auto"/>
            </w:tcBorders>
            <w:shd w:val="clear" w:color="auto" w:fill="E0EBF8"/>
            <w:noWrap/>
            <w:vAlign w:val="bottom"/>
          </w:tcPr>
          <w:p w14:paraId="625E56AA"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r>
      <w:tr w:rsidR="00292045" w:rsidRPr="00443432" w14:paraId="796F82E3" w14:textId="77777777">
        <w:trPr>
          <w:trHeight w:val="300"/>
        </w:trPr>
        <w:tc>
          <w:tcPr>
            <w:tcW w:w="266" w:type="dxa"/>
            <w:tcBorders>
              <w:top w:val="nil"/>
              <w:left w:val="single" w:sz="4" w:space="0" w:color="auto"/>
              <w:bottom w:val="nil"/>
              <w:right w:val="nil"/>
            </w:tcBorders>
            <w:shd w:val="clear" w:color="auto" w:fill="E0EBF8"/>
            <w:noWrap/>
            <w:vAlign w:val="bottom"/>
          </w:tcPr>
          <w:p w14:paraId="348F8524"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00F392F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Inventory</w:t>
            </w:r>
          </w:p>
        </w:tc>
        <w:tc>
          <w:tcPr>
            <w:tcW w:w="269" w:type="dxa"/>
            <w:tcBorders>
              <w:top w:val="nil"/>
              <w:left w:val="nil"/>
              <w:bottom w:val="nil"/>
              <w:right w:val="nil"/>
            </w:tcBorders>
            <w:shd w:val="clear" w:color="auto" w:fill="E0EBF8"/>
            <w:noWrap/>
            <w:vAlign w:val="bottom"/>
          </w:tcPr>
          <w:p w14:paraId="1B5AD6B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06ED00E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110,000 </w:t>
            </w:r>
          </w:p>
        </w:tc>
        <w:tc>
          <w:tcPr>
            <w:tcW w:w="265" w:type="dxa"/>
            <w:tcBorders>
              <w:top w:val="nil"/>
              <w:left w:val="nil"/>
              <w:bottom w:val="nil"/>
              <w:right w:val="nil"/>
            </w:tcBorders>
            <w:shd w:val="clear" w:color="auto" w:fill="E0EBF8"/>
            <w:noWrap/>
            <w:vAlign w:val="bottom"/>
          </w:tcPr>
          <w:p w14:paraId="4D48870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727014D4"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60,000 </w:t>
            </w:r>
          </w:p>
        </w:tc>
        <w:tc>
          <w:tcPr>
            <w:tcW w:w="265" w:type="dxa"/>
            <w:tcBorders>
              <w:top w:val="nil"/>
              <w:left w:val="nil"/>
              <w:bottom w:val="nil"/>
              <w:right w:val="nil"/>
            </w:tcBorders>
            <w:shd w:val="clear" w:color="auto" w:fill="E0EBF8"/>
            <w:noWrap/>
            <w:vAlign w:val="bottom"/>
          </w:tcPr>
          <w:p w14:paraId="50DBFAE8"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3573B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77A520B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E552F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3CACAE0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79C929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170,000 </w:t>
            </w:r>
          </w:p>
        </w:tc>
        <w:tc>
          <w:tcPr>
            <w:tcW w:w="265" w:type="dxa"/>
            <w:tcBorders>
              <w:top w:val="nil"/>
              <w:left w:val="nil"/>
              <w:bottom w:val="nil"/>
              <w:right w:val="single" w:sz="4" w:space="0" w:color="auto"/>
            </w:tcBorders>
            <w:shd w:val="clear" w:color="auto" w:fill="E0EBF8"/>
            <w:noWrap/>
            <w:vAlign w:val="bottom"/>
          </w:tcPr>
          <w:p w14:paraId="5CB07B1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1A4962B1"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45FD34A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DD8C93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Buildings &amp; Equipment (net)</w:t>
            </w:r>
          </w:p>
        </w:tc>
        <w:tc>
          <w:tcPr>
            <w:tcW w:w="269" w:type="dxa"/>
            <w:tcBorders>
              <w:top w:val="nil"/>
              <w:left w:val="nil"/>
              <w:bottom w:val="nil"/>
              <w:right w:val="nil"/>
            </w:tcBorders>
            <w:shd w:val="clear" w:color="auto" w:fill="E0EBF8"/>
            <w:noWrap/>
            <w:vAlign w:val="bottom"/>
          </w:tcPr>
          <w:p w14:paraId="20AB72A9"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6C5A7BA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220,000 </w:t>
            </w:r>
          </w:p>
        </w:tc>
        <w:tc>
          <w:tcPr>
            <w:tcW w:w="265" w:type="dxa"/>
            <w:tcBorders>
              <w:top w:val="nil"/>
              <w:left w:val="nil"/>
              <w:bottom w:val="nil"/>
              <w:right w:val="nil"/>
            </w:tcBorders>
            <w:shd w:val="clear" w:color="auto" w:fill="E0EBF8"/>
            <w:noWrap/>
            <w:vAlign w:val="bottom"/>
          </w:tcPr>
          <w:p w14:paraId="6646DA0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47285F5E"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nil"/>
              <w:right w:val="nil"/>
            </w:tcBorders>
            <w:shd w:val="clear" w:color="auto" w:fill="E0EBF8"/>
            <w:noWrap/>
            <w:vAlign w:val="bottom"/>
          </w:tcPr>
          <w:p w14:paraId="72DF84E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689CDA"/>
            <w:noWrap/>
            <w:vAlign w:val="bottom"/>
          </w:tcPr>
          <w:p w14:paraId="03FA26AD"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r w:rsidR="007D5505" w:rsidRPr="006B5618">
              <w:rPr>
                <w:rFonts w:ascii="Arial" w:eastAsia="Times New Roman" w:hAnsi="Arial" w:cs="Arial"/>
                <w:b/>
                <w:sz w:val="18"/>
              </w:rPr>
              <w:t>30,000</w:t>
            </w:r>
          </w:p>
        </w:tc>
        <w:tc>
          <w:tcPr>
            <w:tcW w:w="265" w:type="dxa"/>
            <w:tcBorders>
              <w:top w:val="nil"/>
              <w:left w:val="nil"/>
              <w:bottom w:val="nil"/>
              <w:right w:val="nil"/>
            </w:tcBorders>
            <w:shd w:val="clear" w:color="000000" w:fill="FFFFFF"/>
            <w:noWrap/>
            <w:vAlign w:val="bottom"/>
          </w:tcPr>
          <w:p w14:paraId="2EAA7A77"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D28E2DF" w14:textId="77777777" w:rsidR="00292045" w:rsidRPr="006B5618" w:rsidRDefault="007D5505" w:rsidP="00434973">
            <w:pPr>
              <w:spacing w:after="0" w:line="240" w:lineRule="auto"/>
              <w:rPr>
                <w:rFonts w:ascii="Arial" w:eastAsia="Times New Roman" w:hAnsi="Arial" w:cs="Arial"/>
                <w:b/>
                <w:sz w:val="18"/>
              </w:rPr>
            </w:pPr>
            <w:r w:rsidRPr="006B5618">
              <w:rPr>
                <w:rFonts w:ascii="Arial" w:eastAsia="Times New Roman" w:hAnsi="Arial" w:cs="Arial"/>
                <w:b/>
                <w:sz w:val="18"/>
              </w:rPr>
              <w:t xml:space="preserve">   30,000</w:t>
            </w:r>
          </w:p>
        </w:tc>
        <w:tc>
          <w:tcPr>
            <w:tcW w:w="265" w:type="dxa"/>
            <w:tcBorders>
              <w:top w:val="nil"/>
              <w:left w:val="nil"/>
              <w:bottom w:val="nil"/>
              <w:right w:val="nil"/>
            </w:tcBorders>
            <w:shd w:val="clear" w:color="auto" w:fill="E0EBF8"/>
            <w:noWrap/>
            <w:vAlign w:val="bottom"/>
          </w:tcPr>
          <w:p w14:paraId="04947555"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E65FC12"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370,000 </w:t>
            </w:r>
          </w:p>
        </w:tc>
        <w:tc>
          <w:tcPr>
            <w:tcW w:w="265" w:type="dxa"/>
            <w:tcBorders>
              <w:top w:val="nil"/>
              <w:left w:val="nil"/>
              <w:bottom w:val="nil"/>
              <w:right w:val="single" w:sz="4" w:space="0" w:color="auto"/>
            </w:tcBorders>
            <w:shd w:val="clear" w:color="auto" w:fill="E0EBF8"/>
            <w:noWrap/>
            <w:vAlign w:val="bottom"/>
          </w:tcPr>
          <w:p w14:paraId="39840F3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60BF3A5C"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0C5BD76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3A6244C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Investment in Faith</w:t>
            </w:r>
          </w:p>
        </w:tc>
        <w:tc>
          <w:tcPr>
            <w:tcW w:w="269" w:type="dxa"/>
            <w:tcBorders>
              <w:top w:val="nil"/>
              <w:left w:val="nil"/>
              <w:bottom w:val="single" w:sz="4" w:space="0" w:color="auto"/>
              <w:right w:val="nil"/>
            </w:tcBorders>
            <w:shd w:val="clear" w:color="auto" w:fill="E0EBF8"/>
            <w:noWrap/>
            <w:vAlign w:val="bottom"/>
          </w:tcPr>
          <w:p w14:paraId="66F499D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single" w:sz="4" w:space="0" w:color="auto"/>
              <w:right w:val="nil"/>
            </w:tcBorders>
            <w:shd w:val="clear" w:color="auto" w:fill="E0EBF8"/>
            <w:noWrap/>
            <w:vAlign w:val="bottom"/>
          </w:tcPr>
          <w:p w14:paraId="50BFE03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single" w:sz="4" w:space="0" w:color="auto"/>
              <w:right w:val="nil"/>
            </w:tcBorders>
            <w:shd w:val="clear" w:color="auto" w:fill="E0EBF8"/>
            <w:noWrap/>
            <w:vAlign w:val="bottom"/>
          </w:tcPr>
          <w:p w14:paraId="6C09A6D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single" w:sz="4" w:space="0" w:color="auto"/>
              <w:right w:val="nil"/>
            </w:tcBorders>
            <w:shd w:val="clear" w:color="auto" w:fill="E0EBF8"/>
            <w:noWrap/>
            <w:vAlign w:val="bottom"/>
          </w:tcPr>
          <w:p w14:paraId="4953B3B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single" w:sz="4" w:space="0" w:color="auto"/>
              <w:right w:val="nil"/>
            </w:tcBorders>
            <w:shd w:val="clear" w:color="auto" w:fill="E0EBF8"/>
            <w:noWrap/>
            <w:vAlign w:val="bottom"/>
          </w:tcPr>
          <w:p w14:paraId="2B236E3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94921C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single" w:sz="4" w:space="0" w:color="auto"/>
              <w:right w:val="nil"/>
            </w:tcBorders>
            <w:shd w:val="clear" w:color="000000" w:fill="FFFFFF"/>
            <w:noWrap/>
            <w:vAlign w:val="bottom"/>
          </w:tcPr>
          <w:p w14:paraId="55A1C6A7"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3A4EDC12"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150,000 </w:t>
            </w:r>
          </w:p>
        </w:tc>
        <w:tc>
          <w:tcPr>
            <w:tcW w:w="265" w:type="dxa"/>
            <w:tcBorders>
              <w:top w:val="nil"/>
              <w:left w:val="nil"/>
              <w:bottom w:val="single" w:sz="4" w:space="0" w:color="auto"/>
              <w:right w:val="nil"/>
            </w:tcBorders>
            <w:shd w:val="clear" w:color="auto" w:fill="E0EBF8"/>
            <w:noWrap/>
            <w:vAlign w:val="bottom"/>
          </w:tcPr>
          <w:p w14:paraId="7E5D6B7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0F1892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0 </w:t>
            </w:r>
          </w:p>
        </w:tc>
        <w:tc>
          <w:tcPr>
            <w:tcW w:w="265" w:type="dxa"/>
            <w:tcBorders>
              <w:top w:val="nil"/>
              <w:left w:val="nil"/>
              <w:bottom w:val="nil"/>
              <w:right w:val="single" w:sz="4" w:space="0" w:color="auto"/>
            </w:tcBorders>
            <w:shd w:val="clear" w:color="auto" w:fill="E0EBF8"/>
            <w:noWrap/>
            <w:vAlign w:val="bottom"/>
          </w:tcPr>
          <w:p w14:paraId="2D2788F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4CCEB802" w14:textId="77777777">
        <w:trPr>
          <w:trHeight w:val="315"/>
        </w:trPr>
        <w:tc>
          <w:tcPr>
            <w:tcW w:w="266" w:type="dxa"/>
            <w:tcBorders>
              <w:top w:val="nil"/>
              <w:left w:val="single" w:sz="4" w:space="0" w:color="auto"/>
              <w:bottom w:val="nil"/>
              <w:right w:val="nil"/>
            </w:tcBorders>
            <w:shd w:val="clear" w:color="auto" w:fill="E0EBF8"/>
            <w:noWrap/>
            <w:vAlign w:val="bottom"/>
          </w:tcPr>
          <w:p w14:paraId="232EBD3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531D4F4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Total Assets</w:t>
            </w:r>
          </w:p>
        </w:tc>
        <w:tc>
          <w:tcPr>
            <w:tcW w:w="269" w:type="dxa"/>
            <w:tcBorders>
              <w:top w:val="nil"/>
              <w:left w:val="nil"/>
              <w:bottom w:val="nil"/>
              <w:right w:val="nil"/>
            </w:tcBorders>
            <w:shd w:val="clear" w:color="auto" w:fill="E0EBF8"/>
            <w:noWrap/>
            <w:vAlign w:val="bottom"/>
          </w:tcPr>
          <w:p w14:paraId="26782DE4"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double" w:sz="6" w:space="0" w:color="auto"/>
              <w:right w:val="nil"/>
            </w:tcBorders>
            <w:shd w:val="clear" w:color="auto" w:fill="E0EBF8"/>
            <w:noWrap/>
            <w:vAlign w:val="bottom"/>
          </w:tcPr>
          <w:p w14:paraId="6B855366"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632,000 </w:t>
            </w:r>
          </w:p>
        </w:tc>
        <w:tc>
          <w:tcPr>
            <w:tcW w:w="265" w:type="dxa"/>
            <w:tcBorders>
              <w:top w:val="nil"/>
              <w:left w:val="nil"/>
              <w:bottom w:val="nil"/>
              <w:right w:val="nil"/>
            </w:tcBorders>
            <w:shd w:val="clear" w:color="auto" w:fill="E0EBF8"/>
            <w:noWrap/>
            <w:vAlign w:val="bottom"/>
          </w:tcPr>
          <w:p w14:paraId="74DD6C8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double" w:sz="6" w:space="0" w:color="auto"/>
              <w:right w:val="nil"/>
            </w:tcBorders>
            <w:shd w:val="clear" w:color="auto" w:fill="E0EBF8"/>
            <w:noWrap/>
            <w:vAlign w:val="bottom"/>
          </w:tcPr>
          <w:p w14:paraId="6D98AC30"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265,000 </w:t>
            </w:r>
          </w:p>
        </w:tc>
        <w:tc>
          <w:tcPr>
            <w:tcW w:w="265" w:type="dxa"/>
            <w:tcBorders>
              <w:top w:val="nil"/>
              <w:left w:val="nil"/>
              <w:bottom w:val="nil"/>
              <w:right w:val="nil"/>
            </w:tcBorders>
            <w:shd w:val="clear" w:color="auto" w:fill="E0EBF8"/>
            <w:noWrap/>
            <w:vAlign w:val="bottom"/>
          </w:tcPr>
          <w:p w14:paraId="15129C1C"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5FB9C97" w14:textId="295EDFB2" w:rsidR="00292045" w:rsidRPr="006B5618" w:rsidRDefault="00E36CD6" w:rsidP="00E36CD6">
            <w:pPr>
              <w:spacing w:after="0" w:line="240" w:lineRule="auto"/>
              <w:jc w:val="right"/>
              <w:rPr>
                <w:rFonts w:ascii="Arial" w:eastAsia="Times New Roman" w:hAnsi="Arial" w:cs="Arial"/>
                <w:b/>
                <w:bCs/>
                <w:sz w:val="18"/>
              </w:rPr>
            </w:pPr>
            <w:r>
              <w:rPr>
                <w:rFonts w:ascii="Arial" w:eastAsia="Times New Roman" w:hAnsi="Arial" w:cs="Arial"/>
                <w:b/>
                <w:bCs/>
                <w:sz w:val="18"/>
              </w:rPr>
              <w:t>30,000</w:t>
            </w:r>
            <w:r w:rsidR="00292045" w:rsidRPr="006B5618">
              <w:rPr>
                <w:rFonts w:ascii="Arial" w:eastAsia="Times New Roman" w:hAnsi="Arial" w:cs="Arial"/>
                <w:b/>
                <w:bCs/>
                <w:sz w:val="18"/>
              </w:rPr>
              <w:t xml:space="preserve"> </w:t>
            </w:r>
          </w:p>
        </w:tc>
        <w:tc>
          <w:tcPr>
            <w:tcW w:w="265" w:type="dxa"/>
            <w:tcBorders>
              <w:top w:val="nil"/>
              <w:left w:val="nil"/>
              <w:bottom w:val="nil"/>
              <w:right w:val="nil"/>
            </w:tcBorders>
            <w:shd w:val="clear" w:color="000000" w:fill="FFFFFF"/>
            <w:noWrap/>
            <w:vAlign w:val="bottom"/>
          </w:tcPr>
          <w:p w14:paraId="20B30C19"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FE3DA40" w14:textId="37B874C0" w:rsidR="00292045" w:rsidRPr="006B5618" w:rsidRDefault="00292045" w:rsidP="00E36CD6">
            <w:pPr>
              <w:spacing w:after="0" w:line="240" w:lineRule="auto"/>
              <w:jc w:val="right"/>
              <w:rPr>
                <w:rFonts w:ascii="Arial" w:eastAsia="Times New Roman" w:hAnsi="Arial" w:cs="Arial"/>
                <w:b/>
                <w:bCs/>
                <w:sz w:val="18"/>
              </w:rPr>
            </w:pPr>
            <w:r w:rsidRPr="006B5618">
              <w:rPr>
                <w:rFonts w:ascii="Arial" w:eastAsia="Times New Roman" w:hAnsi="Arial" w:cs="Arial"/>
                <w:b/>
                <w:bCs/>
                <w:sz w:val="18"/>
              </w:rPr>
              <w:t>1</w:t>
            </w:r>
            <w:r w:rsidR="00E36CD6">
              <w:rPr>
                <w:rFonts w:ascii="Arial" w:eastAsia="Times New Roman" w:hAnsi="Arial" w:cs="Arial"/>
                <w:b/>
                <w:bCs/>
                <w:sz w:val="18"/>
              </w:rPr>
              <w:t>8</w:t>
            </w:r>
            <w:r w:rsidRPr="006B5618">
              <w:rPr>
                <w:rFonts w:ascii="Arial" w:eastAsia="Times New Roman" w:hAnsi="Arial" w:cs="Arial"/>
                <w:b/>
                <w:bCs/>
                <w:sz w:val="18"/>
              </w:rPr>
              <w:t xml:space="preserve">0,000 </w:t>
            </w:r>
          </w:p>
        </w:tc>
        <w:tc>
          <w:tcPr>
            <w:tcW w:w="265" w:type="dxa"/>
            <w:tcBorders>
              <w:top w:val="nil"/>
              <w:left w:val="nil"/>
              <w:bottom w:val="nil"/>
              <w:right w:val="nil"/>
            </w:tcBorders>
            <w:shd w:val="clear" w:color="auto" w:fill="E0EBF8"/>
            <w:noWrap/>
            <w:vAlign w:val="bottom"/>
          </w:tcPr>
          <w:p w14:paraId="33388173"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9CAD519"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747,000 </w:t>
            </w:r>
          </w:p>
        </w:tc>
        <w:tc>
          <w:tcPr>
            <w:tcW w:w="265" w:type="dxa"/>
            <w:tcBorders>
              <w:top w:val="nil"/>
              <w:left w:val="nil"/>
              <w:bottom w:val="nil"/>
              <w:right w:val="single" w:sz="4" w:space="0" w:color="auto"/>
            </w:tcBorders>
            <w:shd w:val="clear" w:color="auto" w:fill="E0EBF8"/>
            <w:noWrap/>
            <w:vAlign w:val="bottom"/>
          </w:tcPr>
          <w:p w14:paraId="155DDC0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4A308E0D" w14:textId="77777777">
        <w:trPr>
          <w:trHeight w:val="315"/>
        </w:trPr>
        <w:tc>
          <w:tcPr>
            <w:tcW w:w="266" w:type="dxa"/>
            <w:tcBorders>
              <w:top w:val="nil"/>
              <w:left w:val="single" w:sz="4" w:space="0" w:color="auto"/>
              <w:bottom w:val="nil"/>
              <w:right w:val="nil"/>
            </w:tcBorders>
            <w:shd w:val="clear" w:color="auto" w:fill="E0EBF8"/>
            <w:noWrap/>
            <w:vAlign w:val="bottom"/>
          </w:tcPr>
          <w:p w14:paraId="3175F8CC"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5D67C4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9" w:type="dxa"/>
            <w:tcBorders>
              <w:top w:val="nil"/>
              <w:left w:val="nil"/>
              <w:bottom w:val="nil"/>
              <w:right w:val="nil"/>
            </w:tcBorders>
            <w:shd w:val="clear" w:color="auto" w:fill="E0EBF8"/>
            <w:noWrap/>
            <w:vAlign w:val="bottom"/>
          </w:tcPr>
          <w:p w14:paraId="606BA02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1BEB5CD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2F54B2A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5F56FD7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2745E88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FF5CB3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5382172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C038D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295291D7"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FB19BE0"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single" w:sz="4" w:space="0" w:color="auto"/>
            </w:tcBorders>
            <w:shd w:val="clear" w:color="auto" w:fill="E0EBF8"/>
            <w:noWrap/>
            <w:vAlign w:val="bottom"/>
          </w:tcPr>
          <w:p w14:paraId="3BB5D81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544758B4" w14:textId="77777777">
        <w:trPr>
          <w:trHeight w:val="300"/>
        </w:trPr>
        <w:tc>
          <w:tcPr>
            <w:tcW w:w="266" w:type="dxa"/>
            <w:tcBorders>
              <w:top w:val="nil"/>
              <w:left w:val="single" w:sz="4" w:space="0" w:color="auto"/>
              <w:bottom w:val="nil"/>
              <w:right w:val="nil"/>
            </w:tcBorders>
            <w:shd w:val="clear" w:color="auto" w:fill="E0EBF8"/>
            <w:noWrap/>
            <w:vAlign w:val="bottom"/>
          </w:tcPr>
          <w:p w14:paraId="43C6676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2D7AD79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Accounts Payable</w:t>
            </w:r>
          </w:p>
        </w:tc>
        <w:tc>
          <w:tcPr>
            <w:tcW w:w="269" w:type="dxa"/>
            <w:tcBorders>
              <w:top w:val="nil"/>
              <w:left w:val="nil"/>
              <w:bottom w:val="nil"/>
              <w:right w:val="nil"/>
            </w:tcBorders>
            <w:shd w:val="clear" w:color="auto" w:fill="E0EBF8"/>
            <w:noWrap/>
            <w:vAlign w:val="bottom"/>
          </w:tcPr>
          <w:p w14:paraId="5CAD22D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791E059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92,000 </w:t>
            </w:r>
          </w:p>
        </w:tc>
        <w:tc>
          <w:tcPr>
            <w:tcW w:w="265" w:type="dxa"/>
            <w:tcBorders>
              <w:top w:val="nil"/>
              <w:left w:val="nil"/>
              <w:bottom w:val="nil"/>
              <w:right w:val="nil"/>
            </w:tcBorders>
            <w:shd w:val="clear" w:color="auto" w:fill="E0EBF8"/>
            <w:noWrap/>
            <w:vAlign w:val="bottom"/>
          </w:tcPr>
          <w:p w14:paraId="0FC96540"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3C3DF13D"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35,000 </w:t>
            </w:r>
          </w:p>
        </w:tc>
        <w:tc>
          <w:tcPr>
            <w:tcW w:w="265" w:type="dxa"/>
            <w:tcBorders>
              <w:top w:val="nil"/>
              <w:left w:val="nil"/>
              <w:bottom w:val="nil"/>
              <w:right w:val="nil"/>
            </w:tcBorders>
            <w:shd w:val="clear" w:color="auto" w:fill="E0EBF8"/>
            <w:noWrap/>
            <w:vAlign w:val="bottom"/>
          </w:tcPr>
          <w:p w14:paraId="2F5C7259"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89B9B3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549E99D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380DFE3"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621A014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AB0A7CA"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127,000 </w:t>
            </w:r>
          </w:p>
        </w:tc>
        <w:tc>
          <w:tcPr>
            <w:tcW w:w="265" w:type="dxa"/>
            <w:tcBorders>
              <w:top w:val="nil"/>
              <w:left w:val="nil"/>
              <w:bottom w:val="nil"/>
              <w:right w:val="single" w:sz="4" w:space="0" w:color="auto"/>
            </w:tcBorders>
            <w:shd w:val="clear" w:color="auto" w:fill="E0EBF8"/>
            <w:noWrap/>
            <w:vAlign w:val="bottom"/>
          </w:tcPr>
          <w:p w14:paraId="0621A86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0ECCDBD6" w14:textId="77777777">
        <w:trPr>
          <w:trHeight w:val="300"/>
        </w:trPr>
        <w:tc>
          <w:tcPr>
            <w:tcW w:w="266" w:type="dxa"/>
            <w:tcBorders>
              <w:top w:val="nil"/>
              <w:left w:val="single" w:sz="4" w:space="0" w:color="auto"/>
              <w:bottom w:val="nil"/>
              <w:right w:val="nil"/>
            </w:tcBorders>
            <w:shd w:val="clear" w:color="auto" w:fill="E0EBF8"/>
            <w:noWrap/>
            <w:vAlign w:val="bottom"/>
          </w:tcPr>
          <w:p w14:paraId="5022DBF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45C6B4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Bonds Payable</w:t>
            </w:r>
          </w:p>
        </w:tc>
        <w:tc>
          <w:tcPr>
            <w:tcW w:w="269" w:type="dxa"/>
            <w:tcBorders>
              <w:top w:val="nil"/>
              <w:left w:val="nil"/>
              <w:bottom w:val="nil"/>
              <w:right w:val="nil"/>
            </w:tcBorders>
            <w:shd w:val="clear" w:color="auto" w:fill="E0EBF8"/>
            <w:noWrap/>
            <w:vAlign w:val="bottom"/>
          </w:tcPr>
          <w:p w14:paraId="488BEAD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3ABC28F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nil"/>
              <w:right w:val="nil"/>
            </w:tcBorders>
            <w:shd w:val="clear" w:color="auto" w:fill="E0EBF8"/>
            <w:noWrap/>
            <w:vAlign w:val="bottom"/>
          </w:tcPr>
          <w:p w14:paraId="5F7C922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48FFB6C3"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80,000 </w:t>
            </w:r>
          </w:p>
        </w:tc>
        <w:tc>
          <w:tcPr>
            <w:tcW w:w="265" w:type="dxa"/>
            <w:tcBorders>
              <w:top w:val="nil"/>
              <w:left w:val="nil"/>
              <w:bottom w:val="nil"/>
              <w:right w:val="nil"/>
            </w:tcBorders>
            <w:shd w:val="clear" w:color="auto" w:fill="E0EBF8"/>
            <w:noWrap/>
            <w:vAlign w:val="bottom"/>
          </w:tcPr>
          <w:p w14:paraId="1513337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A9B01A"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34D58972"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F06B67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3F942F68"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2EB79A1"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230,000 </w:t>
            </w:r>
          </w:p>
        </w:tc>
        <w:tc>
          <w:tcPr>
            <w:tcW w:w="265" w:type="dxa"/>
            <w:tcBorders>
              <w:top w:val="nil"/>
              <w:left w:val="nil"/>
              <w:bottom w:val="nil"/>
              <w:right w:val="single" w:sz="4" w:space="0" w:color="auto"/>
            </w:tcBorders>
            <w:shd w:val="clear" w:color="auto" w:fill="E0EBF8"/>
            <w:noWrap/>
            <w:vAlign w:val="bottom"/>
          </w:tcPr>
          <w:p w14:paraId="0EA5EEF5"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44A556F0"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641A685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422F73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Common Stock</w:t>
            </w:r>
          </w:p>
        </w:tc>
        <w:tc>
          <w:tcPr>
            <w:tcW w:w="269" w:type="dxa"/>
            <w:tcBorders>
              <w:top w:val="nil"/>
              <w:left w:val="nil"/>
              <w:bottom w:val="nil"/>
              <w:right w:val="nil"/>
            </w:tcBorders>
            <w:shd w:val="clear" w:color="auto" w:fill="E0EBF8"/>
            <w:noWrap/>
            <w:vAlign w:val="bottom"/>
          </w:tcPr>
          <w:p w14:paraId="2C73496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5DD4E73D"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100,000 </w:t>
            </w:r>
          </w:p>
        </w:tc>
        <w:tc>
          <w:tcPr>
            <w:tcW w:w="265" w:type="dxa"/>
            <w:tcBorders>
              <w:top w:val="nil"/>
              <w:left w:val="nil"/>
              <w:bottom w:val="nil"/>
              <w:right w:val="nil"/>
            </w:tcBorders>
            <w:shd w:val="clear" w:color="auto" w:fill="E0EBF8"/>
            <w:noWrap/>
            <w:vAlign w:val="bottom"/>
          </w:tcPr>
          <w:p w14:paraId="4BB7E6A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69195AAE"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60,000 </w:t>
            </w:r>
          </w:p>
        </w:tc>
        <w:tc>
          <w:tcPr>
            <w:tcW w:w="265" w:type="dxa"/>
            <w:tcBorders>
              <w:top w:val="nil"/>
              <w:left w:val="nil"/>
              <w:bottom w:val="nil"/>
              <w:right w:val="nil"/>
            </w:tcBorders>
            <w:shd w:val="clear" w:color="auto" w:fill="E0EBF8"/>
            <w:noWrap/>
            <w:vAlign w:val="bottom"/>
          </w:tcPr>
          <w:p w14:paraId="0CB8AB4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38F1251"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60,000 </w:t>
            </w:r>
          </w:p>
        </w:tc>
        <w:tc>
          <w:tcPr>
            <w:tcW w:w="265" w:type="dxa"/>
            <w:tcBorders>
              <w:top w:val="nil"/>
              <w:left w:val="nil"/>
              <w:bottom w:val="nil"/>
              <w:right w:val="nil"/>
            </w:tcBorders>
            <w:shd w:val="clear" w:color="000000" w:fill="FFFFFF"/>
            <w:noWrap/>
            <w:vAlign w:val="bottom"/>
          </w:tcPr>
          <w:p w14:paraId="42BE7342"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F588FE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2395847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A0759CA"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100,000 </w:t>
            </w:r>
          </w:p>
        </w:tc>
        <w:tc>
          <w:tcPr>
            <w:tcW w:w="265" w:type="dxa"/>
            <w:tcBorders>
              <w:top w:val="nil"/>
              <w:left w:val="nil"/>
              <w:bottom w:val="nil"/>
              <w:right w:val="single" w:sz="4" w:space="0" w:color="auto"/>
            </w:tcBorders>
            <w:shd w:val="clear" w:color="auto" w:fill="E0EBF8"/>
            <w:noWrap/>
            <w:vAlign w:val="bottom"/>
          </w:tcPr>
          <w:p w14:paraId="470C79B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5DABAF96"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160514A6"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5BF5E78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Retained Earnings</w:t>
            </w:r>
          </w:p>
        </w:tc>
        <w:tc>
          <w:tcPr>
            <w:tcW w:w="269" w:type="dxa"/>
            <w:tcBorders>
              <w:top w:val="nil"/>
              <w:left w:val="nil"/>
              <w:bottom w:val="single" w:sz="4" w:space="0" w:color="auto"/>
              <w:right w:val="nil"/>
            </w:tcBorders>
            <w:shd w:val="clear" w:color="auto" w:fill="E0EBF8"/>
            <w:noWrap/>
            <w:vAlign w:val="bottom"/>
          </w:tcPr>
          <w:p w14:paraId="03BF8A2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single" w:sz="4" w:space="0" w:color="auto"/>
              <w:right w:val="nil"/>
            </w:tcBorders>
            <w:shd w:val="clear" w:color="auto" w:fill="E0EBF8"/>
            <w:noWrap/>
            <w:vAlign w:val="bottom"/>
          </w:tcPr>
          <w:p w14:paraId="66247DF1"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290,000 </w:t>
            </w:r>
          </w:p>
        </w:tc>
        <w:tc>
          <w:tcPr>
            <w:tcW w:w="265" w:type="dxa"/>
            <w:tcBorders>
              <w:top w:val="nil"/>
              <w:left w:val="nil"/>
              <w:bottom w:val="single" w:sz="4" w:space="0" w:color="auto"/>
              <w:right w:val="nil"/>
            </w:tcBorders>
            <w:shd w:val="clear" w:color="auto" w:fill="E0EBF8"/>
            <w:noWrap/>
            <w:vAlign w:val="bottom"/>
          </w:tcPr>
          <w:p w14:paraId="21007D17"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single" w:sz="4" w:space="0" w:color="auto"/>
              <w:right w:val="nil"/>
            </w:tcBorders>
            <w:shd w:val="clear" w:color="auto" w:fill="E0EBF8"/>
            <w:noWrap/>
            <w:vAlign w:val="bottom"/>
          </w:tcPr>
          <w:p w14:paraId="2ACB9C7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90,000 </w:t>
            </w:r>
          </w:p>
        </w:tc>
        <w:tc>
          <w:tcPr>
            <w:tcW w:w="265" w:type="dxa"/>
            <w:tcBorders>
              <w:top w:val="nil"/>
              <w:left w:val="nil"/>
              <w:bottom w:val="single" w:sz="4" w:space="0" w:color="auto"/>
              <w:right w:val="nil"/>
            </w:tcBorders>
            <w:shd w:val="clear" w:color="auto" w:fill="E0EBF8"/>
            <w:noWrap/>
            <w:vAlign w:val="bottom"/>
          </w:tcPr>
          <w:p w14:paraId="603E7B8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58153B36"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90,000 </w:t>
            </w:r>
          </w:p>
        </w:tc>
        <w:tc>
          <w:tcPr>
            <w:tcW w:w="265" w:type="dxa"/>
            <w:tcBorders>
              <w:top w:val="nil"/>
              <w:left w:val="nil"/>
              <w:bottom w:val="single" w:sz="4" w:space="0" w:color="auto"/>
              <w:right w:val="nil"/>
            </w:tcBorders>
            <w:shd w:val="clear" w:color="000000" w:fill="FFFFFF"/>
            <w:noWrap/>
            <w:vAlign w:val="bottom"/>
          </w:tcPr>
          <w:p w14:paraId="418D72AA"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A74BABF"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1B2D2D2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2F2AA729"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290,000 </w:t>
            </w:r>
          </w:p>
        </w:tc>
        <w:tc>
          <w:tcPr>
            <w:tcW w:w="265" w:type="dxa"/>
            <w:tcBorders>
              <w:top w:val="nil"/>
              <w:left w:val="nil"/>
              <w:bottom w:val="nil"/>
              <w:right w:val="single" w:sz="4" w:space="0" w:color="auto"/>
            </w:tcBorders>
            <w:shd w:val="clear" w:color="auto" w:fill="E0EBF8"/>
            <w:noWrap/>
            <w:vAlign w:val="bottom"/>
          </w:tcPr>
          <w:p w14:paraId="125B8FE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140A8C8A" w14:textId="77777777">
        <w:trPr>
          <w:trHeight w:val="315"/>
        </w:trPr>
        <w:tc>
          <w:tcPr>
            <w:tcW w:w="266" w:type="dxa"/>
            <w:tcBorders>
              <w:top w:val="nil"/>
              <w:left w:val="single" w:sz="4" w:space="0" w:color="auto"/>
              <w:bottom w:val="nil"/>
              <w:right w:val="nil"/>
            </w:tcBorders>
            <w:shd w:val="clear" w:color="auto" w:fill="E0EBF8"/>
            <w:noWrap/>
            <w:vAlign w:val="bottom"/>
          </w:tcPr>
          <w:p w14:paraId="1E7BE93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2AE565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Total Liabilities &amp; Equity</w:t>
            </w:r>
          </w:p>
        </w:tc>
        <w:tc>
          <w:tcPr>
            <w:tcW w:w="269" w:type="dxa"/>
            <w:tcBorders>
              <w:top w:val="nil"/>
              <w:left w:val="nil"/>
              <w:bottom w:val="nil"/>
              <w:right w:val="nil"/>
            </w:tcBorders>
            <w:shd w:val="clear" w:color="auto" w:fill="E0EBF8"/>
            <w:noWrap/>
            <w:vAlign w:val="bottom"/>
          </w:tcPr>
          <w:p w14:paraId="453246E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double" w:sz="6" w:space="0" w:color="auto"/>
              <w:right w:val="nil"/>
            </w:tcBorders>
            <w:shd w:val="clear" w:color="auto" w:fill="E0EBF8"/>
            <w:noWrap/>
            <w:vAlign w:val="bottom"/>
          </w:tcPr>
          <w:p w14:paraId="34D5FD55"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632,000 </w:t>
            </w:r>
          </w:p>
        </w:tc>
        <w:tc>
          <w:tcPr>
            <w:tcW w:w="265" w:type="dxa"/>
            <w:tcBorders>
              <w:top w:val="nil"/>
              <w:left w:val="nil"/>
              <w:bottom w:val="nil"/>
              <w:right w:val="nil"/>
            </w:tcBorders>
            <w:shd w:val="clear" w:color="auto" w:fill="E0EBF8"/>
            <w:noWrap/>
            <w:vAlign w:val="bottom"/>
          </w:tcPr>
          <w:p w14:paraId="1064665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double" w:sz="6" w:space="0" w:color="auto"/>
              <w:right w:val="nil"/>
            </w:tcBorders>
            <w:shd w:val="clear" w:color="auto" w:fill="E0EBF8"/>
            <w:noWrap/>
            <w:vAlign w:val="bottom"/>
          </w:tcPr>
          <w:p w14:paraId="76B6135B"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265,000 </w:t>
            </w:r>
          </w:p>
        </w:tc>
        <w:tc>
          <w:tcPr>
            <w:tcW w:w="265" w:type="dxa"/>
            <w:tcBorders>
              <w:top w:val="nil"/>
              <w:left w:val="nil"/>
              <w:bottom w:val="nil"/>
              <w:right w:val="nil"/>
            </w:tcBorders>
            <w:shd w:val="clear" w:color="auto" w:fill="E0EBF8"/>
            <w:noWrap/>
            <w:vAlign w:val="bottom"/>
          </w:tcPr>
          <w:p w14:paraId="4211736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single" w:sz="4" w:space="0" w:color="auto"/>
              <w:left w:val="nil"/>
              <w:bottom w:val="double" w:sz="6" w:space="0" w:color="auto"/>
              <w:right w:val="nil"/>
            </w:tcBorders>
            <w:shd w:val="clear" w:color="000000" w:fill="FFFFFF"/>
            <w:noWrap/>
            <w:vAlign w:val="bottom"/>
          </w:tcPr>
          <w:p w14:paraId="3285459B"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150,000 </w:t>
            </w:r>
          </w:p>
        </w:tc>
        <w:tc>
          <w:tcPr>
            <w:tcW w:w="265" w:type="dxa"/>
            <w:tcBorders>
              <w:top w:val="nil"/>
              <w:left w:val="nil"/>
              <w:bottom w:val="nil"/>
              <w:right w:val="nil"/>
            </w:tcBorders>
            <w:shd w:val="clear" w:color="000000" w:fill="FFFFFF"/>
            <w:noWrap/>
            <w:vAlign w:val="bottom"/>
          </w:tcPr>
          <w:p w14:paraId="3DCC2992"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C638CD8"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5" w:type="dxa"/>
            <w:tcBorders>
              <w:top w:val="nil"/>
              <w:left w:val="nil"/>
              <w:bottom w:val="nil"/>
              <w:right w:val="nil"/>
            </w:tcBorders>
            <w:shd w:val="clear" w:color="auto" w:fill="E0EBF8"/>
            <w:noWrap/>
            <w:vAlign w:val="bottom"/>
          </w:tcPr>
          <w:p w14:paraId="721F2D4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3118214F"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747,000 </w:t>
            </w:r>
          </w:p>
        </w:tc>
        <w:tc>
          <w:tcPr>
            <w:tcW w:w="265" w:type="dxa"/>
            <w:tcBorders>
              <w:top w:val="nil"/>
              <w:left w:val="nil"/>
              <w:bottom w:val="nil"/>
              <w:right w:val="single" w:sz="4" w:space="0" w:color="auto"/>
            </w:tcBorders>
            <w:shd w:val="clear" w:color="auto" w:fill="E0EBF8"/>
            <w:noWrap/>
            <w:vAlign w:val="bottom"/>
          </w:tcPr>
          <w:p w14:paraId="05C28F9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48B3C527" w14:textId="77777777">
        <w:trPr>
          <w:trHeight w:val="135"/>
        </w:trPr>
        <w:tc>
          <w:tcPr>
            <w:tcW w:w="266" w:type="dxa"/>
            <w:tcBorders>
              <w:top w:val="nil"/>
              <w:left w:val="single" w:sz="4" w:space="0" w:color="auto"/>
              <w:bottom w:val="single" w:sz="4" w:space="0" w:color="auto"/>
              <w:right w:val="nil"/>
            </w:tcBorders>
            <w:shd w:val="clear" w:color="auto" w:fill="E0EBF8"/>
            <w:noWrap/>
            <w:vAlign w:val="bottom"/>
          </w:tcPr>
          <w:p w14:paraId="73BE3BF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640F1E30"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9" w:type="dxa"/>
            <w:tcBorders>
              <w:top w:val="nil"/>
              <w:left w:val="nil"/>
              <w:bottom w:val="single" w:sz="4" w:space="0" w:color="auto"/>
              <w:right w:val="nil"/>
            </w:tcBorders>
            <w:shd w:val="clear" w:color="auto" w:fill="E0EBF8"/>
            <w:noWrap/>
            <w:vAlign w:val="bottom"/>
          </w:tcPr>
          <w:p w14:paraId="3305FEC4"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single" w:sz="4" w:space="0" w:color="auto"/>
              <w:right w:val="nil"/>
            </w:tcBorders>
            <w:shd w:val="clear" w:color="auto" w:fill="E0EBF8"/>
            <w:noWrap/>
            <w:vAlign w:val="bottom"/>
          </w:tcPr>
          <w:p w14:paraId="080B6B3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391BDCF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single" w:sz="4" w:space="0" w:color="auto"/>
              <w:right w:val="nil"/>
            </w:tcBorders>
            <w:shd w:val="clear" w:color="auto" w:fill="E0EBF8"/>
            <w:noWrap/>
            <w:vAlign w:val="bottom"/>
          </w:tcPr>
          <w:p w14:paraId="7CF7CE7B"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49B94915"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43582F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000000" w:fill="FFFFFF"/>
            <w:noWrap/>
            <w:vAlign w:val="bottom"/>
          </w:tcPr>
          <w:p w14:paraId="73EE43D9"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16ADE14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27A84DF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7EC3C92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single" w:sz="4" w:space="0" w:color="auto"/>
            </w:tcBorders>
            <w:shd w:val="clear" w:color="auto" w:fill="E0EBF8"/>
            <w:noWrap/>
            <w:vAlign w:val="bottom"/>
          </w:tcPr>
          <w:p w14:paraId="3808E7DC"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bl>
    <w:p w14:paraId="339F4807" w14:textId="77777777" w:rsidR="00434973" w:rsidRDefault="00434973">
      <w:pPr>
        <w:contextualSpacing/>
        <w:rPr>
          <w:rFonts w:ascii="Arial" w:hAnsi="Arial" w:cs="Arial"/>
          <w:b/>
          <w:bCs/>
        </w:rPr>
      </w:pPr>
      <w:r w:rsidRPr="002121EC">
        <w:rPr>
          <w:rFonts w:ascii="Arial" w:hAnsi="Arial" w:cs="Arial"/>
          <w:b/>
          <w:bCs/>
        </w:rPr>
        <w:t xml:space="preserve">E2-15  </w:t>
      </w:r>
      <w:r w:rsidR="00B85EC9" w:rsidRPr="00B85EC9">
        <w:rPr>
          <w:rFonts w:ascii="Arial" w:hAnsi="Arial" w:cs="Arial"/>
          <w:bCs/>
        </w:rPr>
        <w:t>(continued)</w:t>
      </w:r>
    </w:p>
    <w:p w14:paraId="009B0CBD" w14:textId="77777777" w:rsidR="002121EC" w:rsidRPr="0030377D" w:rsidRDefault="0030377D">
      <w:pPr>
        <w:contextualSpacing/>
        <w:rPr>
          <w:rFonts w:ascii="Arial" w:hAnsi="Arial" w:cs="Arial"/>
          <w:bCs/>
          <w:highlight w:val="yellow"/>
        </w:rPr>
      </w:pPr>
      <w:r>
        <w:rPr>
          <w:rFonts w:ascii="Arial" w:hAnsi="Arial" w:cs="Arial"/>
          <w:bCs/>
        </w:rPr>
        <w:t>b.</w:t>
      </w:r>
      <w:r w:rsidR="002121EC" w:rsidRPr="0030377D">
        <w:rPr>
          <w:rFonts w:ascii="Arial" w:hAnsi="Arial" w:cs="Arial"/>
          <w:bCs/>
          <w:highlight w:val="yellow"/>
        </w:rPr>
        <w:br w:type="page"/>
      </w:r>
    </w:p>
    <w:p w14:paraId="57445A1E"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lastRenderedPageBreak/>
        <w:t>E2-</w:t>
      </w:r>
      <w:proofErr w:type="gramStart"/>
      <w:r w:rsidRPr="00443432">
        <w:rPr>
          <w:rFonts w:ascii="Arial" w:hAnsi="Arial" w:cs="Arial"/>
          <w:b/>
          <w:bCs/>
        </w:rPr>
        <w:t>16  Consolidation</w:t>
      </w:r>
      <w:proofErr w:type="gramEnd"/>
      <w:r w:rsidRPr="00443432">
        <w:rPr>
          <w:rFonts w:ascii="Arial" w:hAnsi="Arial" w:cs="Arial"/>
          <w:b/>
          <w:bCs/>
        </w:rPr>
        <w:t xml:space="preserve"> Entries for Wholly Owned Subsidiary</w:t>
      </w:r>
    </w:p>
    <w:p w14:paraId="74421839"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26A83A85"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p>
    <w:tbl>
      <w:tblPr>
        <w:tblW w:w="6339" w:type="dxa"/>
        <w:tblInd w:w="93" w:type="dxa"/>
        <w:tblLook w:val="04A0" w:firstRow="1" w:lastRow="0" w:firstColumn="1" w:lastColumn="0" w:noHBand="0" w:noVBand="1"/>
      </w:tblPr>
      <w:tblGrid>
        <w:gridCol w:w="3261"/>
        <w:gridCol w:w="325"/>
        <w:gridCol w:w="325"/>
        <w:gridCol w:w="744"/>
        <w:gridCol w:w="744"/>
        <w:gridCol w:w="940"/>
      </w:tblGrid>
      <w:tr w:rsidR="0041158B" w:rsidRPr="00443432" w14:paraId="1AAAE556" w14:textId="77777777">
        <w:trPr>
          <w:trHeight w:val="300"/>
        </w:trPr>
        <w:tc>
          <w:tcPr>
            <w:tcW w:w="5399" w:type="dxa"/>
            <w:gridSpan w:val="5"/>
            <w:tcBorders>
              <w:top w:val="nil"/>
              <w:left w:val="nil"/>
              <w:bottom w:val="nil"/>
              <w:right w:val="nil"/>
            </w:tcBorders>
            <w:shd w:val="clear" w:color="auto" w:fill="auto"/>
            <w:noWrap/>
            <w:vAlign w:val="bottom"/>
          </w:tcPr>
          <w:p w14:paraId="1ED9C4E1" w14:textId="77777777" w:rsidR="0041158B" w:rsidRPr="00443432" w:rsidRDefault="0041158B" w:rsidP="0041158B">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Equity Method Entries on Trim Corp.'s Books:</w:t>
            </w:r>
          </w:p>
        </w:tc>
        <w:tc>
          <w:tcPr>
            <w:tcW w:w="940" w:type="dxa"/>
            <w:tcBorders>
              <w:top w:val="nil"/>
              <w:left w:val="nil"/>
              <w:bottom w:val="nil"/>
              <w:right w:val="nil"/>
            </w:tcBorders>
            <w:shd w:val="clear" w:color="auto" w:fill="auto"/>
            <w:noWrap/>
            <w:vAlign w:val="bottom"/>
          </w:tcPr>
          <w:p w14:paraId="2362A6EF"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52BD9486"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292CC4CC"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Round Corp.</w:t>
            </w:r>
          </w:p>
        </w:tc>
        <w:tc>
          <w:tcPr>
            <w:tcW w:w="325" w:type="dxa"/>
            <w:tcBorders>
              <w:top w:val="single" w:sz="4" w:space="0" w:color="auto"/>
              <w:left w:val="nil"/>
              <w:bottom w:val="nil"/>
              <w:right w:val="nil"/>
            </w:tcBorders>
            <w:shd w:val="clear" w:color="auto" w:fill="auto"/>
            <w:noWrap/>
            <w:vAlign w:val="bottom"/>
          </w:tcPr>
          <w:p w14:paraId="3586948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06FE129C" w14:textId="77777777" w:rsidR="0041158B" w:rsidRPr="00443432" w:rsidRDefault="0041158B" w:rsidP="0041158B">
            <w:pPr>
              <w:spacing w:after="0" w:line="240" w:lineRule="auto"/>
              <w:jc w:val="center"/>
              <w:rPr>
                <w:rFonts w:ascii="Arial" w:eastAsia="Times New Roman" w:hAnsi="Arial" w:cs="Arial"/>
                <w:color w:val="000000"/>
                <w:sz w:val="20"/>
              </w:rPr>
            </w:pPr>
            <w:r w:rsidRPr="00443432">
              <w:rPr>
                <w:rFonts w:ascii="Arial" w:eastAsia="Times New Roman" w:hAnsi="Arial" w:cs="Arial"/>
                <w:color w:val="000000"/>
                <w:sz w:val="20"/>
              </w:rPr>
              <w:t xml:space="preserve">           400,000 </w:t>
            </w:r>
          </w:p>
        </w:tc>
        <w:tc>
          <w:tcPr>
            <w:tcW w:w="940" w:type="dxa"/>
            <w:tcBorders>
              <w:top w:val="single" w:sz="4" w:space="0" w:color="auto"/>
              <w:left w:val="nil"/>
              <w:bottom w:val="nil"/>
              <w:right w:val="single" w:sz="4" w:space="0" w:color="auto"/>
            </w:tcBorders>
            <w:shd w:val="clear" w:color="auto" w:fill="auto"/>
            <w:noWrap/>
            <w:vAlign w:val="bottom"/>
          </w:tcPr>
          <w:p w14:paraId="5C1CAA4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0179B593"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4DF7C8F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35E6C331"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70DAFF7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C889D0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FFCF2FB"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66024E1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400,000 </w:t>
            </w:r>
          </w:p>
        </w:tc>
      </w:tr>
      <w:tr w:rsidR="0041158B" w:rsidRPr="00443432" w14:paraId="798D4C60" w14:textId="77777777">
        <w:trPr>
          <w:trHeight w:val="300"/>
        </w:trPr>
        <w:tc>
          <w:tcPr>
            <w:tcW w:w="4655" w:type="dxa"/>
            <w:gridSpan w:val="4"/>
            <w:tcBorders>
              <w:top w:val="nil"/>
              <w:left w:val="nil"/>
              <w:bottom w:val="nil"/>
              <w:right w:val="nil"/>
            </w:tcBorders>
            <w:shd w:val="clear" w:color="auto" w:fill="auto"/>
            <w:noWrap/>
            <w:vAlign w:val="bottom"/>
          </w:tcPr>
          <w:p w14:paraId="3537823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the initial investment in Round Corp.</w:t>
            </w:r>
          </w:p>
        </w:tc>
        <w:tc>
          <w:tcPr>
            <w:tcW w:w="744" w:type="dxa"/>
            <w:tcBorders>
              <w:top w:val="nil"/>
              <w:left w:val="nil"/>
              <w:bottom w:val="nil"/>
              <w:right w:val="nil"/>
            </w:tcBorders>
            <w:shd w:val="clear" w:color="auto" w:fill="auto"/>
            <w:noWrap/>
            <w:vAlign w:val="bottom"/>
          </w:tcPr>
          <w:p w14:paraId="2D8C8D6C"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41A21BF"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7866305B" w14:textId="77777777">
        <w:trPr>
          <w:trHeight w:val="300"/>
        </w:trPr>
        <w:tc>
          <w:tcPr>
            <w:tcW w:w="3261" w:type="dxa"/>
            <w:tcBorders>
              <w:top w:val="nil"/>
              <w:left w:val="nil"/>
              <w:bottom w:val="nil"/>
              <w:right w:val="nil"/>
            </w:tcBorders>
            <w:shd w:val="clear" w:color="auto" w:fill="auto"/>
            <w:noWrap/>
            <w:vAlign w:val="bottom"/>
          </w:tcPr>
          <w:p w14:paraId="3CB7F8F9"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8D72E83"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220516C"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5CE0838F"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2C23F15F"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9EF9CFB"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0ABE767B"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35A17E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Round Corp.</w:t>
            </w:r>
          </w:p>
        </w:tc>
        <w:tc>
          <w:tcPr>
            <w:tcW w:w="325" w:type="dxa"/>
            <w:tcBorders>
              <w:top w:val="single" w:sz="4" w:space="0" w:color="auto"/>
              <w:left w:val="nil"/>
              <w:bottom w:val="nil"/>
              <w:right w:val="nil"/>
            </w:tcBorders>
            <w:shd w:val="clear" w:color="auto" w:fill="auto"/>
            <w:noWrap/>
            <w:vAlign w:val="bottom"/>
          </w:tcPr>
          <w:p w14:paraId="3253FB12"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5AD3A892" w14:textId="77777777" w:rsidR="0041158B" w:rsidRPr="00443432" w:rsidRDefault="0041158B" w:rsidP="0041158B">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80,000 </w:t>
            </w:r>
          </w:p>
        </w:tc>
        <w:tc>
          <w:tcPr>
            <w:tcW w:w="940" w:type="dxa"/>
            <w:tcBorders>
              <w:top w:val="single" w:sz="4" w:space="0" w:color="auto"/>
              <w:left w:val="nil"/>
              <w:bottom w:val="nil"/>
              <w:right w:val="single" w:sz="4" w:space="0" w:color="auto"/>
            </w:tcBorders>
            <w:shd w:val="clear" w:color="auto" w:fill="auto"/>
            <w:noWrap/>
            <w:vAlign w:val="bottom"/>
          </w:tcPr>
          <w:p w14:paraId="04F6CA6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33F6E4EA"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47D4099A"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Income from Round Corp.</w:t>
            </w:r>
          </w:p>
        </w:tc>
        <w:tc>
          <w:tcPr>
            <w:tcW w:w="325" w:type="dxa"/>
            <w:tcBorders>
              <w:top w:val="nil"/>
              <w:left w:val="nil"/>
              <w:bottom w:val="single" w:sz="4" w:space="0" w:color="auto"/>
              <w:right w:val="nil"/>
            </w:tcBorders>
            <w:shd w:val="clear" w:color="auto" w:fill="auto"/>
            <w:noWrap/>
            <w:vAlign w:val="bottom"/>
          </w:tcPr>
          <w:p w14:paraId="2C812646"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71A6104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0ACBBDF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542EFD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80,000 </w:t>
            </w:r>
          </w:p>
        </w:tc>
      </w:tr>
      <w:tr w:rsidR="0041158B" w:rsidRPr="00443432" w14:paraId="4830947C" w14:textId="77777777">
        <w:trPr>
          <w:trHeight w:val="300"/>
        </w:trPr>
        <w:tc>
          <w:tcPr>
            <w:tcW w:w="6339" w:type="dxa"/>
            <w:gridSpan w:val="6"/>
            <w:tcBorders>
              <w:top w:val="nil"/>
              <w:left w:val="nil"/>
              <w:bottom w:val="nil"/>
              <w:right w:val="nil"/>
            </w:tcBorders>
            <w:shd w:val="clear" w:color="auto" w:fill="auto"/>
            <w:noWrap/>
            <w:vAlign w:val="bottom"/>
          </w:tcPr>
          <w:p w14:paraId="21B8C37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Trim Corp.'s 100% share of Round Corp.'s 20X2 income</w:t>
            </w:r>
          </w:p>
        </w:tc>
      </w:tr>
      <w:tr w:rsidR="0041158B" w:rsidRPr="00443432" w14:paraId="0B328A84" w14:textId="77777777">
        <w:trPr>
          <w:trHeight w:val="300"/>
        </w:trPr>
        <w:tc>
          <w:tcPr>
            <w:tcW w:w="3261" w:type="dxa"/>
            <w:tcBorders>
              <w:top w:val="nil"/>
              <w:left w:val="nil"/>
              <w:bottom w:val="nil"/>
              <w:right w:val="nil"/>
            </w:tcBorders>
            <w:shd w:val="clear" w:color="auto" w:fill="auto"/>
            <w:noWrap/>
            <w:vAlign w:val="bottom"/>
          </w:tcPr>
          <w:p w14:paraId="0ABD3F7A"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1938EA6A"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378595BD"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ACE341A"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3B18503"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C48AD70"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79DE2A39"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2CF8A1ED"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5968CED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24D52FA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1930AEB" w14:textId="77777777" w:rsidR="0041158B" w:rsidRPr="00443432" w:rsidRDefault="0041158B" w:rsidP="0041158B">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25,000 </w:t>
            </w:r>
          </w:p>
        </w:tc>
        <w:tc>
          <w:tcPr>
            <w:tcW w:w="940" w:type="dxa"/>
            <w:tcBorders>
              <w:top w:val="single" w:sz="4" w:space="0" w:color="auto"/>
              <w:left w:val="nil"/>
              <w:bottom w:val="nil"/>
              <w:right w:val="single" w:sz="4" w:space="0" w:color="auto"/>
            </w:tcBorders>
            <w:shd w:val="clear" w:color="auto" w:fill="auto"/>
            <w:noWrap/>
            <w:vAlign w:val="bottom"/>
          </w:tcPr>
          <w:p w14:paraId="211691A5"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7E4CC4CD"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5B06D141"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Investment in Round Corp.</w:t>
            </w:r>
          </w:p>
        </w:tc>
        <w:tc>
          <w:tcPr>
            <w:tcW w:w="325" w:type="dxa"/>
            <w:tcBorders>
              <w:top w:val="nil"/>
              <w:left w:val="nil"/>
              <w:bottom w:val="single" w:sz="4" w:space="0" w:color="auto"/>
              <w:right w:val="nil"/>
            </w:tcBorders>
            <w:shd w:val="clear" w:color="auto" w:fill="auto"/>
            <w:noWrap/>
            <w:vAlign w:val="bottom"/>
          </w:tcPr>
          <w:p w14:paraId="2F9690E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E41525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6B00D9CD"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AB07387"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25,000 </w:t>
            </w:r>
          </w:p>
        </w:tc>
      </w:tr>
      <w:tr w:rsidR="0041158B" w:rsidRPr="00443432" w14:paraId="0969A526" w14:textId="77777777">
        <w:trPr>
          <w:trHeight w:val="300"/>
        </w:trPr>
        <w:tc>
          <w:tcPr>
            <w:tcW w:w="6339" w:type="dxa"/>
            <w:gridSpan w:val="6"/>
            <w:tcBorders>
              <w:top w:val="nil"/>
              <w:left w:val="nil"/>
              <w:bottom w:val="nil"/>
              <w:right w:val="nil"/>
            </w:tcBorders>
            <w:shd w:val="clear" w:color="auto" w:fill="auto"/>
            <w:noWrap/>
            <w:vAlign w:val="bottom"/>
          </w:tcPr>
          <w:p w14:paraId="6226E69B"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Trim Corp.'s 100% share of Round Corp.'s 20X2 dividend</w:t>
            </w:r>
          </w:p>
        </w:tc>
      </w:tr>
    </w:tbl>
    <w:p w14:paraId="34F1584E"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29D57657" w14:textId="77777777" w:rsidR="0041158B" w:rsidRPr="00443432"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roofErr w:type="gramStart"/>
      <w:r w:rsidRPr="00443432">
        <w:rPr>
          <w:rFonts w:ascii="Arial" w:hAnsi="Arial" w:cs="Arial"/>
        </w:rPr>
        <w:t>b</w:t>
      </w:r>
      <w:proofErr w:type="gramEnd"/>
      <w:r w:rsidRPr="00443432">
        <w:rPr>
          <w:rFonts w:ascii="Arial" w:hAnsi="Arial" w:cs="Arial"/>
        </w:rPr>
        <w:t>.</w:t>
      </w:r>
    </w:p>
    <w:tbl>
      <w:tblPr>
        <w:tblW w:w="6454" w:type="dxa"/>
        <w:tblInd w:w="93" w:type="dxa"/>
        <w:tblLook w:val="04A0" w:firstRow="1" w:lastRow="0" w:firstColumn="1" w:lastColumn="0" w:noHBand="0" w:noVBand="1"/>
      </w:tblPr>
      <w:tblGrid>
        <w:gridCol w:w="1995"/>
        <w:gridCol w:w="1350"/>
        <w:gridCol w:w="333"/>
        <w:gridCol w:w="1140"/>
        <w:gridCol w:w="340"/>
        <w:gridCol w:w="1072"/>
        <w:gridCol w:w="272"/>
      </w:tblGrid>
      <w:tr w:rsidR="0041158B" w:rsidRPr="00443432" w14:paraId="2A13DB9E" w14:textId="77777777">
        <w:trPr>
          <w:trHeight w:val="300"/>
        </w:trPr>
        <w:tc>
          <w:tcPr>
            <w:tcW w:w="3345" w:type="dxa"/>
            <w:gridSpan w:val="2"/>
            <w:tcBorders>
              <w:top w:val="nil"/>
              <w:left w:val="nil"/>
              <w:bottom w:val="single" w:sz="4" w:space="0" w:color="auto"/>
              <w:right w:val="nil"/>
            </w:tcBorders>
            <w:shd w:val="clear" w:color="auto" w:fill="auto"/>
            <w:noWrap/>
            <w:vAlign w:val="bottom"/>
          </w:tcPr>
          <w:p w14:paraId="7D299E7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0B0A07B" w14:textId="77777777" w:rsidR="0041158B" w:rsidRPr="00443432" w:rsidRDefault="0041158B" w:rsidP="0041158B">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53096E84"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2BE1A402"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0A5DA357"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45500670"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0A16AB69" w14:textId="77777777">
        <w:trPr>
          <w:trHeight w:val="570"/>
        </w:trPr>
        <w:tc>
          <w:tcPr>
            <w:tcW w:w="1995" w:type="dxa"/>
            <w:tcBorders>
              <w:top w:val="nil"/>
              <w:left w:val="single" w:sz="4" w:space="0" w:color="auto"/>
              <w:bottom w:val="nil"/>
              <w:right w:val="nil"/>
            </w:tcBorders>
            <w:shd w:val="clear" w:color="auto" w:fill="auto"/>
            <w:noWrap/>
            <w:vAlign w:val="bottom"/>
          </w:tcPr>
          <w:p w14:paraId="56DD099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350" w:type="dxa"/>
            <w:tcBorders>
              <w:top w:val="nil"/>
              <w:left w:val="nil"/>
              <w:bottom w:val="single" w:sz="4" w:space="0" w:color="auto"/>
              <w:right w:val="nil"/>
            </w:tcBorders>
            <w:shd w:val="clear" w:color="auto" w:fill="auto"/>
            <w:vAlign w:val="bottom"/>
          </w:tcPr>
          <w:p w14:paraId="78C529AF"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3EDD243F"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44C46086"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CB7D424"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73522C49"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3279EA1A"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38DACE5F" w14:textId="77777777">
        <w:trPr>
          <w:trHeight w:val="300"/>
        </w:trPr>
        <w:tc>
          <w:tcPr>
            <w:tcW w:w="1995" w:type="dxa"/>
            <w:tcBorders>
              <w:top w:val="nil"/>
              <w:left w:val="single" w:sz="4" w:space="0" w:color="auto"/>
              <w:bottom w:val="nil"/>
              <w:right w:val="nil"/>
            </w:tcBorders>
            <w:shd w:val="clear" w:color="auto" w:fill="auto"/>
            <w:noWrap/>
            <w:vAlign w:val="bottom"/>
          </w:tcPr>
          <w:p w14:paraId="22BA84F5" w14:textId="79044D8C" w:rsidR="0041158B" w:rsidRPr="00443432" w:rsidRDefault="007D5505" w:rsidP="0041158B">
            <w:pPr>
              <w:spacing w:after="0" w:line="240" w:lineRule="auto"/>
              <w:rPr>
                <w:rFonts w:ascii="Arial" w:eastAsia="Times New Roman" w:hAnsi="Arial" w:cs="Arial"/>
                <w:b/>
                <w:bCs/>
                <w:sz w:val="20"/>
              </w:rPr>
            </w:pPr>
            <w:r>
              <w:rPr>
                <w:rFonts w:ascii="Arial" w:eastAsia="Times New Roman" w:hAnsi="Arial" w:cs="Arial"/>
                <w:b/>
                <w:bCs/>
                <w:sz w:val="20"/>
              </w:rPr>
              <w:t>Beginning</w:t>
            </w:r>
            <w:r w:rsidR="0041158B" w:rsidRPr="00443432">
              <w:rPr>
                <w:rFonts w:ascii="Arial" w:eastAsia="Times New Roman" w:hAnsi="Arial" w:cs="Arial"/>
                <w:b/>
                <w:bCs/>
                <w:sz w:val="20"/>
              </w:rPr>
              <w:t xml:space="preserve"> book value </w:t>
            </w:r>
          </w:p>
        </w:tc>
        <w:tc>
          <w:tcPr>
            <w:tcW w:w="1350" w:type="dxa"/>
            <w:tcBorders>
              <w:top w:val="nil"/>
              <w:left w:val="nil"/>
              <w:bottom w:val="nil"/>
              <w:right w:val="nil"/>
            </w:tcBorders>
            <w:shd w:val="clear" w:color="auto" w:fill="auto"/>
            <w:noWrap/>
            <w:vAlign w:val="bottom"/>
          </w:tcPr>
          <w:p w14:paraId="688B6C1D"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400,000 </w:t>
            </w:r>
          </w:p>
        </w:tc>
        <w:tc>
          <w:tcPr>
            <w:tcW w:w="326" w:type="dxa"/>
            <w:tcBorders>
              <w:top w:val="nil"/>
              <w:left w:val="nil"/>
              <w:bottom w:val="nil"/>
              <w:right w:val="nil"/>
            </w:tcBorders>
            <w:shd w:val="clear" w:color="auto" w:fill="auto"/>
            <w:noWrap/>
            <w:vAlign w:val="bottom"/>
          </w:tcPr>
          <w:p w14:paraId="47BF8ED1"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1AD6D28D"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120,000 </w:t>
            </w:r>
          </w:p>
        </w:tc>
        <w:tc>
          <w:tcPr>
            <w:tcW w:w="340" w:type="dxa"/>
            <w:tcBorders>
              <w:top w:val="nil"/>
              <w:left w:val="nil"/>
              <w:bottom w:val="nil"/>
              <w:right w:val="nil"/>
            </w:tcBorders>
            <w:shd w:val="clear" w:color="auto" w:fill="auto"/>
            <w:noWrap/>
            <w:vAlign w:val="bottom"/>
          </w:tcPr>
          <w:p w14:paraId="3E5830E8"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58590B46"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538DD5"/>
                <w:sz w:val="20"/>
                <w:shd w:val="clear" w:color="auto" w:fill="002E5C"/>
              </w:rPr>
              <w:t>280,000</w:t>
            </w:r>
            <w:r w:rsidRPr="00443432">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6B1251D8"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14B34315" w14:textId="77777777">
        <w:trPr>
          <w:trHeight w:val="300"/>
        </w:trPr>
        <w:tc>
          <w:tcPr>
            <w:tcW w:w="1995" w:type="dxa"/>
            <w:tcBorders>
              <w:top w:val="nil"/>
              <w:left w:val="single" w:sz="4" w:space="0" w:color="auto"/>
              <w:bottom w:val="nil"/>
              <w:right w:val="nil"/>
            </w:tcBorders>
            <w:shd w:val="clear" w:color="auto" w:fill="auto"/>
            <w:noWrap/>
            <w:vAlign w:val="bottom"/>
          </w:tcPr>
          <w:p w14:paraId="3D2BD29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Net Income</w:t>
            </w:r>
          </w:p>
        </w:tc>
        <w:tc>
          <w:tcPr>
            <w:tcW w:w="1350" w:type="dxa"/>
            <w:tcBorders>
              <w:top w:val="nil"/>
              <w:left w:val="nil"/>
              <w:bottom w:val="nil"/>
              <w:right w:val="nil"/>
            </w:tcBorders>
            <w:shd w:val="clear" w:color="auto" w:fill="auto"/>
            <w:noWrap/>
            <w:vAlign w:val="bottom"/>
          </w:tcPr>
          <w:p w14:paraId="553A36DB"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80,000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35574727"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7051639B" w14:textId="77777777" w:rsidR="0041158B" w:rsidRPr="00443432" w:rsidRDefault="0041158B" w:rsidP="00616956">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7D67133D"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7659F495"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80,000 </w:t>
            </w:r>
          </w:p>
        </w:tc>
        <w:tc>
          <w:tcPr>
            <w:tcW w:w="266" w:type="dxa"/>
            <w:tcBorders>
              <w:top w:val="nil"/>
              <w:left w:val="nil"/>
              <w:bottom w:val="nil"/>
              <w:right w:val="single" w:sz="4" w:space="0" w:color="auto"/>
            </w:tcBorders>
            <w:shd w:val="clear" w:color="auto" w:fill="auto"/>
            <w:noWrap/>
            <w:vAlign w:val="bottom"/>
          </w:tcPr>
          <w:p w14:paraId="7408E7D8"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14E1E850" w14:textId="77777777" w:rsidTr="006D10FE">
        <w:trPr>
          <w:trHeight w:val="300"/>
        </w:trPr>
        <w:tc>
          <w:tcPr>
            <w:tcW w:w="1995" w:type="dxa"/>
            <w:tcBorders>
              <w:top w:val="nil"/>
              <w:left w:val="single" w:sz="4" w:space="0" w:color="auto"/>
              <w:bottom w:val="nil"/>
              <w:right w:val="nil"/>
            </w:tcBorders>
            <w:shd w:val="clear" w:color="auto" w:fill="auto"/>
            <w:noWrap/>
            <w:vAlign w:val="bottom"/>
          </w:tcPr>
          <w:p w14:paraId="3C21289D"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Dividends</w:t>
            </w:r>
          </w:p>
        </w:tc>
        <w:tc>
          <w:tcPr>
            <w:tcW w:w="1350" w:type="dxa"/>
            <w:tcBorders>
              <w:top w:val="nil"/>
              <w:left w:val="nil"/>
              <w:bottom w:val="single" w:sz="4" w:space="0" w:color="auto"/>
              <w:right w:val="nil"/>
            </w:tcBorders>
            <w:shd w:val="clear" w:color="auto" w:fill="auto"/>
            <w:noWrap/>
            <w:vAlign w:val="bottom"/>
          </w:tcPr>
          <w:p w14:paraId="5F1FDA69"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(25,000)</w:t>
            </w:r>
          </w:p>
        </w:tc>
        <w:tc>
          <w:tcPr>
            <w:tcW w:w="326" w:type="dxa"/>
            <w:tcBorders>
              <w:top w:val="nil"/>
              <w:left w:val="nil"/>
              <w:bottom w:val="nil"/>
              <w:right w:val="nil"/>
            </w:tcBorders>
            <w:shd w:val="clear" w:color="auto" w:fill="auto"/>
            <w:noWrap/>
            <w:vAlign w:val="bottom"/>
          </w:tcPr>
          <w:p w14:paraId="640AE401"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0D9EFDB" w14:textId="77777777" w:rsidR="0041158B" w:rsidRPr="00443432" w:rsidRDefault="0041158B" w:rsidP="00616956">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13D350D8" w14:textId="77777777" w:rsidR="0041158B" w:rsidRPr="00443432" w:rsidRDefault="0041158B" w:rsidP="00616956">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2CD12F5C" w14:textId="77777777" w:rsidR="0041158B" w:rsidRPr="00443432" w:rsidRDefault="0041158B" w:rsidP="00616956">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(25,000)</w:t>
            </w:r>
          </w:p>
        </w:tc>
        <w:tc>
          <w:tcPr>
            <w:tcW w:w="266" w:type="dxa"/>
            <w:tcBorders>
              <w:top w:val="nil"/>
              <w:left w:val="nil"/>
              <w:bottom w:val="nil"/>
              <w:right w:val="single" w:sz="4" w:space="0" w:color="auto"/>
            </w:tcBorders>
            <w:shd w:val="clear" w:color="auto" w:fill="auto"/>
            <w:noWrap/>
            <w:vAlign w:val="bottom"/>
          </w:tcPr>
          <w:p w14:paraId="70129B6F"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53ACA17D" w14:textId="77777777" w:rsidTr="006D10FE">
        <w:trPr>
          <w:trHeight w:val="315"/>
        </w:trPr>
        <w:tc>
          <w:tcPr>
            <w:tcW w:w="1995" w:type="dxa"/>
            <w:tcBorders>
              <w:top w:val="nil"/>
              <w:left w:val="single" w:sz="4" w:space="0" w:color="auto"/>
              <w:bottom w:val="nil"/>
              <w:right w:val="nil"/>
            </w:tcBorders>
            <w:shd w:val="clear" w:color="auto" w:fill="auto"/>
            <w:noWrap/>
            <w:vAlign w:val="bottom"/>
          </w:tcPr>
          <w:p w14:paraId="399A099F"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350" w:type="dxa"/>
            <w:tcBorders>
              <w:top w:val="single" w:sz="4" w:space="0" w:color="auto"/>
              <w:left w:val="nil"/>
              <w:right w:val="nil"/>
            </w:tcBorders>
            <w:shd w:val="clear" w:color="auto" w:fill="auto"/>
            <w:noWrap/>
            <w:vAlign w:val="bottom"/>
          </w:tcPr>
          <w:p w14:paraId="656FFA51"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455,000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13E2E24D"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02105488" w14:textId="77777777" w:rsidR="0041158B" w:rsidRPr="00443432" w:rsidRDefault="0041158B" w:rsidP="00616956">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120,000</w:t>
            </w:r>
            <w:r w:rsidRPr="00443432">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7878D7E"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364BFB6F"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335,000</w:t>
            </w:r>
          </w:p>
        </w:tc>
        <w:tc>
          <w:tcPr>
            <w:tcW w:w="266" w:type="dxa"/>
            <w:tcBorders>
              <w:top w:val="nil"/>
              <w:left w:val="nil"/>
              <w:bottom w:val="nil"/>
              <w:right w:val="single" w:sz="4" w:space="0" w:color="auto"/>
            </w:tcBorders>
            <w:shd w:val="clear" w:color="auto" w:fill="auto"/>
            <w:noWrap/>
            <w:vAlign w:val="bottom"/>
          </w:tcPr>
          <w:p w14:paraId="1BF9A7F2"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7F9A3364" w14:textId="77777777" w:rsidTr="006D10FE">
        <w:trPr>
          <w:trHeight w:val="135"/>
        </w:trPr>
        <w:tc>
          <w:tcPr>
            <w:tcW w:w="1995" w:type="dxa"/>
            <w:tcBorders>
              <w:top w:val="nil"/>
              <w:left w:val="single" w:sz="4" w:space="0" w:color="auto"/>
              <w:bottom w:val="single" w:sz="4" w:space="0" w:color="auto"/>
              <w:right w:val="nil"/>
            </w:tcBorders>
            <w:shd w:val="clear" w:color="auto" w:fill="auto"/>
            <w:noWrap/>
            <w:vAlign w:val="bottom"/>
          </w:tcPr>
          <w:p w14:paraId="20BC298E"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350" w:type="dxa"/>
            <w:tcBorders>
              <w:left w:val="nil"/>
              <w:bottom w:val="single" w:sz="4" w:space="0" w:color="auto"/>
              <w:right w:val="nil"/>
            </w:tcBorders>
            <w:shd w:val="clear" w:color="auto" w:fill="auto"/>
            <w:noWrap/>
            <w:vAlign w:val="bottom"/>
          </w:tcPr>
          <w:p w14:paraId="6D92EAB3"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3842C51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749105E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7A9C98B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649B224E"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E80005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bl>
    <w:p w14:paraId="59B27418"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1158B" w14:paraId="0A00749B" w14:textId="77777777">
        <w:tc>
          <w:tcPr>
            <w:tcW w:w="4788" w:type="dxa"/>
          </w:tcPr>
          <w:tbl>
            <w:tblPr>
              <w:tblpPr w:leftFromText="180" w:rightFromText="180" w:vertAnchor="text" w:horzAnchor="margin" w:tblpY="94"/>
              <w:tblW w:w="4284" w:type="dxa"/>
              <w:tblLook w:val="04A0" w:firstRow="1" w:lastRow="0" w:firstColumn="1" w:lastColumn="0" w:noHBand="0" w:noVBand="1"/>
            </w:tblPr>
            <w:tblGrid>
              <w:gridCol w:w="1736"/>
              <w:gridCol w:w="1156"/>
              <w:gridCol w:w="236"/>
              <w:gridCol w:w="1156"/>
            </w:tblGrid>
            <w:tr w:rsidR="0041158B" w:rsidRPr="00443432" w14:paraId="32FE9A8E" w14:textId="77777777">
              <w:trPr>
                <w:trHeight w:val="300"/>
              </w:trPr>
              <w:tc>
                <w:tcPr>
                  <w:tcW w:w="1736" w:type="dxa"/>
                  <w:tcBorders>
                    <w:top w:val="nil"/>
                    <w:left w:val="nil"/>
                    <w:bottom w:val="nil"/>
                    <w:right w:val="nil"/>
                  </w:tcBorders>
                  <w:shd w:val="clear" w:color="auto" w:fill="auto"/>
                  <w:noWrap/>
                  <w:vAlign w:val="bottom"/>
                </w:tcPr>
                <w:p w14:paraId="2E1CA4CC" w14:textId="77777777" w:rsidR="0041158B"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1/1/X2</w:t>
                  </w:r>
                </w:p>
              </w:tc>
              <w:tc>
                <w:tcPr>
                  <w:tcW w:w="1156" w:type="dxa"/>
                  <w:tcBorders>
                    <w:top w:val="nil"/>
                    <w:left w:val="nil"/>
                    <w:bottom w:val="nil"/>
                    <w:right w:val="nil"/>
                  </w:tcBorders>
                  <w:shd w:val="clear" w:color="auto" w:fill="auto"/>
                  <w:noWrap/>
                  <w:vAlign w:val="bottom"/>
                </w:tcPr>
                <w:p w14:paraId="1BEAE50D"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D61ED61"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50DC6AEB"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148CC96"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C7C039D"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CA3898E" w14:textId="036B7036" w:rsidR="0041158B" w:rsidRPr="00443432" w:rsidRDefault="006F7925" w:rsidP="0041158B">
                  <w:pPr>
                    <w:spacing w:after="0" w:line="240" w:lineRule="auto"/>
                    <w:rPr>
                      <w:rFonts w:ascii="Arial" w:eastAsia="Times New Roman" w:hAnsi="Arial" w:cs="Arial"/>
                      <w:color w:val="000000"/>
                    </w:rPr>
                  </w:pPr>
                  <w:r>
                    <w:rPr>
                      <w:rFonts w:ascii="Arial" w:hAnsi="Arial" w:cs="Arial"/>
                      <w:noProof/>
                    </w:rPr>
                    <mc:AlternateContent>
                      <mc:Choice Requires="wps">
                        <w:drawing>
                          <wp:anchor distT="0" distB="0" distL="114300" distR="114300" simplePos="0" relativeHeight="251664384" behindDoc="0" locked="0" layoutInCell="1" allowOverlap="1" wp14:anchorId="5090C26F" wp14:editId="2E36B285">
                            <wp:simplePos x="0" y="0"/>
                            <wp:positionH relativeFrom="column">
                              <wp:posOffset>104775</wp:posOffset>
                            </wp:positionH>
                            <wp:positionV relativeFrom="paragraph">
                              <wp:posOffset>0</wp:posOffset>
                            </wp:positionV>
                            <wp:extent cx="381000" cy="2286000"/>
                            <wp:effectExtent l="0" t="0" r="19050" b="1905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92D4C39" id="Right Brace 1" o:spid="_x0000_s1026" type="#_x0000_t88" style="position:absolute;margin-left:8.25pt;margin-top:0;width:30pt;height:1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2OX2gEAALM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" adj="1709"/>
                        </w:pict>
                      </mc:Fallback>
                    </mc:AlternateContent>
                  </w:r>
                </w:p>
              </w:tc>
              <w:tc>
                <w:tcPr>
                  <w:tcW w:w="236" w:type="dxa"/>
                  <w:tcBorders>
                    <w:top w:val="nil"/>
                    <w:left w:val="nil"/>
                    <w:bottom w:val="nil"/>
                    <w:right w:val="nil"/>
                  </w:tcBorders>
                  <w:shd w:val="clear" w:color="auto" w:fill="auto"/>
                  <w:noWrap/>
                  <w:vAlign w:val="bottom"/>
                </w:tcPr>
                <w:p w14:paraId="58E0FF9A"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4ABA89E4"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9F2BDDE"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0DD91C1"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F2D44F3"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6BADBB8"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698BF995"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6A2C802"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06AC757"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B6E1858"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9A8A33D"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58B28A2"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7D1A089"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DDFE9FD"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72207316"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61EC0D93"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$400,000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Round Corp. </w:t>
                  </w:r>
                </w:p>
              </w:tc>
            </w:tr>
            <w:tr w:rsidR="0041158B" w:rsidRPr="00443432" w14:paraId="6B08E5F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088356"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1A32C5E"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BE9FFD8"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963999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4F6A6502"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FB1CD60"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320B8F0"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0AA5D08E"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D081DDB" w14:textId="77777777" w:rsidR="0041158B" w:rsidRPr="00443432" w:rsidRDefault="0041158B" w:rsidP="0041158B">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400,000</w:t>
                  </w:r>
                </w:p>
              </w:tc>
              <w:tc>
                <w:tcPr>
                  <w:tcW w:w="1156" w:type="dxa"/>
                  <w:vMerge/>
                  <w:tcBorders>
                    <w:top w:val="nil"/>
                    <w:left w:val="nil"/>
                    <w:bottom w:val="nil"/>
                    <w:right w:val="nil"/>
                  </w:tcBorders>
                  <w:vAlign w:val="center"/>
                </w:tcPr>
                <w:p w14:paraId="7B6E38E4"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E8976F7"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2B45BE3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63E7D81"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6616DE4"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2C1AE3B"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FE642A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D9F00F9"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7F524C0"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28FC0DA"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72B320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F974015"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8822997"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4825608"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459EC7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F2ABDBD"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5BDBFEB"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B78866C"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9C98E04"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6DBBE45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8D0A5B5"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771F7DA"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A3E63FF"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68F2CF0" w14:textId="77777777" w:rsidR="0041158B" w:rsidRPr="00443432" w:rsidRDefault="0041158B" w:rsidP="0041158B">
                  <w:pPr>
                    <w:spacing w:after="0" w:line="240" w:lineRule="auto"/>
                    <w:rPr>
                      <w:rFonts w:ascii="Arial" w:eastAsia="Times New Roman" w:hAnsi="Arial" w:cs="Arial"/>
                      <w:color w:val="000000"/>
                    </w:rPr>
                  </w:pPr>
                </w:p>
              </w:tc>
            </w:tr>
          </w:tbl>
          <w:p w14:paraId="5C334F25"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highlight w:val="yellow"/>
              </w:rPr>
            </w:pPr>
          </w:p>
        </w:tc>
        <w:tc>
          <w:tcPr>
            <w:tcW w:w="4788" w:type="dxa"/>
          </w:tcPr>
          <w:tbl>
            <w:tblPr>
              <w:tblW w:w="4128" w:type="dxa"/>
              <w:tblLook w:val="04A0" w:firstRow="1" w:lastRow="0" w:firstColumn="1" w:lastColumn="0" w:noHBand="0" w:noVBand="1"/>
            </w:tblPr>
            <w:tblGrid>
              <w:gridCol w:w="1736"/>
              <w:gridCol w:w="976"/>
              <w:gridCol w:w="1416"/>
            </w:tblGrid>
            <w:tr w:rsidR="0041158B" w:rsidRPr="0041158B" w14:paraId="05552F55" w14:textId="77777777">
              <w:trPr>
                <w:trHeight w:val="300"/>
              </w:trPr>
              <w:tc>
                <w:tcPr>
                  <w:tcW w:w="1736" w:type="dxa"/>
                  <w:tcBorders>
                    <w:top w:val="nil"/>
                    <w:left w:val="nil"/>
                    <w:bottom w:val="nil"/>
                    <w:right w:val="nil"/>
                  </w:tcBorders>
                  <w:shd w:val="clear" w:color="auto" w:fill="auto"/>
                  <w:noWrap/>
                  <w:vAlign w:val="bottom"/>
                </w:tcPr>
                <w:p w14:paraId="3770162F" w14:textId="77777777" w:rsidR="0041158B"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12/31/X2</w:t>
                  </w:r>
                </w:p>
              </w:tc>
              <w:tc>
                <w:tcPr>
                  <w:tcW w:w="976" w:type="dxa"/>
                  <w:tcBorders>
                    <w:top w:val="nil"/>
                    <w:left w:val="nil"/>
                    <w:bottom w:val="nil"/>
                    <w:right w:val="nil"/>
                  </w:tcBorders>
                  <w:shd w:val="clear" w:color="auto" w:fill="auto"/>
                  <w:noWrap/>
                  <w:vAlign w:val="bottom"/>
                </w:tcPr>
                <w:p w14:paraId="620FD773"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14C93078"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73E97976"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0058B26"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5FB7FE47" w14:textId="6FA39683" w:rsidR="0041158B" w:rsidRPr="00443432" w:rsidRDefault="006F7925" w:rsidP="004115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5C7FEA9F" wp14:editId="7969EC85">
                            <wp:simplePos x="0" y="0"/>
                            <wp:positionH relativeFrom="column">
                              <wp:posOffset>104775</wp:posOffset>
                            </wp:positionH>
                            <wp:positionV relativeFrom="paragraph">
                              <wp:posOffset>0</wp:posOffset>
                            </wp:positionV>
                            <wp:extent cx="371475" cy="2286000"/>
                            <wp:effectExtent l="0" t="0" r="28575" b="19050"/>
                            <wp:wrapNone/>
                            <wp:docPr id="4" name="Righ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87D8DBB" id="Right Brace 4" o:spid="_x0000_s1026" type="#_x0000_t88" style="position:absolute;margin-left:8.25pt;margin-top:0;width:29.25pt;height:18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QHR3wEAALM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I3dEaJAY0WfZdd&#10;H8lHD0yQWRJocKHGvCe38YlicA+W/Q4YKJ5F0iFgDtkOXy1HINhFm0U5tF6nl0iXHLL2x4v24hAJ&#10;w8v3y+lsOaeEYaiqbhZlmc0poD6/dj7EL8JqkjYN9anN3GWuAfuHELMDfOQB/NeUklYrNHQPisyW&#10;s0Xmgy5d5VTXOXMse647ImIH58oJ3th7qVQeG2XI0NAP82qeOwhWSZ6CWSTfbT8pT7AwUs1fkhLB&#10;nqV5uzM8g/UC+OdxH0Gq0x7zlRmFTtqezNhaftz4swE4GRl4nOI0etfn/Prvv7b+A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DgQQHR3wEAALM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0A2E2F4"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B11B2C4"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EE5A75D"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B529299"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9CEBC12"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D2EA9CE"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103D3D4"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AE268EB"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0ADFF7B6"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52A5C1A8"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2350F84" w14:textId="1542B803" w:rsidR="0041158B" w:rsidRPr="00443432" w:rsidRDefault="000A6224" w:rsidP="0041158B">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1158B" w:rsidRPr="00443432">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18A0FFF7" w14:textId="77777777" w:rsidR="0041158B" w:rsidRPr="00443432" w:rsidRDefault="0041158B" w:rsidP="0041158B">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7388655E"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$455,000</w:t>
                  </w:r>
                  <w:r w:rsidRPr="00443432">
                    <w:rPr>
                      <w:rFonts w:ascii="Arial" w:eastAsia="Times New Roman" w:hAnsi="Arial" w:cs="Arial"/>
                      <w:color w:val="000000"/>
                    </w:rPr>
                    <w:br/>
                    <w:t xml:space="preserve"> Net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Round Corp. </w:t>
                  </w:r>
                </w:p>
              </w:tc>
            </w:tr>
            <w:tr w:rsidR="0041158B" w:rsidRPr="0041158B" w14:paraId="60ADA55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C032345"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F6CF4B7"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1F50AD6"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0C4693E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AC95CF"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7FBD733"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37BB7CB"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1CDE7B3D"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0AA5D93F" w14:textId="77777777" w:rsidR="0041158B" w:rsidRPr="00443432" w:rsidRDefault="0041158B" w:rsidP="0041158B">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455,000</w:t>
                  </w:r>
                </w:p>
              </w:tc>
              <w:tc>
                <w:tcPr>
                  <w:tcW w:w="976" w:type="dxa"/>
                  <w:vMerge/>
                  <w:tcBorders>
                    <w:top w:val="nil"/>
                    <w:left w:val="nil"/>
                    <w:bottom w:val="nil"/>
                    <w:right w:val="nil"/>
                  </w:tcBorders>
                  <w:vAlign w:val="center"/>
                </w:tcPr>
                <w:p w14:paraId="178BF9D1"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FFB75AE"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233C37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E2AA3B6"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4D73AB5"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FF4176F"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33B9BF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6DE39F1"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661B59C"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0D80DA19"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A5A710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0DA427E"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035C2BA"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97C2312"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7E61AF9B"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AE4326"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A52F873"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C121FFB"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8A7113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49ABBD5"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F248ADC"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77EFE166" w14:textId="77777777" w:rsidR="0041158B" w:rsidRPr="00443432" w:rsidRDefault="0041158B" w:rsidP="0041158B">
                  <w:pPr>
                    <w:spacing w:after="0" w:line="240" w:lineRule="auto"/>
                    <w:rPr>
                      <w:rFonts w:ascii="Arial" w:eastAsia="Times New Roman" w:hAnsi="Arial" w:cs="Arial"/>
                      <w:color w:val="000000"/>
                    </w:rPr>
                  </w:pPr>
                </w:p>
              </w:tc>
            </w:tr>
          </w:tbl>
          <w:p w14:paraId="4C4B90D7"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highlight w:val="yellow"/>
              </w:rPr>
            </w:pPr>
          </w:p>
        </w:tc>
      </w:tr>
    </w:tbl>
    <w:p w14:paraId="4E861262"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087C1CA9" w14:textId="77777777" w:rsidR="00443432" w:rsidRDefault="00443432">
      <w:pPr>
        <w:rPr>
          <w:rFonts w:ascii="Arial" w:hAnsi="Arial" w:cs="Arial"/>
          <w:highlight w:val="yellow"/>
        </w:rPr>
      </w:pPr>
    </w:p>
    <w:p w14:paraId="1C6437D1" w14:textId="77777777" w:rsidR="00443432" w:rsidRDefault="00443432">
      <w:pPr>
        <w:rPr>
          <w:rFonts w:ascii="Arial" w:hAnsi="Arial" w:cs="Arial"/>
          <w:highlight w:val="yellow"/>
        </w:rPr>
      </w:pPr>
    </w:p>
    <w:p w14:paraId="4BBE1E26" w14:textId="77777777" w:rsidR="00443432" w:rsidRDefault="00443432">
      <w:pPr>
        <w:rPr>
          <w:rFonts w:ascii="Arial" w:hAnsi="Arial" w:cs="Arial"/>
          <w:highlight w:val="yellow"/>
        </w:rPr>
      </w:pPr>
    </w:p>
    <w:p w14:paraId="57976DBF" w14:textId="77777777" w:rsidR="00443432" w:rsidRDefault="00443432">
      <w:pPr>
        <w:rPr>
          <w:rFonts w:ascii="Arial" w:hAnsi="Arial" w:cs="Arial"/>
          <w:highlight w:val="yellow"/>
        </w:rPr>
      </w:pPr>
    </w:p>
    <w:p w14:paraId="675A1F56" w14:textId="77777777" w:rsidR="00443432" w:rsidRDefault="00443432">
      <w:pPr>
        <w:rPr>
          <w:rFonts w:ascii="Arial" w:hAnsi="Arial" w:cs="Arial"/>
          <w:highlight w:val="yellow"/>
        </w:rPr>
      </w:pPr>
    </w:p>
    <w:p w14:paraId="0771161D" w14:textId="77777777" w:rsidR="00443432" w:rsidRDefault="00443432">
      <w:pPr>
        <w:rPr>
          <w:rFonts w:ascii="Arial" w:hAnsi="Arial" w:cs="Arial"/>
          <w:highlight w:val="yellow"/>
        </w:rPr>
      </w:pPr>
    </w:p>
    <w:p w14:paraId="186A1148" w14:textId="77777777" w:rsidR="00C81158" w:rsidRDefault="00C81158">
      <w:pPr>
        <w:rPr>
          <w:rFonts w:ascii="Arial" w:hAnsi="Arial" w:cs="Arial"/>
          <w:highlight w:val="yellow"/>
        </w:rPr>
      </w:pPr>
    </w:p>
    <w:tbl>
      <w:tblPr>
        <w:tblpPr w:leftFromText="180" w:rightFromText="180" w:horzAnchor="margin" w:tblpY="513"/>
        <w:tblW w:w="7910" w:type="dxa"/>
        <w:tblLook w:val="04A0" w:firstRow="1" w:lastRow="0" w:firstColumn="1" w:lastColumn="0" w:noHBand="0" w:noVBand="1"/>
      </w:tblPr>
      <w:tblGrid>
        <w:gridCol w:w="4068"/>
        <w:gridCol w:w="272"/>
        <w:gridCol w:w="36"/>
        <w:gridCol w:w="936"/>
        <w:gridCol w:w="184"/>
        <w:gridCol w:w="88"/>
        <w:gridCol w:w="254"/>
        <w:gridCol w:w="28"/>
        <w:gridCol w:w="642"/>
        <w:gridCol w:w="224"/>
        <w:gridCol w:w="236"/>
        <w:gridCol w:w="942"/>
      </w:tblGrid>
      <w:tr w:rsidR="00C81158" w:rsidRPr="00C81158" w14:paraId="546BAAC6" w14:textId="77777777">
        <w:trPr>
          <w:trHeight w:val="300"/>
        </w:trPr>
        <w:tc>
          <w:tcPr>
            <w:tcW w:w="5312" w:type="dxa"/>
            <w:gridSpan w:val="4"/>
            <w:tcBorders>
              <w:top w:val="nil"/>
              <w:left w:val="nil"/>
              <w:bottom w:val="nil"/>
              <w:right w:val="nil"/>
            </w:tcBorders>
            <w:shd w:val="clear" w:color="auto" w:fill="auto"/>
            <w:noWrap/>
            <w:vAlign w:val="bottom"/>
          </w:tcPr>
          <w:p w14:paraId="3825BA38" w14:textId="77777777" w:rsidR="00443432" w:rsidRPr="00443432" w:rsidRDefault="00443432" w:rsidP="00434973">
            <w:pPr>
              <w:spacing w:after="0" w:line="240" w:lineRule="auto"/>
              <w:rPr>
                <w:rFonts w:ascii="Arial" w:eastAsia="Times New Roman" w:hAnsi="Arial" w:cs="Arial"/>
                <w:b/>
                <w:bCs/>
                <w:color w:val="000000"/>
                <w:sz w:val="20"/>
              </w:rPr>
            </w:pPr>
            <w:r w:rsidRPr="00443432">
              <w:rPr>
                <w:rFonts w:ascii="Arial" w:hAnsi="Arial" w:cs="Arial"/>
                <w:b/>
                <w:bCs/>
                <w:sz w:val="20"/>
              </w:rPr>
              <w:t xml:space="preserve">E2-16  </w:t>
            </w:r>
            <w:r w:rsidRPr="00443432">
              <w:rPr>
                <w:rFonts w:ascii="Arial" w:hAnsi="Arial" w:cs="Arial"/>
                <w:bCs/>
                <w:sz w:val="20"/>
              </w:rPr>
              <w:t>(continued)</w:t>
            </w:r>
          </w:p>
          <w:p w14:paraId="1A65BFA0" w14:textId="77777777" w:rsidR="00443432" w:rsidRPr="00443432" w:rsidRDefault="00443432" w:rsidP="00434973">
            <w:pPr>
              <w:spacing w:after="0" w:line="240" w:lineRule="auto"/>
              <w:rPr>
                <w:rFonts w:ascii="Arial" w:eastAsia="Times New Roman" w:hAnsi="Arial" w:cs="Arial"/>
                <w:b/>
                <w:bCs/>
                <w:color w:val="000000"/>
                <w:sz w:val="20"/>
              </w:rPr>
            </w:pPr>
          </w:p>
          <w:p w14:paraId="4C752954" w14:textId="4D5928C0" w:rsidR="00C81158" w:rsidRPr="00443432" w:rsidRDefault="00C81158" w:rsidP="00434973">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443432">
              <w:rPr>
                <w:rFonts w:ascii="Arial" w:eastAsia="Times New Roman" w:hAnsi="Arial" w:cs="Arial"/>
                <w:b/>
                <w:bCs/>
                <w:color w:val="000000"/>
                <w:sz w:val="20"/>
              </w:rPr>
              <w:t xml:space="preserve"> Entry</w:t>
            </w:r>
          </w:p>
        </w:tc>
        <w:tc>
          <w:tcPr>
            <w:tcW w:w="272" w:type="dxa"/>
            <w:gridSpan w:val="2"/>
            <w:tcBorders>
              <w:top w:val="nil"/>
              <w:left w:val="nil"/>
              <w:bottom w:val="nil"/>
              <w:right w:val="nil"/>
            </w:tcBorders>
            <w:shd w:val="clear" w:color="auto" w:fill="auto"/>
            <w:noWrap/>
            <w:vAlign w:val="bottom"/>
          </w:tcPr>
          <w:p w14:paraId="45BF4AF1" w14:textId="77777777" w:rsidR="00C81158" w:rsidRPr="00443432" w:rsidRDefault="00C81158" w:rsidP="00434973">
            <w:pPr>
              <w:spacing w:after="0" w:line="240" w:lineRule="auto"/>
              <w:rPr>
                <w:rFonts w:ascii="Arial" w:eastAsia="Times New Roman" w:hAnsi="Arial" w:cs="Arial"/>
                <w:color w:val="000000"/>
                <w:sz w:val="20"/>
              </w:rPr>
            </w:pPr>
          </w:p>
        </w:tc>
        <w:tc>
          <w:tcPr>
            <w:tcW w:w="1148" w:type="dxa"/>
            <w:gridSpan w:val="4"/>
            <w:tcBorders>
              <w:top w:val="nil"/>
              <w:left w:val="nil"/>
              <w:bottom w:val="nil"/>
              <w:right w:val="nil"/>
            </w:tcBorders>
            <w:shd w:val="clear" w:color="auto" w:fill="auto"/>
            <w:noWrap/>
            <w:vAlign w:val="bottom"/>
          </w:tcPr>
          <w:p w14:paraId="56AAC7B5" w14:textId="77777777" w:rsidR="00C81158" w:rsidRPr="00443432" w:rsidRDefault="00C81158" w:rsidP="00434973">
            <w:pPr>
              <w:spacing w:after="0" w:line="240" w:lineRule="auto"/>
              <w:rPr>
                <w:rFonts w:ascii="Arial" w:eastAsia="Times New Roman" w:hAnsi="Arial" w:cs="Arial"/>
                <w:color w:val="000000"/>
                <w:sz w:val="20"/>
              </w:rPr>
            </w:pPr>
          </w:p>
        </w:tc>
        <w:tc>
          <w:tcPr>
            <w:tcW w:w="236" w:type="dxa"/>
            <w:tcBorders>
              <w:top w:val="nil"/>
              <w:left w:val="nil"/>
              <w:bottom w:val="nil"/>
              <w:right w:val="nil"/>
            </w:tcBorders>
            <w:shd w:val="clear" w:color="auto" w:fill="auto"/>
            <w:noWrap/>
            <w:vAlign w:val="bottom"/>
          </w:tcPr>
          <w:p w14:paraId="70BC4185" w14:textId="77777777" w:rsidR="00C81158" w:rsidRPr="00443432" w:rsidRDefault="00C81158" w:rsidP="00434973">
            <w:pPr>
              <w:spacing w:after="0" w:line="240" w:lineRule="auto"/>
              <w:rPr>
                <w:rFonts w:ascii="Arial" w:eastAsia="Times New Roman" w:hAnsi="Arial" w:cs="Arial"/>
                <w:color w:val="000000"/>
                <w:sz w:val="20"/>
              </w:rPr>
            </w:pPr>
          </w:p>
        </w:tc>
        <w:tc>
          <w:tcPr>
            <w:tcW w:w="942" w:type="dxa"/>
            <w:tcBorders>
              <w:top w:val="nil"/>
              <w:left w:val="nil"/>
              <w:bottom w:val="nil"/>
              <w:right w:val="nil"/>
            </w:tcBorders>
            <w:shd w:val="clear" w:color="auto" w:fill="auto"/>
            <w:noWrap/>
            <w:vAlign w:val="bottom"/>
          </w:tcPr>
          <w:p w14:paraId="012A7232" w14:textId="77777777" w:rsidR="00C81158" w:rsidRPr="00443432" w:rsidRDefault="00C81158" w:rsidP="00434973">
            <w:pPr>
              <w:spacing w:after="0" w:line="240" w:lineRule="auto"/>
              <w:rPr>
                <w:rFonts w:ascii="Arial" w:eastAsia="Times New Roman" w:hAnsi="Arial" w:cs="Arial"/>
                <w:color w:val="000000"/>
                <w:sz w:val="20"/>
              </w:rPr>
            </w:pPr>
          </w:p>
        </w:tc>
      </w:tr>
      <w:tr w:rsidR="00F96594" w:rsidRPr="00C81158" w14:paraId="120C35F6" w14:textId="77777777" w:rsidTr="001E2931">
        <w:trPr>
          <w:gridAfter w:val="3"/>
          <w:wAfter w:w="1402" w:type="dxa"/>
          <w:trHeight w:val="300"/>
        </w:trPr>
        <w:tc>
          <w:tcPr>
            <w:tcW w:w="4068" w:type="dxa"/>
            <w:tcBorders>
              <w:bottom w:val="nil"/>
              <w:right w:val="nil"/>
            </w:tcBorders>
            <w:shd w:val="clear" w:color="auto" w:fill="002E5C"/>
            <w:noWrap/>
            <w:vAlign w:val="bottom"/>
          </w:tcPr>
          <w:p w14:paraId="41835A21"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308" w:type="dxa"/>
            <w:gridSpan w:val="2"/>
            <w:tcBorders>
              <w:left w:val="nil"/>
              <w:bottom w:val="nil"/>
              <w:right w:val="nil"/>
            </w:tcBorders>
            <w:shd w:val="clear" w:color="auto" w:fill="002E5C"/>
            <w:noWrap/>
            <w:vAlign w:val="bottom"/>
          </w:tcPr>
          <w:p w14:paraId="67256E04"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5"/>
            <w:tcBorders>
              <w:left w:val="nil"/>
              <w:bottom w:val="nil"/>
              <w:right w:val="nil"/>
            </w:tcBorders>
            <w:shd w:val="clear" w:color="auto" w:fill="002E5C"/>
            <w:noWrap/>
            <w:vAlign w:val="bottom"/>
          </w:tcPr>
          <w:p w14:paraId="21FA7AFA" w14:textId="77777777" w:rsidR="00F96594" w:rsidRPr="006B5618" w:rsidRDefault="00F96594" w:rsidP="00F96594">
            <w:pPr>
              <w:spacing w:after="0" w:line="240" w:lineRule="auto"/>
              <w:ind w:left="-146" w:right="250"/>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120,000 </w:t>
            </w:r>
          </w:p>
        </w:tc>
        <w:tc>
          <w:tcPr>
            <w:tcW w:w="642" w:type="dxa"/>
            <w:tcBorders>
              <w:left w:val="nil"/>
              <w:bottom w:val="nil"/>
            </w:tcBorders>
            <w:shd w:val="clear" w:color="auto" w:fill="002E5C"/>
            <w:noWrap/>
            <w:vAlign w:val="bottom"/>
          </w:tcPr>
          <w:p w14:paraId="214C9566"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C81158" w14:paraId="3332C94D"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797ED1EA"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1147FD0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8" w:type="dxa"/>
            <w:gridSpan w:val="5"/>
            <w:tcBorders>
              <w:top w:val="nil"/>
              <w:left w:val="nil"/>
              <w:bottom w:val="nil"/>
              <w:right w:val="nil"/>
            </w:tcBorders>
            <w:shd w:val="clear" w:color="auto" w:fill="002E5C"/>
            <w:noWrap/>
            <w:vAlign w:val="bottom"/>
          </w:tcPr>
          <w:p w14:paraId="11C23170" w14:textId="77777777" w:rsidR="00C81158" w:rsidRPr="006B5618" w:rsidRDefault="00C81158" w:rsidP="00F96594">
            <w:pPr>
              <w:spacing w:after="0" w:line="240" w:lineRule="auto"/>
              <w:ind w:right="306"/>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280,000 </w:t>
            </w:r>
          </w:p>
        </w:tc>
        <w:tc>
          <w:tcPr>
            <w:tcW w:w="670" w:type="dxa"/>
            <w:gridSpan w:val="2"/>
            <w:tcBorders>
              <w:top w:val="nil"/>
              <w:left w:val="nil"/>
              <w:bottom w:val="nil"/>
            </w:tcBorders>
            <w:shd w:val="clear" w:color="auto" w:fill="002E5C"/>
            <w:noWrap/>
            <w:vAlign w:val="bottom"/>
          </w:tcPr>
          <w:p w14:paraId="61EF44E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C81158" w14:paraId="3AD6848B"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3E616D15"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Round Corp.</w:t>
            </w:r>
          </w:p>
        </w:tc>
        <w:tc>
          <w:tcPr>
            <w:tcW w:w="272" w:type="dxa"/>
            <w:tcBorders>
              <w:top w:val="nil"/>
              <w:left w:val="nil"/>
              <w:bottom w:val="nil"/>
              <w:right w:val="nil"/>
            </w:tcBorders>
            <w:shd w:val="clear" w:color="auto" w:fill="002E5C"/>
            <w:noWrap/>
            <w:vAlign w:val="bottom"/>
          </w:tcPr>
          <w:p w14:paraId="3AA29DDD"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8" w:type="dxa"/>
            <w:gridSpan w:val="5"/>
            <w:tcBorders>
              <w:top w:val="nil"/>
              <w:left w:val="nil"/>
              <w:bottom w:val="nil"/>
              <w:right w:val="nil"/>
            </w:tcBorders>
            <w:shd w:val="clear" w:color="auto" w:fill="002E5C"/>
            <w:noWrap/>
            <w:vAlign w:val="bottom"/>
          </w:tcPr>
          <w:p w14:paraId="0B8EFBF5" w14:textId="77777777" w:rsidR="00C81158" w:rsidRPr="006B5618" w:rsidRDefault="00C81158" w:rsidP="00F96594">
            <w:pPr>
              <w:spacing w:after="0" w:line="240" w:lineRule="auto"/>
              <w:ind w:right="306"/>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80,000 </w:t>
            </w:r>
          </w:p>
        </w:tc>
        <w:tc>
          <w:tcPr>
            <w:tcW w:w="670" w:type="dxa"/>
            <w:gridSpan w:val="2"/>
            <w:tcBorders>
              <w:top w:val="nil"/>
              <w:left w:val="nil"/>
              <w:bottom w:val="nil"/>
            </w:tcBorders>
            <w:shd w:val="clear" w:color="auto" w:fill="002E5C"/>
            <w:noWrap/>
            <w:vAlign w:val="bottom"/>
          </w:tcPr>
          <w:p w14:paraId="0764A33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F96594" w:rsidRPr="00C81158" w14:paraId="62CA8956"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52A7A33C"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042E0D5E"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56" w:type="dxa"/>
            <w:gridSpan w:val="3"/>
            <w:tcBorders>
              <w:top w:val="nil"/>
              <w:left w:val="nil"/>
              <w:bottom w:val="nil"/>
              <w:right w:val="nil"/>
            </w:tcBorders>
            <w:shd w:val="clear" w:color="auto" w:fill="002E5C"/>
            <w:noWrap/>
            <w:vAlign w:val="bottom"/>
          </w:tcPr>
          <w:p w14:paraId="75C37715"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012" w:type="dxa"/>
            <w:gridSpan w:val="4"/>
            <w:tcBorders>
              <w:top w:val="nil"/>
              <w:left w:val="nil"/>
              <w:bottom w:val="nil"/>
            </w:tcBorders>
            <w:shd w:val="clear" w:color="auto" w:fill="002E5C"/>
            <w:noWrap/>
            <w:vAlign w:val="bottom"/>
          </w:tcPr>
          <w:p w14:paraId="66BC59B6"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 </w:t>
            </w:r>
          </w:p>
        </w:tc>
      </w:tr>
      <w:tr w:rsidR="00F96594" w:rsidRPr="00C81158" w14:paraId="20DB3E60" w14:textId="77777777" w:rsidTr="001E2931">
        <w:trPr>
          <w:gridAfter w:val="3"/>
          <w:wAfter w:w="1402" w:type="dxa"/>
          <w:trHeight w:val="300"/>
        </w:trPr>
        <w:tc>
          <w:tcPr>
            <w:tcW w:w="4068" w:type="dxa"/>
            <w:tcBorders>
              <w:top w:val="nil"/>
              <w:right w:val="nil"/>
            </w:tcBorders>
            <w:shd w:val="clear" w:color="auto" w:fill="002E5C"/>
            <w:noWrap/>
            <w:vAlign w:val="bottom"/>
          </w:tcPr>
          <w:p w14:paraId="0F038981"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Round Corp.</w:t>
            </w:r>
          </w:p>
        </w:tc>
        <w:tc>
          <w:tcPr>
            <w:tcW w:w="272" w:type="dxa"/>
            <w:tcBorders>
              <w:top w:val="nil"/>
              <w:left w:val="nil"/>
              <w:right w:val="nil"/>
            </w:tcBorders>
            <w:shd w:val="clear" w:color="auto" w:fill="002E5C"/>
            <w:noWrap/>
            <w:vAlign w:val="bottom"/>
          </w:tcPr>
          <w:p w14:paraId="15BEC480"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56" w:type="dxa"/>
            <w:gridSpan w:val="3"/>
            <w:tcBorders>
              <w:top w:val="nil"/>
              <w:left w:val="nil"/>
              <w:right w:val="nil"/>
            </w:tcBorders>
            <w:shd w:val="clear" w:color="auto" w:fill="002E5C"/>
            <w:noWrap/>
            <w:vAlign w:val="bottom"/>
          </w:tcPr>
          <w:p w14:paraId="52852389"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012" w:type="dxa"/>
            <w:gridSpan w:val="4"/>
            <w:tcBorders>
              <w:top w:val="nil"/>
              <w:left w:val="nil"/>
            </w:tcBorders>
            <w:shd w:val="clear" w:color="auto" w:fill="002E5C"/>
            <w:noWrap/>
            <w:vAlign w:val="bottom"/>
          </w:tcPr>
          <w:p w14:paraId="58B13215" w14:textId="77777777" w:rsidR="00F96594" w:rsidRPr="006B5618" w:rsidRDefault="00F96594"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455,000 </w:t>
            </w:r>
          </w:p>
        </w:tc>
      </w:tr>
    </w:tbl>
    <w:p w14:paraId="15F4AE30" w14:textId="77777777" w:rsidR="0003358D" w:rsidRPr="00443432" w:rsidRDefault="0003358D" w:rsidP="005F1F9B">
      <w:pPr>
        <w:rPr>
          <w:rFonts w:ascii="Arial" w:hAnsi="Arial" w:cs="Arial"/>
          <w:b/>
          <w:bCs/>
          <w:highlight w:val="yellow"/>
        </w:rPr>
      </w:pPr>
      <w:r w:rsidRPr="00443432">
        <w:rPr>
          <w:rFonts w:ascii="Arial" w:hAnsi="Arial" w:cs="Arial"/>
          <w:b/>
          <w:bCs/>
        </w:rPr>
        <w:t>E2-</w:t>
      </w:r>
      <w:proofErr w:type="gramStart"/>
      <w:r w:rsidRPr="00443432">
        <w:rPr>
          <w:rFonts w:ascii="Arial" w:hAnsi="Arial" w:cs="Arial"/>
          <w:b/>
          <w:bCs/>
        </w:rPr>
        <w:t>17  Basic</w:t>
      </w:r>
      <w:proofErr w:type="gramEnd"/>
      <w:r w:rsidRPr="00443432">
        <w:rPr>
          <w:rFonts w:ascii="Arial" w:hAnsi="Arial" w:cs="Arial"/>
          <w:b/>
          <w:bCs/>
        </w:rPr>
        <w:t xml:space="preserve"> Consolidation Entries for Fully Owned Subsidiary</w:t>
      </w:r>
    </w:p>
    <w:p w14:paraId="66CB1B96" w14:textId="77777777" w:rsidR="0003358D" w:rsidRPr="00443432"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sz w:val="20"/>
        </w:rPr>
      </w:pPr>
      <w:proofErr w:type="gramStart"/>
      <w:r w:rsidRPr="00443432">
        <w:rPr>
          <w:rFonts w:ascii="Arial" w:hAnsi="Arial" w:cs="Arial"/>
          <w:sz w:val="20"/>
        </w:rPr>
        <w:t>a</w:t>
      </w:r>
      <w:proofErr w:type="gramEnd"/>
      <w:r w:rsidRPr="00443432">
        <w:rPr>
          <w:rFonts w:ascii="Arial" w:hAnsi="Arial" w:cs="Arial"/>
          <w:sz w:val="20"/>
        </w:rPr>
        <w:t>.</w:t>
      </w:r>
    </w:p>
    <w:tbl>
      <w:tblPr>
        <w:tblW w:w="6339" w:type="dxa"/>
        <w:tblInd w:w="93" w:type="dxa"/>
        <w:tblLook w:val="04A0" w:firstRow="1" w:lastRow="0" w:firstColumn="1" w:lastColumn="0" w:noHBand="0" w:noVBand="1"/>
      </w:tblPr>
      <w:tblGrid>
        <w:gridCol w:w="3261"/>
        <w:gridCol w:w="325"/>
        <w:gridCol w:w="325"/>
        <w:gridCol w:w="744"/>
        <w:gridCol w:w="744"/>
        <w:gridCol w:w="940"/>
      </w:tblGrid>
      <w:tr w:rsidR="00C81158" w:rsidRPr="00443432" w14:paraId="49B863FF" w14:textId="77777777">
        <w:trPr>
          <w:trHeight w:val="300"/>
        </w:trPr>
        <w:tc>
          <w:tcPr>
            <w:tcW w:w="5399" w:type="dxa"/>
            <w:gridSpan w:val="5"/>
            <w:tcBorders>
              <w:top w:val="nil"/>
              <w:left w:val="nil"/>
              <w:bottom w:val="nil"/>
              <w:right w:val="nil"/>
            </w:tcBorders>
            <w:shd w:val="clear" w:color="auto" w:fill="auto"/>
            <w:noWrap/>
            <w:vAlign w:val="bottom"/>
          </w:tcPr>
          <w:p w14:paraId="18EE3385" w14:textId="77777777" w:rsidR="00C81158" w:rsidRPr="00443432" w:rsidRDefault="00C81158" w:rsidP="00C81158">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Equity Method Entries on Purple Co.'s Books:</w:t>
            </w:r>
          </w:p>
        </w:tc>
        <w:tc>
          <w:tcPr>
            <w:tcW w:w="940" w:type="dxa"/>
            <w:tcBorders>
              <w:top w:val="nil"/>
              <w:left w:val="nil"/>
              <w:bottom w:val="nil"/>
              <w:right w:val="nil"/>
            </w:tcBorders>
            <w:shd w:val="clear" w:color="auto" w:fill="auto"/>
            <w:noWrap/>
            <w:vAlign w:val="bottom"/>
          </w:tcPr>
          <w:p w14:paraId="053B299F"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7F1FF582"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41E1000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Amber Corp.</w:t>
            </w:r>
          </w:p>
        </w:tc>
        <w:tc>
          <w:tcPr>
            <w:tcW w:w="325" w:type="dxa"/>
            <w:tcBorders>
              <w:top w:val="single" w:sz="4" w:space="0" w:color="auto"/>
              <w:left w:val="nil"/>
              <w:bottom w:val="nil"/>
              <w:right w:val="nil"/>
            </w:tcBorders>
            <w:shd w:val="clear" w:color="auto" w:fill="auto"/>
            <w:noWrap/>
            <w:vAlign w:val="bottom"/>
          </w:tcPr>
          <w:p w14:paraId="6FCC11CB"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02D38A7E" w14:textId="77777777" w:rsidR="00C81158" w:rsidRPr="00443432" w:rsidRDefault="00C81158" w:rsidP="00C81158">
            <w:pPr>
              <w:spacing w:after="0" w:line="240" w:lineRule="auto"/>
              <w:jc w:val="center"/>
              <w:rPr>
                <w:rFonts w:ascii="Arial" w:eastAsia="Times New Roman" w:hAnsi="Arial" w:cs="Arial"/>
                <w:color w:val="000000"/>
                <w:sz w:val="20"/>
              </w:rPr>
            </w:pPr>
            <w:r w:rsidRPr="00443432">
              <w:rPr>
                <w:rFonts w:ascii="Arial" w:eastAsia="Times New Roman" w:hAnsi="Arial" w:cs="Arial"/>
                <w:color w:val="000000"/>
                <w:sz w:val="20"/>
              </w:rPr>
              <w:t xml:space="preserve">           500,000 </w:t>
            </w:r>
          </w:p>
        </w:tc>
        <w:tc>
          <w:tcPr>
            <w:tcW w:w="940" w:type="dxa"/>
            <w:tcBorders>
              <w:top w:val="single" w:sz="4" w:space="0" w:color="auto"/>
              <w:left w:val="nil"/>
              <w:bottom w:val="nil"/>
              <w:right w:val="single" w:sz="4" w:space="0" w:color="auto"/>
            </w:tcBorders>
            <w:shd w:val="clear" w:color="auto" w:fill="auto"/>
            <w:noWrap/>
            <w:vAlign w:val="bottom"/>
          </w:tcPr>
          <w:p w14:paraId="0874AD1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1E1BF34B"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081A83F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7C4650B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30931AC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6762047"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CC1062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416EA0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500,000 </w:t>
            </w:r>
          </w:p>
        </w:tc>
      </w:tr>
      <w:tr w:rsidR="00C81158" w:rsidRPr="00443432" w14:paraId="138D9CB9" w14:textId="77777777">
        <w:trPr>
          <w:trHeight w:val="300"/>
        </w:trPr>
        <w:tc>
          <w:tcPr>
            <w:tcW w:w="4655" w:type="dxa"/>
            <w:gridSpan w:val="4"/>
            <w:tcBorders>
              <w:top w:val="nil"/>
              <w:left w:val="nil"/>
              <w:bottom w:val="nil"/>
              <w:right w:val="nil"/>
            </w:tcBorders>
            <w:shd w:val="clear" w:color="auto" w:fill="auto"/>
            <w:noWrap/>
            <w:vAlign w:val="bottom"/>
          </w:tcPr>
          <w:p w14:paraId="3151504D"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the initial investment in Amber Corp.</w:t>
            </w:r>
          </w:p>
        </w:tc>
        <w:tc>
          <w:tcPr>
            <w:tcW w:w="744" w:type="dxa"/>
            <w:tcBorders>
              <w:top w:val="nil"/>
              <w:left w:val="nil"/>
              <w:bottom w:val="nil"/>
              <w:right w:val="nil"/>
            </w:tcBorders>
            <w:shd w:val="clear" w:color="auto" w:fill="auto"/>
            <w:noWrap/>
            <w:vAlign w:val="bottom"/>
          </w:tcPr>
          <w:p w14:paraId="17825B76"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EFB8E43"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3D79CAE1" w14:textId="77777777">
        <w:trPr>
          <w:trHeight w:val="300"/>
        </w:trPr>
        <w:tc>
          <w:tcPr>
            <w:tcW w:w="3261" w:type="dxa"/>
            <w:tcBorders>
              <w:top w:val="nil"/>
              <w:left w:val="nil"/>
              <w:bottom w:val="nil"/>
              <w:right w:val="nil"/>
            </w:tcBorders>
            <w:shd w:val="clear" w:color="auto" w:fill="auto"/>
            <w:noWrap/>
            <w:vAlign w:val="bottom"/>
          </w:tcPr>
          <w:p w14:paraId="3AC22CC4"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463C2096"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0BBAFBFA"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F61655D"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67A5575"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4E2D5DF1"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7041187B"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468FBE6"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Amber Corp.</w:t>
            </w:r>
          </w:p>
        </w:tc>
        <w:tc>
          <w:tcPr>
            <w:tcW w:w="325" w:type="dxa"/>
            <w:tcBorders>
              <w:top w:val="single" w:sz="4" w:space="0" w:color="auto"/>
              <w:left w:val="nil"/>
              <w:bottom w:val="nil"/>
              <w:right w:val="nil"/>
            </w:tcBorders>
            <w:shd w:val="clear" w:color="auto" w:fill="auto"/>
            <w:noWrap/>
            <w:vAlign w:val="bottom"/>
          </w:tcPr>
          <w:p w14:paraId="4A94581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3803F9F1" w14:textId="77777777" w:rsidR="00C81158" w:rsidRPr="00443432" w:rsidRDefault="00C81158" w:rsidP="00C81158">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50,000 </w:t>
            </w:r>
          </w:p>
        </w:tc>
        <w:tc>
          <w:tcPr>
            <w:tcW w:w="940" w:type="dxa"/>
            <w:tcBorders>
              <w:top w:val="single" w:sz="4" w:space="0" w:color="auto"/>
              <w:left w:val="nil"/>
              <w:bottom w:val="nil"/>
              <w:right w:val="single" w:sz="4" w:space="0" w:color="auto"/>
            </w:tcBorders>
            <w:shd w:val="clear" w:color="auto" w:fill="auto"/>
            <w:noWrap/>
            <w:vAlign w:val="bottom"/>
          </w:tcPr>
          <w:p w14:paraId="0B98640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3CA91D97"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0C5527A3"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Income from Amber Corp.</w:t>
            </w:r>
          </w:p>
        </w:tc>
        <w:tc>
          <w:tcPr>
            <w:tcW w:w="325" w:type="dxa"/>
            <w:tcBorders>
              <w:top w:val="nil"/>
              <w:left w:val="nil"/>
              <w:bottom w:val="single" w:sz="4" w:space="0" w:color="auto"/>
              <w:right w:val="nil"/>
            </w:tcBorders>
            <w:shd w:val="clear" w:color="auto" w:fill="auto"/>
            <w:noWrap/>
            <w:vAlign w:val="bottom"/>
          </w:tcPr>
          <w:p w14:paraId="39DE62EB"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2385AEE2"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A92E1F3"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FF31CEA"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50,000 </w:t>
            </w:r>
          </w:p>
        </w:tc>
      </w:tr>
      <w:tr w:rsidR="00C81158" w:rsidRPr="00443432" w14:paraId="5A1DEC69" w14:textId="77777777">
        <w:trPr>
          <w:trHeight w:val="300"/>
        </w:trPr>
        <w:tc>
          <w:tcPr>
            <w:tcW w:w="6339" w:type="dxa"/>
            <w:gridSpan w:val="6"/>
            <w:tcBorders>
              <w:top w:val="nil"/>
              <w:left w:val="nil"/>
              <w:bottom w:val="nil"/>
              <w:right w:val="nil"/>
            </w:tcBorders>
            <w:shd w:val="clear" w:color="auto" w:fill="auto"/>
            <w:noWrap/>
            <w:vAlign w:val="bottom"/>
          </w:tcPr>
          <w:p w14:paraId="3EE108DD"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Purple Co.'s 100% share of Amber Corp.'s 20X7 income</w:t>
            </w:r>
          </w:p>
        </w:tc>
      </w:tr>
      <w:tr w:rsidR="00C81158" w:rsidRPr="00443432" w14:paraId="3C98376C" w14:textId="77777777">
        <w:trPr>
          <w:trHeight w:val="300"/>
        </w:trPr>
        <w:tc>
          <w:tcPr>
            <w:tcW w:w="3261" w:type="dxa"/>
            <w:tcBorders>
              <w:top w:val="nil"/>
              <w:left w:val="nil"/>
              <w:bottom w:val="nil"/>
              <w:right w:val="nil"/>
            </w:tcBorders>
            <w:shd w:val="clear" w:color="auto" w:fill="auto"/>
            <w:noWrap/>
            <w:vAlign w:val="bottom"/>
          </w:tcPr>
          <w:p w14:paraId="49036816"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22BCFC12"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471EFD7B"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AEF2157"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2DECF4A"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8C304B5"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641E8C7D"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3692EF6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3DF6C24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3E879CF8"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739DB001" w14:textId="77777777" w:rsidR="00C81158" w:rsidRPr="00443432" w:rsidRDefault="00C81158" w:rsidP="00C81158">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0376155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5492C523" w14:textId="77777777">
        <w:trPr>
          <w:trHeight w:val="300"/>
        </w:trPr>
        <w:tc>
          <w:tcPr>
            <w:tcW w:w="3911" w:type="dxa"/>
            <w:gridSpan w:val="3"/>
            <w:tcBorders>
              <w:top w:val="nil"/>
              <w:left w:val="single" w:sz="4" w:space="0" w:color="auto"/>
              <w:bottom w:val="single" w:sz="4" w:space="0" w:color="auto"/>
              <w:right w:val="nil"/>
            </w:tcBorders>
            <w:shd w:val="clear" w:color="auto" w:fill="auto"/>
            <w:noWrap/>
            <w:vAlign w:val="bottom"/>
          </w:tcPr>
          <w:p w14:paraId="03009358"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Investment in Amber Corp.</w:t>
            </w:r>
          </w:p>
        </w:tc>
        <w:tc>
          <w:tcPr>
            <w:tcW w:w="744" w:type="dxa"/>
            <w:tcBorders>
              <w:top w:val="nil"/>
              <w:left w:val="nil"/>
              <w:bottom w:val="single" w:sz="4" w:space="0" w:color="auto"/>
              <w:right w:val="nil"/>
            </w:tcBorders>
            <w:shd w:val="clear" w:color="auto" w:fill="auto"/>
            <w:noWrap/>
            <w:vAlign w:val="bottom"/>
          </w:tcPr>
          <w:p w14:paraId="48215B14"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2AFEC6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20C151C"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20,000 </w:t>
            </w:r>
          </w:p>
        </w:tc>
      </w:tr>
      <w:tr w:rsidR="00C81158" w:rsidRPr="00443432" w14:paraId="5F8AABE4" w14:textId="77777777">
        <w:trPr>
          <w:trHeight w:val="300"/>
        </w:trPr>
        <w:tc>
          <w:tcPr>
            <w:tcW w:w="6339" w:type="dxa"/>
            <w:gridSpan w:val="6"/>
            <w:tcBorders>
              <w:top w:val="nil"/>
              <w:left w:val="nil"/>
              <w:bottom w:val="nil"/>
              <w:right w:val="nil"/>
            </w:tcBorders>
            <w:shd w:val="clear" w:color="auto" w:fill="auto"/>
            <w:noWrap/>
            <w:vAlign w:val="bottom"/>
          </w:tcPr>
          <w:p w14:paraId="1DA1B432"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Purple Co.'s 100% share of Amber Corp.'s 20X7 dividend</w:t>
            </w:r>
          </w:p>
        </w:tc>
      </w:tr>
    </w:tbl>
    <w:p w14:paraId="65F13FD7" w14:textId="77777777" w:rsidR="00C81158"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732AF82A" w14:textId="77777777" w:rsidR="00C81158" w:rsidRPr="00C81158"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roofErr w:type="gramStart"/>
      <w:r w:rsidRPr="00C81158">
        <w:rPr>
          <w:rFonts w:ascii="Arial" w:hAnsi="Arial" w:cs="Arial"/>
        </w:rPr>
        <w:t>b</w:t>
      </w:r>
      <w:proofErr w:type="gramEnd"/>
      <w:r w:rsidRPr="00C81158">
        <w:rPr>
          <w:rFonts w:ascii="Arial" w:hAnsi="Arial" w:cs="Arial"/>
        </w:rPr>
        <w:t>.</w:t>
      </w:r>
    </w:p>
    <w:tbl>
      <w:tblPr>
        <w:tblW w:w="6454" w:type="dxa"/>
        <w:tblInd w:w="93" w:type="dxa"/>
        <w:tblLook w:val="04A0" w:firstRow="1" w:lastRow="0" w:firstColumn="1" w:lastColumn="0" w:noHBand="0" w:noVBand="1"/>
      </w:tblPr>
      <w:tblGrid>
        <w:gridCol w:w="1995"/>
        <w:gridCol w:w="1350"/>
        <w:gridCol w:w="333"/>
        <w:gridCol w:w="1140"/>
        <w:gridCol w:w="340"/>
        <w:gridCol w:w="1072"/>
        <w:gridCol w:w="272"/>
      </w:tblGrid>
      <w:tr w:rsidR="00C81158" w:rsidRPr="00443432" w14:paraId="1B5BABC0" w14:textId="77777777">
        <w:trPr>
          <w:trHeight w:val="300"/>
        </w:trPr>
        <w:tc>
          <w:tcPr>
            <w:tcW w:w="3345" w:type="dxa"/>
            <w:gridSpan w:val="2"/>
            <w:tcBorders>
              <w:top w:val="nil"/>
              <w:left w:val="nil"/>
              <w:bottom w:val="single" w:sz="4" w:space="0" w:color="auto"/>
              <w:right w:val="nil"/>
            </w:tcBorders>
            <w:shd w:val="clear" w:color="auto" w:fill="auto"/>
            <w:noWrap/>
            <w:vAlign w:val="bottom"/>
          </w:tcPr>
          <w:p w14:paraId="527F5406"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79C75240"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6EAB6CEA"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17E3D07"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22F7FE4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1EE391C3"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1705AA1" w14:textId="77777777">
        <w:trPr>
          <w:trHeight w:val="570"/>
        </w:trPr>
        <w:tc>
          <w:tcPr>
            <w:tcW w:w="1995" w:type="dxa"/>
            <w:tcBorders>
              <w:top w:val="nil"/>
              <w:left w:val="single" w:sz="4" w:space="0" w:color="auto"/>
              <w:bottom w:val="nil"/>
              <w:right w:val="nil"/>
            </w:tcBorders>
            <w:shd w:val="clear" w:color="auto" w:fill="auto"/>
            <w:noWrap/>
            <w:vAlign w:val="bottom"/>
          </w:tcPr>
          <w:p w14:paraId="26D8AA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350" w:type="dxa"/>
            <w:tcBorders>
              <w:top w:val="nil"/>
              <w:left w:val="nil"/>
              <w:bottom w:val="single" w:sz="4" w:space="0" w:color="auto"/>
              <w:right w:val="nil"/>
            </w:tcBorders>
            <w:shd w:val="clear" w:color="auto" w:fill="auto"/>
            <w:vAlign w:val="bottom"/>
          </w:tcPr>
          <w:p w14:paraId="61097B93"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43D69410"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19FB059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4E12ABF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3D5C7727"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F53EB23"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95789AC" w14:textId="77777777">
        <w:trPr>
          <w:trHeight w:val="300"/>
        </w:trPr>
        <w:tc>
          <w:tcPr>
            <w:tcW w:w="1995" w:type="dxa"/>
            <w:tcBorders>
              <w:top w:val="nil"/>
              <w:left w:val="single" w:sz="4" w:space="0" w:color="auto"/>
              <w:bottom w:val="nil"/>
              <w:right w:val="nil"/>
            </w:tcBorders>
            <w:shd w:val="clear" w:color="auto" w:fill="auto"/>
            <w:noWrap/>
            <w:vAlign w:val="bottom"/>
          </w:tcPr>
          <w:p w14:paraId="7E51C62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Original book value </w:t>
            </w:r>
          </w:p>
        </w:tc>
        <w:tc>
          <w:tcPr>
            <w:tcW w:w="1350" w:type="dxa"/>
            <w:tcBorders>
              <w:top w:val="nil"/>
              <w:left w:val="nil"/>
              <w:bottom w:val="nil"/>
              <w:right w:val="nil"/>
            </w:tcBorders>
            <w:shd w:val="clear" w:color="auto" w:fill="auto"/>
            <w:noWrap/>
            <w:vAlign w:val="bottom"/>
          </w:tcPr>
          <w:p w14:paraId="222C9792"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500,000 </w:t>
            </w:r>
          </w:p>
        </w:tc>
        <w:tc>
          <w:tcPr>
            <w:tcW w:w="326" w:type="dxa"/>
            <w:tcBorders>
              <w:top w:val="nil"/>
              <w:left w:val="nil"/>
              <w:bottom w:val="nil"/>
              <w:right w:val="nil"/>
            </w:tcBorders>
            <w:shd w:val="clear" w:color="auto" w:fill="auto"/>
            <w:noWrap/>
            <w:vAlign w:val="bottom"/>
          </w:tcPr>
          <w:p w14:paraId="23BF932F"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77E2F12"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300,000 </w:t>
            </w:r>
          </w:p>
        </w:tc>
        <w:tc>
          <w:tcPr>
            <w:tcW w:w="340" w:type="dxa"/>
            <w:tcBorders>
              <w:top w:val="nil"/>
              <w:left w:val="nil"/>
              <w:bottom w:val="nil"/>
              <w:right w:val="nil"/>
            </w:tcBorders>
            <w:shd w:val="clear" w:color="auto" w:fill="auto"/>
            <w:noWrap/>
            <w:vAlign w:val="bottom"/>
          </w:tcPr>
          <w:p w14:paraId="0EE07379"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53BAA9B2"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FFFFFF" w:themeColor="background1"/>
                <w:sz w:val="20"/>
                <w:shd w:val="clear" w:color="auto" w:fill="002E5C"/>
              </w:rPr>
              <w:t>200,000</w:t>
            </w:r>
            <w:r w:rsidRPr="00443432">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3B0CE91B"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2A746BCF" w14:textId="77777777">
        <w:trPr>
          <w:trHeight w:val="300"/>
        </w:trPr>
        <w:tc>
          <w:tcPr>
            <w:tcW w:w="1995" w:type="dxa"/>
            <w:tcBorders>
              <w:top w:val="nil"/>
              <w:left w:val="single" w:sz="4" w:space="0" w:color="auto"/>
              <w:bottom w:val="nil"/>
              <w:right w:val="nil"/>
            </w:tcBorders>
            <w:shd w:val="clear" w:color="auto" w:fill="auto"/>
            <w:noWrap/>
            <w:vAlign w:val="bottom"/>
          </w:tcPr>
          <w:p w14:paraId="2E4975A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Net Income</w:t>
            </w:r>
          </w:p>
        </w:tc>
        <w:tc>
          <w:tcPr>
            <w:tcW w:w="1350" w:type="dxa"/>
            <w:tcBorders>
              <w:top w:val="nil"/>
              <w:left w:val="nil"/>
              <w:bottom w:val="nil"/>
              <w:right w:val="nil"/>
            </w:tcBorders>
            <w:shd w:val="clear" w:color="auto" w:fill="auto"/>
            <w:noWrap/>
            <w:vAlign w:val="bottom"/>
          </w:tcPr>
          <w:p w14:paraId="533396B5" w14:textId="77777777" w:rsidR="00C81158" w:rsidRPr="00443432" w:rsidRDefault="00C8115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50,000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D296E13"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3970C451" w14:textId="77777777" w:rsidR="00C81158" w:rsidRPr="00443432" w:rsidRDefault="00C81158"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3628232E"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3CDA67B0"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50,000 </w:t>
            </w:r>
          </w:p>
        </w:tc>
        <w:tc>
          <w:tcPr>
            <w:tcW w:w="266" w:type="dxa"/>
            <w:tcBorders>
              <w:top w:val="nil"/>
              <w:left w:val="nil"/>
              <w:bottom w:val="nil"/>
              <w:right w:val="single" w:sz="4" w:space="0" w:color="auto"/>
            </w:tcBorders>
            <w:shd w:val="clear" w:color="auto" w:fill="auto"/>
            <w:noWrap/>
            <w:vAlign w:val="bottom"/>
          </w:tcPr>
          <w:p w14:paraId="21C8ABD2"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30E002F8" w14:textId="77777777" w:rsidTr="001E2931">
        <w:trPr>
          <w:trHeight w:val="300"/>
        </w:trPr>
        <w:tc>
          <w:tcPr>
            <w:tcW w:w="1995" w:type="dxa"/>
            <w:tcBorders>
              <w:top w:val="nil"/>
              <w:left w:val="single" w:sz="4" w:space="0" w:color="auto"/>
              <w:bottom w:val="nil"/>
              <w:right w:val="nil"/>
            </w:tcBorders>
            <w:shd w:val="clear" w:color="auto" w:fill="auto"/>
            <w:noWrap/>
            <w:vAlign w:val="bottom"/>
          </w:tcPr>
          <w:p w14:paraId="4F58B9D7"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Dividends</w:t>
            </w:r>
          </w:p>
        </w:tc>
        <w:tc>
          <w:tcPr>
            <w:tcW w:w="1350" w:type="dxa"/>
            <w:tcBorders>
              <w:top w:val="nil"/>
              <w:left w:val="nil"/>
              <w:bottom w:val="single" w:sz="4" w:space="0" w:color="auto"/>
              <w:right w:val="nil"/>
            </w:tcBorders>
            <w:shd w:val="clear" w:color="auto" w:fill="auto"/>
            <w:noWrap/>
            <w:vAlign w:val="bottom"/>
          </w:tcPr>
          <w:p w14:paraId="19DE5E8D"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(20,000)</w:t>
            </w:r>
          </w:p>
        </w:tc>
        <w:tc>
          <w:tcPr>
            <w:tcW w:w="326" w:type="dxa"/>
            <w:tcBorders>
              <w:top w:val="nil"/>
              <w:left w:val="nil"/>
              <w:bottom w:val="nil"/>
              <w:right w:val="nil"/>
            </w:tcBorders>
            <w:shd w:val="clear" w:color="auto" w:fill="auto"/>
            <w:noWrap/>
            <w:vAlign w:val="bottom"/>
          </w:tcPr>
          <w:p w14:paraId="02DDFADA"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8ED3671" w14:textId="77777777" w:rsidR="00C81158" w:rsidRPr="00443432" w:rsidRDefault="00C81158"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5F4E5E33" w14:textId="77777777" w:rsidR="00C81158" w:rsidRPr="00443432" w:rsidRDefault="00C81158"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5C80B081"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w:t>
            </w:r>
          </w:p>
        </w:tc>
        <w:tc>
          <w:tcPr>
            <w:tcW w:w="266" w:type="dxa"/>
            <w:tcBorders>
              <w:top w:val="nil"/>
              <w:left w:val="nil"/>
              <w:bottom w:val="nil"/>
              <w:right w:val="single" w:sz="4" w:space="0" w:color="auto"/>
            </w:tcBorders>
            <w:shd w:val="clear" w:color="auto" w:fill="auto"/>
            <w:noWrap/>
            <w:vAlign w:val="bottom"/>
          </w:tcPr>
          <w:p w14:paraId="500026D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01BA4264" w14:textId="77777777" w:rsidTr="001E2931">
        <w:trPr>
          <w:trHeight w:val="315"/>
        </w:trPr>
        <w:tc>
          <w:tcPr>
            <w:tcW w:w="1995" w:type="dxa"/>
            <w:tcBorders>
              <w:top w:val="nil"/>
              <w:left w:val="single" w:sz="4" w:space="0" w:color="auto"/>
              <w:bottom w:val="nil"/>
              <w:right w:val="nil"/>
            </w:tcBorders>
            <w:shd w:val="clear" w:color="auto" w:fill="auto"/>
            <w:noWrap/>
            <w:vAlign w:val="bottom"/>
          </w:tcPr>
          <w:p w14:paraId="1CDEA2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350" w:type="dxa"/>
            <w:tcBorders>
              <w:top w:val="single" w:sz="4" w:space="0" w:color="auto"/>
              <w:left w:val="nil"/>
              <w:right w:val="nil"/>
            </w:tcBorders>
            <w:shd w:val="clear" w:color="auto" w:fill="auto"/>
            <w:noWrap/>
            <w:vAlign w:val="bottom"/>
          </w:tcPr>
          <w:p w14:paraId="24049B38" w14:textId="77777777" w:rsidR="00C81158" w:rsidRPr="00443432" w:rsidRDefault="00C8115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FFFFFF" w:themeColor="background1"/>
                <w:sz w:val="20"/>
                <w:shd w:val="clear" w:color="auto" w:fill="002E5C"/>
              </w:rPr>
              <w:t>530,000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5FC37EDF"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69E70E72"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300,000</w:t>
            </w:r>
            <w:r w:rsidRPr="00443432">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602218A8"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1718DECB"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230,000 </w:t>
            </w:r>
          </w:p>
        </w:tc>
        <w:tc>
          <w:tcPr>
            <w:tcW w:w="266" w:type="dxa"/>
            <w:tcBorders>
              <w:top w:val="nil"/>
              <w:left w:val="nil"/>
              <w:bottom w:val="nil"/>
              <w:right w:val="single" w:sz="4" w:space="0" w:color="auto"/>
            </w:tcBorders>
            <w:shd w:val="clear" w:color="auto" w:fill="auto"/>
            <w:noWrap/>
            <w:vAlign w:val="bottom"/>
          </w:tcPr>
          <w:p w14:paraId="3027CB98"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1E739A33" w14:textId="77777777" w:rsidTr="001E2931">
        <w:trPr>
          <w:trHeight w:val="135"/>
        </w:trPr>
        <w:tc>
          <w:tcPr>
            <w:tcW w:w="1995" w:type="dxa"/>
            <w:tcBorders>
              <w:top w:val="nil"/>
              <w:left w:val="single" w:sz="4" w:space="0" w:color="auto"/>
              <w:bottom w:val="single" w:sz="4" w:space="0" w:color="auto"/>
              <w:right w:val="nil"/>
            </w:tcBorders>
            <w:shd w:val="clear" w:color="auto" w:fill="auto"/>
            <w:noWrap/>
            <w:vAlign w:val="bottom"/>
          </w:tcPr>
          <w:p w14:paraId="6191A45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350" w:type="dxa"/>
            <w:tcBorders>
              <w:left w:val="nil"/>
              <w:bottom w:val="single" w:sz="4" w:space="0" w:color="auto"/>
              <w:right w:val="nil"/>
            </w:tcBorders>
            <w:shd w:val="clear" w:color="auto" w:fill="auto"/>
            <w:noWrap/>
            <w:vAlign w:val="bottom"/>
          </w:tcPr>
          <w:p w14:paraId="2B5A3EF4"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402DDA9A"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3A28161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EE5646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31488ACC"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4701785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bl>
    <w:p w14:paraId="53EF4728" w14:textId="77777777" w:rsidR="0003358D"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D899EF4"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3A3ACD0"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9298DE9"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A36287E" w14:textId="77777777" w:rsidR="005F1F9B" w:rsidRDefault="005F1F9B">
      <w:pPr>
        <w:rPr>
          <w:rFonts w:ascii="Arial" w:hAnsi="Arial" w:cs="Arial"/>
        </w:rPr>
      </w:pPr>
      <w:r>
        <w:rPr>
          <w:rFonts w:ascii="Arial" w:hAnsi="Arial" w:cs="Arial"/>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81158" w14:paraId="13E35415" w14:textId="77777777">
        <w:tc>
          <w:tcPr>
            <w:tcW w:w="4788" w:type="dxa"/>
          </w:tcPr>
          <w:tbl>
            <w:tblPr>
              <w:tblW w:w="4284" w:type="dxa"/>
              <w:tblLook w:val="04A0" w:firstRow="1" w:lastRow="0" w:firstColumn="1" w:lastColumn="0" w:noHBand="0" w:noVBand="1"/>
            </w:tblPr>
            <w:tblGrid>
              <w:gridCol w:w="1736"/>
              <w:gridCol w:w="1156"/>
              <w:gridCol w:w="236"/>
              <w:gridCol w:w="1156"/>
            </w:tblGrid>
            <w:tr w:rsidR="00C81158" w:rsidRPr="00443432" w14:paraId="59B18C77" w14:textId="77777777">
              <w:trPr>
                <w:trHeight w:val="300"/>
              </w:trPr>
              <w:tc>
                <w:tcPr>
                  <w:tcW w:w="1736" w:type="dxa"/>
                  <w:tcBorders>
                    <w:top w:val="nil"/>
                    <w:left w:val="nil"/>
                    <w:bottom w:val="nil"/>
                    <w:right w:val="nil"/>
                  </w:tcBorders>
                  <w:shd w:val="clear" w:color="auto" w:fill="auto"/>
                  <w:noWrap/>
                  <w:vAlign w:val="bottom"/>
                </w:tcPr>
                <w:p w14:paraId="1ABC4590" w14:textId="77777777" w:rsidR="00C81158"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lastRenderedPageBreak/>
                    <w:t>1/1/X7</w:t>
                  </w:r>
                </w:p>
              </w:tc>
              <w:tc>
                <w:tcPr>
                  <w:tcW w:w="1156" w:type="dxa"/>
                  <w:tcBorders>
                    <w:top w:val="nil"/>
                    <w:left w:val="nil"/>
                    <w:bottom w:val="nil"/>
                    <w:right w:val="nil"/>
                  </w:tcBorders>
                  <w:shd w:val="clear" w:color="auto" w:fill="auto"/>
                  <w:noWrap/>
                  <w:vAlign w:val="bottom"/>
                </w:tcPr>
                <w:p w14:paraId="43C56C58"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7DA4D4E"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5CD45AF0"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B081470"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B66A4EC"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7BD1B697" w14:textId="51744F7F" w:rsidR="00C81158" w:rsidRPr="00443432" w:rsidRDefault="006F7925" w:rsidP="00C8115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3258CED9" wp14:editId="2450F92F">
                            <wp:simplePos x="0" y="0"/>
                            <wp:positionH relativeFrom="column">
                              <wp:posOffset>104775</wp:posOffset>
                            </wp:positionH>
                            <wp:positionV relativeFrom="paragraph">
                              <wp:posOffset>0</wp:posOffset>
                            </wp:positionV>
                            <wp:extent cx="381000" cy="2286000"/>
                            <wp:effectExtent l="0" t="0" r="19050" b="190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8F6AC0C" id="Right Brace 5" o:spid="_x0000_s1026" type="#_x0000_t88" style="position:absolute;margin-left:8.25pt;margin-top:0;width:30pt;height:18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" adj="1709"/>
                        </w:pict>
                      </mc:Fallback>
                    </mc:AlternateContent>
                  </w:r>
                </w:p>
              </w:tc>
              <w:tc>
                <w:tcPr>
                  <w:tcW w:w="236" w:type="dxa"/>
                  <w:tcBorders>
                    <w:top w:val="nil"/>
                    <w:left w:val="nil"/>
                    <w:bottom w:val="nil"/>
                    <w:right w:val="nil"/>
                  </w:tcBorders>
                  <w:shd w:val="clear" w:color="auto" w:fill="auto"/>
                  <w:noWrap/>
                  <w:vAlign w:val="bottom"/>
                </w:tcPr>
                <w:p w14:paraId="3756BC49"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582190F"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468FCCB"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004EB2C"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7BED2B3"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EA5DD18"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C1FA0D0"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64AB9211"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AB6B82F"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EC4C502"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DC6A0B7"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8104ECB"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FFCD64B"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250F8B97"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606AEB8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00DAABC8"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$500,000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Amber Corp. </w:t>
                  </w:r>
                </w:p>
              </w:tc>
            </w:tr>
            <w:tr w:rsidR="00C81158" w:rsidRPr="00443432" w14:paraId="1C638DB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1B5F5C2"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CA1D1BE"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6F83DB2"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498129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24053DD"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8DE097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91E25A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C0125BC"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90E4CA0" w14:textId="77777777" w:rsidR="00C81158" w:rsidRPr="00443432" w:rsidRDefault="00C81158" w:rsidP="00C81158">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500,000</w:t>
                  </w:r>
                </w:p>
              </w:tc>
              <w:tc>
                <w:tcPr>
                  <w:tcW w:w="1156" w:type="dxa"/>
                  <w:vMerge/>
                  <w:tcBorders>
                    <w:top w:val="nil"/>
                    <w:left w:val="nil"/>
                    <w:bottom w:val="nil"/>
                    <w:right w:val="nil"/>
                  </w:tcBorders>
                  <w:vAlign w:val="center"/>
                </w:tcPr>
                <w:p w14:paraId="149E7630"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E28BDA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157B40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3116440"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D3FEBF9"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84CB20F"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EA1E4D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CA159F0"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504224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AA3F2A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3B8C71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3D4C798"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FA1AF7"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9E93C3D"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832C5A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2BA18B7"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8530524"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3F8F5B2"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0F6694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09FFF7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ED57C38"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F0B6768"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38ACC62"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ECFB002" w14:textId="77777777" w:rsidR="00C81158" w:rsidRPr="00443432" w:rsidRDefault="00C81158" w:rsidP="00C81158">
                  <w:pPr>
                    <w:spacing w:after="0" w:line="240" w:lineRule="auto"/>
                    <w:rPr>
                      <w:rFonts w:ascii="Arial" w:eastAsia="Times New Roman" w:hAnsi="Arial" w:cs="Arial"/>
                      <w:color w:val="000000"/>
                    </w:rPr>
                  </w:pPr>
                </w:p>
              </w:tc>
            </w:tr>
          </w:tbl>
          <w:p w14:paraId="5519322E" w14:textId="77777777" w:rsidR="00C81158" w:rsidRDefault="00C81158" w:rsidP="002704C3">
            <w:pPr>
              <w:spacing w:line="240" w:lineRule="exact"/>
              <w:contextualSpacing/>
              <w:rPr>
                <w:rFonts w:ascii="Arial" w:hAnsi="Arial" w:cs="Arial"/>
              </w:rPr>
            </w:pPr>
          </w:p>
        </w:tc>
        <w:tc>
          <w:tcPr>
            <w:tcW w:w="4788" w:type="dxa"/>
          </w:tcPr>
          <w:tbl>
            <w:tblPr>
              <w:tblW w:w="4128" w:type="dxa"/>
              <w:tblLook w:val="04A0" w:firstRow="1" w:lastRow="0" w:firstColumn="1" w:lastColumn="0" w:noHBand="0" w:noVBand="1"/>
            </w:tblPr>
            <w:tblGrid>
              <w:gridCol w:w="1736"/>
              <w:gridCol w:w="976"/>
              <w:gridCol w:w="1416"/>
            </w:tblGrid>
            <w:tr w:rsidR="00C81158" w:rsidRPr="00443432" w14:paraId="4EA8D60F" w14:textId="77777777">
              <w:trPr>
                <w:trHeight w:val="300"/>
              </w:trPr>
              <w:tc>
                <w:tcPr>
                  <w:tcW w:w="1736" w:type="dxa"/>
                  <w:tcBorders>
                    <w:top w:val="nil"/>
                    <w:left w:val="nil"/>
                    <w:bottom w:val="nil"/>
                    <w:right w:val="nil"/>
                  </w:tcBorders>
                  <w:shd w:val="clear" w:color="auto" w:fill="auto"/>
                  <w:noWrap/>
                  <w:vAlign w:val="bottom"/>
                </w:tcPr>
                <w:p w14:paraId="42A6EB66" w14:textId="77777777" w:rsidR="00C81158"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12/31/X7</w:t>
                  </w:r>
                </w:p>
              </w:tc>
              <w:tc>
                <w:tcPr>
                  <w:tcW w:w="976" w:type="dxa"/>
                  <w:tcBorders>
                    <w:top w:val="nil"/>
                    <w:left w:val="nil"/>
                    <w:bottom w:val="nil"/>
                    <w:right w:val="nil"/>
                  </w:tcBorders>
                  <w:shd w:val="clear" w:color="auto" w:fill="auto"/>
                  <w:noWrap/>
                  <w:vAlign w:val="bottom"/>
                </w:tcPr>
                <w:p w14:paraId="18A175FC"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0537F46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3386F0D"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E28DCD5"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40ACB9FC" w14:textId="02BC4341" w:rsidR="00C81158" w:rsidRPr="00443432" w:rsidRDefault="006F7925" w:rsidP="00C8115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140422B1" wp14:editId="6F64A289">
                            <wp:simplePos x="0" y="0"/>
                            <wp:positionH relativeFrom="column">
                              <wp:posOffset>104775</wp:posOffset>
                            </wp:positionH>
                            <wp:positionV relativeFrom="paragraph">
                              <wp:posOffset>0</wp:posOffset>
                            </wp:positionV>
                            <wp:extent cx="371475" cy="2286000"/>
                            <wp:effectExtent l="0" t="0" r="28575" b="1905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BE64BCD" id="Right Brace 6" o:spid="_x0000_s1026" type="#_x0000_t88" style="position:absolute;margin-left:8.25pt;margin-top:0;width:29.25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AM9COu3wEAALM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D67D3E3"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F41A8DC"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709196B"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320F396"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522DB9E7"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208A7E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4F7E6DF"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560E8E1"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1D2E0D9"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E21E53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211DC579" w14:textId="200C783A" w:rsidR="00C81158" w:rsidRPr="00443432" w:rsidRDefault="000A6224" w:rsidP="00C8115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C81158" w:rsidRPr="00443432">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0E2D7F2A" w14:textId="77777777" w:rsidR="00C81158" w:rsidRPr="00443432" w:rsidRDefault="00C81158" w:rsidP="00C81158">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02742E53"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$530,000</w:t>
                  </w:r>
                  <w:r w:rsidRPr="00443432">
                    <w:rPr>
                      <w:rFonts w:ascii="Arial" w:eastAsia="Times New Roman" w:hAnsi="Arial" w:cs="Arial"/>
                      <w:color w:val="000000"/>
                    </w:rPr>
                    <w:br/>
                    <w:t xml:space="preserve"> Net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Amber Corp. </w:t>
                  </w:r>
                </w:p>
              </w:tc>
            </w:tr>
            <w:tr w:rsidR="00C81158" w:rsidRPr="00443432" w14:paraId="56FA24C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564531E"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4D57D56"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D364B78"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65B5CF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5615BE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30E9711"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1C60FDD"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851A315"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4A0A34BD" w14:textId="77777777" w:rsidR="00C81158" w:rsidRPr="006B5618" w:rsidRDefault="00C81158" w:rsidP="00C8115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530,000</w:t>
                  </w:r>
                </w:p>
              </w:tc>
              <w:tc>
                <w:tcPr>
                  <w:tcW w:w="976" w:type="dxa"/>
                  <w:vMerge/>
                  <w:tcBorders>
                    <w:top w:val="nil"/>
                    <w:left w:val="nil"/>
                    <w:bottom w:val="nil"/>
                    <w:right w:val="nil"/>
                  </w:tcBorders>
                  <w:vAlign w:val="center"/>
                </w:tcPr>
                <w:p w14:paraId="04961BAB"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0DB01CE8"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1767BD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EEA3C50"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B18A12D"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AEC2C91"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360147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9798D5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72F4EB1"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CEAB649"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61AD8A3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FEF6EC"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B538AB5"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EFD2CD3"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9C3149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99C71F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1CBFE18"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9DFCCD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175A93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F92085"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F617557"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58DF8171" w14:textId="77777777" w:rsidR="00C81158" w:rsidRPr="00443432" w:rsidRDefault="00C81158" w:rsidP="00C81158">
                  <w:pPr>
                    <w:spacing w:after="0" w:line="240" w:lineRule="auto"/>
                    <w:rPr>
                      <w:rFonts w:ascii="Arial" w:eastAsia="Times New Roman" w:hAnsi="Arial" w:cs="Arial"/>
                      <w:color w:val="000000"/>
                    </w:rPr>
                  </w:pPr>
                </w:p>
              </w:tc>
            </w:tr>
          </w:tbl>
          <w:p w14:paraId="69E867CF" w14:textId="77777777" w:rsidR="00C81158" w:rsidRDefault="00C81158" w:rsidP="002704C3">
            <w:pPr>
              <w:spacing w:line="240" w:lineRule="exact"/>
              <w:contextualSpacing/>
              <w:rPr>
                <w:rFonts w:ascii="Arial" w:hAnsi="Arial" w:cs="Arial"/>
              </w:rPr>
            </w:pPr>
          </w:p>
        </w:tc>
      </w:tr>
    </w:tbl>
    <w:p w14:paraId="131D61FA" w14:textId="77777777" w:rsidR="00434973" w:rsidRDefault="00434973">
      <w:pPr>
        <w:rPr>
          <w:rFonts w:ascii="Arial" w:hAnsi="Arial" w:cs="Arial"/>
        </w:rPr>
      </w:pPr>
    </w:p>
    <w:p w14:paraId="69447E12" w14:textId="77777777" w:rsidR="00434973" w:rsidRDefault="00434973">
      <w:pPr>
        <w:rPr>
          <w:rFonts w:ascii="Arial" w:hAnsi="Arial" w:cs="Arial"/>
        </w:rPr>
      </w:pPr>
    </w:p>
    <w:p w14:paraId="03A578F8" w14:textId="77777777" w:rsidR="00C81158" w:rsidRDefault="00434973" w:rsidP="005F1F9B">
      <w:pPr>
        <w:rPr>
          <w:rFonts w:ascii="Arial" w:hAnsi="Arial" w:cs="Arial"/>
        </w:rPr>
      </w:pPr>
      <w:r>
        <w:rPr>
          <w:rFonts w:ascii="Arial" w:hAnsi="Arial" w:cs="Arial"/>
        </w:rPr>
        <w:br w:type="page"/>
      </w:r>
      <w:r w:rsidRPr="00C81158">
        <w:rPr>
          <w:rFonts w:ascii="Arial" w:hAnsi="Arial" w:cs="Arial"/>
          <w:b/>
          <w:bCs/>
        </w:rPr>
        <w:lastRenderedPageBreak/>
        <w:t xml:space="preserve">E2-17  </w:t>
      </w:r>
      <w:r w:rsidR="00B85EC9" w:rsidRPr="00B85EC9">
        <w:rPr>
          <w:rFonts w:ascii="Arial" w:hAnsi="Arial" w:cs="Arial"/>
          <w:bCs/>
        </w:rPr>
        <w:t>(continued)</w:t>
      </w:r>
    </w:p>
    <w:tbl>
      <w:tblPr>
        <w:tblpPr w:leftFromText="180" w:rightFromText="180" w:vertAnchor="page" w:horzAnchor="margin" w:tblpY="2543"/>
        <w:tblW w:w="5668" w:type="dxa"/>
        <w:tblLook w:val="04A0" w:firstRow="1" w:lastRow="0" w:firstColumn="1" w:lastColumn="0" w:noHBand="0" w:noVBand="1"/>
      </w:tblPr>
      <w:tblGrid>
        <w:gridCol w:w="2704"/>
        <w:gridCol w:w="272"/>
        <w:gridCol w:w="272"/>
        <w:gridCol w:w="1148"/>
        <w:gridCol w:w="342"/>
        <w:gridCol w:w="942"/>
      </w:tblGrid>
      <w:tr w:rsidR="00C81158" w:rsidRPr="00443432" w14:paraId="7B50DD27" w14:textId="77777777" w:rsidTr="006B5618">
        <w:trPr>
          <w:trHeight w:val="300"/>
        </w:trPr>
        <w:tc>
          <w:tcPr>
            <w:tcW w:w="2970" w:type="dxa"/>
            <w:gridSpan w:val="2"/>
            <w:tcBorders>
              <w:top w:val="nil"/>
              <w:left w:val="nil"/>
              <w:right w:val="nil"/>
            </w:tcBorders>
            <w:shd w:val="clear" w:color="auto" w:fill="auto"/>
            <w:noWrap/>
            <w:vAlign w:val="bottom"/>
          </w:tcPr>
          <w:p w14:paraId="7E1E824E" w14:textId="707D29D6" w:rsidR="00C81158" w:rsidRPr="00443432" w:rsidRDefault="00C81158" w:rsidP="00434973">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443432">
              <w:rPr>
                <w:rFonts w:ascii="Arial" w:eastAsia="Times New Roman" w:hAnsi="Arial" w:cs="Arial"/>
                <w:b/>
                <w:bCs/>
                <w:color w:val="000000"/>
                <w:sz w:val="20"/>
              </w:rPr>
              <w:t xml:space="preserve"> Entry</w:t>
            </w:r>
          </w:p>
        </w:tc>
        <w:tc>
          <w:tcPr>
            <w:tcW w:w="266" w:type="dxa"/>
            <w:tcBorders>
              <w:top w:val="nil"/>
              <w:left w:val="nil"/>
              <w:right w:val="nil"/>
            </w:tcBorders>
            <w:shd w:val="clear" w:color="auto" w:fill="auto"/>
            <w:noWrap/>
            <w:vAlign w:val="bottom"/>
          </w:tcPr>
          <w:p w14:paraId="7379DDB9" w14:textId="77777777" w:rsidR="00C81158" w:rsidRPr="00443432" w:rsidRDefault="00C81158" w:rsidP="00434973">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253BF7EC" w14:textId="77777777" w:rsidR="00C81158" w:rsidRPr="00443432" w:rsidRDefault="00C81158" w:rsidP="00434973">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08A2DA00" w14:textId="77777777" w:rsidR="00C81158" w:rsidRPr="00443432" w:rsidRDefault="00C81158" w:rsidP="00434973">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6A91ED7E" w14:textId="77777777" w:rsidR="00C81158" w:rsidRPr="00443432" w:rsidRDefault="00C81158" w:rsidP="00434973">
            <w:pPr>
              <w:spacing w:after="0" w:line="240" w:lineRule="auto"/>
              <w:rPr>
                <w:rFonts w:ascii="Arial" w:eastAsia="Times New Roman" w:hAnsi="Arial" w:cs="Arial"/>
                <w:color w:val="000000"/>
                <w:sz w:val="20"/>
              </w:rPr>
            </w:pPr>
          </w:p>
        </w:tc>
      </w:tr>
      <w:tr w:rsidR="00C81158" w:rsidRPr="00443432" w14:paraId="4448CD0E" w14:textId="77777777" w:rsidTr="001E2931">
        <w:trPr>
          <w:trHeight w:val="300"/>
        </w:trPr>
        <w:tc>
          <w:tcPr>
            <w:tcW w:w="2704" w:type="dxa"/>
            <w:tcBorders>
              <w:bottom w:val="nil"/>
              <w:right w:val="nil"/>
            </w:tcBorders>
            <w:shd w:val="clear" w:color="auto" w:fill="002E5C"/>
            <w:noWrap/>
            <w:vAlign w:val="bottom"/>
          </w:tcPr>
          <w:p w14:paraId="68410DF6"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66" w:type="dxa"/>
            <w:tcBorders>
              <w:left w:val="nil"/>
              <w:bottom w:val="nil"/>
              <w:right w:val="nil"/>
            </w:tcBorders>
            <w:shd w:val="clear" w:color="auto" w:fill="002E5C"/>
            <w:noWrap/>
            <w:vAlign w:val="bottom"/>
          </w:tcPr>
          <w:p w14:paraId="22C18CAE"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66" w:type="dxa"/>
            <w:tcBorders>
              <w:left w:val="nil"/>
              <w:bottom w:val="nil"/>
              <w:right w:val="nil"/>
            </w:tcBorders>
            <w:shd w:val="clear" w:color="auto" w:fill="002E5C"/>
            <w:noWrap/>
            <w:vAlign w:val="bottom"/>
          </w:tcPr>
          <w:p w14:paraId="763EC1C7"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609CF5F0"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300,000 </w:t>
            </w:r>
          </w:p>
        </w:tc>
        <w:tc>
          <w:tcPr>
            <w:tcW w:w="942" w:type="dxa"/>
            <w:tcBorders>
              <w:left w:val="nil"/>
              <w:bottom w:val="nil"/>
            </w:tcBorders>
            <w:shd w:val="clear" w:color="auto" w:fill="002E5C"/>
            <w:noWrap/>
            <w:vAlign w:val="bottom"/>
          </w:tcPr>
          <w:p w14:paraId="0093E1C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76328A34" w14:textId="77777777" w:rsidTr="001E2931">
        <w:trPr>
          <w:trHeight w:val="300"/>
        </w:trPr>
        <w:tc>
          <w:tcPr>
            <w:tcW w:w="2970" w:type="dxa"/>
            <w:gridSpan w:val="2"/>
            <w:tcBorders>
              <w:top w:val="nil"/>
              <w:bottom w:val="nil"/>
              <w:right w:val="nil"/>
            </w:tcBorders>
            <w:shd w:val="clear" w:color="auto" w:fill="002E5C"/>
            <w:noWrap/>
            <w:vAlign w:val="bottom"/>
          </w:tcPr>
          <w:p w14:paraId="37EF7C6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66" w:type="dxa"/>
            <w:tcBorders>
              <w:top w:val="nil"/>
              <w:left w:val="nil"/>
              <w:bottom w:val="nil"/>
              <w:right w:val="nil"/>
            </w:tcBorders>
            <w:shd w:val="clear" w:color="auto" w:fill="002E5C"/>
            <w:noWrap/>
            <w:vAlign w:val="bottom"/>
          </w:tcPr>
          <w:p w14:paraId="7984A3C7"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708C0F1D"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top w:val="nil"/>
              <w:left w:val="nil"/>
              <w:bottom w:val="nil"/>
            </w:tcBorders>
            <w:shd w:val="clear" w:color="auto" w:fill="002E5C"/>
            <w:noWrap/>
            <w:vAlign w:val="bottom"/>
          </w:tcPr>
          <w:p w14:paraId="482CB54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259B32AE" w14:textId="77777777" w:rsidTr="001E2931">
        <w:trPr>
          <w:trHeight w:val="300"/>
        </w:trPr>
        <w:tc>
          <w:tcPr>
            <w:tcW w:w="2970" w:type="dxa"/>
            <w:gridSpan w:val="2"/>
            <w:tcBorders>
              <w:top w:val="nil"/>
              <w:bottom w:val="nil"/>
              <w:right w:val="nil"/>
            </w:tcBorders>
            <w:shd w:val="clear" w:color="auto" w:fill="002E5C"/>
            <w:noWrap/>
            <w:vAlign w:val="bottom"/>
          </w:tcPr>
          <w:p w14:paraId="0BECD5F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Amber Corp.</w:t>
            </w:r>
          </w:p>
        </w:tc>
        <w:tc>
          <w:tcPr>
            <w:tcW w:w="266" w:type="dxa"/>
            <w:tcBorders>
              <w:top w:val="nil"/>
              <w:left w:val="nil"/>
              <w:bottom w:val="nil"/>
              <w:right w:val="nil"/>
            </w:tcBorders>
            <w:shd w:val="clear" w:color="auto" w:fill="002E5C"/>
            <w:noWrap/>
            <w:vAlign w:val="bottom"/>
          </w:tcPr>
          <w:p w14:paraId="17D84B81"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5FD55C3E"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50,000 </w:t>
            </w:r>
          </w:p>
        </w:tc>
        <w:tc>
          <w:tcPr>
            <w:tcW w:w="942" w:type="dxa"/>
            <w:tcBorders>
              <w:top w:val="nil"/>
              <w:left w:val="nil"/>
              <w:bottom w:val="nil"/>
            </w:tcBorders>
            <w:shd w:val="clear" w:color="auto" w:fill="002E5C"/>
            <w:noWrap/>
            <w:vAlign w:val="bottom"/>
          </w:tcPr>
          <w:p w14:paraId="1740A233"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0ADB7BBD" w14:textId="77777777" w:rsidTr="001E2931">
        <w:trPr>
          <w:trHeight w:val="300"/>
        </w:trPr>
        <w:tc>
          <w:tcPr>
            <w:tcW w:w="2970" w:type="dxa"/>
            <w:gridSpan w:val="2"/>
            <w:tcBorders>
              <w:top w:val="nil"/>
              <w:bottom w:val="nil"/>
              <w:right w:val="nil"/>
            </w:tcBorders>
            <w:shd w:val="clear" w:color="auto" w:fill="002E5C"/>
            <w:noWrap/>
            <w:vAlign w:val="bottom"/>
          </w:tcPr>
          <w:p w14:paraId="4DF400DF"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66" w:type="dxa"/>
            <w:tcBorders>
              <w:top w:val="nil"/>
              <w:left w:val="nil"/>
              <w:bottom w:val="nil"/>
              <w:right w:val="nil"/>
            </w:tcBorders>
            <w:shd w:val="clear" w:color="auto" w:fill="002E5C"/>
            <w:noWrap/>
            <w:vAlign w:val="bottom"/>
          </w:tcPr>
          <w:p w14:paraId="24D245AD"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1C7CF7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596E1AD5"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70085616"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 </w:t>
            </w:r>
          </w:p>
        </w:tc>
      </w:tr>
      <w:tr w:rsidR="00C81158" w:rsidRPr="00443432" w14:paraId="3C3CDB17" w14:textId="77777777" w:rsidTr="001E2931">
        <w:trPr>
          <w:trHeight w:val="300"/>
        </w:trPr>
        <w:tc>
          <w:tcPr>
            <w:tcW w:w="3236" w:type="dxa"/>
            <w:gridSpan w:val="3"/>
            <w:tcBorders>
              <w:top w:val="nil"/>
              <w:right w:val="nil"/>
            </w:tcBorders>
            <w:shd w:val="clear" w:color="auto" w:fill="002E5C"/>
            <w:noWrap/>
            <w:vAlign w:val="bottom"/>
          </w:tcPr>
          <w:p w14:paraId="2126AAF3"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Amber Corp.</w:t>
            </w:r>
          </w:p>
        </w:tc>
        <w:tc>
          <w:tcPr>
            <w:tcW w:w="1148" w:type="dxa"/>
            <w:tcBorders>
              <w:top w:val="nil"/>
              <w:left w:val="nil"/>
              <w:right w:val="nil"/>
            </w:tcBorders>
            <w:shd w:val="clear" w:color="auto" w:fill="002E5C"/>
            <w:noWrap/>
            <w:vAlign w:val="bottom"/>
          </w:tcPr>
          <w:p w14:paraId="6378E2F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2FA85B3A"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68C081B5"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530,000 </w:t>
            </w:r>
          </w:p>
        </w:tc>
      </w:tr>
    </w:tbl>
    <w:p w14:paraId="05ADCF23" w14:textId="77777777" w:rsidR="00C81158" w:rsidRPr="00443432" w:rsidRDefault="00C81158">
      <w:pPr>
        <w:rPr>
          <w:rFonts w:ascii="Arial" w:hAnsi="Arial" w:cs="Arial"/>
          <w:sz w:val="20"/>
        </w:rPr>
      </w:pPr>
    </w:p>
    <w:tbl>
      <w:tblPr>
        <w:tblW w:w="8295" w:type="dxa"/>
        <w:tblInd w:w="93" w:type="dxa"/>
        <w:tblLook w:val="04A0" w:firstRow="1" w:lastRow="0" w:firstColumn="1" w:lastColumn="0" w:noHBand="0" w:noVBand="1"/>
      </w:tblPr>
      <w:tblGrid>
        <w:gridCol w:w="1815"/>
        <w:gridCol w:w="942"/>
        <w:gridCol w:w="942"/>
        <w:gridCol w:w="1172"/>
        <w:gridCol w:w="840"/>
        <w:gridCol w:w="840"/>
        <w:gridCol w:w="1796"/>
      </w:tblGrid>
      <w:tr w:rsidR="00C81158" w:rsidRPr="00443432" w14:paraId="2149496C" w14:textId="77777777">
        <w:trPr>
          <w:trHeight w:val="300"/>
        </w:trPr>
        <w:tc>
          <w:tcPr>
            <w:tcW w:w="1815" w:type="dxa"/>
            <w:tcBorders>
              <w:top w:val="nil"/>
              <w:left w:val="nil"/>
              <w:bottom w:val="nil"/>
              <w:right w:val="nil"/>
            </w:tcBorders>
            <w:shd w:val="clear" w:color="auto" w:fill="auto"/>
            <w:noWrap/>
            <w:vAlign w:val="bottom"/>
          </w:tcPr>
          <w:p w14:paraId="77F013A7" w14:textId="77777777" w:rsidR="00C81158" w:rsidRPr="00443432" w:rsidRDefault="00C81158" w:rsidP="00C81158">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502EF8BC" w14:textId="77777777" w:rsidR="005F1F9B" w:rsidRPr="00443432" w:rsidRDefault="005F1F9B" w:rsidP="00C81158">
            <w:pPr>
              <w:spacing w:after="0" w:line="240" w:lineRule="auto"/>
              <w:jc w:val="center"/>
              <w:rPr>
                <w:rFonts w:ascii="Arial" w:eastAsia="Times New Roman" w:hAnsi="Arial" w:cs="Arial"/>
                <w:b/>
                <w:bCs/>
                <w:color w:val="000000"/>
                <w:sz w:val="20"/>
              </w:rPr>
            </w:pPr>
          </w:p>
          <w:p w14:paraId="350922EF" w14:textId="77777777" w:rsidR="00443432" w:rsidRDefault="00443432" w:rsidP="00C81158">
            <w:pPr>
              <w:spacing w:after="0" w:line="240" w:lineRule="auto"/>
              <w:jc w:val="center"/>
              <w:rPr>
                <w:rFonts w:ascii="Arial" w:eastAsia="Times New Roman" w:hAnsi="Arial" w:cs="Arial"/>
                <w:b/>
                <w:bCs/>
                <w:color w:val="000000"/>
                <w:sz w:val="20"/>
              </w:rPr>
            </w:pPr>
          </w:p>
          <w:p w14:paraId="3A8DEE1C" w14:textId="77777777" w:rsidR="00C81158" w:rsidRPr="00443432" w:rsidRDefault="00C81158" w:rsidP="00C81158">
            <w:pPr>
              <w:spacing w:after="0" w:line="240" w:lineRule="auto"/>
              <w:jc w:val="center"/>
              <w:rPr>
                <w:rFonts w:ascii="Arial" w:eastAsia="Times New Roman" w:hAnsi="Arial" w:cs="Arial"/>
                <w:b/>
                <w:bCs/>
                <w:color w:val="000000"/>
                <w:sz w:val="20"/>
              </w:rPr>
            </w:pPr>
            <w:r w:rsidRPr="00443432">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71F4865B" w14:textId="77777777" w:rsidR="00C81158" w:rsidRPr="00443432" w:rsidRDefault="00C81158" w:rsidP="00C81158">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4CD33743" w14:textId="77777777" w:rsidR="00C81158" w:rsidRPr="00443432" w:rsidRDefault="00C81158" w:rsidP="00C81158">
            <w:pPr>
              <w:spacing w:after="0" w:line="240" w:lineRule="auto"/>
              <w:jc w:val="center"/>
              <w:rPr>
                <w:rFonts w:ascii="Arial" w:eastAsia="Times New Roman" w:hAnsi="Arial" w:cs="Arial"/>
                <w:b/>
                <w:bCs/>
                <w:color w:val="000000"/>
                <w:sz w:val="20"/>
              </w:rPr>
            </w:pPr>
            <w:r w:rsidRPr="00443432">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5DFBD5E3"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5127559B" w14:textId="77777777">
        <w:trPr>
          <w:trHeight w:val="300"/>
        </w:trPr>
        <w:tc>
          <w:tcPr>
            <w:tcW w:w="1815" w:type="dxa"/>
            <w:tcBorders>
              <w:top w:val="nil"/>
              <w:left w:val="nil"/>
              <w:bottom w:val="nil"/>
              <w:right w:val="nil"/>
            </w:tcBorders>
            <w:shd w:val="clear" w:color="000000" w:fill="FFFFFF"/>
            <w:noWrap/>
            <w:vAlign w:val="bottom"/>
          </w:tcPr>
          <w:p w14:paraId="1392738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467AE5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Amber Corp.</w:t>
            </w:r>
          </w:p>
        </w:tc>
        <w:tc>
          <w:tcPr>
            <w:tcW w:w="1120" w:type="dxa"/>
            <w:tcBorders>
              <w:top w:val="nil"/>
              <w:left w:val="nil"/>
              <w:bottom w:val="nil"/>
              <w:right w:val="nil"/>
            </w:tcBorders>
            <w:shd w:val="clear" w:color="000000" w:fill="FFFFFF"/>
            <w:noWrap/>
            <w:vAlign w:val="bottom"/>
          </w:tcPr>
          <w:p w14:paraId="4898B37F"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252AF245"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Amber Corp.</w:t>
            </w:r>
          </w:p>
        </w:tc>
        <w:tc>
          <w:tcPr>
            <w:tcW w:w="1796" w:type="dxa"/>
            <w:tcBorders>
              <w:top w:val="nil"/>
              <w:left w:val="nil"/>
              <w:bottom w:val="nil"/>
              <w:right w:val="nil"/>
            </w:tcBorders>
            <w:shd w:val="clear" w:color="000000" w:fill="FFFFFF"/>
            <w:noWrap/>
            <w:vAlign w:val="bottom"/>
          </w:tcPr>
          <w:p w14:paraId="7B9D0074"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2F61C86E" w14:textId="77777777">
        <w:trPr>
          <w:trHeight w:val="300"/>
        </w:trPr>
        <w:tc>
          <w:tcPr>
            <w:tcW w:w="1815" w:type="dxa"/>
            <w:tcBorders>
              <w:top w:val="nil"/>
              <w:left w:val="nil"/>
              <w:bottom w:val="nil"/>
              <w:right w:val="nil"/>
            </w:tcBorders>
            <w:shd w:val="clear" w:color="000000" w:fill="FFFFFF"/>
            <w:noWrap/>
            <w:vAlign w:val="bottom"/>
          </w:tcPr>
          <w:p w14:paraId="6D0BF1B3"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7E444A6C"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500,000 </w:t>
            </w:r>
          </w:p>
        </w:tc>
        <w:tc>
          <w:tcPr>
            <w:tcW w:w="942" w:type="dxa"/>
            <w:tcBorders>
              <w:top w:val="nil"/>
              <w:left w:val="nil"/>
              <w:bottom w:val="nil"/>
              <w:right w:val="nil"/>
            </w:tcBorders>
            <w:shd w:val="clear" w:color="000000" w:fill="FFFFFF"/>
            <w:noWrap/>
            <w:vAlign w:val="bottom"/>
          </w:tcPr>
          <w:p w14:paraId="1CE80EB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D8A4C18"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D95E99F"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B303561"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137CA20F"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B13C19A" w14:textId="77777777">
        <w:trPr>
          <w:trHeight w:val="300"/>
        </w:trPr>
        <w:tc>
          <w:tcPr>
            <w:tcW w:w="1815" w:type="dxa"/>
            <w:tcBorders>
              <w:top w:val="nil"/>
              <w:left w:val="nil"/>
              <w:bottom w:val="nil"/>
              <w:right w:val="nil"/>
            </w:tcBorders>
            <w:shd w:val="clear" w:color="000000" w:fill="FFFFFF"/>
            <w:noWrap/>
            <w:vAlign w:val="bottom"/>
          </w:tcPr>
          <w:p w14:paraId="5552F987"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6B3B9A8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  50,000 </w:t>
            </w:r>
          </w:p>
        </w:tc>
        <w:tc>
          <w:tcPr>
            <w:tcW w:w="942" w:type="dxa"/>
            <w:tcBorders>
              <w:top w:val="nil"/>
              <w:left w:val="nil"/>
              <w:bottom w:val="nil"/>
              <w:right w:val="nil"/>
            </w:tcBorders>
            <w:shd w:val="clear" w:color="000000" w:fill="FFFFFF"/>
            <w:noWrap/>
            <w:vAlign w:val="bottom"/>
          </w:tcPr>
          <w:p w14:paraId="68A3981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70D7D0B"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B830A08"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3D24922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1796" w:type="dxa"/>
            <w:tcBorders>
              <w:top w:val="nil"/>
              <w:left w:val="nil"/>
              <w:bottom w:val="nil"/>
              <w:right w:val="nil"/>
            </w:tcBorders>
            <w:shd w:val="clear" w:color="000000" w:fill="FFFFFF"/>
            <w:noWrap/>
            <w:vAlign w:val="bottom"/>
          </w:tcPr>
          <w:p w14:paraId="3F069876"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Net Income</w:t>
            </w:r>
          </w:p>
        </w:tc>
      </w:tr>
      <w:tr w:rsidR="00C81158" w:rsidRPr="00443432" w14:paraId="0480F425" w14:textId="77777777">
        <w:trPr>
          <w:trHeight w:val="300"/>
        </w:trPr>
        <w:tc>
          <w:tcPr>
            <w:tcW w:w="1815" w:type="dxa"/>
            <w:tcBorders>
              <w:top w:val="nil"/>
              <w:left w:val="nil"/>
              <w:bottom w:val="nil"/>
              <w:right w:val="nil"/>
            </w:tcBorders>
            <w:shd w:val="clear" w:color="000000" w:fill="FFFFFF"/>
            <w:noWrap/>
            <w:vAlign w:val="bottom"/>
          </w:tcPr>
          <w:p w14:paraId="3FF72FE0"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8F472D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24E5E95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20,000 </w:t>
            </w:r>
          </w:p>
        </w:tc>
        <w:tc>
          <w:tcPr>
            <w:tcW w:w="1120" w:type="dxa"/>
            <w:tcBorders>
              <w:top w:val="nil"/>
              <w:left w:val="nil"/>
              <w:bottom w:val="nil"/>
              <w:right w:val="nil"/>
            </w:tcBorders>
            <w:shd w:val="clear" w:color="000000" w:fill="FFFFFF"/>
            <w:noWrap/>
            <w:vAlign w:val="bottom"/>
          </w:tcPr>
          <w:p w14:paraId="233461AE"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2B940BDB"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9979A83"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780F782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1451CFAA" w14:textId="77777777">
        <w:trPr>
          <w:trHeight w:val="300"/>
        </w:trPr>
        <w:tc>
          <w:tcPr>
            <w:tcW w:w="1815" w:type="dxa"/>
            <w:tcBorders>
              <w:top w:val="nil"/>
              <w:left w:val="nil"/>
              <w:bottom w:val="nil"/>
              <w:right w:val="nil"/>
            </w:tcBorders>
            <w:shd w:val="clear" w:color="000000" w:fill="FFFFFF"/>
            <w:noWrap/>
            <w:vAlign w:val="bottom"/>
          </w:tcPr>
          <w:p w14:paraId="6222D4AE"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6D45FB9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530,000 </w:t>
            </w:r>
          </w:p>
        </w:tc>
        <w:tc>
          <w:tcPr>
            <w:tcW w:w="942" w:type="dxa"/>
            <w:tcBorders>
              <w:top w:val="single" w:sz="4" w:space="0" w:color="auto"/>
              <w:left w:val="nil"/>
              <w:bottom w:val="nil"/>
              <w:right w:val="nil"/>
            </w:tcBorders>
            <w:shd w:val="clear" w:color="000000" w:fill="FFFFFF"/>
            <w:noWrap/>
            <w:vAlign w:val="bottom"/>
          </w:tcPr>
          <w:p w14:paraId="30D29F2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1B30BBBE"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79F2551"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F675E3A"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1796" w:type="dxa"/>
            <w:tcBorders>
              <w:top w:val="nil"/>
              <w:left w:val="nil"/>
              <w:bottom w:val="nil"/>
              <w:right w:val="nil"/>
            </w:tcBorders>
            <w:shd w:val="clear" w:color="000000" w:fill="FFFFFF"/>
            <w:noWrap/>
            <w:vAlign w:val="bottom"/>
          </w:tcPr>
          <w:p w14:paraId="6B96D40C"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Ending Balance</w:t>
            </w:r>
          </w:p>
        </w:tc>
      </w:tr>
      <w:tr w:rsidR="00C81158" w:rsidRPr="00443432" w14:paraId="5CDE2DB4" w14:textId="77777777" w:rsidTr="001E2931">
        <w:trPr>
          <w:trHeight w:val="300"/>
        </w:trPr>
        <w:tc>
          <w:tcPr>
            <w:tcW w:w="1815" w:type="dxa"/>
            <w:tcBorders>
              <w:top w:val="nil"/>
              <w:left w:val="nil"/>
              <w:bottom w:val="nil"/>
              <w:right w:val="nil"/>
            </w:tcBorders>
            <w:shd w:val="clear" w:color="000000" w:fill="FFFFFF"/>
            <w:noWrap/>
            <w:vAlign w:val="bottom"/>
          </w:tcPr>
          <w:p w14:paraId="2198779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7131871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141975E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530,000 </w:t>
            </w:r>
          </w:p>
        </w:tc>
        <w:tc>
          <w:tcPr>
            <w:tcW w:w="1120" w:type="dxa"/>
            <w:tcBorders>
              <w:top w:val="nil"/>
              <w:left w:val="nil"/>
              <w:bottom w:val="nil"/>
              <w:right w:val="nil"/>
            </w:tcBorders>
            <w:shd w:val="clear" w:color="auto" w:fill="auto"/>
            <w:noWrap/>
            <w:vAlign w:val="bottom"/>
          </w:tcPr>
          <w:p w14:paraId="2FCBBC1D"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35FC5EA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840" w:type="dxa"/>
            <w:tcBorders>
              <w:top w:val="nil"/>
              <w:left w:val="nil"/>
              <w:bottom w:val="nil"/>
              <w:right w:val="nil"/>
            </w:tcBorders>
            <w:shd w:val="clear" w:color="000000" w:fill="FFFFFF"/>
            <w:noWrap/>
            <w:vAlign w:val="bottom"/>
          </w:tcPr>
          <w:p w14:paraId="2DC91141"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15A7AE80"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r>
      <w:tr w:rsidR="00C81158" w:rsidRPr="00443432" w14:paraId="6F191A05" w14:textId="77777777">
        <w:trPr>
          <w:trHeight w:val="300"/>
        </w:trPr>
        <w:tc>
          <w:tcPr>
            <w:tcW w:w="1815" w:type="dxa"/>
            <w:tcBorders>
              <w:top w:val="nil"/>
              <w:left w:val="nil"/>
              <w:bottom w:val="nil"/>
              <w:right w:val="nil"/>
            </w:tcBorders>
            <w:shd w:val="clear" w:color="000000" w:fill="FFFFFF"/>
            <w:noWrap/>
            <w:vAlign w:val="bottom"/>
          </w:tcPr>
          <w:p w14:paraId="528C3DF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932E674"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60BFDE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BBF70CF"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A578A52"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4B622C74"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10502E9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bl>
    <w:p w14:paraId="31081B9E" w14:textId="77777777" w:rsidR="00C81158" w:rsidRDefault="00C81158">
      <w:pPr>
        <w:rPr>
          <w:rFonts w:ascii="Arial" w:hAnsi="Arial" w:cs="Arial"/>
        </w:rPr>
      </w:pPr>
      <w:r>
        <w:rPr>
          <w:rFonts w:ascii="Arial" w:hAnsi="Arial" w:cs="Arial"/>
        </w:rPr>
        <w:br w:type="page"/>
      </w:r>
    </w:p>
    <w:p w14:paraId="1F184229" w14:textId="77777777" w:rsidR="0003358D" w:rsidRDefault="0003358D" w:rsidP="002704C3">
      <w:pPr>
        <w:spacing w:after="0" w:line="240" w:lineRule="exact"/>
        <w:contextualSpacing/>
        <w:rPr>
          <w:rFonts w:ascii="Arial" w:hAnsi="Arial" w:cs="Arial"/>
        </w:rPr>
      </w:pPr>
    </w:p>
    <w:p w14:paraId="00AED67F"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r w:rsidRPr="00443432">
        <w:rPr>
          <w:rFonts w:ascii="Arial" w:hAnsi="Arial" w:cs="Arial"/>
          <w:b/>
          <w:bCs/>
        </w:rPr>
        <w:t>SOLUTIONS TO PROBLEMS</w:t>
      </w:r>
    </w:p>
    <w:p w14:paraId="4E67711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w:t>
      </w:r>
      <w:proofErr w:type="gramStart"/>
      <w:r w:rsidRPr="00443432">
        <w:rPr>
          <w:rFonts w:ascii="Arial" w:hAnsi="Arial" w:cs="Arial"/>
          <w:b/>
          <w:bCs/>
        </w:rPr>
        <w:t>18  Retroactive</w:t>
      </w:r>
      <w:proofErr w:type="gramEnd"/>
      <w:r w:rsidRPr="00443432">
        <w:rPr>
          <w:rFonts w:ascii="Arial" w:hAnsi="Arial" w:cs="Arial"/>
          <w:b/>
          <w:bCs/>
        </w:rPr>
        <w:t xml:space="preserve"> Recognition</w:t>
      </w:r>
    </w:p>
    <w:p w14:paraId="71699C7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BA3D61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Journal entries recorded by Idle Corporation:</w:t>
      </w:r>
    </w:p>
    <w:p w14:paraId="575858C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900"/>
        <w:gridCol w:w="3564"/>
        <w:gridCol w:w="936"/>
        <w:gridCol w:w="1080"/>
        <w:gridCol w:w="1188"/>
      </w:tblGrid>
      <w:tr w:rsidR="002704C3" w:rsidRPr="00443432" w14:paraId="6F85E5FD" w14:textId="77777777">
        <w:tc>
          <w:tcPr>
            <w:tcW w:w="1188" w:type="dxa"/>
            <w:tcBorders>
              <w:right w:val="single" w:sz="4" w:space="0" w:color="auto"/>
            </w:tcBorders>
            <w:shd w:val="clear" w:color="auto" w:fill="auto"/>
          </w:tcPr>
          <w:p w14:paraId="7352242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400" w:type="dxa"/>
            <w:gridSpan w:val="3"/>
            <w:tcBorders>
              <w:top w:val="single" w:sz="4" w:space="0" w:color="auto"/>
              <w:left w:val="single" w:sz="4" w:space="0" w:color="auto"/>
            </w:tcBorders>
            <w:shd w:val="clear" w:color="auto" w:fill="auto"/>
          </w:tcPr>
          <w:p w14:paraId="3141DAE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4678087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34,000</w:t>
            </w:r>
          </w:p>
        </w:tc>
        <w:tc>
          <w:tcPr>
            <w:tcW w:w="1188" w:type="dxa"/>
            <w:tcBorders>
              <w:top w:val="single" w:sz="4" w:space="0" w:color="auto"/>
              <w:right w:val="single" w:sz="4" w:space="0" w:color="auto"/>
            </w:tcBorders>
          </w:tcPr>
          <w:p w14:paraId="05E9A5AF"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DD03104" w14:textId="77777777">
        <w:tc>
          <w:tcPr>
            <w:tcW w:w="1188" w:type="dxa"/>
            <w:tcBorders>
              <w:right w:val="single" w:sz="4" w:space="0" w:color="auto"/>
            </w:tcBorders>
            <w:shd w:val="clear" w:color="auto" w:fill="auto"/>
          </w:tcPr>
          <w:p w14:paraId="7ED51CAF"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50BA567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Cash</w:t>
            </w:r>
          </w:p>
        </w:tc>
        <w:tc>
          <w:tcPr>
            <w:tcW w:w="1080" w:type="dxa"/>
            <w:tcBorders>
              <w:bottom w:val="single" w:sz="4" w:space="0" w:color="auto"/>
            </w:tcBorders>
          </w:tcPr>
          <w:p w14:paraId="1794EF6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47B1DF4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34,000</w:t>
            </w:r>
          </w:p>
        </w:tc>
      </w:tr>
      <w:tr w:rsidR="002704C3" w:rsidRPr="00443432" w14:paraId="555C3CBE" w14:textId="77777777">
        <w:tc>
          <w:tcPr>
            <w:tcW w:w="1188" w:type="dxa"/>
            <w:shd w:val="clear" w:color="auto" w:fill="auto"/>
          </w:tcPr>
          <w:p w14:paraId="06F52818"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top w:val="single" w:sz="4" w:space="0" w:color="auto"/>
            </w:tcBorders>
            <w:shd w:val="clear" w:color="auto" w:fill="auto"/>
          </w:tcPr>
          <w:p w14:paraId="060FD8B2" w14:textId="77777777" w:rsidR="002704C3" w:rsidRPr="00443432" w:rsidRDefault="002704C3" w:rsidP="002704C3">
            <w:pPr>
              <w:spacing w:line="240" w:lineRule="exact"/>
              <w:ind w:left="792" w:hanging="792"/>
              <w:contextualSpacing/>
              <w:rPr>
                <w:rFonts w:ascii="Arial" w:hAnsi="Arial" w:cs="Arial"/>
                <w:sz w:val="22"/>
              </w:rPr>
            </w:pPr>
            <w:r w:rsidRPr="00443432">
              <w:rPr>
                <w:rFonts w:ascii="Arial" w:hAnsi="Arial" w:cs="Arial"/>
                <w:sz w:val="22"/>
              </w:rPr>
              <w:t xml:space="preserve">  Record purchase of Fast Track stock.</w:t>
            </w:r>
          </w:p>
        </w:tc>
        <w:tc>
          <w:tcPr>
            <w:tcW w:w="1080" w:type="dxa"/>
            <w:tcBorders>
              <w:top w:val="single" w:sz="4" w:space="0" w:color="auto"/>
            </w:tcBorders>
          </w:tcPr>
          <w:p w14:paraId="28F8CC14"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6BB9E39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234239D" w14:textId="77777777">
        <w:tc>
          <w:tcPr>
            <w:tcW w:w="1188" w:type="dxa"/>
            <w:shd w:val="clear" w:color="auto" w:fill="auto"/>
          </w:tcPr>
          <w:p w14:paraId="4E9323A8"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7DCBCDAD" w14:textId="77777777" w:rsidR="002704C3" w:rsidRPr="00443432" w:rsidRDefault="002704C3" w:rsidP="002704C3">
            <w:pPr>
              <w:spacing w:line="240" w:lineRule="exact"/>
              <w:contextualSpacing/>
              <w:rPr>
                <w:rFonts w:ascii="Arial" w:hAnsi="Arial" w:cs="Arial"/>
                <w:sz w:val="22"/>
              </w:rPr>
            </w:pPr>
          </w:p>
        </w:tc>
        <w:tc>
          <w:tcPr>
            <w:tcW w:w="1080" w:type="dxa"/>
          </w:tcPr>
          <w:p w14:paraId="0E9E6A66"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6E648A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68E7D2C" w14:textId="77777777">
        <w:tc>
          <w:tcPr>
            <w:tcW w:w="1188" w:type="dxa"/>
            <w:shd w:val="clear" w:color="auto" w:fill="auto"/>
          </w:tcPr>
          <w:p w14:paraId="4546F781"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4E91F5EA"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5093FAFB"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58105B6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3B8EFAD" w14:textId="77777777">
        <w:tc>
          <w:tcPr>
            <w:tcW w:w="1188" w:type="dxa"/>
            <w:tcBorders>
              <w:right w:val="single" w:sz="4" w:space="0" w:color="auto"/>
            </w:tcBorders>
            <w:shd w:val="clear" w:color="auto" w:fill="auto"/>
          </w:tcPr>
          <w:p w14:paraId="2364A7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w:t>
            </w:r>
          </w:p>
        </w:tc>
        <w:tc>
          <w:tcPr>
            <w:tcW w:w="5400" w:type="dxa"/>
            <w:gridSpan w:val="3"/>
            <w:tcBorders>
              <w:top w:val="single" w:sz="4" w:space="0" w:color="auto"/>
              <w:left w:val="single" w:sz="4" w:space="0" w:color="auto"/>
            </w:tcBorders>
            <w:shd w:val="clear" w:color="auto" w:fill="auto"/>
          </w:tcPr>
          <w:p w14:paraId="67861A6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1EAF740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11,000</w:t>
            </w:r>
          </w:p>
        </w:tc>
        <w:tc>
          <w:tcPr>
            <w:tcW w:w="1188" w:type="dxa"/>
            <w:tcBorders>
              <w:top w:val="single" w:sz="4" w:space="0" w:color="auto"/>
              <w:right w:val="single" w:sz="4" w:space="0" w:color="auto"/>
            </w:tcBorders>
          </w:tcPr>
          <w:p w14:paraId="4C01FFA3"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4EB65D1" w14:textId="77777777">
        <w:tc>
          <w:tcPr>
            <w:tcW w:w="1188" w:type="dxa"/>
            <w:tcBorders>
              <w:right w:val="single" w:sz="4" w:space="0" w:color="auto"/>
            </w:tcBorders>
            <w:shd w:val="clear" w:color="auto" w:fill="auto"/>
          </w:tcPr>
          <w:p w14:paraId="68CF830E"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7BE3ADA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Retained Earnings</w:t>
            </w:r>
          </w:p>
        </w:tc>
        <w:tc>
          <w:tcPr>
            <w:tcW w:w="1080" w:type="dxa"/>
            <w:tcBorders>
              <w:bottom w:val="single" w:sz="4" w:space="0" w:color="auto"/>
            </w:tcBorders>
          </w:tcPr>
          <w:p w14:paraId="688A3D14"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1A561EE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11,000</w:t>
            </w:r>
          </w:p>
        </w:tc>
      </w:tr>
      <w:tr w:rsidR="002704C3" w:rsidRPr="00443432" w14:paraId="5E62B865" w14:textId="77777777">
        <w:tc>
          <w:tcPr>
            <w:tcW w:w="1188" w:type="dxa"/>
            <w:shd w:val="clear" w:color="auto" w:fill="auto"/>
          </w:tcPr>
          <w:p w14:paraId="05ADF917"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top w:val="single" w:sz="4" w:space="0" w:color="auto"/>
            </w:tcBorders>
            <w:shd w:val="clear" w:color="auto" w:fill="auto"/>
          </w:tcPr>
          <w:p w14:paraId="7E39AC1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Record pick-up of difference between</w:t>
            </w:r>
          </w:p>
        </w:tc>
        <w:tc>
          <w:tcPr>
            <w:tcW w:w="1080" w:type="dxa"/>
            <w:tcBorders>
              <w:top w:val="single" w:sz="4" w:space="0" w:color="auto"/>
            </w:tcBorders>
          </w:tcPr>
          <w:p w14:paraId="058AD14F"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398C81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D6C51E1" w14:textId="77777777">
        <w:tc>
          <w:tcPr>
            <w:tcW w:w="1188" w:type="dxa"/>
            <w:shd w:val="clear" w:color="auto" w:fill="auto"/>
          </w:tcPr>
          <w:p w14:paraId="0C48E877"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640AD4A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cost and equity income:</w:t>
            </w:r>
          </w:p>
        </w:tc>
        <w:tc>
          <w:tcPr>
            <w:tcW w:w="1080" w:type="dxa"/>
          </w:tcPr>
          <w:p w14:paraId="0E8DDA93"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7306F83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EAD74BA" w14:textId="77777777">
        <w:tc>
          <w:tcPr>
            <w:tcW w:w="1188" w:type="dxa"/>
            <w:shd w:val="clear" w:color="auto" w:fill="auto"/>
          </w:tcPr>
          <w:p w14:paraId="6F8E1C19"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39D8D28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20X2 </w:t>
            </w:r>
          </w:p>
        </w:tc>
        <w:tc>
          <w:tcPr>
            <w:tcW w:w="4500" w:type="dxa"/>
            <w:gridSpan w:val="2"/>
            <w:shd w:val="clear" w:color="auto" w:fill="auto"/>
          </w:tcPr>
          <w:p w14:paraId="4E128BF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.10($40,000 - $20,000)</w:t>
            </w:r>
          </w:p>
        </w:tc>
        <w:tc>
          <w:tcPr>
            <w:tcW w:w="1080" w:type="dxa"/>
          </w:tcPr>
          <w:p w14:paraId="388F8E2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2,000</w:t>
            </w:r>
          </w:p>
        </w:tc>
        <w:tc>
          <w:tcPr>
            <w:tcW w:w="1188" w:type="dxa"/>
          </w:tcPr>
          <w:p w14:paraId="764CE30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3C4E351" w14:textId="77777777">
        <w:tc>
          <w:tcPr>
            <w:tcW w:w="1188" w:type="dxa"/>
            <w:shd w:val="clear" w:color="auto" w:fill="auto"/>
          </w:tcPr>
          <w:p w14:paraId="5F63FBFA"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19C6A22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20X3 </w:t>
            </w:r>
          </w:p>
        </w:tc>
        <w:tc>
          <w:tcPr>
            <w:tcW w:w="3564" w:type="dxa"/>
            <w:shd w:val="clear" w:color="auto" w:fill="auto"/>
          </w:tcPr>
          <w:p w14:paraId="74468C9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.10($60,000 / 2)</w:t>
            </w:r>
          </w:p>
        </w:tc>
        <w:tc>
          <w:tcPr>
            <w:tcW w:w="936" w:type="dxa"/>
            <w:shd w:val="clear" w:color="auto" w:fill="auto"/>
          </w:tcPr>
          <w:p w14:paraId="518BD34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$3,000</w:t>
            </w:r>
          </w:p>
        </w:tc>
        <w:tc>
          <w:tcPr>
            <w:tcW w:w="1080" w:type="dxa"/>
          </w:tcPr>
          <w:p w14:paraId="7C34DF3F"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13656448"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4B39C78C" w14:textId="77777777">
        <w:tc>
          <w:tcPr>
            <w:tcW w:w="1188" w:type="dxa"/>
            <w:shd w:val="clear" w:color="auto" w:fill="auto"/>
          </w:tcPr>
          <w:p w14:paraId="23516701"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04E95D45" w14:textId="77777777" w:rsidR="002704C3" w:rsidRPr="00443432" w:rsidRDefault="002704C3" w:rsidP="002704C3">
            <w:pPr>
              <w:spacing w:line="240" w:lineRule="exact"/>
              <w:contextualSpacing/>
              <w:jc w:val="right"/>
              <w:rPr>
                <w:rFonts w:ascii="Arial" w:hAnsi="Arial" w:cs="Arial"/>
                <w:sz w:val="22"/>
              </w:rPr>
            </w:pPr>
          </w:p>
        </w:tc>
        <w:tc>
          <w:tcPr>
            <w:tcW w:w="3564" w:type="dxa"/>
            <w:shd w:val="clear" w:color="auto" w:fill="auto"/>
          </w:tcPr>
          <w:p w14:paraId="07ABD39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.15[($60,000 / 2) - $20,000]</w:t>
            </w:r>
          </w:p>
        </w:tc>
        <w:tc>
          <w:tcPr>
            <w:tcW w:w="936" w:type="dxa"/>
            <w:shd w:val="clear" w:color="auto" w:fill="auto"/>
          </w:tcPr>
          <w:p w14:paraId="65E22D0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50"/>
                <w:sz w:val="22"/>
                <w:szCs w:val="22"/>
                <w:u w:val="single"/>
              </w:rPr>
              <w:t> </w:t>
            </w:r>
            <w:r w:rsidRPr="00443432">
              <w:rPr>
                <w:rFonts w:ascii="Arial" w:hAnsi="Arial" w:cs="Arial"/>
                <w:sz w:val="22"/>
                <w:u w:val="single"/>
              </w:rPr>
              <w:t>1,500</w:t>
            </w:r>
          </w:p>
        </w:tc>
        <w:tc>
          <w:tcPr>
            <w:tcW w:w="1080" w:type="dxa"/>
          </w:tcPr>
          <w:p w14:paraId="30E6ADE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4,500</w:t>
            </w:r>
          </w:p>
        </w:tc>
        <w:tc>
          <w:tcPr>
            <w:tcW w:w="1188" w:type="dxa"/>
          </w:tcPr>
          <w:p w14:paraId="1CAA458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9165549" w14:textId="77777777">
        <w:tc>
          <w:tcPr>
            <w:tcW w:w="1188" w:type="dxa"/>
            <w:shd w:val="clear" w:color="auto" w:fill="auto"/>
          </w:tcPr>
          <w:p w14:paraId="02A92399"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2DC760F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20X4</w:t>
            </w:r>
          </w:p>
        </w:tc>
        <w:tc>
          <w:tcPr>
            <w:tcW w:w="4500" w:type="dxa"/>
            <w:gridSpan w:val="2"/>
            <w:shd w:val="clear" w:color="auto" w:fill="auto"/>
          </w:tcPr>
          <w:p w14:paraId="54E019B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.15($40,000 - $10,000)</w:t>
            </w:r>
          </w:p>
        </w:tc>
        <w:tc>
          <w:tcPr>
            <w:tcW w:w="1080" w:type="dxa"/>
          </w:tcPr>
          <w:p w14:paraId="344813A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w:t>
            </w:r>
            <w:r w:rsidRPr="00443432">
              <w:rPr>
                <w:rFonts w:ascii="Arial" w:hAnsi="Arial" w:cs="Arial"/>
                <w:w w:val="80"/>
                <w:sz w:val="22"/>
                <w:szCs w:val="22"/>
                <w:u w:val="single"/>
              </w:rPr>
              <w:t> </w:t>
            </w:r>
            <w:r w:rsidRPr="00443432">
              <w:rPr>
                <w:rFonts w:ascii="Arial" w:hAnsi="Arial" w:cs="Arial"/>
                <w:sz w:val="22"/>
                <w:u w:val="single"/>
              </w:rPr>
              <w:t>4,500</w:t>
            </w:r>
          </w:p>
        </w:tc>
        <w:tc>
          <w:tcPr>
            <w:tcW w:w="1188" w:type="dxa"/>
          </w:tcPr>
          <w:p w14:paraId="4C266C5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EA067B5" w14:textId="77777777">
        <w:tc>
          <w:tcPr>
            <w:tcW w:w="1188" w:type="dxa"/>
            <w:shd w:val="clear" w:color="auto" w:fill="auto"/>
          </w:tcPr>
          <w:p w14:paraId="68D2C701"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79296A5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Amount of increase</w:t>
            </w:r>
          </w:p>
        </w:tc>
        <w:tc>
          <w:tcPr>
            <w:tcW w:w="1080" w:type="dxa"/>
          </w:tcPr>
          <w:p w14:paraId="44E2A5C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$11,000</w:t>
            </w:r>
          </w:p>
        </w:tc>
        <w:tc>
          <w:tcPr>
            <w:tcW w:w="1188" w:type="dxa"/>
          </w:tcPr>
          <w:p w14:paraId="45FE0F5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6A9DC54" w14:textId="77777777">
        <w:tc>
          <w:tcPr>
            <w:tcW w:w="1188" w:type="dxa"/>
            <w:shd w:val="clear" w:color="auto" w:fill="auto"/>
          </w:tcPr>
          <w:p w14:paraId="2AB76D70"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59EE1DA1"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1EF38F51"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00CDEA8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B6E7BFA" w14:textId="77777777">
        <w:tc>
          <w:tcPr>
            <w:tcW w:w="1188" w:type="dxa"/>
            <w:tcBorders>
              <w:right w:val="single" w:sz="4" w:space="0" w:color="auto"/>
            </w:tcBorders>
            <w:shd w:val="clear" w:color="auto" w:fill="auto"/>
          </w:tcPr>
          <w:p w14:paraId="6D768CA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w:t>
            </w:r>
          </w:p>
        </w:tc>
        <w:tc>
          <w:tcPr>
            <w:tcW w:w="5400" w:type="dxa"/>
            <w:gridSpan w:val="3"/>
            <w:tcBorders>
              <w:top w:val="single" w:sz="4" w:space="0" w:color="auto"/>
              <w:left w:val="single" w:sz="4" w:space="0" w:color="auto"/>
            </w:tcBorders>
            <w:shd w:val="clear" w:color="auto" w:fill="auto"/>
          </w:tcPr>
          <w:p w14:paraId="77FFF8D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31FAB6F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c>
          <w:tcPr>
            <w:tcW w:w="1188" w:type="dxa"/>
            <w:tcBorders>
              <w:top w:val="single" w:sz="4" w:space="0" w:color="auto"/>
              <w:right w:val="single" w:sz="4" w:space="0" w:color="auto"/>
            </w:tcBorders>
          </w:tcPr>
          <w:p w14:paraId="7A49C74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1059DE5" w14:textId="77777777">
        <w:tc>
          <w:tcPr>
            <w:tcW w:w="1188" w:type="dxa"/>
            <w:tcBorders>
              <w:right w:val="single" w:sz="4" w:space="0" w:color="auto"/>
            </w:tcBorders>
            <w:shd w:val="clear" w:color="auto" w:fill="auto"/>
          </w:tcPr>
          <w:p w14:paraId="589724D3"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396C87F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Investment in Fast Track Enterprises Stock</w:t>
            </w:r>
          </w:p>
        </w:tc>
        <w:tc>
          <w:tcPr>
            <w:tcW w:w="1080" w:type="dxa"/>
            <w:tcBorders>
              <w:bottom w:val="single" w:sz="4" w:space="0" w:color="auto"/>
            </w:tcBorders>
          </w:tcPr>
          <w:p w14:paraId="13AA1735"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7F49105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r>
      <w:tr w:rsidR="00353066" w:rsidRPr="00443432" w14:paraId="062C1749" w14:textId="77777777">
        <w:tc>
          <w:tcPr>
            <w:tcW w:w="1188" w:type="dxa"/>
            <w:shd w:val="clear" w:color="auto" w:fill="auto"/>
          </w:tcPr>
          <w:p w14:paraId="3F87396D" w14:textId="77777777" w:rsidR="00353066" w:rsidRPr="00443432" w:rsidRDefault="00353066" w:rsidP="002704C3">
            <w:pPr>
              <w:spacing w:line="240" w:lineRule="exact"/>
              <w:contextualSpacing/>
              <w:jc w:val="right"/>
              <w:rPr>
                <w:rFonts w:ascii="Arial" w:hAnsi="Arial" w:cs="Arial"/>
                <w:sz w:val="22"/>
              </w:rPr>
            </w:pPr>
          </w:p>
        </w:tc>
        <w:tc>
          <w:tcPr>
            <w:tcW w:w="7668" w:type="dxa"/>
            <w:gridSpan w:val="5"/>
            <w:tcBorders>
              <w:top w:val="single" w:sz="4" w:space="0" w:color="auto"/>
            </w:tcBorders>
            <w:shd w:val="clear" w:color="auto" w:fill="auto"/>
          </w:tcPr>
          <w:p w14:paraId="41B2DF44" w14:textId="77777777" w:rsidR="00353066" w:rsidRPr="00443432" w:rsidRDefault="00353066" w:rsidP="00353066">
            <w:pPr>
              <w:spacing w:line="240" w:lineRule="exact"/>
              <w:contextualSpacing/>
              <w:rPr>
                <w:rFonts w:ascii="Arial" w:hAnsi="Arial" w:cs="Arial"/>
                <w:sz w:val="22"/>
              </w:rPr>
            </w:pPr>
            <w:r w:rsidRPr="00443432">
              <w:rPr>
                <w:rFonts w:ascii="Arial" w:hAnsi="Arial" w:cs="Arial"/>
                <w:sz w:val="22"/>
              </w:rPr>
              <w:t xml:space="preserve">  Record dividend from Fast Track Enterprises: $20,000 x .25</w:t>
            </w:r>
          </w:p>
        </w:tc>
      </w:tr>
      <w:tr w:rsidR="002704C3" w:rsidRPr="00443432" w14:paraId="317E8C87" w14:textId="77777777">
        <w:tc>
          <w:tcPr>
            <w:tcW w:w="1188" w:type="dxa"/>
            <w:shd w:val="clear" w:color="auto" w:fill="auto"/>
          </w:tcPr>
          <w:p w14:paraId="64860E5B"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05E193CD"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39EFD1A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404BA82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52AFCA7" w14:textId="77777777">
        <w:tc>
          <w:tcPr>
            <w:tcW w:w="1188" w:type="dxa"/>
            <w:tcBorders>
              <w:right w:val="single" w:sz="4" w:space="0" w:color="auto"/>
            </w:tcBorders>
            <w:shd w:val="clear" w:color="auto" w:fill="auto"/>
          </w:tcPr>
          <w:p w14:paraId="5EE1DEE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w:t>
            </w:r>
          </w:p>
        </w:tc>
        <w:tc>
          <w:tcPr>
            <w:tcW w:w="5400" w:type="dxa"/>
            <w:gridSpan w:val="3"/>
            <w:tcBorders>
              <w:top w:val="single" w:sz="4" w:space="0" w:color="auto"/>
              <w:left w:val="single" w:sz="4" w:space="0" w:color="auto"/>
            </w:tcBorders>
            <w:shd w:val="clear" w:color="auto" w:fill="auto"/>
          </w:tcPr>
          <w:p w14:paraId="1A30FED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64AC428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12,500</w:t>
            </w:r>
          </w:p>
        </w:tc>
        <w:tc>
          <w:tcPr>
            <w:tcW w:w="1188" w:type="dxa"/>
            <w:tcBorders>
              <w:top w:val="single" w:sz="4" w:space="0" w:color="auto"/>
              <w:right w:val="single" w:sz="4" w:space="0" w:color="auto"/>
            </w:tcBorders>
          </w:tcPr>
          <w:p w14:paraId="3F824F5A"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09D70ED" w14:textId="77777777">
        <w:tc>
          <w:tcPr>
            <w:tcW w:w="1188" w:type="dxa"/>
            <w:tcBorders>
              <w:right w:val="single" w:sz="4" w:space="0" w:color="auto"/>
            </w:tcBorders>
            <w:shd w:val="clear" w:color="auto" w:fill="auto"/>
            <w:vAlign w:val="bottom"/>
          </w:tcPr>
          <w:p w14:paraId="5D2B34AF"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vAlign w:val="bottom"/>
          </w:tcPr>
          <w:p w14:paraId="5D91093F" w14:textId="77777777" w:rsidR="002704C3" w:rsidRPr="00443432" w:rsidRDefault="002704C3" w:rsidP="002704C3">
            <w:pPr>
              <w:spacing w:line="240" w:lineRule="exact"/>
              <w:ind w:left="792" w:hanging="792"/>
              <w:contextualSpacing/>
              <w:rPr>
                <w:rFonts w:ascii="Arial" w:hAnsi="Arial" w:cs="Arial"/>
                <w:sz w:val="22"/>
              </w:rPr>
            </w:pPr>
            <w:r w:rsidRPr="00443432">
              <w:rPr>
                <w:rFonts w:ascii="Arial" w:hAnsi="Arial" w:cs="Arial"/>
                <w:sz w:val="22"/>
              </w:rPr>
              <w:t xml:space="preserve">     Income from Fast Track Enterprises</w:t>
            </w:r>
          </w:p>
        </w:tc>
        <w:tc>
          <w:tcPr>
            <w:tcW w:w="1080" w:type="dxa"/>
            <w:tcBorders>
              <w:bottom w:val="single" w:sz="4" w:space="0" w:color="auto"/>
            </w:tcBorders>
            <w:vAlign w:val="bottom"/>
          </w:tcPr>
          <w:p w14:paraId="201C9067"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vAlign w:val="bottom"/>
          </w:tcPr>
          <w:p w14:paraId="02DC831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12,500</w:t>
            </w:r>
          </w:p>
        </w:tc>
      </w:tr>
      <w:tr w:rsidR="00353066" w:rsidRPr="00443432" w14:paraId="0AD06EA9" w14:textId="77777777">
        <w:tc>
          <w:tcPr>
            <w:tcW w:w="1188" w:type="dxa"/>
            <w:shd w:val="clear" w:color="auto" w:fill="auto"/>
          </w:tcPr>
          <w:p w14:paraId="13022C10" w14:textId="77777777" w:rsidR="00353066" w:rsidRPr="00443432" w:rsidRDefault="00353066" w:rsidP="002704C3">
            <w:pPr>
              <w:spacing w:line="240" w:lineRule="exact"/>
              <w:contextualSpacing/>
              <w:jc w:val="right"/>
              <w:rPr>
                <w:rFonts w:ascii="Arial" w:hAnsi="Arial" w:cs="Arial"/>
                <w:sz w:val="22"/>
              </w:rPr>
            </w:pPr>
          </w:p>
        </w:tc>
        <w:tc>
          <w:tcPr>
            <w:tcW w:w="7668" w:type="dxa"/>
            <w:gridSpan w:val="5"/>
            <w:tcBorders>
              <w:top w:val="single" w:sz="4" w:space="0" w:color="auto"/>
            </w:tcBorders>
            <w:shd w:val="clear" w:color="auto" w:fill="auto"/>
          </w:tcPr>
          <w:p w14:paraId="556124DF" w14:textId="77777777" w:rsidR="00353066" w:rsidRPr="00443432" w:rsidRDefault="00353066" w:rsidP="00353066">
            <w:pPr>
              <w:spacing w:line="240" w:lineRule="exact"/>
              <w:contextualSpacing/>
              <w:rPr>
                <w:rFonts w:ascii="Arial" w:hAnsi="Arial" w:cs="Arial"/>
                <w:sz w:val="22"/>
              </w:rPr>
            </w:pPr>
            <w:r w:rsidRPr="00443432">
              <w:rPr>
                <w:rFonts w:ascii="Arial" w:hAnsi="Arial" w:cs="Arial"/>
                <w:sz w:val="22"/>
              </w:rPr>
              <w:t xml:space="preserve">  Record equity-method income: $50,000 x .25</w:t>
            </w:r>
          </w:p>
        </w:tc>
      </w:tr>
    </w:tbl>
    <w:p w14:paraId="7931EF3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BB3A03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51672DE"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w:t>
      </w:r>
      <w:proofErr w:type="gramStart"/>
      <w:r w:rsidRPr="00443432">
        <w:rPr>
          <w:rFonts w:ascii="Arial" w:hAnsi="Arial" w:cs="Arial"/>
          <w:b/>
          <w:bCs/>
        </w:rPr>
        <w:t>19  Fair</w:t>
      </w:r>
      <w:proofErr w:type="gramEnd"/>
      <w:r w:rsidRPr="00443432">
        <w:rPr>
          <w:rFonts w:ascii="Arial" w:hAnsi="Arial" w:cs="Arial"/>
          <w:b/>
          <w:bCs/>
        </w:rPr>
        <w:t xml:space="preserve"> Value Method</w:t>
      </w:r>
      <w:r w:rsidRPr="00443432">
        <w:rPr>
          <w:rFonts w:ascii="Arial" w:hAnsi="Arial" w:cs="Arial"/>
        </w:rPr>
        <w:t xml:space="preserve"> </w:t>
      </w:r>
    </w:p>
    <w:p w14:paraId="49415F0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Look w:val="01E0" w:firstRow="1" w:lastRow="1" w:firstColumn="1" w:lastColumn="1" w:noHBand="0" w:noVBand="0"/>
      </w:tblPr>
      <w:tblGrid>
        <w:gridCol w:w="1008"/>
        <w:gridCol w:w="4140"/>
        <w:gridCol w:w="1260"/>
        <w:gridCol w:w="1260"/>
        <w:gridCol w:w="1188"/>
      </w:tblGrid>
      <w:tr w:rsidR="002704C3" w:rsidRPr="00443432" w14:paraId="373CD70A" w14:textId="77777777">
        <w:trPr>
          <w:trHeight w:val="288"/>
        </w:trPr>
        <w:tc>
          <w:tcPr>
            <w:tcW w:w="1008" w:type="dxa"/>
            <w:tcBorders>
              <w:top w:val="nil"/>
              <w:left w:val="nil"/>
              <w:bottom w:val="nil"/>
              <w:right w:val="nil"/>
            </w:tcBorders>
          </w:tcPr>
          <w:p w14:paraId="6BE85C99" w14:textId="77777777" w:rsidR="002704C3" w:rsidRPr="00443432" w:rsidRDefault="002704C3" w:rsidP="002704C3">
            <w:pPr>
              <w:spacing w:line="240" w:lineRule="exact"/>
              <w:contextualSpacing/>
              <w:jc w:val="center"/>
              <w:rPr>
                <w:rFonts w:ascii="Arial" w:hAnsi="Arial" w:cs="Arial"/>
                <w:sz w:val="22"/>
              </w:rPr>
            </w:pPr>
          </w:p>
        </w:tc>
        <w:tc>
          <w:tcPr>
            <w:tcW w:w="4140" w:type="dxa"/>
            <w:tcBorders>
              <w:top w:val="nil"/>
              <w:left w:val="nil"/>
              <w:bottom w:val="nil"/>
              <w:right w:val="nil"/>
            </w:tcBorders>
          </w:tcPr>
          <w:p w14:paraId="4C35427B" w14:textId="77777777" w:rsidR="002704C3" w:rsidRPr="00443432" w:rsidRDefault="002704C3" w:rsidP="002704C3">
            <w:pPr>
              <w:spacing w:line="240" w:lineRule="exact"/>
              <w:contextualSpacing/>
              <w:jc w:val="center"/>
              <w:rPr>
                <w:rFonts w:ascii="Arial" w:hAnsi="Arial" w:cs="Arial"/>
                <w:sz w:val="22"/>
              </w:rPr>
            </w:pPr>
          </w:p>
        </w:tc>
        <w:tc>
          <w:tcPr>
            <w:tcW w:w="1260" w:type="dxa"/>
            <w:tcBorders>
              <w:top w:val="nil"/>
              <w:left w:val="nil"/>
              <w:bottom w:val="nil"/>
              <w:right w:val="nil"/>
            </w:tcBorders>
          </w:tcPr>
          <w:p w14:paraId="32444DEA" w14:textId="77777777" w:rsidR="002704C3" w:rsidRPr="00443432" w:rsidRDefault="002704C3" w:rsidP="002704C3">
            <w:pPr>
              <w:spacing w:line="240" w:lineRule="exact"/>
              <w:contextualSpacing/>
              <w:jc w:val="center"/>
              <w:rPr>
                <w:rFonts w:ascii="Arial" w:hAnsi="Arial" w:cs="Arial"/>
                <w:sz w:val="22"/>
                <w:szCs w:val="22"/>
                <w:u w:val="single"/>
              </w:rPr>
            </w:pPr>
            <w:r w:rsidRPr="00443432">
              <w:rPr>
                <w:rFonts w:ascii="Arial" w:hAnsi="Arial" w:cs="Arial"/>
                <w:sz w:val="22"/>
                <w:szCs w:val="22"/>
                <w:u w:val="single"/>
              </w:rPr>
              <w:t>20X6</w:t>
            </w:r>
          </w:p>
        </w:tc>
        <w:tc>
          <w:tcPr>
            <w:tcW w:w="1260" w:type="dxa"/>
            <w:tcBorders>
              <w:top w:val="nil"/>
              <w:left w:val="nil"/>
              <w:bottom w:val="nil"/>
              <w:right w:val="nil"/>
            </w:tcBorders>
          </w:tcPr>
          <w:p w14:paraId="016DCCB3"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20X7</w:t>
            </w:r>
          </w:p>
        </w:tc>
        <w:tc>
          <w:tcPr>
            <w:tcW w:w="1188" w:type="dxa"/>
            <w:tcBorders>
              <w:top w:val="nil"/>
              <w:left w:val="nil"/>
              <w:bottom w:val="nil"/>
              <w:right w:val="nil"/>
            </w:tcBorders>
          </w:tcPr>
          <w:p w14:paraId="6C529577"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20X8</w:t>
            </w:r>
          </w:p>
        </w:tc>
      </w:tr>
    </w:tbl>
    <w:p w14:paraId="341273B9" w14:textId="77777777" w:rsidR="002704C3" w:rsidRPr="00443432" w:rsidRDefault="002704C3" w:rsidP="002704C3">
      <w:pPr>
        <w:widowControl w:val="0"/>
        <w:numPr>
          <w:ilvl w:val="0"/>
          <w:numId w:val="1"/>
        </w:numPr>
        <w:tabs>
          <w:tab w:val="left" w:pos="-1440"/>
          <w:tab w:val="left" w:pos="-720"/>
          <w:tab w:val="left" w:pos="1080"/>
          <w:tab w:val="left" w:pos="1195"/>
          <w:tab w:val="left" w:pos="1800"/>
          <w:tab w:val="left" w:pos="6600"/>
          <w:tab w:val="left" w:pos="6724"/>
          <w:tab w:val="left" w:pos="7920"/>
        </w:tabs>
        <w:autoSpaceDE w:val="0"/>
        <w:autoSpaceDN w:val="0"/>
        <w:adjustRightInd w:val="0"/>
        <w:spacing w:after="0" w:line="240" w:lineRule="exact"/>
        <w:contextualSpacing/>
        <w:rPr>
          <w:rFonts w:ascii="Arial" w:hAnsi="Arial" w:cs="Arial"/>
        </w:rPr>
      </w:pPr>
      <w:r w:rsidRPr="00443432">
        <w:rPr>
          <w:rFonts w:ascii="Arial" w:hAnsi="Arial" w:cs="Arial"/>
        </w:rPr>
        <w:t>Cost method: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60503684" w14:textId="77777777">
        <w:tc>
          <w:tcPr>
            <w:tcW w:w="1008" w:type="dxa"/>
            <w:shd w:val="clear" w:color="auto" w:fill="auto"/>
          </w:tcPr>
          <w:p w14:paraId="42EE58EC" w14:textId="77777777" w:rsidR="002704C3" w:rsidRPr="00443432" w:rsidRDefault="002704C3" w:rsidP="002704C3">
            <w:pPr>
              <w:spacing w:line="240" w:lineRule="exact"/>
              <w:contextualSpacing/>
              <w:jc w:val="center"/>
              <w:rPr>
                <w:rFonts w:ascii="Arial" w:hAnsi="Arial" w:cs="Arial"/>
                <w:sz w:val="22"/>
              </w:rPr>
            </w:pPr>
          </w:p>
        </w:tc>
        <w:tc>
          <w:tcPr>
            <w:tcW w:w="4140" w:type="dxa"/>
            <w:shd w:val="clear" w:color="auto" w:fill="auto"/>
          </w:tcPr>
          <w:p w14:paraId="4CD631F8" w14:textId="77777777" w:rsidR="002704C3" w:rsidRPr="00443432" w:rsidRDefault="002704C3" w:rsidP="002704C3">
            <w:pPr>
              <w:spacing w:line="240" w:lineRule="exact"/>
              <w:contextualSpacing/>
              <w:jc w:val="center"/>
              <w:rPr>
                <w:rFonts w:ascii="Arial" w:hAnsi="Arial" w:cs="Arial"/>
                <w:sz w:val="22"/>
              </w:rPr>
            </w:pPr>
          </w:p>
        </w:tc>
        <w:tc>
          <w:tcPr>
            <w:tcW w:w="1260" w:type="dxa"/>
            <w:shd w:val="clear" w:color="auto" w:fill="auto"/>
          </w:tcPr>
          <w:p w14:paraId="5047E7EF" w14:textId="77777777" w:rsidR="002704C3" w:rsidRPr="00443432" w:rsidRDefault="002704C3" w:rsidP="002704C3">
            <w:pPr>
              <w:spacing w:line="240" w:lineRule="exact"/>
              <w:contextualSpacing/>
              <w:jc w:val="center"/>
              <w:rPr>
                <w:rFonts w:ascii="Arial" w:hAnsi="Arial" w:cs="Arial"/>
                <w:sz w:val="22"/>
              </w:rPr>
            </w:pPr>
          </w:p>
        </w:tc>
        <w:tc>
          <w:tcPr>
            <w:tcW w:w="1260" w:type="dxa"/>
          </w:tcPr>
          <w:p w14:paraId="7199AACA"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2F3A07F6" w14:textId="77777777" w:rsidR="002704C3" w:rsidRPr="00443432" w:rsidRDefault="002704C3" w:rsidP="002704C3">
            <w:pPr>
              <w:spacing w:line="240" w:lineRule="exact"/>
              <w:contextualSpacing/>
              <w:jc w:val="center"/>
              <w:rPr>
                <w:rFonts w:ascii="Arial" w:hAnsi="Arial" w:cs="Arial"/>
                <w:sz w:val="22"/>
              </w:rPr>
            </w:pPr>
          </w:p>
        </w:tc>
      </w:tr>
      <w:tr w:rsidR="002704C3" w:rsidRPr="00443432" w14:paraId="1F2AC235" w14:textId="77777777">
        <w:tc>
          <w:tcPr>
            <w:tcW w:w="1008" w:type="dxa"/>
            <w:shd w:val="clear" w:color="auto" w:fill="auto"/>
          </w:tcPr>
          <w:p w14:paraId="0048511B"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15C228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 income</w:t>
            </w:r>
          </w:p>
        </w:tc>
        <w:tc>
          <w:tcPr>
            <w:tcW w:w="1260" w:type="dxa"/>
            <w:shd w:val="clear" w:color="auto" w:fill="auto"/>
          </w:tcPr>
          <w:p w14:paraId="76A60F0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3,000</w:t>
            </w:r>
            <w:r w:rsidRPr="00443432">
              <w:rPr>
                <w:rFonts w:ascii="Arial" w:hAnsi="Arial" w:cs="Arial"/>
                <w:sz w:val="22"/>
              </w:rPr>
              <w:t> </w:t>
            </w:r>
          </w:p>
        </w:tc>
        <w:tc>
          <w:tcPr>
            <w:tcW w:w="1260" w:type="dxa"/>
          </w:tcPr>
          <w:p w14:paraId="5B9A7FC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6,000</w:t>
            </w:r>
            <w:r w:rsidRPr="00443432">
              <w:rPr>
                <w:rFonts w:ascii="Arial" w:hAnsi="Arial" w:cs="Arial"/>
                <w:sz w:val="22"/>
              </w:rPr>
              <w:t> </w:t>
            </w:r>
          </w:p>
        </w:tc>
        <w:tc>
          <w:tcPr>
            <w:tcW w:w="1188" w:type="dxa"/>
          </w:tcPr>
          <w:p w14:paraId="51254DE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4,000</w:t>
            </w:r>
            <w:r w:rsidRPr="00443432">
              <w:rPr>
                <w:rFonts w:ascii="Arial" w:hAnsi="Arial" w:cs="Arial"/>
                <w:sz w:val="22"/>
              </w:rPr>
              <w:t> </w:t>
            </w:r>
          </w:p>
        </w:tc>
      </w:tr>
    </w:tbl>
    <w:p w14:paraId="46692792"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2BC96A9B" w14:textId="77777777">
        <w:tc>
          <w:tcPr>
            <w:tcW w:w="1008" w:type="dxa"/>
            <w:shd w:val="clear" w:color="auto" w:fill="auto"/>
          </w:tcPr>
          <w:p w14:paraId="4B1FEE58"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23078BC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in investment account</w:t>
            </w:r>
          </w:p>
        </w:tc>
        <w:tc>
          <w:tcPr>
            <w:tcW w:w="1260" w:type="dxa"/>
            <w:shd w:val="clear" w:color="auto" w:fill="auto"/>
          </w:tcPr>
          <w:p w14:paraId="738AE52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c>
          <w:tcPr>
            <w:tcW w:w="1260" w:type="dxa"/>
          </w:tcPr>
          <w:p w14:paraId="3286E7E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c>
          <w:tcPr>
            <w:tcW w:w="1188" w:type="dxa"/>
          </w:tcPr>
          <w:p w14:paraId="7C7B932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r>
    </w:tbl>
    <w:p w14:paraId="690B868F"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7A361C60"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08EB7575"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r w:rsidRPr="00443432">
        <w:rPr>
          <w:rFonts w:ascii="Arial" w:hAnsi="Arial" w:cs="Arial"/>
        </w:rPr>
        <w:t xml:space="preserve">       b</w:t>
      </w:r>
      <w:r w:rsidR="009F3B3F" w:rsidRPr="00443432">
        <w:rPr>
          <w:rFonts w:ascii="Arial" w:hAnsi="Arial" w:cs="Arial"/>
        </w:rPr>
        <w:t xml:space="preserve">. </w:t>
      </w:r>
      <w:r w:rsidRPr="00443432">
        <w:rPr>
          <w:rFonts w:ascii="Arial" w:hAnsi="Arial" w:cs="Arial"/>
        </w:rPr>
        <w:t xml:space="preserve">Equity method: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0F2B8F07" w14:textId="77777777">
        <w:tc>
          <w:tcPr>
            <w:tcW w:w="1008" w:type="dxa"/>
            <w:shd w:val="clear" w:color="auto" w:fill="auto"/>
          </w:tcPr>
          <w:p w14:paraId="4C05B03E" w14:textId="77777777" w:rsidR="002704C3" w:rsidRPr="00443432" w:rsidRDefault="002704C3" w:rsidP="002704C3">
            <w:pPr>
              <w:spacing w:line="240" w:lineRule="exact"/>
              <w:contextualSpacing/>
              <w:jc w:val="center"/>
              <w:rPr>
                <w:rFonts w:ascii="Arial" w:hAnsi="Arial" w:cs="Arial"/>
                <w:sz w:val="22"/>
              </w:rPr>
            </w:pPr>
          </w:p>
        </w:tc>
        <w:tc>
          <w:tcPr>
            <w:tcW w:w="4140" w:type="dxa"/>
            <w:shd w:val="clear" w:color="auto" w:fill="auto"/>
          </w:tcPr>
          <w:p w14:paraId="114710D8" w14:textId="77777777" w:rsidR="002704C3" w:rsidRPr="00443432" w:rsidRDefault="002704C3" w:rsidP="002704C3">
            <w:pPr>
              <w:spacing w:line="240" w:lineRule="exact"/>
              <w:contextualSpacing/>
              <w:jc w:val="center"/>
              <w:rPr>
                <w:rFonts w:ascii="Arial" w:hAnsi="Arial" w:cs="Arial"/>
                <w:sz w:val="22"/>
              </w:rPr>
            </w:pPr>
          </w:p>
        </w:tc>
        <w:tc>
          <w:tcPr>
            <w:tcW w:w="1260" w:type="dxa"/>
            <w:shd w:val="clear" w:color="auto" w:fill="auto"/>
          </w:tcPr>
          <w:p w14:paraId="6E5DEB88" w14:textId="77777777" w:rsidR="002704C3" w:rsidRPr="00443432" w:rsidRDefault="002704C3" w:rsidP="002704C3">
            <w:pPr>
              <w:spacing w:line="240" w:lineRule="exact"/>
              <w:contextualSpacing/>
              <w:jc w:val="center"/>
              <w:rPr>
                <w:rFonts w:ascii="Arial" w:hAnsi="Arial" w:cs="Arial"/>
                <w:sz w:val="22"/>
              </w:rPr>
            </w:pPr>
          </w:p>
        </w:tc>
        <w:tc>
          <w:tcPr>
            <w:tcW w:w="1260" w:type="dxa"/>
          </w:tcPr>
          <w:p w14:paraId="2421C209"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3E1D9009" w14:textId="77777777" w:rsidR="002704C3" w:rsidRPr="00443432" w:rsidRDefault="002704C3" w:rsidP="002704C3">
            <w:pPr>
              <w:spacing w:line="240" w:lineRule="exact"/>
              <w:contextualSpacing/>
              <w:jc w:val="center"/>
              <w:rPr>
                <w:rFonts w:ascii="Arial" w:hAnsi="Arial" w:cs="Arial"/>
                <w:sz w:val="22"/>
              </w:rPr>
            </w:pPr>
          </w:p>
        </w:tc>
      </w:tr>
      <w:tr w:rsidR="002704C3" w:rsidRPr="00443432" w14:paraId="6108EE89" w14:textId="77777777">
        <w:tc>
          <w:tcPr>
            <w:tcW w:w="1008" w:type="dxa"/>
            <w:shd w:val="clear" w:color="auto" w:fill="auto"/>
          </w:tcPr>
          <w:p w14:paraId="151AA649"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3A69EE79"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Investment income:</w:t>
            </w:r>
          </w:p>
        </w:tc>
        <w:tc>
          <w:tcPr>
            <w:tcW w:w="1260" w:type="dxa"/>
            <w:shd w:val="clear" w:color="auto" w:fill="auto"/>
          </w:tcPr>
          <w:p w14:paraId="0CEE7B64" w14:textId="77777777" w:rsidR="002704C3" w:rsidRPr="00443432" w:rsidRDefault="002704C3" w:rsidP="002704C3">
            <w:pPr>
              <w:spacing w:line="240" w:lineRule="exact"/>
              <w:contextualSpacing/>
              <w:rPr>
                <w:rFonts w:ascii="Arial" w:hAnsi="Arial" w:cs="Arial"/>
                <w:sz w:val="22"/>
              </w:rPr>
            </w:pPr>
          </w:p>
        </w:tc>
        <w:tc>
          <w:tcPr>
            <w:tcW w:w="1260" w:type="dxa"/>
          </w:tcPr>
          <w:p w14:paraId="3400603B"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0D78740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8C74224" w14:textId="77777777">
        <w:tc>
          <w:tcPr>
            <w:tcW w:w="1008" w:type="dxa"/>
            <w:shd w:val="clear" w:color="auto" w:fill="auto"/>
          </w:tcPr>
          <w:p w14:paraId="2EB3F97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497692E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$40,000 x .20</w:t>
            </w:r>
          </w:p>
        </w:tc>
        <w:tc>
          <w:tcPr>
            <w:tcW w:w="1260" w:type="dxa"/>
            <w:shd w:val="clear" w:color="auto" w:fill="auto"/>
          </w:tcPr>
          <w:p w14:paraId="64EDF8F0" w14:textId="77777777" w:rsidR="002704C3" w:rsidRPr="00443432" w:rsidRDefault="002704C3" w:rsidP="002704C3">
            <w:pPr>
              <w:spacing w:line="240" w:lineRule="exact"/>
              <w:contextualSpacing/>
              <w:jc w:val="right"/>
              <w:rPr>
                <w:rFonts w:ascii="Arial" w:hAnsi="Arial" w:cs="Arial"/>
                <w:sz w:val="22"/>
                <w:szCs w:val="22"/>
                <w:u w:val="double"/>
              </w:rPr>
            </w:pPr>
            <w:r w:rsidRPr="00443432">
              <w:rPr>
                <w:rFonts w:ascii="Arial" w:hAnsi="Arial" w:cs="Arial"/>
                <w:sz w:val="22"/>
                <w:szCs w:val="22"/>
                <w:u w:val="double"/>
              </w:rPr>
              <w:t>$  8,000 </w:t>
            </w:r>
          </w:p>
        </w:tc>
        <w:tc>
          <w:tcPr>
            <w:tcW w:w="1260" w:type="dxa"/>
          </w:tcPr>
          <w:p w14:paraId="1873ED4D"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32635BD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w:t>
            </w:r>
          </w:p>
        </w:tc>
      </w:tr>
      <w:tr w:rsidR="002704C3" w:rsidRPr="00443432" w14:paraId="52F2CE31" w14:textId="77777777">
        <w:tc>
          <w:tcPr>
            <w:tcW w:w="1008" w:type="dxa"/>
            <w:shd w:val="clear" w:color="auto" w:fill="auto"/>
          </w:tcPr>
          <w:p w14:paraId="7F411C4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FE7527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$35,000 x .20</w:t>
            </w:r>
          </w:p>
        </w:tc>
        <w:tc>
          <w:tcPr>
            <w:tcW w:w="1260" w:type="dxa"/>
            <w:shd w:val="clear" w:color="auto" w:fill="auto"/>
          </w:tcPr>
          <w:p w14:paraId="6852BA26" w14:textId="77777777" w:rsidR="002704C3" w:rsidRPr="00443432" w:rsidRDefault="002704C3" w:rsidP="002704C3">
            <w:pPr>
              <w:spacing w:line="240" w:lineRule="exact"/>
              <w:contextualSpacing/>
              <w:jc w:val="right"/>
              <w:rPr>
                <w:rFonts w:ascii="Arial" w:hAnsi="Arial" w:cs="Arial"/>
                <w:sz w:val="22"/>
              </w:rPr>
            </w:pPr>
          </w:p>
        </w:tc>
        <w:tc>
          <w:tcPr>
            <w:tcW w:w="1260" w:type="dxa"/>
          </w:tcPr>
          <w:p w14:paraId="48BC42CF" w14:textId="77777777" w:rsidR="002704C3" w:rsidRPr="00443432" w:rsidRDefault="002704C3" w:rsidP="002704C3">
            <w:pPr>
              <w:spacing w:line="240" w:lineRule="exact"/>
              <w:contextualSpacing/>
              <w:jc w:val="right"/>
              <w:rPr>
                <w:rFonts w:ascii="Arial" w:hAnsi="Arial" w:cs="Arial"/>
                <w:sz w:val="22"/>
                <w:szCs w:val="22"/>
                <w:u w:val="double"/>
              </w:rPr>
            </w:pPr>
            <w:r w:rsidRPr="00443432">
              <w:rPr>
                <w:rFonts w:ascii="Arial" w:hAnsi="Arial" w:cs="Arial"/>
                <w:sz w:val="22"/>
                <w:szCs w:val="22"/>
                <w:u w:val="double"/>
              </w:rPr>
              <w:t>$  7,000</w:t>
            </w:r>
            <w:r w:rsidRPr="00443432">
              <w:rPr>
                <w:rFonts w:ascii="Arial" w:hAnsi="Arial" w:cs="Arial"/>
                <w:sz w:val="22"/>
              </w:rPr>
              <w:t> </w:t>
            </w:r>
          </w:p>
        </w:tc>
        <w:tc>
          <w:tcPr>
            <w:tcW w:w="1188" w:type="dxa"/>
          </w:tcPr>
          <w:p w14:paraId="795BD47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B1D1FE6" w14:textId="77777777">
        <w:tc>
          <w:tcPr>
            <w:tcW w:w="1008" w:type="dxa"/>
            <w:shd w:val="clear" w:color="auto" w:fill="auto"/>
          </w:tcPr>
          <w:p w14:paraId="47DD1C78"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89A0C4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$60,000 x .20</w:t>
            </w:r>
          </w:p>
        </w:tc>
        <w:tc>
          <w:tcPr>
            <w:tcW w:w="1260" w:type="dxa"/>
            <w:shd w:val="clear" w:color="auto" w:fill="auto"/>
          </w:tcPr>
          <w:p w14:paraId="18D69E3F" w14:textId="77777777" w:rsidR="002704C3" w:rsidRPr="00443432" w:rsidRDefault="002704C3" w:rsidP="002704C3">
            <w:pPr>
              <w:spacing w:line="240" w:lineRule="exact"/>
              <w:contextualSpacing/>
              <w:rPr>
                <w:rFonts w:ascii="Arial" w:hAnsi="Arial" w:cs="Arial"/>
                <w:sz w:val="22"/>
              </w:rPr>
            </w:pPr>
          </w:p>
        </w:tc>
        <w:tc>
          <w:tcPr>
            <w:tcW w:w="1260" w:type="dxa"/>
          </w:tcPr>
          <w:p w14:paraId="7C819A2B"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1304682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szCs w:val="22"/>
              </w:rPr>
              <w:t xml:space="preserve"> </w:t>
            </w:r>
            <w:r w:rsidRPr="00443432">
              <w:rPr>
                <w:rFonts w:ascii="Arial" w:hAnsi="Arial" w:cs="Arial"/>
                <w:sz w:val="22"/>
                <w:u w:val="double"/>
              </w:rPr>
              <w:t>$12,000</w:t>
            </w:r>
            <w:r w:rsidRPr="00443432">
              <w:rPr>
                <w:rFonts w:ascii="Arial" w:hAnsi="Arial" w:cs="Arial"/>
                <w:sz w:val="22"/>
              </w:rPr>
              <w:t> </w:t>
            </w:r>
          </w:p>
        </w:tc>
      </w:tr>
    </w:tbl>
    <w:p w14:paraId="175D9213"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3016F1BA" w14:textId="77777777">
        <w:tc>
          <w:tcPr>
            <w:tcW w:w="1008" w:type="dxa"/>
            <w:shd w:val="clear" w:color="auto" w:fill="auto"/>
          </w:tcPr>
          <w:p w14:paraId="7BB99C5E"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1AB0CE91"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Balance in investment account:</w:t>
            </w:r>
          </w:p>
        </w:tc>
        <w:tc>
          <w:tcPr>
            <w:tcW w:w="1260" w:type="dxa"/>
            <w:shd w:val="clear" w:color="auto" w:fill="auto"/>
          </w:tcPr>
          <w:p w14:paraId="0BF15371" w14:textId="77777777" w:rsidR="002704C3" w:rsidRPr="00443432" w:rsidRDefault="002704C3" w:rsidP="002704C3">
            <w:pPr>
              <w:spacing w:line="240" w:lineRule="exact"/>
              <w:contextualSpacing/>
              <w:rPr>
                <w:rFonts w:ascii="Arial" w:hAnsi="Arial" w:cs="Arial"/>
                <w:sz w:val="22"/>
              </w:rPr>
            </w:pPr>
          </w:p>
        </w:tc>
        <w:tc>
          <w:tcPr>
            <w:tcW w:w="1260" w:type="dxa"/>
          </w:tcPr>
          <w:p w14:paraId="441AC375"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51C93C3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71614ED" w14:textId="77777777">
        <w:tc>
          <w:tcPr>
            <w:tcW w:w="1008" w:type="dxa"/>
            <w:shd w:val="clear" w:color="auto" w:fill="auto"/>
          </w:tcPr>
          <w:p w14:paraId="7B4442CF"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4C4020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at January 1</w:t>
            </w:r>
          </w:p>
        </w:tc>
        <w:tc>
          <w:tcPr>
            <w:tcW w:w="1260" w:type="dxa"/>
            <w:shd w:val="clear" w:color="auto" w:fill="auto"/>
          </w:tcPr>
          <w:p w14:paraId="6E8E7FB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$70,000 </w:t>
            </w:r>
          </w:p>
        </w:tc>
        <w:tc>
          <w:tcPr>
            <w:tcW w:w="1260" w:type="dxa"/>
          </w:tcPr>
          <w:p w14:paraId="6BC659A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$75,000 </w:t>
            </w:r>
          </w:p>
        </w:tc>
        <w:tc>
          <w:tcPr>
            <w:tcW w:w="1188" w:type="dxa"/>
          </w:tcPr>
          <w:p w14:paraId="336A7BA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$76,000 </w:t>
            </w:r>
          </w:p>
        </w:tc>
      </w:tr>
      <w:tr w:rsidR="002704C3" w:rsidRPr="00443432" w14:paraId="59467B76" w14:textId="77777777">
        <w:tc>
          <w:tcPr>
            <w:tcW w:w="1008" w:type="dxa"/>
            <w:shd w:val="clear" w:color="auto" w:fill="auto"/>
          </w:tcPr>
          <w:p w14:paraId="452D937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07F7ED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Investment income </w:t>
            </w:r>
          </w:p>
        </w:tc>
        <w:tc>
          <w:tcPr>
            <w:tcW w:w="1260" w:type="dxa"/>
            <w:shd w:val="clear" w:color="auto" w:fill="auto"/>
          </w:tcPr>
          <w:p w14:paraId="36310D6A"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 xml:space="preserve">    8,000</w:t>
            </w:r>
            <w:r w:rsidRPr="00443432">
              <w:rPr>
                <w:rFonts w:ascii="Arial" w:hAnsi="Arial" w:cs="Arial"/>
                <w:sz w:val="22"/>
              </w:rPr>
              <w:t> </w:t>
            </w:r>
          </w:p>
        </w:tc>
        <w:tc>
          <w:tcPr>
            <w:tcW w:w="1260" w:type="dxa"/>
          </w:tcPr>
          <w:p w14:paraId="12DC6E28"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 7,000</w:t>
            </w:r>
            <w:r w:rsidRPr="00443432">
              <w:rPr>
                <w:rFonts w:ascii="Arial" w:hAnsi="Arial" w:cs="Arial"/>
                <w:sz w:val="22"/>
              </w:rPr>
              <w:t> </w:t>
            </w:r>
          </w:p>
        </w:tc>
        <w:tc>
          <w:tcPr>
            <w:tcW w:w="1188" w:type="dxa"/>
          </w:tcPr>
          <w:p w14:paraId="2D7AC0E2"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12,000 </w:t>
            </w:r>
          </w:p>
        </w:tc>
      </w:tr>
      <w:tr w:rsidR="002704C3" w:rsidRPr="00443432" w14:paraId="1A2CD60B" w14:textId="77777777">
        <w:tc>
          <w:tcPr>
            <w:tcW w:w="1008" w:type="dxa"/>
            <w:shd w:val="clear" w:color="auto" w:fill="auto"/>
          </w:tcPr>
          <w:p w14:paraId="7FFB4424"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57216F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received</w:t>
            </w:r>
          </w:p>
        </w:tc>
        <w:tc>
          <w:tcPr>
            <w:tcW w:w="1260" w:type="dxa"/>
            <w:shd w:val="clear" w:color="auto" w:fill="auto"/>
          </w:tcPr>
          <w:p w14:paraId="64E794D6"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(3,000</w:t>
            </w:r>
            <w:r w:rsidRPr="00443432">
              <w:rPr>
                <w:rFonts w:ascii="Arial" w:hAnsi="Arial" w:cs="Arial"/>
                <w:sz w:val="22"/>
                <w:szCs w:val="22"/>
              </w:rPr>
              <w:t>)</w:t>
            </w:r>
          </w:p>
        </w:tc>
        <w:tc>
          <w:tcPr>
            <w:tcW w:w="1260" w:type="dxa"/>
          </w:tcPr>
          <w:p w14:paraId="2345BBCC"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w:t>
            </w:r>
            <w:r w:rsidRPr="00443432">
              <w:rPr>
                <w:rFonts w:ascii="Arial" w:hAnsi="Arial" w:cs="Arial"/>
                <w:sz w:val="18"/>
                <w:szCs w:val="18"/>
                <w:u w:val="single"/>
              </w:rPr>
              <w:t xml:space="preserve"> </w:t>
            </w:r>
            <w:r w:rsidRPr="00443432">
              <w:rPr>
                <w:rFonts w:ascii="Arial" w:hAnsi="Arial" w:cs="Arial"/>
                <w:sz w:val="22"/>
                <w:szCs w:val="22"/>
                <w:u w:val="single"/>
              </w:rPr>
              <w:t>(6,000</w:t>
            </w:r>
            <w:r w:rsidRPr="00443432">
              <w:rPr>
                <w:rFonts w:ascii="Arial" w:hAnsi="Arial" w:cs="Arial"/>
                <w:sz w:val="22"/>
                <w:szCs w:val="22"/>
              </w:rPr>
              <w:t>)</w:t>
            </w:r>
          </w:p>
        </w:tc>
        <w:tc>
          <w:tcPr>
            <w:tcW w:w="1188" w:type="dxa"/>
          </w:tcPr>
          <w:p w14:paraId="454243B8"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(4,000</w:t>
            </w:r>
            <w:r w:rsidRPr="00443432">
              <w:rPr>
                <w:rFonts w:ascii="Arial" w:hAnsi="Arial" w:cs="Arial"/>
                <w:sz w:val="22"/>
                <w:szCs w:val="22"/>
              </w:rPr>
              <w:t>)</w:t>
            </w:r>
          </w:p>
        </w:tc>
      </w:tr>
      <w:tr w:rsidR="002704C3" w:rsidRPr="00443432" w14:paraId="01F73A2E" w14:textId="77777777">
        <w:tc>
          <w:tcPr>
            <w:tcW w:w="1008" w:type="dxa"/>
            <w:shd w:val="clear" w:color="auto" w:fill="auto"/>
          </w:tcPr>
          <w:p w14:paraId="451C2290"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366BB7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at December 31</w:t>
            </w:r>
          </w:p>
        </w:tc>
        <w:tc>
          <w:tcPr>
            <w:tcW w:w="1260" w:type="dxa"/>
            <w:shd w:val="clear" w:color="auto" w:fill="auto"/>
          </w:tcPr>
          <w:p w14:paraId="773387B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$75,000</w:t>
            </w:r>
            <w:r w:rsidRPr="00443432">
              <w:rPr>
                <w:rFonts w:ascii="Arial" w:hAnsi="Arial" w:cs="Arial"/>
                <w:sz w:val="22"/>
              </w:rPr>
              <w:t> </w:t>
            </w:r>
          </w:p>
        </w:tc>
        <w:tc>
          <w:tcPr>
            <w:tcW w:w="1260" w:type="dxa"/>
          </w:tcPr>
          <w:p w14:paraId="0EE996F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$76,000</w:t>
            </w:r>
            <w:r w:rsidRPr="00443432">
              <w:rPr>
                <w:rFonts w:ascii="Arial" w:hAnsi="Arial" w:cs="Arial"/>
                <w:sz w:val="22"/>
              </w:rPr>
              <w:t> </w:t>
            </w:r>
          </w:p>
        </w:tc>
        <w:tc>
          <w:tcPr>
            <w:tcW w:w="1188" w:type="dxa"/>
          </w:tcPr>
          <w:p w14:paraId="3251AA1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$84,000</w:t>
            </w:r>
            <w:r w:rsidRPr="00443432">
              <w:rPr>
                <w:rFonts w:ascii="Arial" w:hAnsi="Arial" w:cs="Arial"/>
                <w:sz w:val="22"/>
              </w:rPr>
              <w:t> </w:t>
            </w:r>
          </w:p>
        </w:tc>
      </w:tr>
    </w:tbl>
    <w:p w14:paraId="047FB9ED"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330C69F4"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7E499097"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r w:rsidRPr="00443432">
        <w:rPr>
          <w:rFonts w:ascii="Arial" w:hAnsi="Arial" w:cs="Arial"/>
        </w:rPr>
        <w:t xml:space="preserve">     c</w:t>
      </w:r>
      <w:r w:rsidR="009F3B3F" w:rsidRPr="00443432">
        <w:rPr>
          <w:rFonts w:ascii="Arial" w:hAnsi="Arial" w:cs="Arial"/>
        </w:rPr>
        <w:t xml:space="preserve">. </w:t>
      </w:r>
      <w:r w:rsidRPr="00443432">
        <w:rPr>
          <w:rFonts w:ascii="Arial" w:hAnsi="Arial" w:cs="Arial"/>
        </w:rPr>
        <w:t>Fair value method:</w:t>
      </w:r>
    </w:p>
    <w:tbl>
      <w:tblPr>
        <w:tblStyle w:val="TableGrid"/>
        <w:tblW w:w="0" w:type="auto"/>
        <w:tblLook w:val="01E0" w:firstRow="1" w:lastRow="1" w:firstColumn="1" w:lastColumn="1" w:noHBand="0" w:noVBand="0"/>
      </w:tblPr>
      <w:tblGrid>
        <w:gridCol w:w="1008"/>
        <w:gridCol w:w="4140"/>
        <w:gridCol w:w="1260"/>
        <w:gridCol w:w="1260"/>
        <w:gridCol w:w="1188"/>
      </w:tblGrid>
      <w:tr w:rsidR="002704C3" w:rsidRPr="00443432" w14:paraId="67AED99A" w14:textId="77777777">
        <w:trPr>
          <w:trHeight w:val="288"/>
        </w:trPr>
        <w:tc>
          <w:tcPr>
            <w:tcW w:w="1008" w:type="dxa"/>
            <w:tcBorders>
              <w:top w:val="nil"/>
              <w:left w:val="nil"/>
              <w:bottom w:val="nil"/>
              <w:right w:val="nil"/>
            </w:tcBorders>
          </w:tcPr>
          <w:p w14:paraId="673CF570" w14:textId="77777777" w:rsidR="002704C3" w:rsidRPr="00443432" w:rsidRDefault="002704C3" w:rsidP="002704C3">
            <w:pPr>
              <w:spacing w:line="240" w:lineRule="exact"/>
              <w:contextualSpacing/>
              <w:jc w:val="center"/>
              <w:rPr>
                <w:rFonts w:ascii="Arial" w:hAnsi="Arial" w:cs="Arial"/>
                <w:sz w:val="22"/>
              </w:rPr>
            </w:pPr>
          </w:p>
        </w:tc>
        <w:tc>
          <w:tcPr>
            <w:tcW w:w="4140" w:type="dxa"/>
            <w:tcBorders>
              <w:top w:val="nil"/>
              <w:left w:val="nil"/>
              <w:bottom w:val="nil"/>
              <w:right w:val="nil"/>
            </w:tcBorders>
          </w:tcPr>
          <w:p w14:paraId="28A0C698" w14:textId="77777777" w:rsidR="002704C3" w:rsidRPr="00443432" w:rsidRDefault="002704C3" w:rsidP="002704C3">
            <w:pPr>
              <w:spacing w:line="240" w:lineRule="exact"/>
              <w:contextualSpacing/>
              <w:jc w:val="center"/>
              <w:rPr>
                <w:rFonts w:ascii="Arial" w:hAnsi="Arial" w:cs="Arial"/>
                <w:sz w:val="22"/>
              </w:rPr>
            </w:pPr>
          </w:p>
        </w:tc>
        <w:tc>
          <w:tcPr>
            <w:tcW w:w="1260" w:type="dxa"/>
            <w:tcBorders>
              <w:top w:val="nil"/>
              <w:left w:val="nil"/>
              <w:bottom w:val="nil"/>
              <w:right w:val="nil"/>
            </w:tcBorders>
          </w:tcPr>
          <w:p w14:paraId="3AEF8731" w14:textId="77777777" w:rsidR="002704C3" w:rsidRPr="00443432" w:rsidRDefault="002704C3" w:rsidP="002704C3">
            <w:pPr>
              <w:spacing w:line="240" w:lineRule="exact"/>
              <w:contextualSpacing/>
              <w:jc w:val="center"/>
              <w:rPr>
                <w:rFonts w:ascii="Arial" w:hAnsi="Arial" w:cs="Arial"/>
                <w:sz w:val="22"/>
                <w:szCs w:val="22"/>
                <w:u w:val="single"/>
              </w:rPr>
            </w:pPr>
            <w:r w:rsidRPr="00443432">
              <w:rPr>
                <w:rFonts w:ascii="Arial" w:hAnsi="Arial" w:cs="Arial"/>
                <w:sz w:val="22"/>
                <w:szCs w:val="22"/>
                <w:u w:val="single"/>
              </w:rPr>
              <w:t>20X6</w:t>
            </w:r>
          </w:p>
        </w:tc>
        <w:tc>
          <w:tcPr>
            <w:tcW w:w="1260" w:type="dxa"/>
            <w:tcBorders>
              <w:top w:val="nil"/>
              <w:left w:val="nil"/>
              <w:bottom w:val="nil"/>
              <w:right w:val="nil"/>
            </w:tcBorders>
          </w:tcPr>
          <w:p w14:paraId="122231B4"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20X7</w:t>
            </w:r>
          </w:p>
        </w:tc>
        <w:tc>
          <w:tcPr>
            <w:tcW w:w="1188" w:type="dxa"/>
            <w:tcBorders>
              <w:top w:val="nil"/>
              <w:left w:val="nil"/>
              <w:bottom w:val="nil"/>
              <w:right w:val="nil"/>
            </w:tcBorders>
          </w:tcPr>
          <w:p w14:paraId="44D98422"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20X8</w:t>
            </w:r>
          </w:p>
        </w:tc>
      </w:tr>
      <w:tr w:rsidR="002704C3" w:rsidRPr="00443432" w14:paraId="44C639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39DECD33"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3372F8B7"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Investment income:</w:t>
            </w:r>
          </w:p>
        </w:tc>
        <w:tc>
          <w:tcPr>
            <w:tcW w:w="1260" w:type="dxa"/>
            <w:shd w:val="clear" w:color="auto" w:fill="auto"/>
          </w:tcPr>
          <w:p w14:paraId="5CBC607E" w14:textId="77777777" w:rsidR="002704C3" w:rsidRPr="00443432" w:rsidRDefault="002704C3" w:rsidP="002704C3">
            <w:pPr>
              <w:spacing w:line="240" w:lineRule="exact"/>
              <w:contextualSpacing/>
              <w:rPr>
                <w:rFonts w:ascii="Arial" w:hAnsi="Arial" w:cs="Arial"/>
                <w:sz w:val="22"/>
              </w:rPr>
            </w:pPr>
          </w:p>
        </w:tc>
        <w:tc>
          <w:tcPr>
            <w:tcW w:w="1260" w:type="dxa"/>
          </w:tcPr>
          <w:p w14:paraId="41CE9DB6"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2E85241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B053C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0388B359"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2E55133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received</w:t>
            </w:r>
          </w:p>
        </w:tc>
        <w:tc>
          <w:tcPr>
            <w:tcW w:w="1260" w:type="dxa"/>
            <w:shd w:val="clear" w:color="auto" w:fill="auto"/>
          </w:tcPr>
          <w:p w14:paraId="10CEA2B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  3,000 </w:t>
            </w:r>
          </w:p>
        </w:tc>
        <w:tc>
          <w:tcPr>
            <w:tcW w:w="1260" w:type="dxa"/>
          </w:tcPr>
          <w:p w14:paraId="6245CEE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6,000 </w:t>
            </w:r>
          </w:p>
        </w:tc>
        <w:tc>
          <w:tcPr>
            <w:tcW w:w="1188" w:type="dxa"/>
          </w:tcPr>
          <w:p w14:paraId="2B1F4E2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  4,000 </w:t>
            </w:r>
          </w:p>
        </w:tc>
      </w:tr>
      <w:tr w:rsidR="002704C3" w:rsidRPr="00443432" w14:paraId="04107B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42EEE5A6"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1ECE18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(loss) on fair value</w:t>
            </w:r>
          </w:p>
        </w:tc>
        <w:tc>
          <w:tcPr>
            <w:tcW w:w="1260" w:type="dxa"/>
            <w:shd w:val="clear" w:color="auto" w:fill="auto"/>
          </w:tcPr>
          <w:p w14:paraId="5795CCA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19,000</w:t>
            </w:r>
            <w:r w:rsidRPr="00443432">
              <w:rPr>
                <w:rFonts w:ascii="Arial" w:hAnsi="Arial" w:cs="Arial"/>
                <w:sz w:val="22"/>
              </w:rPr>
              <w:t> </w:t>
            </w:r>
          </w:p>
        </w:tc>
        <w:tc>
          <w:tcPr>
            <w:tcW w:w="1260" w:type="dxa"/>
          </w:tcPr>
          <w:p w14:paraId="28D98BE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sz w:val="16"/>
                <w:szCs w:val="16"/>
                <w:u w:val="single"/>
              </w:rPr>
              <w:t xml:space="preserve"> </w:t>
            </w:r>
            <w:r w:rsidRPr="00443432">
              <w:rPr>
                <w:rFonts w:ascii="Arial" w:hAnsi="Arial" w:cs="Arial"/>
                <w:sz w:val="22"/>
                <w:u w:val="single"/>
              </w:rPr>
              <w:t>(3,000</w:t>
            </w:r>
            <w:r w:rsidRPr="00443432">
              <w:rPr>
                <w:rFonts w:ascii="Arial" w:hAnsi="Arial" w:cs="Arial"/>
                <w:sz w:val="22"/>
              </w:rPr>
              <w:t>)</w:t>
            </w:r>
          </w:p>
        </w:tc>
        <w:tc>
          <w:tcPr>
            <w:tcW w:w="1188" w:type="dxa"/>
          </w:tcPr>
          <w:p w14:paraId="3CD9A15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11,000</w:t>
            </w:r>
            <w:r w:rsidRPr="00443432">
              <w:rPr>
                <w:rFonts w:ascii="Arial" w:hAnsi="Arial" w:cs="Arial"/>
                <w:sz w:val="22"/>
                <w:szCs w:val="22"/>
              </w:rPr>
              <w:t> </w:t>
            </w:r>
          </w:p>
        </w:tc>
      </w:tr>
      <w:tr w:rsidR="002704C3" w:rsidRPr="00443432" w14:paraId="61523B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07655E3D"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56DCFB1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Total income reported</w:t>
            </w:r>
          </w:p>
        </w:tc>
        <w:tc>
          <w:tcPr>
            <w:tcW w:w="1260" w:type="dxa"/>
            <w:shd w:val="clear" w:color="auto" w:fill="auto"/>
          </w:tcPr>
          <w:p w14:paraId="76996C4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$22,000</w:t>
            </w:r>
            <w:r w:rsidRPr="00443432">
              <w:rPr>
                <w:rFonts w:ascii="Arial" w:hAnsi="Arial" w:cs="Arial"/>
                <w:sz w:val="22"/>
              </w:rPr>
              <w:t> </w:t>
            </w:r>
          </w:p>
        </w:tc>
        <w:tc>
          <w:tcPr>
            <w:tcW w:w="1260" w:type="dxa"/>
          </w:tcPr>
          <w:p w14:paraId="76DBF89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3,000</w:t>
            </w:r>
            <w:r w:rsidRPr="00443432">
              <w:rPr>
                <w:rFonts w:ascii="Arial" w:hAnsi="Arial" w:cs="Arial"/>
                <w:sz w:val="22"/>
              </w:rPr>
              <w:t> </w:t>
            </w:r>
          </w:p>
        </w:tc>
        <w:tc>
          <w:tcPr>
            <w:tcW w:w="1188" w:type="dxa"/>
          </w:tcPr>
          <w:p w14:paraId="6FDBE0F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$15,000</w:t>
            </w:r>
            <w:r w:rsidRPr="00443432">
              <w:rPr>
                <w:rFonts w:ascii="Arial" w:hAnsi="Arial" w:cs="Arial"/>
                <w:sz w:val="22"/>
              </w:rPr>
              <w:t> </w:t>
            </w:r>
          </w:p>
        </w:tc>
      </w:tr>
      <w:tr w:rsidR="002704C3" w:rsidRPr="00443432" w14:paraId="27D053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2AB4DFED"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7FF51DF" w14:textId="77777777" w:rsidR="002704C3" w:rsidRPr="00443432" w:rsidRDefault="002704C3" w:rsidP="002704C3">
            <w:pPr>
              <w:spacing w:line="240" w:lineRule="exact"/>
              <w:contextualSpacing/>
              <w:rPr>
                <w:rFonts w:ascii="Arial" w:hAnsi="Arial" w:cs="Arial"/>
                <w:sz w:val="22"/>
              </w:rPr>
            </w:pPr>
          </w:p>
        </w:tc>
        <w:tc>
          <w:tcPr>
            <w:tcW w:w="1260" w:type="dxa"/>
            <w:shd w:val="clear" w:color="auto" w:fill="auto"/>
          </w:tcPr>
          <w:p w14:paraId="18F4E2DB" w14:textId="77777777" w:rsidR="002704C3" w:rsidRPr="00443432" w:rsidRDefault="002704C3" w:rsidP="002704C3">
            <w:pPr>
              <w:spacing w:line="240" w:lineRule="exact"/>
              <w:contextualSpacing/>
              <w:jc w:val="right"/>
              <w:rPr>
                <w:rFonts w:ascii="Arial" w:hAnsi="Arial" w:cs="Arial"/>
                <w:sz w:val="22"/>
              </w:rPr>
            </w:pPr>
          </w:p>
        </w:tc>
        <w:tc>
          <w:tcPr>
            <w:tcW w:w="1260" w:type="dxa"/>
          </w:tcPr>
          <w:p w14:paraId="05AFB55E"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40CD876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03E31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7E1ABB32"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28C780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in investment account</w:t>
            </w:r>
          </w:p>
        </w:tc>
        <w:tc>
          <w:tcPr>
            <w:tcW w:w="1260" w:type="dxa"/>
            <w:shd w:val="clear" w:color="auto" w:fill="auto"/>
          </w:tcPr>
          <w:p w14:paraId="41E4AE8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$89,000</w:t>
            </w:r>
            <w:r w:rsidRPr="00443432">
              <w:rPr>
                <w:rFonts w:ascii="Arial" w:hAnsi="Arial" w:cs="Arial"/>
                <w:sz w:val="22"/>
              </w:rPr>
              <w:t> </w:t>
            </w:r>
          </w:p>
        </w:tc>
        <w:tc>
          <w:tcPr>
            <w:tcW w:w="1260" w:type="dxa"/>
          </w:tcPr>
          <w:p w14:paraId="7D086E0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$86,000</w:t>
            </w:r>
            <w:r w:rsidRPr="00443432">
              <w:rPr>
                <w:rFonts w:ascii="Arial" w:hAnsi="Arial" w:cs="Arial"/>
                <w:sz w:val="22"/>
              </w:rPr>
              <w:t> </w:t>
            </w:r>
          </w:p>
        </w:tc>
        <w:tc>
          <w:tcPr>
            <w:tcW w:w="1188" w:type="dxa"/>
          </w:tcPr>
          <w:p w14:paraId="4771B51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$97,000</w:t>
            </w:r>
            <w:r w:rsidRPr="00443432">
              <w:rPr>
                <w:rFonts w:ascii="Arial" w:hAnsi="Arial" w:cs="Arial"/>
                <w:sz w:val="22"/>
              </w:rPr>
              <w:t> </w:t>
            </w:r>
          </w:p>
        </w:tc>
      </w:tr>
    </w:tbl>
    <w:p w14:paraId="1CEF10F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A6B594F"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34DE34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w:t>
      </w:r>
      <w:proofErr w:type="gramStart"/>
      <w:r w:rsidRPr="00443432">
        <w:rPr>
          <w:rFonts w:ascii="Arial" w:hAnsi="Arial" w:cs="Arial"/>
          <w:b/>
          <w:bCs/>
        </w:rPr>
        <w:t>20  Fair</w:t>
      </w:r>
      <w:proofErr w:type="gramEnd"/>
      <w:r w:rsidRPr="00443432">
        <w:rPr>
          <w:rFonts w:ascii="Arial" w:hAnsi="Arial" w:cs="Arial"/>
          <w:b/>
          <w:bCs/>
        </w:rPr>
        <w:t xml:space="preserve"> Value Journal Entries</w:t>
      </w:r>
    </w:p>
    <w:p w14:paraId="7E15ABE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070C03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Journal entries under fair value method for 20X8:</w:t>
      </w:r>
    </w:p>
    <w:p w14:paraId="2089FAA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2704C3" w:rsidRPr="00443432" w14:paraId="1BEC769C" w14:textId="77777777">
        <w:tc>
          <w:tcPr>
            <w:tcW w:w="1008" w:type="dxa"/>
            <w:tcBorders>
              <w:right w:val="single" w:sz="4" w:space="0" w:color="auto"/>
            </w:tcBorders>
            <w:shd w:val="clear" w:color="auto" w:fill="auto"/>
          </w:tcPr>
          <w:p w14:paraId="6860E2BB"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580" w:type="dxa"/>
            <w:tcBorders>
              <w:top w:val="single" w:sz="4" w:space="0" w:color="auto"/>
              <w:left w:val="single" w:sz="4" w:space="0" w:color="auto"/>
            </w:tcBorders>
            <w:shd w:val="clear" w:color="auto" w:fill="auto"/>
          </w:tcPr>
          <w:p w14:paraId="67E6FD8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Brown Company Stock</w:t>
            </w:r>
          </w:p>
        </w:tc>
        <w:tc>
          <w:tcPr>
            <w:tcW w:w="1080" w:type="dxa"/>
            <w:tcBorders>
              <w:top w:val="single" w:sz="4" w:space="0" w:color="auto"/>
            </w:tcBorders>
          </w:tcPr>
          <w:p w14:paraId="2398AC2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w:t>
            </w:r>
          </w:p>
        </w:tc>
        <w:tc>
          <w:tcPr>
            <w:tcW w:w="1188" w:type="dxa"/>
            <w:tcBorders>
              <w:top w:val="single" w:sz="4" w:space="0" w:color="auto"/>
              <w:right w:val="single" w:sz="4" w:space="0" w:color="auto"/>
            </w:tcBorders>
          </w:tcPr>
          <w:p w14:paraId="331085D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B07CBD7" w14:textId="77777777">
        <w:tc>
          <w:tcPr>
            <w:tcW w:w="1008" w:type="dxa"/>
            <w:tcBorders>
              <w:right w:val="single" w:sz="4" w:space="0" w:color="auto"/>
            </w:tcBorders>
            <w:shd w:val="clear" w:color="auto" w:fill="auto"/>
          </w:tcPr>
          <w:p w14:paraId="598EF3CB"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5C2BAAA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Cash</w:t>
            </w:r>
          </w:p>
        </w:tc>
        <w:tc>
          <w:tcPr>
            <w:tcW w:w="1080" w:type="dxa"/>
            <w:tcBorders>
              <w:bottom w:val="single" w:sz="4" w:space="0" w:color="auto"/>
            </w:tcBorders>
          </w:tcPr>
          <w:p w14:paraId="123DD44F"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69068A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w:t>
            </w:r>
          </w:p>
        </w:tc>
      </w:tr>
      <w:tr w:rsidR="002704C3" w:rsidRPr="00443432" w14:paraId="57B6B3C3" w14:textId="77777777">
        <w:tc>
          <w:tcPr>
            <w:tcW w:w="1008" w:type="dxa"/>
            <w:shd w:val="clear" w:color="auto" w:fill="auto"/>
          </w:tcPr>
          <w:p w14:paraId="3523CA21" w14:textId="77777777" w:rsidR="002704C3" w:rsidRPr="00443432" w:rsidRDefault="002704C3" w:rsidP="002704C3">
            <w:pPr>
              <w:spacing w:line="240" w:lineRule="exact"/>
              <w:contextualSpacing/>
              <w:jc w:val="right"/>
              <w:rPr>
                <w:rFonts w:ascii="Arial" w:hAnsi="Arial" w:cs="Arial"/>
                <w:sz w:val="22"/>
              </w:rPr>
            </w:pPr>
          </w:p>
        </w:tc>
        <w:tc>
          <w:tcPr>
            <w:tcW w:w="5580" w:type="dxa"/>
            <w:tcBorders>
              <w:top w:val="single" w:sz="4" w:space="0" w:color="auto"/>
            </w:tcBorders>
            <w:shd w:val="clear" w:color="auto" w:fill="auto"/>
          </w:tcPr>
          <w:p w14:paraId="390E115B"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 xml:space="preserve">  Record purchase of Brown Company stock.</w:t>
            </w:r>
          </w:p>
        </w:tc>
        <w:tc>
          <w:tcPr>
            <w:tcW w:w="1080" w:type="dxa"/>
            <w:tcBorders>
              <w:top w:val="single" w:sz="4" w:space="0" w:color="auto"/>
            </w:tcBorders>
          </w:tcPr>
          <w:p w14:paraId="6BBCA0D4"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3E72DDE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FD59E7B" w14:textId="77777777">
        <w:tc>
          <w:tcPr>
            <w:tcW w:w="1008" w:type="dxa"/>
            <w:shd w:val="clear" w:color="auto" w:fill="auto"/>
          </w:tcPr>
          <w:p w14:paraId="171B346E"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09B72BB8"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5314D775"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619A846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D63A4A3" w14:textId="77777777">
        <w:tc>
          <w:tcPr>
            <w:tcW w:w="1008" w:type="dxa"/>
            <w:tcBorders>
              <w:right w:val="single" w:sz="4" w:space="0" w:color="auto"/>
            </w:tcBorders>
            <w:shd w:val="clear" w:color="auto" w:fill="auto"/>
          </w:tcPr>
          <w:p w14:paraId="412DD0B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w:t>
            </w:r>
          </w:p>
        </w:tc>
        <w:tc>
          <w:tcPr>
            <w:tcW w:w="5580" w:type="dxa"/>
            <w:tcBorders>
              <w:top w:val="single" w:sz="4" w:space="0" w:color="auto"/>
              <w:left w:val="single" w:sz="4" w:space="0" w:color="auto"/>
            </w:tcBorders>
            <w:shd w:val="clear" w:color="auto" w:fill="auto"/>
          </w:tcPr>
          <w:p w14:paraId="15ABE17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7DF5001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w:t>
            </w:r>
          </w:p>
        </w:tc>
        <w:tc>
          <w:tcPr>
            <w:tcW w:w="1188" w:type="dxa"/>
            <w:tcBorders>
              <w:top w:val="single" w:sz="4" w:space="0" w:color="auto"/>
              <w:right w:val="single" w:sz="4" w:space="0" w:color="auto"/>
            </w:tcBorders>
          </w:tcPr>
          <w:p w14:paraId="3B119A9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B957D99" w14:textId="77777777">
        <w:tc>
          <w:tcPr>
            <w:tcW w:w="1008" w:type="dxa"/>
            <w:tcBorders>
              <w:right w:val="single" w:sz="4" w:space="0" w:color="auto"/>
            </w:tcBorders>
            <w:shd w:val="clear" w:color="auto" w:fill="auto"/>
          </w:tcPr>
          <w:p w14:paraId="62AFD3A2"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0E56E69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Dividend Income</w:t>
            </w:r>
          </w:p>
        </w:tc>
        <w:tc>
          <w:tcPr>
            <w:tcW w:w="1080" w:type="dxa"/>
            <w:tcBorders>
              <w:bottom w:val="single" w:sz="4" w:space="0" w:color="auto"/>
            </w:tcBorders>
          </w:tcPr>
          <w:p w14:paraId="36D7EDB1"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14C66E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w:t>
            </w:r>
          </w:p>
        </w:tc>
      </w:tr>
      <w:tr w:rsidR="00444084" w:rsidRPr="00443432" w14:paraId="74E6982A" w14:textId="77777777">
        <w:tc>
          <w:tcPr>
            <w:tcW w:w="1008" w:type="dxa"/>
            <w:shd w:val="clear" w:color="auto" w:fill="auto"/>
          </w:tcPr>
          <w:p w14:paraId="5100293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0E3A7D53"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dividends from Brown Company: $10,000 x .40</w:t>
            </w:r>
          </w:p>
        </w:tc>
      </w:tr>
      <w:tr w:rsidR="002704C3" w:rsidRPr="00443432" w14:paraId="6A04A1A5" w14:textId="77777777">
        <w:tc>
          <w:tcPr>
            <w:tcW w:w="1008" w:type="dxa"/>
            <w:shd w:val="clear" w:color="auto" w:fill="auto"/>
          </w:tcPr>
          <w:p w14:paraId="4D687A3E"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3C268772"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2D2701F9"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4C8373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22B56D1" w14:textId="77777777">
        <w:tc>
          <w:tcPr>
            <w:tcW w:w="1008" w:type="dxa"/>
            <w:tcBorders>
              <w:right w:val="single" w:sz="4" w:space="0" w:color="auto"/>
            </w:tcBorders>
            <w:shd w:val="clear" w:color="auto" w:fill="auto"/>
          </w:tcPr>
          <w:p w14:paraId="4EBA2BC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w:t>
            </w:r>
          </w:p>
        </w:tc>
        <w:tc>
          <w:tcPr>
            <w:tcW w:w="5580" w:type="dxa"/>
            <w:tcBorders>
              <w:top w:val="single" w:sz="4" w:space="0" w:color="auto"/>
              <w:left w:val="single" w:sz="4" w:space="0" w:color="auto"/>
            </w:tcBorders>
            <w:shd w:val="clear" w:color="auto" w:fill="auto"/>
          </w:tcPr>
          <w:p w14:paraId="572D6BC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Brown Company Stock</w:t>
            </w:r>
          </w:p>
        </w:tc>
        <w:tc>
          <w:tcPr>
            <w:tcW w:w="1080" w:type="dxa"/>
            <w:tcBorders>
              <w:top w:val="single" w:sz="4" w:space="0" w:color="auto"/>
            </w:tcBorders>
          </w:tcPr>
          <w:p w14:paraId="048C4A8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12,000</w:t>
            </w:r>
          </w:p>
        </w:tc>
        <w:tc>
          <w:tcPr>
            <w:tcW w:w="1188" w:type="dxa"/>
            <w:tcBorders>
              <w:top w:val="single" w:sz="4" w:space="0" w:color="auto"/>
              <w:right w:val="single" w:sz="4" w:space="0" w:color="auto"/>
            </w:tcBorders>
          </w:tcPr>
          <w:p w14:paraId="1514988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3D72F14" w14:textId="77777777">
        <w:tc>
          <w:tcPr>
            <w:tcW w:w="1008" w:type="dxa"/>
            <w:tcBorders>
              <w:right w:val="single" w:sz="4" w:space="0" w:color="auto"/>
            </w:tcBorders>
            <w:shd w:val="clear" w:color="auto" w:fill="auto"/>
          </w:tcPr>
          <w:p w14:paraId="63AE747A"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36B7636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U</w:t>
            </w:r>
            <w:r w:rsidR="008C6702" w:rsidRPr="00443432">
              <w:rPr>
                <w:rFonts w:ascii="Arial" w:hAnsi="Arial" w:cs="Arial"/>
                <w:sz w:val="22"/>
              </w:rPr>
              <w:t>n</w:t>
            </w:r>
            <w:r w:rsidRPr="00443432">
              <w:rPr>
                <w:rFonts w:ascii="Arial" w:hAnsi="Arial" w:cs="Arial"/>
                <w:sz w:val="22"/>
              </w:rPr>
              <w:t>realized Gain on Increase in Value of Brown</w:t>
            </w:r>
          </w:p>
          <w:p w14:paraId="346C722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w:t>
            </w:r>
            <w:r w:rsidR="008C6702" w:rsidRPr="00443432">
              <w:rPr>
                <w:rFonts w:ascii="Arial" w:hAnsi="Arial" w:cs="Arial"/>
                <w:sz w:val="22"/>
              </w:rPr>
              <w:t xml:space="preserve">  </w:t>
            </w:r>
            <w:r w:rsidRPr="00443432">
              <w:rPr>
                <w:rFonts w:ascii="Arial" w:hAnsi="Arial" w:cs="Arial"/>
                <w:sz w:val="22"/>
              </w:rPr>
              <w:t>Company Stock</w:t>
            </w:r>
          </w:p>
        </w:tc>
        <w:tc>
          <w:tcPr>
            <w:tcW w:w="1080" w:type="dxa"/>
            <w:tcBorders>
              <w:bottom w:val="single" w:sz="4" w:space="0" w:color="auto"/>
            </w:tcBorders>
          </w:tcPr>
          <w:p w14:paraId="3F63396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vAlign w:val="bottom"/>
          </w:tcPr>
          <w:p w14:paraId="5C9ED17A" w14:textId="77777777" w:rsidR="002704C3" w:rsidRPr="00443432" w:rsidRDefault="002704C3" w:rsidP="008C6702">
            <w:pPr>
              <w:spacing w:line="240" w:lineRule="exact"/>
              <w:contextualSpacing/>
              <w:jc w:val="right"/>
              <w:rPr>
                <w:rFonts w:ascii="Arial" w:hAnsi="Arial" w:cs="Arial"/>
                <w:sz w:val="22"/>
              </w:rPr>
            </w:pPr>
            <w:r w:rsidRPr="00443432">
              <w:rPr>
                <w:rFonts w:ascii="Arial" w:hAnsi="Arial" w:cs="Arial"/>
                <w:sz w:val="22"/>
              </w:rPr>
              <w:t>12,000</w:t>
            </w:r>
          </w:p>
        </w:tc>
      </w:tr>
      <w:tr w:rsidR="00444084" w:rsidRPr="00443432" w14:paraId="650105C7" w14:textId="77777777">
        <w:tc>
          <w:tcPr>
            <w:tcW w:w="1008" w:type="dxa"/>
            <w:shd w:val="clear" w:color="auto" w:fill="auto"/>
          </w:tcPr>
          <w:p w14:paraId="0135F27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0DA3EE7E"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increase in value of Brown stock: $97,000 - $85,000</w:t>
            </w:r>
          </w:p>
        </w:tc>
      </w:tr>
    </w:tbl>
    <w:p w14:paraId="73479CD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D59AC4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433833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Journal entries under fair value method for 20X9:</w:t>
      </w:r>
    </w:p>
    <w:p w14:paraId="173D2015"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2704C3" w:rsidRPr="00443432" w14:paraId="119D24A7" w14:textId="77777777">
        <w:tc>
          <w:tcPr>
            <w:tcW w:w="1008" w:type="dxa"/>
            <w:tcBorders>
              <w:right w:val="single" w:sz="4" w:space="0" w:color="auto"/>
            </w:tcBorders>
            <w:shd w:val="clear" w:color="auto" w:fill="auto"/>
          </w:tcPr>
          <w:p w14:paraId="1F04965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580" w:type="dxa"/>
            <w:tcBorders>
              <w:top w:val="single" w:sz="4" w:space="0" w:color="auto"/>
              <w:left w:val="single" w:sz="4" w:space="0" w:color="auto"/>
            </w:tcBorders>
            <w:shd w:val="clear" w:color="auto" w:fill="auto"/>
          </w:tcPr>
          <w:p w14:paraId="0E07E00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5F2AE36E"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6,000</w:t>
            </w:r>
          </w:p>
        </w:tc>
        <w:tc>
          <w:tcPr>
            <w:tcW w:w="1188" w:type="dxa"/>
            <w:tcBorders>
              <w:top w:val="single" w:sz="4" w:space="0" w:color="auto"/>
              <w:right w:val="single" w:sz="4" w:space="0" w:color="auto"/>
            </w:tcBorders>
          </w:tcPr>
          <w:p w14:paraId="0B63E03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7780046" w14:textId="77777777">
        <w:tc>
          <w:tcPr>
            <w:tcW w:w="1008" w:type="dxa"/>
            <w:tcBorders>
              <w:right w:val="single" w:sz="4" w:space="0" w:color="auto"/>
            </w:tcBorders>
            <w:shd w:val="clear" w:color="auto" w:fill="auto"/>
          </w:tcPr>
          <w:p w14:paraId="5493D483"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464C881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Dividend Income</w:t>
            </w:r>
          </w:p>
        </w:tc>
        <w:tc>
          <w:tcPr>
            <w:tcW w:w="1080" w:type="dxa"/>
            <w:tcBorders>
              <w:bottom w:val="single" w:sz="4" w:space="0" w:color="auto"/>
            </w:tcBorders>
          </w:tcPr>
          <w:p w14:paraId="010EE1A3"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32F2CB8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6,000</w:t>
            </w:r>
          </w:p>
        </w:tc>
      </w:tr>
      <w:tr w:rsidR="00444084" w:rsidRPr="00443432" w14:paraId="719A6A15" w14:textId="77777777">
        <w:tc>
          <w:tcPr>
            <w:tcW w:w="1008" w:type="dxa"/>
            <w:shd w:val="clear" w:color="auto" w:fill="auto"/>
          </w:tcPr>
          <w:p w14:paraId="41AF3BCF"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7A964322"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dividends from Brown Company: $15,000 x .40</w:t>
            </w:r>
          </w:p>
        </w:tc>
      </w:tr>
      <w:tr w:rsidR="002704C3" w:rsidRPr="00443432" w14:paraId="3F2A6E3D" w14:textId="77777777">
        <w:tc>
          <w:tcPr>
            <w:tcW w:w="1008" w:type="dxa"/>
            <w:shd w:val="clear" w:color="auto" w:fill="auto"/>
          </w:tcPr>
          <w:p w14:paraId="4BE495D9"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1B55872B"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3B2F2E39"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1C0D23FD"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D9EF360" w14:textId="77777777">
        <w:tc>
          <w:tcPr>
            <w:tcW w:w="1008" w:type="dxa"/>
            <w:tcBorders>
              <w:right w:val="single" w:sz="4" w:space="0" w:color="auto"/>
            </w:tcBorders>
            <w:shd w:val="clear" w:color="auto" w:fill="auto"/>
          </w:tcPr>
          <w:p w14:paraId="59D3DF05" w14:textId="77777777" w:rsidR="002704C3" w:rsidRPr="00443432" w:rsidRDefault="008C6702" w:rsidP="002704C3">
            <w:pPr>
              <w:spacing w:line="240" w:lineRule="exact"/>
              <w:contextualSpacing/>
              <w:jc w:val="right"/>
              <w:rPr>
                <w:rFonts w:ascii="Arial" w:hAnsi="Arial" w:cs="Arial"/>
                <w:sz w:val="22"/>
              </w:rPr>
            </w:pPr>
            <w:r w:rsidRPr="00443432">
              <w:rPr>
                <w:rFonts w:ascii="Arial" w:hAnsi="Arial" w:cs="Arial"/>
                <w:sz w:val="22"/>
              </w:rPr>
              <w:t>(2</w:t>
            </w:r>
            <w:r w:rsidR="002704C3" w:rsidRPr="00443432">
              <w:rPr>
                <w:rFonts w:ascii="Arial" w:hAnsi="Arial" w:cs="Arial"/>
                <w:sz w:val="22"/>
              </w:rPr>
              <w:t>)</w:t>
            </w:r>
          </w:p>
        </w:tc>
        <w:tc>
          <w:tcPr>
            <w:tcW w:w="5580" w:type="dxa"/>
            <w:tcBorders>
              <w:top w:val="single" w:sz="4" w:space="0" w:color="auto"/>
              <w:left w:val="single" w:sz="4" w:space="0" w:color="auto"/>
            </w:tcBorders>
            <w:shd w:val="clear" w:color="auto" w:fill="auto"/>
          </w:tcPr>
          <w:p w14:paraId="301F99E2" w14:textId="77777777" w:rsidR="002704C3" w:rsidRPr="00443432" w:rsidRDefault="002704C3" w:rsidP="008C6702">
            <w:pPr>
              <w:spacing w:line="240" w:lineRule="exact"/>
              <w:contextualSpacing/>
              <w:rPr>
                <w:rFonts w:ascii="Arial" w:hAnsi="Arial" w:cs="Arial"/>
                <w:sz w:val="22"/>
              </w:rPr>
            </w:pPr>
            <w:r w:rsidRPr="00443432">
              <w:rPr>
                <w:rFonts w:ascii="Arial" w:hAnsi="Arial" w:cs="Arial"/>
                <w:sz w:val="22"/>
              </w:rPr>
              <w:t xml:space="preserve">Unrealized Loss on Decrease in Value of Brown </w:t>
            </w:r>
            <w:r w:rsidR="008C6702" w:rsidRPr="00443432">
              <w:rPr>
                <w:rFonts w:ascii="Arial" w:hAnsi="Arial" w:cs="Arial"/>
                <w:sz w:val="22"/>
              </w:rPr>
              <w:t xml:space="preserve">                         </w:t>
            </w:r>
            <w:r w:rsidR="008C6702" w:rsidRPr="00443432">
              <w:rPr>
                <w:rFonts w:ascii="Arial" w:hAnsi="Arial" w:cs="Arial"/>
                <w:sz w:val="22"/>
              </w:rPr>
              <w:br/>
              <w:t xml:space="preserve">   Company Stock</w:t>
            </w:r>
          </w:p>
        </w:tc>
        <w:tc>
          <w:tcPr>
            <w:tcW w:w="1080" w:type="dxa"/>
            <w:tcBorders>
              <w:top w:val="single" w:sz="4" w:space="0" w:color="auto"/>
            </w:tcBorders>
            <w:vAlign w:val="bottom"/>
          </w:tcPr>
          <w:p w14:paraId="475F4F7D" w14:textId="77777777" w:rsidR="002704C3" w:rsidRPr="00443432" w:rsidRDefault="002704C3" w:rsidP="008C6702">
            <w:pPr>
              <w:spacing w:line="240" w:lineRule="exact"/>
              <w:contextualSpacing/>
              <w:jc w:val="right"/>
              <w:rPr>
                <w:rFonts w:ascii="Arial" w:hAnsi="Arial" w:cs="Arial"/>
                <w:sz w:val="22"/>
              </w:rPr>
            </w:pPr>
            <w:r w:rsidRPr="00443432">
              <w:rPr>
                <w:rFonts w:ascii="Arial" w:hAnsi="Arial" w:cs="Arial"/>
                <w:sz w:val="22"/>
              </w:rPr>
              <w:t>5,000</w:t>
            </w:r>
          </w:p>
        </w:tc>
        <w:tc>
          <w:tcPr>
            <w:tcW w:w="1188" w:type="dxa"/>
            <w:tcBorders>
              <w:top w:val="single" w:sz="4" w:space="0" w:color="auto"/>
              <w:right w:val="single" w:sz="4" w:space="0" w:color="auto"/>
            </w:tcBorders>
          </w:tcPr>
          <w:p w14:paraId="2E7946D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DAD73F8" w14:textId="77777777">
        <w:tc>
          <w:tcPr>
            <w:tcW w:w="1008" w:type="dxa"/>
            <w:tcBorders>
              <w:right w:val="single" w:sz="4" w:space="0" w:color="auto"/>
            </w:tcBorders>
            <w:shd w:val="clear" w:color="auto" w:fill="auto"/>
          </w:tcPr>
          <w:p w14:paraId="55EBAB33"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4D13B1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Investment in Brown Company Stock</w:t>
            </w:r>
          </w:p>
        </w:tc>
        <w:tc>
          <w:tcPr>
            <w:tcW w:w="1080" w:type="dxa"/>
            <w:tcBorders>
              <w:bottom w:val="single" w:sz="4" w:space="0" w:color="auto"/>
            </w:tcBorders>
          </w:tcPr>
          <w:p w14:paraId="077FCEAF"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4D28B4D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r>
      <w:tr w:rsidR="00444084" w:rsidRPr="00443432" w14:paraId="39D5EF5A" w14:textId="77777777">
        <w:tc>
          <w:tcPr>
            <w:tcW w:w="1008" w:type="dxa"/>
            <w:shd w:val="clear" w:color="auto" w:fill="auto"/>
          </w:tcPr>
          <w:p w14:paraId="7246B3D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1D6EAC55"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decrease in value of Brown stock: $97,000 - $92,000</w:t>
            </w:r>
          </w:p>
        </w:tc>
      </w:tr>
    </w:tbl>
    <w:p w14:paraId="5F4C2B8E"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82FDAF4" w14:textId="1B225B10"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w:t>
      </w:r>
      <w:proofErr w:type="gramStart"/>
      <w:r w:rsidRPr="00443432">
        <w:rPr>
          <w:rFonts w:ascii="Arial" w:hAnsi="Arial" w:cs="Arial"/>
          <w:b/>
          <w:bCs/>
        </w:rPr>
        <w:t>21</w:t>
      </w:r>
      <w:r w:rsidR="000C3F57">
        <w:rPr>
          <w:rFonts w:ascii="Arial" w:hAnsi="Arial" w:cs="Arial"/>
          <w:b/>
          <w:bCs/>
        </w:rPr>
        <w:t>A</w:t>
      </w:r>
      <w:r w:rsidRPr="00443432">
        <w:rPr>
          <w:rFonts w:ascii="Arial" w:hAnsi="Arial" w:cs="Arial"/>
          <w:b/>
          <w:bCs/>
        </w:rPr>
        <w:t xml:space="preserve">  Other</w:t>
      </w:r>
      <w:proofErr w:type="gramEnd"/>
      <w:r w:rsidRPr="00443432">
        <w:rPr>
          <w:rFonts w:ascii="Arial" w:hAnsi="Arial" w:cs="Arial"/>
          <w:b/>
          <w:bCs/>
        </w:rPr>
        <w:t xml:space="preserve"> Comprehensive Income Reported by Investee</w:t>
      </w:r>
      <w:r w:rsidRPr="00443432">
        <w:rPr>
          <w:rFonts w:ascii="Arial" w:hAnsi="Arial" w:cs="Arial"/>
        </w:rPr>
        <w:t xml:space="preserve"> </w:t>
      </w:r>
    </w:p>
    <w:p w14:paraId="2EEF797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41488C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Equity-method income reported by Dewey Corporation in 20X5:</w:t>
      </w:r>
    </w:p>
    <w:p w14:paraId="12CF0D8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3969B820" w14:textId="77777777">
        <w:tc>
          <w:tcPr>
            <w:tcW w:w="288" w:type="dxa"/>
            <w:shd w:val="clear" w:color="auto" w:fill="auto"/>
          </w:tcPr>
          <w:p w14:paraId="2C461350"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75FAAC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Amounts reported by </w:t>
            </w:r>
            <w:proofErr w:type="spellStart"/>
            <w:r w:rsidRPr="00443432">
              <w:rPr>
                <w:rFonts w:ascii="Arial" w:hAnsi="Arial" w:cs="Arial"/>
                <w:sz w:val="22"/>
              </w:rPr>
              <w:t>Jimm</w:t>
            </w:r>
            <w:proofErr w:type="spellEnd"/>
            <w:r w:rsidRPr="00443432">
              <w:rPr>
                <w:rFonts w:ascii="Arial" w:hAnsi="Arial" w:cs="Arial"/>
                <w:sz w:val="22"/>
              </w:rPr>
              <w:t xml:space="preserve"> Co. for 20X5:</w:t>
            </w:r>
          </w:p>
        </w:tc>
        <w:tc>
          <w:tcPr>
            <w:tcW w:w="1368" w:type="dxa"/>
          </w:tcPr>
          <w:p w14:paraId="4C28199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1CFDC7E" w14:textId="77777777">
        <w:tc>
          <w:tcPr>
            <w:tcW w:w="288" w:type="dxa"/>
            <w:shd w:val="clear" w:color="auto" w:fill="auto"/>
          </w:tcPr>
          <w:p w14:paraId="27C98569"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790FC23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Operating income</w:t>
            </w:r>
          </w:p>
        </w:tc>
        <w:tc>
          <w:tcPr>
            <w:tcW w:w="1368" w:type="dxa"/>
          </w:tcPr>
          <w:p w14:paraId="6C99C2B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$70,000</w:t>
            </w:r>
          </w:p>
        </w:tc>
      </w:tr>
      <w:tr w:rsidR="002704C3" w:rsidRPr="00443432" w14:paraId="341FB255" w14:textId="77777777">
        <w:tc>
          <w:tcPr>
            <w:tcW w:w="288" w:type="dxa"/>
            <w:shd w:val="clear" w:color="auto" w:fill="auto"/>
          </w:tcPr>
          <w:p w14:paraId="7E4AAAE8"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18B7E0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 income</w:t>
            </w:r>
          </w:p>
        </w:tc>
        <w:tc>
          <w:tcPr>
            <w:tcW w:w="1368" w:type="dxa"/>
          </w:tcPr>
          <w:p w14:paraId="2F6E437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7,000</w:t>
            </w:r>
          </w:p>
        </w:tc>
      </w:tr>
      <w:tr w:rsidR="002704C3" w:rsidRPr="00443432" w14:paraId="2AC79EB7" w14:textId="77777777">
        <w:tc>
          <w:tcPr>
            <w:tcW w:w="288" w:type="dxa"/>
            <w:shd w:val="clear" w:color="auto" w:fill="auto"/>
          </w:tcPr>
          <w:p w14:paraId="3F0928E4"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5D728DA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on investment in trading securities</w:t>
            </w:r>
          </w:p>
        </w:tc>
        <w:tc>
          <w:tcPr>
            <w:tcW w:w="1368" w:type="dxa"/>
          </w:tcPr>
          <w:p w14:paraId="0EB0AC1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18,000</w:t>
            </w:r>
          </w:p>
        </w:tc>
      </w:tr>
      <w:tr w:rsidR="002704C3" w:rsidRPr="00443432" w14:paraId="773276F3" w14:textId="77777777">
        <w:tc>
          <w:tcPr>
            <w:tcW w:w="288" w:type="dxa"/>
            <w:shd w:val="clear" w:color="auto" w:fill="auto"/>
          </w:tcPr>
          <w:p w14:paraId="4720A593"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4A7CE31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income</w:t>
            </w:r>
          </w:p>
        </w:tc>
        <w:tc>
          <w:tcPr>
            <w:tcW w:w="1368" w:type="dxa"/>
          </w:tcPr>
          <w:p w14:paraId="3421291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$95,000</w:t>
            </w:r>
          </w:p>
        </w:tc>
      </w:tr>
      <w:tr w:rsidR="002704C3" w:rsidRPr="00443432" w14:paraId="1A8F3CF2" w14:textId="77777777">
        <w:tc>
          <w:tcPr>
            <w:tcW w:w="288" w:type="dxa"/>
            <w:shd w:val="clear" w:color="auto" w:fill="auto"/>
          </w:tcPr>
          <w:p w14:paraId="660A446E"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2F02F6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Ownership held by Dewey</w:t>
            </w:r>
          </w:p>
        </w:tc>
        <w:tc>
          <w:tcPr>
            <w:tcW w:w="1368" w:type="dxa"/>
          </w:tcPr>
          <w:p w14:paraId="4357CE3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x      .30</w:t>
            </w:r>
          </w:p>
        </w:tc>
      </w:tr>
      <w:tr w:rsidR="002704C3" w:rsidRPr="00443432" w14:paraId="7B6C5ACD" w14:textId="77777777">
        <w:tc>
          <w:tcPr>
            <w:tcW w:w="288" w:type="dxa"/>
            <w:shd w:val="clear" w:color="auto" w:fill="auto"/>
          </w:tcPr>
          <w:p w14:paraId="0421DA6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21C41D4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income reported by Dewey</w:t>
            </w:r>
          </w:p>
        </w:tc>
        <w:tc>
          <w:tcPr>
            <w:tcW w:w="1368" w:type="dxa"/>
          </w:tcPr>
          <w:p w14:paraId="7BA4C6D2"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double"/>
              </w:rPr>
              <w:t>$28,500</w:t>
            </w:r>
          </w:p>
        </w:tc>
      </w:tr>
    </w:tbl>
    <w:p w14:paraId="06E455B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81BF18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30CC96A" w14:textId="71E465AA" w:rsidR="002704C3" w:rsidRPr="00443432" w:rsidRDefault="0046066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rPr>
        <w:t>b</w:t>
      </w:r>
      <w:r w:rsidR="009F3B3F" w:rsidRPr="00443432">
        <w:rPr>
          <w:rFonts w:ascii="Arial" w:hAnsi="Arial" w:cs="Arial"/>
        </w:rPr>
        <w:t xml:space="preserve">. </w:t>
      </w:r>
      <w:r w:rsidR="002704C3" w:rsidRPr="00443432">
        <w:rPr>
          <w:rFonts w:ascii="Arial" w:hAnsi="Arial" w:cs="Arial"/>
        </w:rPr>
        <w:t xml:space="preserve">Computation of other comprehensive income reported by </w:t>
      </w:r>
      <w:proofErr w:type="spellStart"/>
      <w:r w:rsidR="002704C3" w:rsidRPr="00443432">
        <w:rPr>
          <w:rFonts w:ascii="Arial" w:hAnsi="Arial" w:cs="Arial"/>
        </w:rPr>
        <w:t>Jimm</w:t>
      </w:r>
      <w:proofErr w:type="spellEnd"/>
      <w:r w:rsidR="002704C3" w:rsidRPr="00443432">
        <w:rPr>
          <w:rFonts w:ascii="Arial" w:hAnsi="Arial" w:cs="Arial"/>
        </w:rPr>
        <w:t xml:space="preserve"> Co.:</w:t>
      </w:r>
    </w:p>
    <w:p w14:paraId="7C97C28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5D3E410B" w14:textId="77777777">
        <w:tc>
          <w:tcPr>
            <w:tcW w:w="288" w:type="dxa"/>
            <w:shd w:val="clear" w:color="auto" w:fill="auto"/>
          </w:tcPr>
          <w:p w14:paraId="650F42EF"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587AF2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Amount added to investment account in 20X5</w:t>
            </w:r>
          </w:p>
        </w:tc>
        <w:tc>
          <w:tcPr>
            <w:tcW w:w="1368" w:type="dxa"/>
          </w:tcPr>
          <w:p w14:paraId="11574D5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$ 37,800 </w:t>
            </w:r>
          </w:p>
        </w:tc>
      </w:tr>
      <w:tr w:rsidR="002704C3" w:rsidRPr="00443432" w14:paraId="4F875278" w14:textId="77777777">
        <w:tc>
          <w:tcPr>
            <w:tcW w:w="288" w:type="dxa"/>
            <w:shd w:val="clear" w:color="auto" w:fill="auto"/>
          </w:tcPr>
          <w:p w14:paraId="38521F4F"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4187EB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income reported by Dewey in 20X5</w:t>
            </w:r>
          </w:p>
        </w:tc>
        <w:tc>
          <w:tcPr>
            <w:tcW w:w="1368" w:type="dxa"/>
          </w:tcPr>
          <w:p w14:paraId="1654D54B"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(28,500</w:t>
            </w:r>
            <w:r w:rsidRPr="00443432">
              <w:rPr>
                <w:rFonts w:ascii="Arial" w:hAnsi="Arial" w:cs="Arial"/>
                <w:sz w:val="22"/>
              </w:rPr>
              <w:t>)</w:t>
            </w:r>
          </w:p>
        </w:tc>
      </w:tr>
      <w:tr w:rsidR="002704C3" w:rsidRPr="00443432" w14:paraId="2D97DF6D" w14:textId="77777777">
        <w:tc>
          <w:tcPr>
            <w:tcW w:w="288" w:type="dxa"/>
            <w:shd w:val="clear" w:color="auto" w:fill="auto"/>
            <w:vAlign w:val="bottom"/>
          </w:tcPr>
          <w:p w14:paraId="1573B697"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13306F0A"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 xml:space="preserve">Increase due to other comprehensive income reported by </w:t>
            </w:r>
            <w:proofErr w:type="spellStart"/>
            <w:r w:rsidRPr="00443432">
              <w:rPr>
                <w:rFonts w:ascii="Arial" w:hAnsi="Arial" w:cs="Arial"/>
                <w:sz w:val="22"/>
              </w:rPr>
              <w:t>Jimm</w:t>
            </w:r>
            <w:proofErr w:type="spellEnd"/>
            <w:r w:rsidRPr="00443432">
              <w:rPr>
                <w:rFonts w:ascii="Arial" w:hAnsi="Arial" w:cs="Arial"/>
                <w:sz w:val="22"/>
              </w:rPr>
              <w:t xml:space="preserve"> Co.</w:t>
            </w:r>
          </w:p>
        </w:tc>
        <w:tc>
          <w:tcPr>
            <w:tcW w:w="1368" w:type="dxa"/>
            <w:vAlign w:val="bottom"/>
          </w:tcPr>
          <w:p w14:paraId="44207E3E"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9,300 </w:t>
            </w:r>
          </w:p>
        </w:tc>
      </w:tr>
      <w:tr w:rsidR="002704C3" w:rsidRPr="00443432" w14:paraId="630B3BC0" w14:textId="77777777">
        <w:tc>
          <w:tcPr>
            <w:tcW w:w="288" w:type="dxa"/>
            <w:shd w:val="clear" w:color="auto" w:fill="auto"/>
          </w:tcPr>
          <w:p w14:paraId="36631657"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25CD4D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Proportion of ownership held by Dewey</w:t>
            </w:r>
          </w:p>
        </w:tc>
        <w:tc>
          <w:tcPr>
            <w:tcW w:w="1368" w:type="dxa"/>
          </w:tcPr>
          <w:p w14:paraId="0E5EB9D1" w14:textId="77777777" w:rsidR="000E2BE4" w:rsidRPr="00443432" w:rsidRDefault="00B56547" w:rsidP="00434973">
            <w:pPr>
              <w:tabs>
                <w:tab w:val="right" w:pos="1152"/>
              </w:tabs>
              <w:spacing w:line="240" w:lineRule="exact"/>
              <w:contextualSpacing/>
              <w:rPr>
                <w:rFonts w:ascii="Arial" w:eastAsiaTheme="minorHAnsi" w:hAnsi="Arial" w:cs="Arial"/>
                <w:sz w:val="22"/>
                <w:szCs w:val="22"/>
              </w:rPr>
            </w:pPr>
            <w:r w:rsidRPr="00443432">
              <w:rPr>
                <w:rFonts w:ascii="Arial" w:hAnsi="Arial" w:cs="Arial"/>
                <w:sz w:val="22"/>
                <w:u w:val="single"/>
              </w:rPr>
              <w:t>÷</w:t>
            </w:r>
            <w:r w:rsidRPr="00443432">
              <w:rPr>
                <w:rFonts w:ascii="Arial" w:hAnsi="Arial" w:cs="Arial"/>
                <w:sz w:val="22"/>
                <w:u w:val="single"/>
              </w:rPr>
              <w:tab/>
            </w:r>
            <w:r w:rsidR="002704C3" w:rsidRPr="00443432">
              <w:rPr>
                <w:rFonts w:ascii="Arial" w:hAnsi="Arial" w:cs="Arial"/>
                <w:sz w:val="22"/>
                <w:u w:val="single"/>
              </w:rPr>
              <w:t xml:space="preserve">         </w:t>
            </w:r>
            <w:r w:rsidR="00434973" w:rsidRPr="00443432">
              <w:rPr>
                <w:rFonts w:ascii="Arial" w:hAnsi="Arial" w:cs="Arial"/>
                <w:sz w:val="22"/>
                <w:u w:val="single"/>
              </w:rPr>
              <w:t>0</w:t>
            </w:r>
            <w:r w:rsidR="002704C3" w:rsidRPr="00443432">
              <w:rPr>
                <w:rFonts w:ascii="Arial" w:hAnsi="Arial" w:cs="Arial"/>
                <w:sz w:val="22"/>
                <w:u w:val="single"/>
              </w:rPr>
              <w:t>.30</w:t>
            </w:r>
            <w:r w:rsidR="002704C3" w:rsidRPr="00443432">
              <w:rPr>
                <w:rFonts w:ascii="Arial" w:hAnsi="Arial" w:cs="Arial"/>
                <w:sz w:val="22"/>
              </w:rPr>
              <w:t> </w:t>
            </w:r>
          </w:p>
        </w:tc>
      </w:tr>
      <w:tr w:rsidR="002704C3" w:rsidRPr="00443432" w14:paraId="20AD926F" w14:textId="77777777">
        <w:tc>
          <w:tcPr>
            <w:tcW w:w="288" w:type="dxa"/>
            <w:shd w:val="clear" w:color="auto" w:fill="auto"/>
          </w:tcPr>
          <w:p w14:paraId="410010C3"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A8FE4C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Other comprehensive income reported by </w:t>
            </w:r>
            <w:proofErr w:type="spellStart"/>
            <w:r w:rsidRPr="00443432">
              <w:rPr>
                <w:rFonts w:ascii="Arial" w:hAnsi="Arial" w:cs="Arial"/>
                <w:sz w:val="22"/>
              </w:rPr>
              <w:t>Jimm</w:t>
            </w:r>
            <w:proofErr w:type="spellEnd"/>
            <w:r w:rsidRPr="00443432">
              <w:rPr>
                <w:rFonts w:ascii="Arial" w:hAnsi="Arial" w:cs="Arial"/>
                <w:sz w:val="22"/>
              </w:rPr>
              <w:t xml:space="preserve"> Co.</w:t>
            </w:r>
          </w:p>
        </w:tc>
        <w:tc>
          <w:tcPr>
            <w:tcW w:w="1368" w:type="dxa"/>
          </w:tcPr>
          <w:p w14:paraId="3D487B4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$ 31,000</w:t>
            </w:r>
            <w:r w:rsidRPr="00443432">
              <w:rPr>
                <w:rFonts w:ascii="Arial" w:hAnsi="Arial" w:cs="Arial"/>
                <w:sz w:val="22"/>
              </w:rPr>
              <w:t> </w:t>
            </w:r>
          </w:p>
        </w:tc>
      </w:tr>
    </w:tbl>
    <w:p w14:paraId="3DD75EA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A57EF1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A7BE978" w14:textId="621D1B73" w:rsidR="002704C3" w:rsidRPr="00443432" w:rsidRDefault="0046066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rPr>
        <w:t>c</w:t>
      </w:r>
      <w:r w:rsidR="009F3B3F" w:rsidRPr="00443432">
        <w:rPr>
          <w:rFonts w:ascii="Arial" w:hAnsi="Arial" w:cs="Arial"/>
        </w:rPr>
        <w:t xml:space="preserve">. </w:t>
      </w:r>
      <w:r w:rsidR="002704C3" w:rsidRPr="00443432">
        <w:rPr>
          <w:rFonts w:ascii="Arial" w:hAnsi="Arial" w:cs="Arial"/>
        </w:rPr>
        <w:t xml:space="preserve">Computation of market value of securities held by </w:t>
      </w:r>
      <w:proofErr w:type="spellStart"/>
      <w:r w:rsidR="002704C3" w:rsidRPr="00443432">
        <w:rPr>
          <w:rFonts w:ascii="Arial" w:hAnsi="Arial" w:cs="Arial"/>
        </w:rPr>
        <w:t>Jimm</w:t>
      </w:r>
      <w:proofErr w:type="spellEnd"/>
      <w:r w:rsidR="002704C3" w:rsidRPr="00443432">
        <w:rPr>
          <w:rFonts w:ascii="Arial" w:hAnsi="Arial" w:cs="Arial"/>
        </w:rPr>
        <w:t xml:space="preserve"> Co.</w:t>
      </w:r>
    </w:p>
    <w:p w14:paraId="2EB88F9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38C30A3F" w14:textId="77777777">
        <w:tc>
          <w:tcPr>
            <w:tcW w:w="288" w:type="dxa"/>
            <w:shd w:val="clear" w:color="auto" w:fill="auto"/>
          </w:tcPr>
          <w:p w14:paraId="7968618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472463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Amount paid by </w:t>
            </w:r>
            <w:proofErr w:type="spellStart"/>
            <w:r w:rsidRPr="00443432">
              <w:rPr>
                <w:rFonts w:ascii="Arial" w:hAnsi="Arial" w:cs="Arial"/>
                <w:sz w:val="22"/>
              </w:rPr>
              <w:t>Jimm</w:t>
            </w:r>
            <w:proofErr w:type="spellEnd"/>
            <w:r w:rsidRPr="00443432">
              <w:rPr>
                <w:rFonts w:ascii="Arial" w:hAnsi="Arial" w:cs="Arial"/>
                <w:sz w:val="22"/>
              </w:rPr>
              <w:t xml:space="preserve"> Co. to purchase securities</w:t>
            </w:r>
          </w:p>
        </w:tc>
        <w:tc>
          <w:tcPr>
            <w:tcW w:w="1368" w:type="dxa"/>
          </w:tcPr>
          <w:p w14:paraId="1EFBB10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$130,000</w:t>
            </w:r>
          </w:p>
        </w:tc>
      </w:tr>
      <w:tr w:rsidR="002704C3" w:rsidRPr="00443432" w14:paraId="17AFD221" w14:textId="77777777">
        <w:tc>
          <w:tcPr>
            <w:tcW w:w="288" w:type="dxa"/>
            <w:shd w:val="clear" w:color="auto" w:fill="auto"/>
            <w:vAlign w:val="bottom"/>
          </w:tcPr>
          <w:p w14:paraId="2D6CEF4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472428D8"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Increase in market value reported as other comprehensive income in 20X5</w:t>
            </w:r>
          </w:p>
        </w:tc>
        <w:tc>
          <w:tcPr>
            <w:tcW w:w="1368" w:type="dxa"/>
            <w:vAlign w:val="bottom"/>
          </w:tcPr>
          <w:p w14:paraId="513FCD3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31,000</w:t>
            </w:r>
          </w:p>
        </w:tc>
      </w:tr>
      <w:tr w:rsidR="002704C3" w:rsidRPr="00443432" w14:paraId="5001F60C" w14:textId="77777777">
        <w:tc>
          <w:tcPr>
            <w:tcW w:w="288" w:type="dxa"/>
            <w:shd w:val="clear" w:color="auto" w:fill="auto"/>
            <w:vAlign w:val="bottom"/>
          </w:tcPr>
          <w:p w14:paraId="4F1D0318"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270C9805"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Market value of available-for-sale securities at December 31, 20X5</w:t>
            </w:r>
          </w:p>
        </w:tc>
        <w:tc>
          <w:tcPr>
            <w:tcW w:w="1368" w:type="dxa"/>
            <w:vAlign w:val="bottom"/>
          </w:tcPr>
          <w:p w14:paraId="2930CBA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$161,000</w:t>
            </w:r>
          </w:p>
        </w:tc>
      </w:tr>
    </w:tbl>
    <w:p w14:paraId="76491A86"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D8B83A8"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p>
    <w:p w14:paraId="1C46C356" w14:textId="3D72708E"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r w:rsidRPr="00443432">
        <w:rPr>
          <w:rFonts w:ascii="Arial" w:hAnsi="Arial" w:cs="Arial"/>
          <w:b/>
          <w:bCs/>
        </w:rPr>
        <w:t>P2-</w:t>
      </w:r>
      <w:proofErr w:type="gramStart"/>
      <w:r w:rsidRPr="00443432">
        <w:rPr>
          <w:rFonts w:ascii="Arial" w:hAnsi="Arial" w:cs="Arial"/>
          <w:b/>
          <w:bCs/>
        </w:rPr>
        <w:t>22</w:t>
      </w:r>
      <w:r w:rsidR="000C3F57">
        <w:rPr>
          <w:rFonts w:ascii="Arial" w:hAnsi="Arial" w:cs="Arial"/>
          <w:b/>
          <w:bCs/>
        </w:rPr>
        <w:t>A</w:t>
      </w:r>
      <w:r w:rsidRPr="00443432">
        <w:rPr>
          <w:rFonts w:ascii="Arial" w:hAnsi="Arial" w:cs="Arial"/>
          <w:b/>
          <w:bCs/>
        </w:rPr>
        <w:t xml:space="preserve">  Equity</w:t>
      </w:r>
      <w:proofErr w:type="gramEnd"/>
      <w:r w:rsidRPr="00443432">
        <w:rPr>
          <w:rFonts w:ascii="Arial" w:hAnsi="Arial" w:cs="Arial"/>
          <w:b/>
          <w:bCs/>
        </w:rPr>
        <w:t>-Method Income Statement</w:t>
      </w:r>
    </w:p>
    <w:p w14:paraId="61C08518"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1BED52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84"/>
        <w:gridCol w:w="1296"/>
        <w:gridCol w:w="1440"/>
      </w:tblGrid>
      <w:tr w:rsidR="002704C3" w:rsidRPr="00443432" w14:paraId="2EE6C3CA" w14:textId="77777777">
        <w:tc>
          <w:tcPr>
            <w:tcW w:w="8720" w:type="dxa"/>
            <w:gridSpan w:val="3"/>
            <w:shd w:val="clear" w:color="auto" w:fill="auto"/>
            <w:vAlign w:val="bottom"/>
          </w:tcPr>
          <w:p w14:paraId="0104983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rPr>
            </w:pPr>
            <w:r w:rsidRPr="00443432">
              <w:rPr>
                <w:rFonts w:ascii="Arial" w:hAnsi="Arial" w:cs="Arial"/>
                <w:sz w:val="22"/>
              </w:rPr>
              <w:t>a</w:t>
            </w:r>
            <w:r w:rsidR="009F3B3F" w:rsidRPr="00443432">
              <w:rPr>
                <w:rFonts w:ascii="Arial" w:hAnsi="Arial" w:cs="Arial"/>
                <w:sz w:val="22"/>
              </w:rPr>
              <w:t xml:space="preserve">. </w:t>
            </w:r>
            <w:r w:rsidRPr="00443432">
              <w:rPr>
                <w:rFonts w:ascii="Arial" w:hAnsi="Arial" w:cs="Arial"/>
                <w:sz w:val="22"/>
              </w:rPr>
              <w:t xml:space="preserve">          </w:t>
            </w:r>
          </w:p>
          <w:p w14:paraId="2850DF75"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Diversified Products Corporation</w:t>
            </w:r>
          </w:p>
          <w:p w14:paraId="4199650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Income Statement</w:t>
            </w:r>
          </w:p>
          <w:p w14:paraId="34C63EA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345EAB8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24B0830" w14:textId="77777777">
        <w:tc>
          <w:tcPr>
            <w:tcW w:w="5984" w:type="dxa"/>
            <w:shd w:val="clear" w:color="auto" w:fill="auto"/>
          </w:tcPr>
          <w:p w14:paraId="65F1F83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Sales</w:t>
            </w:r>
          </w:p>
        </w:tc>
        <w:tc>
          <w:tcPr>
            <w:tcW w:w="1296" w:type="dxa"/>
          </w:tcPr>
          <w:p w14:paraId="0ECD56E4"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768B1FA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$400,000 </w:t>
            </w:r>
          </w:p>
        </w:tc>
      </w:tr>
      <w:tr w:rsidR="002704C3" w:rsidRPr="00443432" w14:paraId="0D388436" w14:textId="77777777">
        <w:tc>
          <w:tcPr>
            <w:tcW w:w="5984" w:type="dxa"/>
            <w:shd w:val="clear" w:color="auto" w:fill="auto"/>
            <w:vAlign w:val="bottom"/>
          </w:tcPr>
          <w:p w14:paraId="2385F946"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Cost of Goods Sold</w:t>
            </w:r>
          </w:p>
        </w:tc>
        <w:tc>
          <w:tcPr>
            <w:tcW w:w="1296" w:type="dxa"/>
            <w:vAlign w:val="bottom"/>
          </w:tcPr>
          <w:p w14:paraId="65B8B21E" w14:textId="77777777" w:rsidR="002704C3" w:rsidRPr="00443432" w:rsidRDefault="002704C3" w:rsidP="002704C3">
            <w:pPr>
              <w:spacing w:line="240" w:lineRule="exact"/>
              <w:contextualSpacing/>
              <w:jc w:val="right"/>
              <w:rPr>
                <w:rFonts w:ascii="Arial" w:hAnsi="Arial" w:cs="Arial"/>
                <w:sz w:val="22"/>
              </w:rPr>
            </w:pPr>
          </w:p>
        </w:tc>
        <w:tc>
          <w:tcPr>
            <w:tcW w:w="1440" w:type="dxa"/>
            <w:vAlign w:val="bottom"/>
          </w:tcPr>
          <w:p w14:paraId="799611D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(320,000</w:t>
            </w:r>
            <w:r w:rsidRPr="00443432">
              <w:rPr>
                <w:rFonts w:ascii="Arial" w:hAnsi="Arial" w:cs="Arial"/>
                <w:sz w:val="22"/>
              </w:rPr>
              <w:t>)</w:t>
            </w:r>
          </w:p>
        </w:tc>
      </w:tr>
      <w:tr w:rsidR="002704C3" w:rsidRPr="00443432" w14:paraId="11661515" w14:textId="77777777">
        <w:tc>
          <w:tcPr>
            <w:tcW w:w="5984" w:type="dxa"/>
            <w:shd w:val="clear" w:color="auto" w:fill="auto"/>
          </w:tcPr>
          <w:p w14:paraId="4C34CA2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Gross Profit</w:t>
            </w:r>
          </w:p>
        </w:tc>
        <w:tc>
          <w:tcPr>
            <w:tcW w:w="1296" w:type="dxa"/>
          </w:tcPr>
          <w:p w14:paraId="203D3A41"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67F0868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80,000 </w:t>
            </w:r>
          </w:p>
        </w:tc>
      </w:tr>
      <w:tr w:rsidR="002704C3" w:rsidRPr="00443432" w14:paraId="2A4C3B12" w14:textId="77777777">
        <w:tc>
          <w:tcPr>
            <w:tcW w:w="5984" w:type="dxa"/>
            <w:shd w:val="clear" w:color="auto" w:fill="auto"/>
          </w:tcPr>
          <w:p w14:paraId="14437BE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Other Expenses</w:t>
            </w:r>
          </w:p>
        </w:tc>
        <w:tc>
          <w:tcPr>
            <w:tcW w:w="1296" w:type="dxa"/>
          </w:tcPr>
          <w:p w14:paraId="7BF52C6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$(25,000)</w:t>
            </w:r>
          </w:p>
        </w:tc>
        <w:tc>
          <w:tcPr>
            <w:tcW w:w="1440" w:type="dxa"/>
          </w:tcPr>
          <w:p w14:paraId="07B4487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46C09425" w14:textId="77777777">
        <w:tc>
          <w:tcPr>
            <w:tcW w:w="5984" w:type="dxa"/>
            <w:shd w:val="clear" w:color="auto" w:fill="auto"/>
          </w:tcPr>
          <w:p w14:paraId="4982EC7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on Sale of Truck</w:t>
            </w:r>
          </w:p>
        </w:tc>
        <w:tc>
          <w:tcPr>
            <w:tcW w:w="1296" w:type="dxa"/>
          </w:tcPr>
          <w:p w14:paraId="3EB683A5"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10,000</w:t>
            </w:r>
            <w:r w:rsidRPr="00443432">
              <w:rPr>
                <w:rFonts w:ascii="Arial" w:hAnsi="Arial" w:cs="Arial"/>
                <w:sz w:val="22"/>
              </w:rPr>
              <w:t> </w:t>
            </w:r>
          </w:p>
        </w:tc>
        <w:tc>
          <w:tcPr>
            <w:tcW w:w="1440" w:type="dxa"/>
          </w:tcPr>
          <w:p w14:paraId="7AE538C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33"/>
                <w:sz w:val="22"/>
                <w:szCs w:val="22"/>
                <w:u w:val="single"/>
              </w:rPr>
              <w:t> </w:t>
            </w:r>
            <w:r w:rsidRPr="00443432">
              <w:rPr>
                <w:rFonts w:ascii="Arial" w:hAnsi="Arial" w:cs="Arial"/>
                <w:sz w:val="22"/>
                <w:u w:val="single"/>
              </w:rPr>
              <w:t>(15,000</w:t>
            </w:r>
            <w:r w:rsidRPr="00443432">
              <w:rPr>
                <w:rFonts w:ascii="Arial" w:hAnsi="Arial" w:cs="Arial"/>
                <w:sz w:val="22"/>
              </w:rPr>
              <w:t>)</w:t>
            </w:r>
          </w:p>
        </w:tc>
      </w:tr>
      <w:tr w:rsidR="002704C3" w:rsidRPr="00443432" w14:paraId="30DE9FDF" w14:textId="77777777">
        <w:tc>
          <w:tcPr>
            <w:tcW w:w="5984" w:type="dxa"/>
            <w:shd w:val="clear" w:color="auto" w:fill="auto"/>
          </w:tcPr>
          <w:p w14:paraId="6500258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Income from Continuing Operations</w:t>
            </w:r>
          </w:p>
        </w:tc>
        <w:tc>
          <w:tcPr>
            <w:tcW w:w="1296" w:type="dxa"/>
          </w:tcPr>
          <w:p w14:paraId="51ACC74B"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6C666FD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65,000 </w:t>
            </w:r>
          </w:p>
        </w:tc>
      </w:tr>
      <w:tr w:rsidR="002704C3" w:rsidRPr="00443432" w14:paraId="3939A290" w14:textId="77777777">
        <w:tc>
          <w:tcPr>
            <w:tcW w:w="5984" w:type="dxa"/>
            <w:shd w:val="clear" w:color="auto" w:fill="auto"/>
          </w:tcPr>
          <w:p w14:paraId="67A7EA2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Discontinued Operations:</w:t>
            </w:r>
          </w:p>
        </w:tc>
        <w:tc>
          <w:tcPr>
            <w:tcW w:w="1296" w:type="dxa"/>
          </w:tcPr>
          <w:p w14:paraId="2FCFBB15"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4F48DC5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FEB5A8E" w14:textId="77777777">
        <w:tc>
          <w:tcPr>
            <w:tcW w:w="5984" w:type="dxa"/>
            <w:shd w:val="clear" w:color="auto" w:fill="auto"/>
          </w:tcPr>
          <w:p w14:paraId="731E478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Operating Loss from Discontinued Division</w:t>
            </w:r>
          </w:p>
        </w:tc>
        <w:tc>
          <w:tcPr>
            <w:tcW w:w="1296" w:type="dxa"/>
          </w:tcPr>
          <w:p w14:paraId="6BABD2DF"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rPr>
              <w:t>$(15,000)</w:t>
            </w:r>
          </w:p>
        </w:tc>
        <w:tc>
          <w:tcPr>
            <w:tcW w:w="1440" w:type="dxa"/>
          </w:tcPr>
          <w:p w14:paraId="39C5AF8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1ACEB30" w14:textId="77777777">
        <w:tc>
          <w:tcPr>
            <w:tcW w:w="5984" w:type="dxa"/>
            <w:shd w:val="clear" w:color="auto" w:fill="auto"/>
          </w:tcPr>
          <w:p w14:paraId="32FDE03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Gain on Sale of Division</w:t>
            </w:r>
          </w:p>
        </w:tc>
        <w:tc>
          <w:tcPr>
            <w:tcW w:w="1296" w:type="dxa"/>
          </w:tcPr>
          <w:p w14:paraId="5090584E"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44,000</w:t>
            </w:r>
            <w:r w:rsidRPr="00443432">
              <w:rPr>
                <w:rFonts w:ascii="Arial" w:hAnsi="Arial" w:cs="Arial"/>
                <w:sz w:val="22"/>
              </w:rPr>
              <w:t> </w:t>
            </w:r>
          </w:p>
        </w:tc>
        <w:tc>
          <w:tcPr>
            <w:tcW w:w="1440" w:type="dxa"/>
          </w:tcPr>
          <w:p w14:paraId="4C98818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29,000</w:t>
            </w:r>
            <w:r w:rsidRPr="00443432">
              <w:rPr>
                <w:rFonts w:ascii="Arial" w:hAnsi="Arial" w:cs="Arial"/>
                <w:sz w:val="22"/>
              </w:rPr>
              <w:t> </w:t>
            </w:r>
          </w:p>
        </w:tc>
      </w:tr>
      <w:tr w:rsidR="002704C3" w:rsidRPr="00443432" w14:paraId="22232A82" w14:textId="77777777">
        <w:tc>
          <w:tcPr>
            <w:tcW w:w="5984" w:type="dxa"/>
            <w:shd w:val="clear" w:color="auto" w:fill="auto"/>
            <w:vAlign w:val="bottom"/>
          </w:tcPr>
          <w:p w14:paraId="31C74231" w14:textId="77777777" w:rsidR="002704C3" w:rsidRPr="00443432" w:rsidRDefault="002704C3" w:rsidP="002704C3">
            <w:pPr>
              <w:spacing w:line="240" w:lineRule="exact"/>
              <w:ind w:left="180" w:hanging="180"/>
              <w:contextualSpacing/>
              <w:rPr>
                <w:rFonts w:ascii="Arial" w:hAnsi="Arial" w:cs="Arial"/>
                <w:sz w:val="22"/>
              </w:rPr>
            </w:pPr>
            <w:r w:rsidRPr="00443432">
              <w:rPr>
                <w:rFonts w:ascii="Arial" w:hAnsi="Arial" w:cs="Arial"/>
                <w:sz w:val="22"/>
              </w:rPr>
              <w:t>Income before Extraordinary Item</w:t>
            </w:r>
          </w:p>
        </w:tc>
        <w:tc>
          <w:tcPr>
            <w:tcW w:w="1296" w:type="dxa"/>
            <w:vAlign w:val="bottom"/>
          </w:tcPr>
          <w:p w14:paraId="44431CA7" w14:textId="77777777" w:rsidR="002704C3" w:rsidRPr="00443432" w:rsidRDefault="002704C3" w:rsidP="002704C3">
            <w:pPr>
              <w:spacing w:line="240" w:lineRule="exact"/>
              <w:contextualSpacing/>
              <w:jc w:val="right"/>
              <w:rPr>
                <w:rFonts w:ascii="Arial" w:hAnsi="Arial" w:cs="Arial"/>
                <w:sz w:val="22"/>
                <w:u w:val="single"/>
              </w:rPr>
            </w:pPr>
          </w:p>
        </w:tc>
        <w:tc>
          <w:tcPr>
            <w:tcW w:w="1440" w:type="dxa"/>
            <w:vAlign w:val="bottom"/>
          </w:tcPr>
          <w:p w14:paraId="5DAF1E1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94,000 </w:t>
            </w:r>
          </w:p>
        </w:tc>
      </w:tr>
      <w:tr w:rsidR="002704C3" w:rsidRPr="00443432" w14:paraId="1DD56C5F" w14:textId="77777777">
        <w:tc>
          <w:tcPr>
            <w:tcW w:w="5984" w:type="dxa"/>
            <w:shd w:val="clear" w:color="auto" w:fill="auto"/>
          </w:tcPr>
          <w:p w14:paraId="3A228D4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Extraordinary Item:</w:t>
            </w:r>
          </w:p>
        </w:tc>
        <w:tc>
          <w:tcPr>
            <w:tcW w:w="1296" w:type="dxa"/>
          </w:tcPr>
          <w:p w14:paraId="5A91A9CA"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212B868C"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3DF53E0" w14:textId="77777777">
        <w:tc>
          <w:tcPr>
            <w:tcW w:w="5984" w:type="dxa"/>
            <w:shd w:val="clear" w:color="auto" w:fill="auto"/>
          </w:tcPr>
          <w:p w14:paraId="1FAB453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Loss on Volcanic Activity</w:t>
            </w:r>
          </w:p>
        </w:tc>
        <w:tc>
          <w:tcPr>
            <w:tcW w:w="1296" w:type="dxa"/>
          </w:tcPr>
          <w:p w14:paraId="088C0F01"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2844A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szCs w:val="22"/>
                <w:u w:val="single"/>
              </w:rPr>
              <w:t xml:space="preserve">     (5,000</w:t>
            </w:r>
            <w:r w:rsidRPr="00443432">
              <w:rPr>
                <w:rFonts w:ascii="Arial" w:hAnsi="Arial" w:cs="Arial"/>
                <w:sz w:val="22"/>
              </w:rPr>
              <w:t>)</w:t>
            </w:r>
          </w:p>
        </w:tc>
      </w:tr>
      <w:tr w:rsidR="002704C3" w:rsidRPr="00443432" w14:paraId="4D7FEA41" w14:textId="77777777">
        <w:tc>
          <w:tcPr>
            <w:tcW w:w="5984" w:type="dxa"/>
            <w:shd w:val="clear" w:color="auto" w:fill="auto"/>
          </w:tcPr>
          <w:p w14:paraId="49A1869A" w14:textId="77777777" w:rsidR="002704C3" w:rsidRPr="00EB7787" w:rsidRDefault="002704C3" w:rsidP="002704C3">
            <w:pPr>
              <w:spacing w:line="240" w:lineRule="exact"/>
              <w:contextualSpacing/>
              <w:rPr>
                <w:rFonts w:ascii="Arial" w:hAnsi="Arial" w:cs="Arial"/>
                <w:sz w:val="22"/>
              </w:rPr>
            </w:pPr>
            <w:r w:rsidRPr="007E7D82">
              <w:rPr>
                <w:rFonts w:ascii="Arial" w:hAnsi="Arial" w:cs="Arial"/>
              </w:rPr>
              <w:t>Net Income</w:t>
            </w:r>
          </w:p>
        </w:tc>
        <w:tc>
          <w:tcPr>
            <w:tcW w:w="1296" w:type="dxa"/>
          </w:tcPr>
          <w:p w14:paraId="54B59C15"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5631BF2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89,000</w:t>
            </w:r>
            <w:r w:rsidRPr="00443432">
              <w:rPr>
                <w:rFonts w:ascii="Arial" w:hAnsi="Arial" w:cs="Arial"/>
                <w:sz w:val="22"/>
              </w:rPr>
              <w:t> </w:t>
            </w:r>
          </w:p>
        </w:tc>
      </w:tr>
    </w:tbl>
    <w:p w14:paraId="3F4A8F56" w14:textId="77777777" w:rsidR="00434973" w:rsidRPr="00443432" w:rsidRDefault="0043497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A69BA46" w14:textId="77777777" w:rsidR="00434973" w:rsidRPr="00443432" w:rsidRDefault="00434973">
      <w:pPr>
        <w:rPr>
          <w:rFonts w:ascii="Arial" w:hAnsi="Arial" w:cs="Arial"/>
        </w:rPr>
      </w:pPr>
      <w:r w:rsidRPr="00443432">
        <w:rPr>
          <w:rFonts w:ascii="Arial" w:hAnsi="Arial" w:cs="Arial"/>
        </w:rPr>
        <w:br w:type="page"/>
      </w:r>
    </w:p>
    <w:p w14:paraId="351BD5B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84"/>
        <w:gridCol w:w="1296"/>
        <w:gridCol w:w="1464"/>
      </w:tblGrid>
      <w:tr w:rsidR="002704C3" w:rsidRPr="00443432" w14:paraId="49255F4D" w14:textId="77777777">
        <w:tc>
          <w:tcPr>
            <w:tcW w:w="8744" w:type="dxa"/>
            <w:gridSpan w:val="3"/>
            <w:shd w:val="clear" w:color="auto" w:fill="auto"/>
            <w:vAlign w:val="bottom"/>
          </w:tcPr>
          <w:p w14:paraId="07E28F7F"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Diversified Products Corporation</w:t>
            </w:r>
          </w:p>
          <w:p w14:paraId="19A7AF9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Retained Earnings Statement</w:t>
            </w:r>
          </w:p>
          <w:p w14:paraId="5107ED06"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381CEFB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p>
        </w:tc>
      </w:tr>
      <w:tr w:rsidR="002704C3" w:rsidRPr="00443432" w14:paraId="76DFBB6F" w14:textId="77777777">
        <w:tc>
          <w:tcPr>
            <w:tcW w:w="5984" w:type="dxa"/>
            <w:shd w:val="clear" w:color="auto" w:fill="auto"/>
          </w:tcPr>
          <w:p w14:paraId="39C5F7A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January 1, 20X8</w:t>
            </w:r>
          </w:p>
        </w:tc>
        <w:tc>
          <w:tcPr>
            <w:tcW w:w="1296" w:type="dxa"/>
          </w:tcPr>
          <w:p w14:paraId="7ABB4E22"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7EB16795" w14:textId="0679A16F"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$2</w:t>
            </w:r>
            <w:r w:rsidR="0072179E">
              <w:rPr>
                <w:rFonts w:ascii="Arial" w:hAnsi="Arial" w:cs="Arial"/>
                <w:sz w:val="22"/>
              </w:rPr>
              <w:t>6</w:t>
            </w:r>
            <w:r w:rsidRPr="00443432">
              <w:rPr>
                <w:rFonts w:ascii="Arial" w:hAnsi="Arial" w:cs="Arial"/>
                <w:sz w:val="22"/>
              </w:rPr>
              <w:t>0,000</w:t>
            </w:r>
            <w:r w:rsidR="0072179E">
              <w:rPr>
                <w:rFonts w:ascii="Arial" w:hAnsi="Arial" w:cs="Arial"/>
                <w:sz w:val="22"/>
              </w:rPr>
              <w:t xml:space="preserve">   </w:t>
            </w:r>
            <w:r w:rsidRPr="00443432">
              <w:rPr>
                <w:rFonts w:ascii="Arial" w:hAnsi="Arial" w:cs="Arial"/>
                <w:sz w:val="22"/>
              </w:rPr>
              <w:t> </w:t>
            </w:r>
          </w:p>
        </w:tc>
      </w:tr>
      <w:tr w:rsidR="002704C3" w:rsidRPr="00443432" w14:paraId="5901BF62" w14:textId="77777777">
        <w:tc>
          <w:tcPr>
            <w:tcW w:w="5984" w:type="dxa"/>
            <w:shd w:val="clear" w:color="auto" w:fill="auto"/>
            <w:vAlign w:val="bottom"/>
          </w:tcPr>
          <w:p w14:paraId="0026785B"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20X8 Net Income</w:t>
            </w:r>
          </w:p>
        </w:tc>
        <w:tc>
          <w:tcPr>
            <w:tcW w:w="1296" w:type="dxa"/>
            <w:vAlign w:val="bottom"/>
          </w:tcPr>
          <w:p w14:paraId="5EE3E53E" w14:textId="77777777" w:rsidR="002704C3" w:rsidRPr="00443432" w:rsidRDefault="002704C3" w:rsidP="002704C3">
            <w:pPr>
              <w:spacing w:line="240" w:lineRule="exact"/>
              <w:contextualSpacing/>
              <w:jc w:val="right"/>
              <w:rPr>
                <w:rFonts w:ascii="Arial" w:hAnsi="Arial" w:cs="Arial"/>
                <w:sz w:val="22"/>
              </w:rPr>
            </w:pPr>
          </w:p>
        </w:tc>
        <w:tc>
          <w:tcPr>
            <w:tcW w:w="1464" w:type="dxa"/>
            <w:vAlign w:val="bottom"/>
          </w:tcPr>
          <w:p w14:paraId="67DE5F7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w:t>
            </w:r>
            <w:r w:rsidRPr="00443432">
              <w:rPr>
                <w:rFonts w:ascii="Arial" w:hAnsi="Arial" w:cs="Arial"/>
                <w:w w:val="50"/>
                <w:sz w:val="22"/>
                <w:szCs w:val="22"/>
                <w:u w:val="single"/>
              </w:rPr>
              <w:t> </w:t>
            </w:r>
            <w:r w:rsidRPr="00443432">
              <w:rPr>
                <w:rFonts w:ascii="Arial" w:hAnsi="Arial" w:cs="Arial"/>
                <w:sz w:val="22"/>
                <w:u w:val="single"/>
              </w:rPr>
              <w:t xml:space="preserve"> 89,000</w:t>
            </w:r>
            <w:r w:rsidRPr="00443432">
              <w:rPr>
                <w:rFonts w:ascii="Arial" w:hAnsi="Arial" w:cs="Arial"/>
                <w:sz w:val="22"/>
              </w:rPr>
              <w:t>     </w:t>
            </w:r>
          </w:p>
        </w:tc>
      </w:tr>
      <w:tr w:rsidR="002704C3" w:rsidRPr="00443432" w14:paraId="15A61752" w14:textId="77777777">
        <w:tc>
          <w:tcPr>
            <w:tcW w:w="5984" w:type="dxa"/>
            <w:shd w:val="clear" w:color="auto" w:fill="auto"/>
          </w:tcPr>
          <w:p w14:paraId="3317FA4E" w14:textId="77777777" w:rsidR="002704C3" w:rsidRPr="00443432" w:rsidRDefault="002704C3" w:rsidP="002704C3">
            <w:pPr>
              <w:spacing w:line="240" w:lineRule="exact"/>
              <w:contextualSpacing/>
              <w:rPr>
                <w:rFonts w:ascii="Arial" w:hAnsi="Arial" w:cs="Arial"/>
                <w:sz w:val="22"/>
              </w:rPr>
            </w:pPr>
          </w:p>
        </w:tc>
        <w:tc>
          <w:tcPr>
            <w:tcW w:w="1296" w:type="dxa"/>
          </w:tcPr>
          <w:p w14:paraId="39EA44CC"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6B5E245E" w14:textId="03619946"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$3</w:t>
            </w:r>
            <w:r w:rsidR="0072179E">
              <w:rPr>
                <w:rFonts w:ascii="Arial" w:hAnsi="Arial" w:cs="Arial"/>
                <w:sz w:val="22"/>
              </w:rPr>
              <w:t>4</w:t>
            </w:r>
            <w:r w:rsidRPr="00443432">
              <w:rPr>
                <w:rFonts w:ascii="Arial" w:hAnsi="Arial" w:cs="Arial"/>
                <w:sz w:val="22"/>
              </w:rPr>
              <w:t>9,000     </w:t>
            </w:r>
          </w:p>
        </w:tc>
      </w:tr>
      <w:tr w:rsidR="002704C3" w:rsidRPr="00443432" w14:paraId="7FFDB8B9" w14:textId="77777777">
        <w:tc>
          <w:tcPr>
            <w:tcW w:w="5984" w:type="dxa"/>
            <w:shd w:val="clear" w:color="auto" w:fill="auto"/>
          </w:tcPr>
          <w:p w14:paraId="1FD9714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Declared, 20X8</w:t>
            </w:r>
          </w:p>
        </w:tc>
        <w:tc>
          <w:tcPr>
            <w:tcW w:w="1296" w:type="dxa"/>
          </w:tcPr>
          <w:p w14:paraId="73DC0F2D"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5C3F35B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33"/>
                <w:sz w:val="22"/>
                <w:szCs w:val="22"/>
                <w:u w:val="single"/>
              </w:rPr>
              <w:t> </w:t>
            </w:r>
            <w:r w:rsidRPr="00443432">
              <w:rPr>
                <w:rFonts w:ascii="Arial" w:hAnsi="Arial" w:cs="Arial"/>
                <w:sz w:val="22"/>
                <w:u w:val="single"/>
              </w:rPr>
              <w:t>(10,000</w:t>
            </w:r>
            <w:r w:rsidRPr="00443432">
              <w:rPr>
                <w:rFonts w:ascii="Arial" w:hAnsi="Arial" w:cs="Arial"/>
                <w:sz w:val="22"/>
              </w:rPr>
              <w:t>)    </w:t>
            </w:r>
          </w:p>
        </w:tc>
      </w:tr>
      <w:tr w:rsidR="002704C3" w:rsidRPr="00443432" w14:paraId="60A2AE73" w14:textId="77777777">
        <w:tc>
          <w:tcPr>
            <w:tcW w:w="5984" w:type="dxa"/>
            <w:shd w:val="clear" w:color="auto" w:fill="auto"/>
          </w:tcPr>
          <w:p w14:paraId="43A4975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December 31, 20X8</w:t>
            </w:r>
          </w:p>
        </w:tc>
        <w:tc>
          <w:tcPr>
            <w:tcW w:w="1296" w:type="dxa"/>
          </w:tcPr>
          <w:p w14:paraId="1C4E50C1"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037CAA6C" w14:textId="4714E48C" w:rsidR="002704C3" w:rsidRPr="00443432" w:rsidRDefault="002704C3" w:rsidP="0072179E">
            <w:pPr>
              <w:spacing w:line="240" w:lineRule="exact"/>
              <w:contextualSpacing/>
              <w:jc w:val="right"/>
              <w:rPr>
                <w:rFonts w:ascii="Arial" w:hAnsi="Arial" w:cs="Arial"/>
                <w:sz w:val="22"/>
                <w:szCs w:val="22"/>
                <w:u w:val="double"/>
              </w:rPr>
            </w:pPr>
            <w:r w:rsidRPr="00443432">
              <w:rPr>
                <w:rFonts w:ascii="Arial" w:hAnsi="Arial" w:cs="Arial"/>
                <w:sz w:val="22"/>
                <w:szCs w:val="22"/>
                <w:u w:val="double"/>
              </w:rPr>
              <w:t>$3</w:t>
            </w:r>
            <w:r w:rsidR="0072179E">
              <w:rPr>
                <w:rFonts w:ascii="Arial" w:hAnsi="Arial" w:cs="Arial"/>
                <w:sz w:val="22"/>
                <w:szCs w:val="22"/>
                <w:u w:val="double"/>
              </w:rPr>
              <w:t>3</w:t>
            </w:r>
            <w:r w:rsidRPr="00443432">
              <w:rPr>
                <w:rFonts w:ascii="Arial" w:hAnsi="Arial" w:cs="Arial"/>
                <w:sz w:val="22"/>
                <w:szCs w:val="22"/>
                <w:u w:val="double"/>
              </w:rPr>
              <w:t>9,000</w:t>
            </w:r>
            <w:r w:rsidRPr="00443432">
              <w:rPr>
                <w:rFonts w:ascii="Arial" w:hAnsi="Arial" w:cs="Arial"/>
                <w:sz w:val="22"/>
              </w:rPr>
              <w:t>    </w:t>
            </w:r>
            <w:r w:rsidRPr="00443432">
              <w:rPr>
                <w:rFonts w:ascii="Arial" w:hAnsi="Arial" w:cs="Arial"/>
                <w:sz w:val="22"/>
                <w:szCs w:val="22"/>
              </w:rPr>
              <w:t> </w:t>
            </w:r>
          </w:p>
        </w:tc>
      </w:tr>
      <w:tr w:rsidR="002704C3" w:rsidRPr="00443432" w14:paraId="54CF5F41" w14:textId="77777777">
        <w:tc>
          <w:tcPr>
            <w:tcW w:w="5984" w:type="dxa"/>
            <w:shd w:val="clear" w:color="auto" w:fill="auto"/>
          </w:tcPr>
          <w:p w14:paraId="5C0B5AFA" w14:textId="77777777" w:rsidR="002704C3" w:rsidRPr="00443432" w:rsidRDefault="002704C3" w:rsidP="002704C3">
            <w:pPr>
              <w:spacing w:line="240" w:lineRule="exact"/>
              <w:contextualSpacing/>
              <w:rPr>
                <w:rFonts w:ascii="Arial" w:hAnsi="Arial" w:cs="Arial"/>
                <w:sz w:val="22"/>
              </w:rPr>
            </w:pPr>
          </w:p>
        </w:tc>
        <w:tc>
          <w:tcPr>
            <w:tcW w:w="1296" w:type="dxa"/>
          </w:tcPr>
          <w:p w14:paraId="3AAE038F"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40CB5D84" w14:textId="77777777" w:rsidR="002704C3" w:rsidRPr="00443432" w:rsidRDefault="002704C3" w:rsidP="002704C3">
            <w:pPr>
              <w:spacing w:line="240" w:lineRule="exact"/>
              <w:contextualSpacing/>
              <w:jc w:val="right"/>
              <w:rPr>
                <w:rFonts w:ascii="Arial" w:hAnsi="Arial" w:cs="Arial"/>
                <w:sz w:val="22"/>
                <w:szCs w:val="22"/>
                <w:u w:val="double"/>
              </w:rPr>
            </w:pPr>
          </w:p>
        </w:tc>
      </w:tr>
    </w:tbl>
    <w:p w14:paraId="1711AA5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88"/>
        <w:gridCol w:w="1592"/>
        <w:gridCol w:w="1440"/>
      </w:tblGrid>
      <w:tr w:rsidR="002704C3" w:rsidRPr="00443432" w14:paraId="0E8E0096" w14:textId="77777777">
        <w:tc>
          <w:tcPr>
            <w:tcW w:w="8720" w:type="dxa"/>
            <w:gridSpan w:val="3"/>
            <w:shd w:val="clear" w:color="auto" w:fill="auto"/>
            <w:vAlign w:val="bottom"/>
          </w:tcPr>
          <w:p w14:paraId="1BC09C9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rPr>
            </w:pPr>
            <w:r w:rsidRPr="00443432">
              <w:rPr>
                <w:rFonts w:ascii="Arial" w:hAnsi="Arial" w:cs="Arial"/>
                <w:sz w:val="22"/>
              </w:rPr>
              <w:t>b</w:t>
            </w:r>
            <w:r w:rsidR="009F3B3F" w:rsidRPr="00443432">
              <w:rPr>
                <w:rFonts w:ascii="Arial" w:hAnsi="Arial" w:cs="Arial"/>
                <w:sz w:val="22"/>
              </w:rPr>
              <w:t xml:space="preserve">. </w:t>
            </w:r>
            <w:r w:rsidRPr="00443432">
              <w:rPr>
                <w:rFonts w:ascii="Arial" w:hAnsi="Arial" w:cs="Arial"/>
                <w:sz w:val="22"/>
              </w:rPr>
              <w:t xml:space="preserve">            </w:t>
            </w:r>
          </w:p>
          <w:p w14:paraId="4744A75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Wealthy Manufacturing Company</w:t>
            </w:r>
          </w:p>
          <w:p w14:paraId="2FD4CE4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Income Statement</w:t>
            </w:r>
          </w:p>
          <w:p w14:paraId="11FA8EE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5448F93A"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9864D0F" w14:textId="77777777">
        <w:tc>
          <w:tcPr>
            <w:tcW w:w="5688" w:type="dxa"/>
            <w:shd w:val="clear" w:color="auto" w:fill="auto"/>
          </w:tcPr>
          <w:p w14:paraId="78B93E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Sales</w:t>
            </w:r>
          </w:p>
        </w:tc>
        <w:tc>
          <w:tcPr>
            <w:tcW w:w="1592" w:type="dxa"/>
          </w:tcPr>
          <w:p w14:paraId="759238D4"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059B152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$850,000 </w:t>
            </w:r>
          </w:p>
        </w:tc>
      </w:tr>
      <w:tr w:rsidR="002704C3" w:rsidRPr="00443432" w14:paraId="06F7BF53" w14:textId="77777777">
        <w:tc>
          <w:tcPr>
            <w:tcW w:w="5688" w:type="dxa"/>
            <w:shd w:val="clear" w:color="auto" w:fill="auto"/>
            <w:vAlign w:val="bottom"/>
          </w:tcPr>
          <w:p w14:paraId="20470986"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Cost of Goods Sold</w:t>
            </w:r>
          </w:p>
        </w:tc>
        <w:tc>
          <w:tcPr>
            <w:tcW w:w="1592" w:type="dxa"/>
            <w:vAlign w:val="bottom"/>
          </w:tcPr>
          <w:p w14:paraId="604521AF" w14:textId="77777777" w:rsidR="002704C3" w:rsidRPr="00443432" w:rsidRDefault="002704C3" w:rsidP="002704C3">
            <w:pPr>
              <w:spacing w:line="240" w:lineRule="exact"/>
              <w:contextualSpacing/>
              <w:jc w:val="right"/>
              <w:rPr>
                <w:rFonts w:ascii="Arial" w:hAnsi="Arial" w:cs="Arial"/>
                <w:sz w:val="22"/>
              </w:rPr>
            </w:pPr>
          </w:p>
        </w:tc>
        <w:tc>
          <w:tcPr>
            <w:tcW w:w="1440" w:type="dxa"/>
            <w:vAlign w:val="bottom"/>
          </w:tcPr>
          <w:p w14:paraId="572A25C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(670,000</w:t>
            </w:r>
            <w:r w:rsidRPr="00443432">
              <w:rPr>
                <w:rFonts w:ascii="Arial" w:hAnsi="Arial" w:cs="Arial"/>
                <w:sz w:val="22"/>
              </w:rPr>
              <w:t>)</w:t>
            </w:r>
          </w:p>
        </w:tc>
      </w:tr>
      <w:tr w:rsidR="002704C3" w:rsidRPr="00443432" w14:paraId="1F3F7B7A" w14:textId="77777777">
        <w:tc>
          <w:tcPr>
            <w:tcW w:w="5688" w:type="dxa"/>
            <w:shd w:val="clear" w:color="auto" w:fill="auto"/>
          </w:tcPr>
          <w:p w14:paraId="697394F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Gross Profit</w:t>
            </w:r>
          </w:p>
        </w:tc>
        <w:tc>
          <w:tcPr>
            <w:tcW w:w="1592" w:type="dxa"/>
          </w:tcPr>
          <w:p w14:paraId="1225A776"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49961F6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$180,000 </w:t>
            </w:r>
          </w:p>
        </w:tc>
      </w:tr>
      <w:tr w:rsidR="002704C3" w:rsidRPr="00443432" w14:paraId="4127EBED" w14:textId="77777777">
        <w:tc>
          <w:tcPr>
            <w:tcW w:w="5688" w:type="dxa"/>
            <w:shd w:val="clear" w:color="auto" w:fill="auto"/>
          </w:tcPr>
          <w:p w14:paraId="6170AE9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Other Expenses</w:t>
            </w:r>
          </w:p>
        </w:tc>
        <w:tc>
          <w:tcPr>
            <w:tcW w:w="1592" w:type="dxa"/>
          </w:tcPr>
          <w:p w14:paraId="3AE7BF30"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$(90,000)</w:t>
            </w:r>
          </w:p>
        </w:tc>
        <w:tc>
          <w:tcPr>
            <w:tcW w:w="1440" w:type="dxa"/>
          </w:tcPr>
          <w:p w14:paraId="679E5B78"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23029738" w14:textId="77777777">
        <w:tc>
          <w:tcPr>
            <w:tcW w:w="5688" w:type="dxa"/>
            <w:shd w:val="clear" w:color="auto" w:fill="auto"/>
          </w:tcPr>
          <w:p w14:paraId="3392BB1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Income from Continuing Operations of </w:t>
            </w:r>
          </w:p>
        </w:tc>
        <w:tc>
          <w:tcPr>
            <w:tcW w:w="1592" w:type="dxa"/>
          </w:tcPr>
          <w:p w14:paraId="1F1F3818"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0BB7BE0C"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0BFDA03" w14:textId="77777777">
        <w:tc>
          <w:tcPr>
            <w:tcW w:w="5688" w:type="dxa"/>
            <w:shd w:val="clear" w:color="auto" w:fill="auto"/>
          </w:tcPr>
          <w:p w14:paraId="35701669"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Diversified Products Corporation</w:t>
            </w:r>
          </w:p>
        </w:tc>
        <w:tc>
          <w:tcPr>
            <w:tcW w:w="1592" w:type="dxa"/>
          </w:tcPr>
          <w:p w14:paraId="28189688"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u w:val="single"/>
              </w:rPr>
              <w:t xml:space="preserve">   26,000</w:t>
            </w:r>
            <w:r w:rsidRPr="00366577">
              <w:rPr>
                <w:rFonts w:ascii="Arial" w:hAnsi="Arial" w:cs="Arial"/>
                <w:sz w:val="22"/>
              </w:rPr>
              <w:t> </w:t>
            </w:r>
          </w:p>
        </w:tc>
        <w:tc>
          <w:tcPr>
            <w:tcW w:w="1440" w:type="dxa"/>
          </w:tcPr>
          <w:p w14:paraId="5253B7D2"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u w:val="single"/>
              </w:rPr>
              <w:t>  </w:t>
            </w:r>
            <w:r w:rsidRPr="00366577">
              <w:rPr>
                <w:rFonts w:ascii="Arial" w:hAnsi="Arial" w:cs="Arial"/>
                <w:sz w:val="18"/>
                <w:szCs w:val="18"/>
                <w:u w:val="single"/>
              </w:rPr>
              <w:t> </w:t>
            </w:r>
            <w:r w:rsidRPr="00366577">
              <w:rPr>
                <w:rFonts w:ascii="Arial" w:hAnsi="Arial" w:cs="Arial"/>
                <w:sz w:val="22"/>
                <w:u w:val="single"/>
              </w:rPr>
              <w:t>(64,000</w:t>
            </w:r>
            <w:r w:rsidRPr="00366577">
              <w:rPr>
                <w:rFonts w:ascii="Arial" w:hAnsi="Arial" w:cs="Arial"/>
                <w:sz w:val="22"/>
              </w:rPr>
              <w:t>)</w:t>
            </w:r>
          </w:p>
        </w:tc>
      </w:tr>
      <w:tr w:rsidR="002704C3" w:rsidRPr="00443432" w14:paraId="75B094E3" w14:textId="77777777">
        <w:tc>
          <w:tcPr>
            <w:tcW w:w="5688" w:type="dxa"/>
            <w:shd w:val="clear" w:color="auto" w:fill="auto"/>
          </w:tcPr>
          <w:p w14:paraId="0B1BA66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Income from Continuing Operations</w:t>
            </w:r>
          </w:p>
        </w:tc>
        <w:tc>
          <w:tcPr>
            <w:tcW w:w="1592" w:type="dxa"/>
          </w:tcPr>
          <w:p w14:paraId="3ECC1E21"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37ACA7DD"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$116,000 </w:t>
            </w:r>
          </w:p>
        </w:tc>
      </w:tr>
      <w:tr w:rsidR="002704C3" w:rsidRPr="00443432" w14:paraId="4FCB83B7" w14:textId="77777777">
        <w:tc>
          <w:tcPr>
            <w:tcW w:w="5688" w:type="dxa"/>
            <w:shd w:val="clear" w:color="auto" w:fill="auto"/>
          </w:tcPr>
          <w:p w14:paraId="124CACD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Discontinued Operations:</w:t>
            </w:r>
          </w:p>
        </w:tc>
        <w:tc>
          <w:tcPr>
            <w:tcW w:w="1592" w:type="dxa"/>
          </w:tcPr>
          <w:p w14:paraId="2290A9C6"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22CDE4B4"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CF1CDF5" w14:textId="77777777">
        <w:tc>
          <w:tcPr>
            <w:tcW w:w="5688" w:type="dxa"/>
            <w:shd w:val="clear" w:color="auto" w:fill="auto"/>
          </w:tcPr>
          <w:p w14:paraId="4D88D16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Operating Loss Reported by</w:t>
            </w:r>
          </w:p>
        </w:tc>
        <w:tc>
          <w:tcPr>
            <w:tcW w:w="1592" w:type="dxa"/>
          </w:tcPr>
          <w:p w14:paraId="14D65907"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7E2217A3"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104CF675" w14:textId="77777777">
        <w:tc>
          <w:tcPr>
            <w:tcW w:w="5688" w:type="dxa"/>
            <w:shd w:val="clear" w:color="auto" w:fill="auto"/>
            <w:vAlign w:val="bottom"/>
          </w:tcPr>
          <w:p w14:paraId="6377390C" w14:textId="77777777" w:rsidR="002704C3" w:rsidRPr="00443432" w:rsidRDefault="002704C3" w:rsidP="002704C3">
            <w:pPr>
              <w:spacing w:line="240" w:lineRule="exact"/>
              <w:ind w:left="180" w:hanging="180"/>
              <w:contextualSpacing/>
              <w:rPr>
                <w:rFonts w:ascii="Arial" w:hAnsi="Arial" w:cs="Arial"/>
                <w:sz w:val="22"/>
              </w:rPr>
            </w:pPr>
            <w:r w:rsidRPr="00443432">
              <w:rPr>
                <w:rFonts w:ascii="Arial" w:hAnsi="Arial" w:cs="Arial"/>
                <w:sz w:val="22"/>
              </w:rPr>
              <w:t xml:space="preserve">    Diversified Products on Discontinued</w:t>
            </w:r>
          </w:p>
        </w:tc>
        <w:tc>
          <w:tcPr>
            <w:tcW w:w="1592" w:type="dxa"/>
            <w:vAlign w:val="bottom"/>
          </w:tcPr>
          <w:p w14:paraId="6FD463BD" w14:textId="77777777" w:rsidR="002704C3" w:rsidRPr="00366577" w:rsidRDefault="002704C3" w:rsidP="002704C3">
            <w:pPr>
              <w:spacing w:line="240" w:lineRule="exact"/>
              <w:contextualSpacing/>
              <w:jc w:val="right"/>
              <w:rPr>
                <w:rFonts w:ascii="Arial" w:hAnsi="Arial" w:cs="Arial"/>
                <w:sz w:val="22"/>
                <w:u w:val="single"/>
              </w:rPr>
            </w:pPr>
          </w:p>
        </w:tc>
        <w:tc>
          <w:tcPr>
            <w:tcW w:w="1440" w:type="dxa"/>
            <w:vAlign w:val="bottom"/>
          </w:tcPr>
          <w:p w14:paraId="42033675"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668D1B4" w14:textId="77777777">
        <w:tc>
          <w:tcPr>
            <w:tcW w:w="5688" w:type="dxa"/>
            <w:shd w:val="clear" w:color="auto" w:fill="auto"/>
          </w:tcPr>
          <w:p w14:paraId="739792B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Division</w:t>
            </w:r>
          </w:p>
        </w:tc>
        <w:tc>
          <w:tcPr>
            <w:tcW w:w="1592" w:type="dxa"/>
          </w:tcPr>
          <w:p w14:paraId="18E43067"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rPr>
              <w:t>$  (6,000)</w:t>
            </w:r>
          </w:p>
        </w:tc>
        <w:tc>
          <w:tcPr>
            <w:tcW w:w="1440" w:type="dxa"/>
          </w:tcPr>
          <w:p w14:paraId="0521A2A2"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14206B41" w14:textId="77777777">
        <w:tc>
          <w:tcPr>
            <w:tcW w:w="5688" w:type="dxa"/>
            <w:shd w:val="clear" w:color="auto" w:fill="auto"/>
          </w:tcPr>
          <w:p w14:paraId="2E41D0B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Gain on Sale of Division</w:t>
            </w:r>
          </w:p>
        </w:tc>
        <w:tc>
          <w:tcPr>
            <w:tcW w:w="1592" w:type="dxa"/>
          </w:tcPr>
          <w:p w14:paraId="2DF0CCBB"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09EAEA05"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CB4827B" w14:textId="77777777">
        <w:tc>
          <w:tcPr>
            <w:tcW w:w="5688" w:type="dxa"/>
            <w:shd w:val="clear" w:color="auto" w:fill="auto"/>
          </w:tcPr>
          <w:p w14:paraId="3ABF614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Reported by Diversified Products</w:t>
            </w:r>
          </w:p>
        </w:tc>
        <w:tc>
          <w:tcPr>
            <w:tcW w:w="1592" w:type="dxa"/>
          </w:tcPr>
          <w:p w14:paraId="5B029669"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u w:val="single"/>
              </w:rPr>
              <w:t>   17,600</w:t>
            </w:r>
            <w:r w:rsidRPr="00366577">
              <w:rPr>
                <w:rFonts w:ascii="Arial" w:hAnsi="Arial" w:cs="Arial"/>
                <w:sz w:val="22"/>
              </w:rPr>
              <w:t> </w:t>
            </w:r>
          </w:p>
        </w:tc>
        <w:tc>
          <w:tcPr>
            <w:tcW w:w="1440" w:type="dxa"/>
          </w:tcPr>
          <w:p w14:paraId="0D5122E6"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u w:val="single"/>
              </w:rPr>
              <w:t xml:space="preserve">   </w:t>
            </w:r>
            <w:r w:rsidRPr="00366577">
              <w:rPr>
                <w:rFonts w:ascii="Arial" w:hAnsi="Arial" w:cs="Arial"/>
                <w:sz w:val="16"/>
                <w:szCs w:val="16"/>
                <w:u w:val="single"/>
              </w:rPr>
              <w:t xml:space="preserve"> </w:t>
            </w:r>
            <w:r w:rsidRPr="00366577">
              <w:rPr>
                <w:rFonts w:ascii="Arial" w:hAnsi="Arial" w:cs="Arial"/>
                <w:sz w:val="22"/>
                <w:u w:val="single"/>
              </w:rPr>
              <w:t>11,600</w:t>
            </w:r>
            <w:r w:rsidRPr="00366577">
              <w:rPr>
                <w:rFonts w:ascii="Arial" w:hAnsi="Arial" w:cs="Arial"/>
                <w:sz w:val="22"/>
              </w:rPr>
              <w:t> </w:t>
            </w:r>
          </w:p>
        </w:tc>
      </w:tr>
      <w:tr w:rsidR="002704C3" w:rsidRPr="00443432" w14:paraId="14DE87B0" w14:textId="77777777">
        <w:tc>
          <w:tcPr>
            <w:tcW w:w="5688" w:type="dxa"/>
            <w:shd w:val="clear" w:color="auto" w:fill="auto"/>
            <w:vAlign w:val="bottom"/>
          </w:tcPr>
          <w:p w14:paraId="33FE99FA" w14:textId="77777777" w:rsidR="002704C3" w:rsidRPr="00443432" w:rsidRDefault="002704C3" w:rsidP="002704C3">
            <w:pPr>
              <w:spacing w:line="240" w:lineRule="exact"/>
              <w:ind w:left="360" w:hanging="360"/>
              <w:contextualSpacing/>
              <w:rPr>
                <w:rFonts w:ascii="Arial" w:hAnsi="Arial" w:cs="Arial"/>
                <w:sz w:val="22"/>
              </w:rPr>
            </w:pPr>
            <w:r w:rsidRPr="00443432">
              <w:rPr>
                <w:rFonts w:ascii="Arial" w:hAnsi="Arial" w:cs="Arial"/>
                <w:sz w:val="22"/>
              </w:rPr>
              <w:t>Income before Extraordinary Item</w:t>
            </w:r>
          </w:p>
        </w:tc>
        <w:tc>
          <w:tcPr>
            <w:tcW w:w="1592" w:type="dxa"/>
            <w:vAlign w:val="bottom"/>
          </w:tcPr>
          <w:p w14:paraId="4965D7DF"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63176DDC"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$127,600 </w:t>
            </w:r>
          </w:p>
        </w:tc>
      </w:tr>
      <w:tr w:rsidR="002704C3" w:rsidRPr="00443432" w14:paraId="2742A955" w14:textId="77777777">
        <w:tc>
          <w:tcPr>
            <w:tcW w:w="5688" w:type="dxa"/>
            <w:shd w:val="clear" w:color="auto" w:fill="auto"/>
          </w:tcPr>
          <w:p w14:paraId="38081A9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Extraordinary Item:</w:t>
            </w:r>
          </w:p>
        </w:tc>
        <w:tc>
          <w:tcPr>
            <w:tcW w:w="1592" w:type="dxa"/>
          </w:tcPr>
          <w:p w14:paraId="29F100C7"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1DB797A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EDDEF06" w14:textId="77777777">
        <w:tc>
          <w:tcPr>
            <w:tcW w:w="5688" w:type="dxa"/>
            <w:shd w:val="clear" w:color="auto" w:fill="auto"/>
          </w:tcPr>
          <w:p w14:paraId="4366E16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Loss on Volcanic Activity</w:t>
            </w:r>
          </w:p>
        </w:tc>
        <w:tc>
          <w:tcPr>
            <w:tcW w:w="1592" w:type="dxa"/>
          </w:tcPr>
          <w:p w14:paraId="5CE2A0E8"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7D43D8B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5DED3C5" w14:textId="77777777">
        <w:tc>
          <w:tcPr>
            <w:tcW w:w="5688" w:type="dxa"/>
            <w:shd w:val="clear" w:color="auto" w:fill="auto"/>
          </w:tcPr>
          <w:p w14:paraId="13278D7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Reported by Diversified Products</w:t>
            </w:r>
          </w:p>
        </w:tc>
        <w:tc>
          <w:tcPr>
            <w:tcW w:w="1592" w:type="dxa"/>
          </w:tcPr>
          <w:p w14:paraId="6F6B420E"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D210E5"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w:t>
            </w:r>
            <w:r w:rsidRPr="00443432">
              <w:rPr>
                <w:rFonts w:ascii="Arial" w:hAnsi="Arial" w:cs="Arial"/>
                <w:sz w:val="12"/>
                <w:szCs w:val="12"/>
                <w:u w:val="single"/>
              </w:rPr>
              <w:t xml:space="preserve"> </w:t>
            </w:r>
            <w:r w:rsidRPr="00443432">
              <w:rPr>
                <w:rFonts w:ascii="Arial" w:hAnsi="Arial" w:cs="Arial"/>
                <w:sz w:val="22"/>
                <w:u w:val="single"/>
              </w:rPr>
              <w:t>(2,000</w:t>
            </w:r>
            <w:r w:rsidRPr="00443432">
              <w:rPr>
                <w:rFonts w:ascii="Arial" w:hAnsi="Arial" w:cs="Arial"/>
                <w:sz w:val="22"/>
              </w:rPr>
              <w:t>)</w:t>
            </w:r>
          </w:p>
        </w:tc>
      </w:tr>
      <w:tr w:rsidR="002704C3" w:rsidRPr="00443432" w14:paraId="655F210D" w14:textId="77777777">
        <w:tc>
          <w:tcPr>
            <w:tcW w:w="5688" w:type="dxa"/>
            <w:shd w:val="clear" w:color="auto" w:fill="auto"/>
          </w:tcPr>
          <w:p w14:paraId="206EF759"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Income</w:t>
            </w:r>
          </w:p>
        </w:tc>
        <w:tc>
          <w:tcPr>
            <w:tcW w:w="1592" w:type="dxa"/>
          </w:tcPr>
          <w:p w14:paraId="5C13DAF3"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C374A9"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double"/>
              </w:rPr>
              <w:t>$125,600</w:t>
            </w:r>
            <w:r w:rsidRPr="00443432">
              <w:rPr>
                <w:rFonts w:ascii="Arial" w:hAnsi="Arial" w:cs="Arial"/>
                <w:sz w:val="22"/>
              </w:rPr>
              <w:t> </w:t>
            </w:r>
          </w:p>
        </w:tc>
      </w:tr>
    </w:tbl>
    <w:p w14:paraId="0D83EFA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210"/>
        <w:gridCol w:w="1378"/>
        <w:gridCol w:w="2160"/>
        <w:gridCol w:w="540"/>
      </w:tblGrid>
      <w:tr w:rsidR="002704C3" w:rsidRPr="00443432" w14:paraId="48CC1BBC" w14:textId="77777777">
        <w:trPr>
          <w:gridAfter w:val="1"/>
          <w:wAfter w:w="540" w:type="dxa"/>
        </w:trPr>
        <w:tc>
          <w:tcPr>
            <w:tcW w:w="8748" w:type="dxa"/>
            <w:gridSpan w:val="3"/>
            <w:shd w:val="clear" w:color="auto" w:fill="auto"/>
            <w:vAlign w:val="bottom"/>
          </w:tcPr>
          <w:p w14:paraId="198CB4C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Wealthy Manufacturing Company</w:t>
            </w:r>
          </w:p>
          <w:p w14:paraId="45FF0B9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Retained Earnings Statement</w:t>
            </w:r>
          </w:p>
          <w:p w14:paraId="646D1BB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tc>
      </w:tr>
      <w:tr w:rsidR="002704C3" w:rsidRPr="00443432" w14:paraId="24045891" w14:textId="77777777">
        <w:tc>
          <w:tcPr>
            <w:tcW w:w="5210" w:type="dxa"/>
            <w:shd w:val="clear" w:color="auto" w:fill="auto"/>
          </w:tcPr>
          <w:p w14:paraId="5950CB3F" w14:textId="77777777" w:rsidR="002704C3" w:rsidRPr="00443432" w:rsidRDefault="002704C3" w:rsidP="002704C3">
            <w:pPr>
              <w:spacing w:line="240" w:lineRule="exact"/>
              <w:contextualSpacing/>
              <w:rPr>
                <w:rFonts w:ascii="Arial" w:hAnsi="Arial" w:cs="Arial"/>
                <w:sz w:val="22"/>
              </w:rPr>
            </w:pPr>
          </w:p>
        </w:tc>
        <w:tc>
          <w:tcPr>
            <w:tcW w:w="1378" w:type="dxa"/>
          </w:tcPr>
          <w:p w14:paraId="0B920276"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7B7522C9" w14:textId="77777777" w:rsidR="002704C3" w:rsidRPr="00443432" w:rsidRDefault="002704C3" w:rsidP="002704C3">
            <w:pPr>
              <w:spacing w:line="240" w:lineRule="exact"/>
              <w:contextualSpacing/>
              <w:jc w:val="right"/>
              <w:rPr>
                <w:rFonts w:ascii="Arial" w:hAnsi="Arial" w:cs="Arial"/>
                <w:sz w:val="22"/>
              </w:rPr>
            </w:pPr>
          </w:p>
        </w:tc>
        <w:tc>
          <w:tcPr>
            <w:tcW w:w="540" w:type="dxa"/>
          </w:tcPr>
          <w:p w14:paraId="57C4628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98EC004" w14:textId="77777777">
        <w:tc>
          <w:tcPr>
            <w:tcW w:w="5210" w:type="dxa"/>
            <w:shd w:val="clear" w:color="auto" w:fill="auto"/>
            <w:vAlign w:val="bottom"/>
          </w:tcPr>
          <w:p w14:paraId="55C67AC1"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Retained Earnings, January 1, 20X8</w:t>
            </w:r>
          </w:p>
        </w:tc>
        <w:tc>
          <w:tcPr>
            <w:tcW w:w="1378" w:type="dxa"/>
          </w:tcPr>
          <w:p w14:paraId="3A603447" w14:textId="77777777" w:rsidR="002704C3" w:rsidRPr="00443432" w:rsidRDefault="002704C3" w:rsidP="002704C3">
            <w:pPr>
              <w:spacing w:line="240" w:lineRule="exact"/>
              <w:contextualSpacing/>
              <w:jc w:val="right"/>
              <w:rPr>
                <w:rFonts w:ascii="Arial" w:hAnsi="Arial" w:cs="Arial"/>
                <w:sz w:val="22"/>
              </w:rPr>
            </w:pPr>
          </w:p>
        </w:tc>
        <w:tc>
          <w:tcPr>
            <w:tcW w:w="2160" w:type="dxa"/>
            <w:vAlign w:val="bottom"/>
          </w:tcPr>
          <w:p w14:paraId="17C24C6E" w14:textId="0790BB6F"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$4</w:t>
            </w:r>
            <w:r w:rsidR="0072179E">
              <w:rPr>
                <w:rFonts w:ascii="Arial" w:hAnsi="Arial" w:cs="Arial"/>
                <w:sz w:val="22"/>
              </w:rPr>
              <w:t>20</w:t>
            </w:r>
            <w:r w:rsidRPr="00443432">
              <w:rPr>
                <w:rFonts w:ascii="Arial" w:hAnsi="Arial" w:cs="Arial"/>
                <w:sz w:val="22"/>
              </w:rPr>
              <w:t>,000 </w:t>
            </w:r>
          </w:p>
        </w:tc>
        <w:tc>
          <w:tcPr>
            <w:tcW w:w="540" w:type="dxa"/>
            <w:vAlign w:val="bottom"/>
          </w:tcPr>
          <w:p w14:paraId="13FADA20" w14:textId="27DBB1CA" w:rsidR="002704C3" w:rsidRPr="00443432" w:rsidRDefault="002704C3" w:rsidP="002704C3">
            <w:pPr>
              <w:spacing w:line="240" w:lineRule="exact"/>
              <w:contextualSpacing/>
              <w:rPr>
                <w:rFonts w:ascii="Arial" w:hAnsi="Arial" w:cs="Arial"/>
                <w:sz w:val="22"/>
              </w:rPr>
            </w:pPr>
          </w:p>
        </w:tc>
      </w:tr>
      <w:tr w:rsidR="002704C3" w:rsidRPr="00443432" w14:paraId="11AF0476" w14:textId="77777777">
        <w:tc>
          <w:tcPr>
            <w:tcW w:w="5210" w:type="dxa"/>
            <w:shd w:val="clear" w:color="auto" w:fill="auto"/>
          </w:tcPr>
          <w:p w14:paraId="14690A6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20X8 Net Income</w:t>
            </w:r>
          </w:p>
        </w:tc>
        <w:tc>
          <w:tcPr>
            <w:tcW w:w="1378" w:type="dxa"/>
          </w:tcPr>
          <w:p w14:paraId="1CC01C88"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1113597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w w:val="50"/>
                <w:sz w:val="22"/>
                <w:szCs w:val="22"/>
                <w:u w:val="single"/>
              </w:rPr>
              <w:t> </w:t>
            </w:r>
            <w:r w:rsidRPr="00443432">
              <w:rPr>
                <w:rFonts w:ascii="Arial" w:hAnsi="Arial" w:cs="Arial"/>
                <w:sz w:val="22"/>
                <w:u w:val="single"/>
              </w:rPr>
              <w:t>  125,600</w:t>
            </w:r>
            <w:r w:rsidRPr="00443432">
              <w:rPr>
                <w:rFonts w:ascii="Arial" w:hAnsi="Arial" w:cs="Arial"/>
                <w:sz w:val="22"/>
              </w:rPr>
              <w:t> </w:t>
            </w:r>
          </w:p>
        </w:tc>
        <w:tc>
          <w:tcPr>
            <w:tcW w:w="540" w:type="dxa"/>
          </w:tcPr>
          <w:p w14:paraId="2E5BC55B"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411E90D" w14:textId="77777777">
        <w:tc>
          <w:tcPr>
            <w:tcW w:w="5210" w:type="dxa"/>
            <w:shd w:val="clear" w:color="auto" w:fill="auto"/>
          </w:tcPr>
          <w:p w14:paraId="024AD287" w14:textId="77777777" w:rsidR="002704C3" w:rsidRPr="00443432" w:rsidRDefault="002704C3" w:rsidP="002704C3">
            <w:pPr>
              <w:spacing w:line="240" w:lineRule="exact"/>
              <w:contextualSpacing/>
              <w:rPr>
                <w:rFonts w:ascii="Arial" w:hAnsi="Arial" w:cs="Arial"/>
                <w:sz w:val="22"/>
              </w:rPr>
            </w:pPr>
          </w:p>
        </w:tc>
        <w:tc>
          <w:tcPr>
            <w:tcW w:w="1378" w:type="dxa"/>
          </w:tcPr>
          <w:p w14:paraId="0B7B263D"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0E76B78D" w14:textId="68105A40"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w:t>
            </w:r>
            <w:r w:rsidR="0072179E">
              <w:rPr>
                <w:rFonts w:ascii="Arial" w:hAnsi="Arial" w:cs="Arial"/>
                <w:sz w:val="22"/>
              </w:rPr>
              <w:t>545</w:t>
            </w:r>
            <w:r w:rsidRPr="00443432">
              <w:rPr>
                <w:rFonts w:ascii="Arial" w:hAnsi="Arial" w:cs="Arial"/>
                <w:sz w:val="22"/>
              </w:rPr>
              <w:t>,600 </w:t>
            </w:r>
          </w:p>
        </w:tc>
        <w:tc>
          <w:tcPr>
            <w:tcW w:w="540" w:type="dxa"/>
          </w:tcPr>
          <w:p w14:paraId="7B6C47F8"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DC88CD9" w14:textId="77777777">
        <w:tc>
          <w:tcPr>
            <w:tcW w:w="5210" w:type="dxa"/>
            <w:shd w:val="clear" w:color="auto" w:fill="auto"/>
          </w:tcPr>
          <w:p w14:paraId="3E263B7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Declared, 20X8</w:t>
            </w:r>
          </w:p>
        </w:tc>
        <w:tc>
          <w:tcPr>
            <w:tcW w:w="1378" w:type="dxa"/>
          </w:tcPr>
          <w:p w14:paraId="5BC4105B"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0BB461E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sz w:val="18"/>
                <w:szCs w:val="18"/>
                <w:u w:val="single"/>
              </w:rPr>
              <w:t xml:space="preserve"> </w:t>
            </w:r>
            <w:r w:rsidRPr="00443432">
              <w:rPr>
                <w:rFonts w:ascii="Arial" w:hAnsi="Arial" w:cs="Arial"/>
                <w:sz w:val="22"/>
                <w:u w:val="single"/>
              </w:rPr>
              <w:t>(30,000</w:t>
            </w:r>
            <w:r w:rsidRPr="00443432">
              <w:rPr>
                <w:rFonts w:ascii="Arial" w:hAnsi="Arial" w:cs="Arial"/>
                <w:sz w:val="22"/>
              </w:rPr>
              <w:t>)</w:t>
            </w:r>
          </w:p>
        </w:tc>
        <w:tc>
          <w:tcPr>
            <w:tcW w:w="540" w:type="dxa"/>
          </w:tcPr>
          <w:p w14:paraId="221BC10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59A98D1" w14:textId="77777777">
        <w:tc>
          <w:tcPr>
            <w:tcW w:w="5210" w:type="dxa"/>
            <w:shd w:val="clear" w:color="auto" w:fill="auto"/>
          </w:tcPr>
          <w:p w14:paraId="31D024D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December 31, 20X8</w:t>
            </w:r>
          </w:p>
        </w:tc>
        <w:tc>
          <w:tcPr>
            <w:tcW w:w="1378" w:type="dxa"/>
          </w:tcPr>
          <w:p w14:paraId="19232FCB"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75ED3BBC" w14:textId="32406016"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u w:val="double"/>
              </w:rPr>
              <w:t>$5</w:t>
            </w:r>
            <w:r w:rsidR="0072179E">
              <w:rPr>
                <w:rFonts w:ascii="Arial" w:hAnsi="Arial" w:cs="Arial"/>
                <w:sz w:val="22"/>
                <w:u w:val="double"/>
              </w:rPr>
              <w:t>15</w:t>
            </w:r>
            <w:r w:rsidRPr="00443432">
              <w:rPr>
                <w:rFonts w:ascii="Arial" w:hAnsi="Arial" w:cs="Arial"/>
                <w:sz w:val="22"/>
                <w:u w:val="double"/>
              </w:rPr>
              <w:t>,600</w:t>
            </w:r>
            <w:r w:rsidRPr="00443432">
              <w:rPr>
                <w:rFonts w:ascii="Arial" w:hAnsi="Arial" w:cs="Arial"/>
                <w:sz w:val="22"/>
              </w:rPr>
              <w:t> </w:t>
            </w:r>
          </w:p>
        </w:tc>
        <w:tc>
          <w:tcPr>
            <w:tcW w:w="540" w:type="dxa"/>
          </w:tcPr>
          <w:p w14:paraId="291995F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B91EF38" w14:textId="77777777">
        <w:tc>
          <w:tcPr>
            <w:tcW w:w="5210" w:type="dxa"/>
            <w:shd w:val="clear" w:color="auto" w:fill="auto"/>
          </w:tcPr>
          <w:p w14:paraId="26E56856" w14:textId="77777777" w:rsidR="002704C3" w:rsidRPr="00443432" w:rsidRDefault="002704C3" w:rsidP="002704C3">
            <w:pPr>
              <w:spacing w:line="240" w:lineRule="exact"/>
              <w:contextualSpacing/>
              <w:rPr>
                <w:rFonts w:ascii="Arial" w:hAnsi="Arial" w:cs="Arial"/>
                <w:sz w:val="22"/>
              </w:rPr>
            </w:pPr>
          </w:p>
        </w:tc>
        <w:tc>
          <w:tcPr>
            <w:tcW w:w="1378" w:type="dxa"/>
          </w:tcPr>
          <w:p w14:paraId="49E07FFC"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449AD118" w14:textId="77777777" w:rsidR="002704C3" w:rsidRPr="00443432" w:rsidRDefault="002704C3" w:rsidP="002704C3">
            <w:pPr>
              <w:spacing w:line="240" w:lineRule="exact"/>
              <w:contextualSpacing/>
              <w:jc w:val="right"/>
              <w:rPr>
                <w:rFonts w:ascii="Arial" w:hAnsi="Arial" w:cs="Arial"/>
                <w:sz w:val="22"/>
                <w:u w:val="double"/>
              </w:rPr>
            </w:pPr>
          </w:p>
        </w:tc>
        <w:tc>
          <w:tcPr>
            <w:tcW w:w="540" w:type="dxa"/>
          </w:tcPr>
          <w:p w14:paraId="02546ACD" w14:textId="77777777" w:rsidR="002704C3" w:rsidRPr="00443432" w:rsidRDefault="002704C3" w:rsidP="002704C3">
            <w:pPr>
              <w:spacing w:line="240" w:lineRule="exact"/>
              <w:contextualSpacing/>
              <w:jc w:val="right"/>
              <w:rPr>
                <w:rFonts w:ascii="Arial" w:hAnsi="Arial" w:cs="Arial"/>
                <w:sz w:val="22"/>
                <w:u w:val="double"/>
              </w:rPr>
            </w:pPr>
          </w:p>
        </w:tc>
      </w:tr>
      <w:tr w:rsidR="002704C3" w:rsidRPr="00443432" w14:paraId="320EE6D0" w14:textId="77777777">
        <w:trPr>
          <w:gridAfter w:val="1"/>
          <w:wAfter w:w="540" w:type="dxa"/>
        </w:trPr>
        <w:tc>
          <w:tcPr>
            <w:tcW w:w="8748" w:type="dxa"/>
            <w:gridSpan w:val="3"/>
            <w:shd w:val="clear" w:color="auto" w:fill="auto"/>
          </w:tcPr>
          <w:p w14:paraId="289332C1" w14:textId="5C4F4E74" w:rsidR="002704C3" w:rsidRPr="00443432" w:rsidRDefault="002704C3" w:rsidP="002704C3">
            <w:pPr>
              <w:spacing w:line="240" w:lineRule="exact"/>
              <w:contextualSpacing/>
              <w:jc w:val="both"/>
              <w:rPr>
                <w:rFonts w:ascii="Arial" w:hAnsi="Arial" w:cs="Arial"/>
                <w:sz w:val="22"/>
              </w:rPr>
            </w:pPr>
          </w:p>
        </w:tc>
      </w:tr>
    </w:tbl>
    <w:p w14:paraId="4F9176DC"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090045A" w14:textId="77777777" w:rsidR="0072179E" w:rsidRDefault="0072179E">
      <w:pPr>
        <w:rPr>
          <w:rFonts w:ascii="Arial" w:hAnsi="Arial" w:cs="Arial"/>
          <w:b/>
          <w:bCs/>
        </w:rPr>
      </w:pPr>
      <w:r>
        <w:rPr>
          <w:rFonts w:ascii="Arial" w:hAnsi="Arial" w:cs="Arial"/>
          <w:b/>
          <w:bCs/>
        </w:rPr>
        <w:br w:type="page"/>
      </w:r>
    </w:p>
    <w:p w14:paraId="00B98518" w14:textId="1A89B922"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Pr="00A63AB8">
        <w:rPr>
          <w:rFonts w:ascii="Arial" w:hAnsi="Arial" w:cs="Arial"/>
          <w:b/>
          <w:bCs/>
        </w:rPr>
        <w:t>Consolidated Worksheet at End of the First Year of Ownership (Equity Method)</w:t>
      </w:r>
    </w:p>
    <w:p w14:paraId="6833A0CA" w14:textId="77777777" w:rsidR="00A63AB8"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677424">
        <w:rPr>
          <w:rFonts w:ascii="Arial" w:hAnsi="Arial" w:cs="Arial"/>
          <w:bCs/>
          <w:sz w:val="20"/>
        </w:rPr>
        <w:t>a</w:t>
      </w:r>
      <w:proofErr w:type="gramEnd"/>
      <w:r w:rsidRPr="00677424">
        <w:rPr>
          <w:rFonts w:ascii="Arial" w:hAnsi="Arial" w:cs="Arial"/>
          <w:bCs/>
          <w:sz w:val="20"/>
        </w:rPr>
        <w:t>.</w:t>
      </w:r>
    </w:p>
    <w:tbl>
      <w:tblPr>
        <w:tblW w:w="6339" w:type="dxa"/>
        <w:tblInd w:w="93" w:type="dxa"/>
        <w:tblLook w:val="04A0" w:firstRow="1" w:lastRow="0" w:firstColumn="1" w:lastColumn="0" w:noHBand="0" w:noVBand="1"/>
      </w:tblPr>
      <w:tblGrid>
        <w:gridCol w:w="3261"/>
        <w:gridCol w:w="325"/>
        <w:gridCol w:w="325"/>
        <w:gridCol w:w="744"/>
        <w:gridCol w:w="744"/>
        <w:gridCol w:w="940"/>
      </w:tblGrid>
      <w:tr w:rsidR="00A63AB8" w:rsidRPr="00677424" w14:paraId="3A3B3386" w14:textId="77777777">
        <w:trPr>
          <w:trHeight w:val="300"/>
        </w:trPr>
        <w:tc>
          <w:tcPr>
            <w:tcW w:w="5399" w:type="dxa"/>
            <w:gridSpan w:val="5"/>
            <w:tcBorders>
              <w:top w:val="nil"/>
              <w:left w:val="nil"/>
              <w:bottom w:val="nil"/>
              <w:right w:val="nil"/>
            </w:tcBorders>
            <w:shd w:val="clear" w:color="auto" w:fill="auto"/>
            <w:noWrap/>
            <w:vAlign w:val="bottom"/>
          </w:tcPr>
          <w:p w14:paraId="1FAC52A2"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Equity Method Entries on Peanut Co.'s Books:</w:t>
            </w:r>
          </w:p>
        </w:tc>
        <w:tc>
          <w:tcPr>
            <w:tcW w:w="940" w:type="dxa"/>
            <w:tcBorders>
              <w:top w:val="nil"/>
              <w:left w:val="nil"/>
              <w:bottom w:val="nil"/>
              <w:right w:val="nil"/>
            </w:tcBorders>
            <w:shd w:val="clear" w:color="auto" w:fill="auto"/>
            <w:noWrap/>
            <w:vAlign w:val="bottom"/>
          </w:tcPr>
          <w:p w14:paraId="30EAC959"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5856BECC"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C346D8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325" w:type="dxa"/>
            <w:tcBorders>
              <w:top w:val="single" w:sz="4" w:space="0" w:color="auto"/>
              <w:left w:val="nil"/>
              <w:bottom w:val="nil"/>
              <w:right w:val="nil"/>
            </w:tcBorders>
            <w:shd w:val="clear" w:color="auto" w:fill="auto"/>
            <w:noWrap/>
            <w:vAlign w:val="bottom"/>
          </w:tcPr>
          <w:p w14:paraId="5259AED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5594C0FF" w14:textId="77777777" w:rsidR="00A63AB8" w:rsidRPr="00677424" w:rsidRDefault="00A63AB8" w:rsidP="00677424">
            <w:pPr>
              <w:spacing w:after="0" w:line="240" w:lineRule="auto"/>
              <w:jc w:val="center"/>
              <w:rPr>
                <w:rFonts w:ascii="Arial" w:eastAsia="Times New Roman" w:hAnsi="Arial" w:cs="Arial"/>
                <w:color w:val="000000"/>
                <w:sz w:val="20"/>
              </w:rPr>
            </w:pPr>
            <w:r w:rsidRPr="00677424">
              <w:rPr>
                <w:rFonts w:ascii="Arial" w:eastAsia="Times New Roman" w:hAnsi="Arial" w:cs="Arial"/>
                <w:color w:val="000000"/>
                <w:sz w:val="20"/>
              </w:rPr>
              <w:t xml:space="preserve">         300,000 </w:t>
            </w:r>
          </w:p>
        </w:tc>
        <w:tc>
          <w:tcPr>
            <w:tcW w:w="940" w:type="dxa"/>
            <w:tcBorders>
              <w:top w:val="single" w:sz="4" w:space="0" w:color="auto"/>
              <w:left w:val="nil"/>
              <w:bottom w:val="nil"/>
              <w:right w:val="single" w:sz="4" w:space="0" w:color="auto"/>
            </w:tcBorders>
            <w:shd w:val="clear" w:color="auto" w:fill="auto"/>
            <w:noWrap/>
            <w:vAlign w:val="bottom"/>
          </w:tcPr>
          <w:p w14:paraId="46BCE98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444EA1A0"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12E2762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14DB41B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3A74958B"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2599D8B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A1B37C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13689BB"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300,000 </w:t>
            </w:r>
          </w:p>
        </w:tc>
      </w:tr>
      <w:tr w:rsidR="00A63AB8" w:rsidRPr="00677424" w14:paraId="7E3128D8" w14:textId="77777777">
        <w:trPr>
          <w:trHeight w:val="300"/>
        </w:trPr>
        <w:tc>
          <w:tcPr>
            <w:tcW w:w="4655" w:type="dxa"/>
            <w:gridSpan w:val="4"/>
            <w:tcBorders>
              <w:top w:val="nil"/>
              <w:left w:val="nil"/>
              <w:bottom w:val="nil"/>
              <w:right w:val="nil"/>
            </w:tcBorders>
            <w:shd w:val="clear" w:color="auto" w:fill="auto"/>
            <w:noWrap/>
            <w:vAlign w:val="bottom"/>
          </w:tcPr>
          <w:p w14:paraId="179B5709"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the initial investment in Snoopy Co.</w:t>
            </w:r>
          </w:p>
        </w:tc>
        <w:tc>
          <w:tcPr>
            <w:tcW w:w="744" w:type="dxa"/>
            <w:tcBorders>
              <w:top w:val="nil"/>
              <w:left w:val="nil"/>
              <w:bottom w:val="nil"/>
              <w:right w:val="nil"/>
            </w:tcBorders>
            <w:shd w:val="clear" w:color="auto" w:fill="auto"/>
            <w:noWrap/>
            <w:vAlign w:val="bottom"/>
          </w:tcPr>
          <w:p w14:paraId="3D66BAED"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291DFAF4"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E24095C" w14:textId="77777777">
        <w:trPr>
          <w:trHeight w:val="300"/>
        </w:trPr>
        <w:tc>
          <w:tcPr>
            <w:tcW w:w="3261" w:type="dxa"/>
            <w:tcBorders>
              <w:top w:val="nil"/>
              <w:left w:val="nil"/>
              <w:bottom w:val="nil"/>
              <w:right w:val="nil"/>
            </w:tcBorders>
            <w:shd w:val="clear" w:color="auto" w:fill="auto"/>
            <w:noWrap/>
            <w:vAlign w:val="bottom"/>
          </w:tcPr>
          <w:p w14:paraId="3EF8EE3D"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6ED87917"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01AA6CE2"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21FC198"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7528D22"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54FD2291"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48F3A099"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1787D94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325" w:type="dxa"/>
            <w:tcBorders>
              <w:top w:val="single" w:sz="4" w:space="0" w:color="auto"/>
              <w:left w:val="nil"/>
              <w:bottom w:val="nil"/>
              <w:right w:val="nil"/>
            </w:tcBorders>
            <w:shd w:val="clear" w:color="auto" w:fill="auto"/>
            <w:noWrap/>
            <w:vAlign w:val="bottom"/>
          </w:tcPr>
          <w:p w14:paraId="51A73DE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17FDA659" w14:textId="77777777" w:rsidR="00A63AB8" w:rsidRPr="00677424" w:rsidRDefault="00A63AB8" w:rsidP="00A63AB8">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75,000 </w:t>
            </w:r>
          </w:p>
        </w:tc>
        <w:tc>
          <w:tcPr>
            <w:tcW w:w="940" w:type="dxa"/>
            <w:tcBorders>
              <w:top w:val="single" w:sz="4" w:space="0" w:color="auto"/>
              <w:left w:val="nil"/>
              <w:bottom w:val="nil"/>
              <w:right w:val="single" w:sz="4" w:space="0" w:color="auto"/>
            </w:tcBorders>
            <w:shd w:val="clear" w:color="auto" w:fill="auto"/>
            <w:noWrap/>
            <w:vAlign w:val="bottom"/>
          </w:tcPr>
          <w:p w14:paraId="78E3745A"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79E9E0FE"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4564E9D2"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Income from Snoopy Co.</w:t>
            </w:r>
          </w:p>
        </w:tc>
        <w:tc>
          <w:tcPr>
            <w:tcW w:w="325" w:type="dxa"/>
            <w:tcBorders>
              <w:top w:val="nil"/>
              <w:left w:val="nil"/>
              <w:bottom w:val="single" w:sz="4" w:space="0" w:color="auto"/>
              <w:right w:val="nil"/>
            </w:tcBorders>
            <w:shd w:val="clear" w:color="auto" w:fill="auto"/>
            <w:noWrap/>
            <w:vAlign w:val="bottom"/>
          </w:tcPr>
          <w:p w14:paraId="4B6AE7C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F4A392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D80273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86C9DAD"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75,000 </w:t>
            </w:r>
          </w:p>
        </w:tc>
      </w:tr>
      <w:tr w:rsidR="00A63AB8" w:rsidRPr="00677424" w14:paraId="129CDAA0" w14:textId="77777777">
        <w:trPr>
          <w:trHeight w:val="300"/>
        </w:trPr>
        <w:tc>
          <w:tcPr>
            <w:tcW w:w="6339" w:type="dxa"/>
            <w:gridSpan w:val="6"/>
            <w:tcBorders>
              <w:top w:val="nil"/>
              <w:left w:val="nil"/>
              <w:bottom w:val="nil"/>
              <w:right w:val="nil"/>
            </w:tcBorders>
            <w:shd w:val="clear" w:color="auto" w:fill="auto"/>
            <w:noWrap/>
            <w:vAlign w:val="bottom"/>
          </w:tcPr>
          <w:p w14:paraId="1C6966E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20X8 income</w:t>
            </w:r>
          </w:p>
        </w:tc>
      </w:tr>
      <w:tr w:rsidR="00A63AB8" w:rsidRPr="00677424" w14:paraId="404837F4" w14:textId="77777777">
        <w:trPr>
          <w:trHeight w:val="300"/>
        </w:trPr>
        <w:tc>
          <w:tcPr>
            <w:tcW w:w="3261" w:type="dxa"/>
            <w:tcBorders>
              <w:top w:val="nil"/>
              <w:left w:val="nil"/>
              <w:bottom w:val="nil"/>
              <w:right w:val="nil"/>
            </w:tcBorders>
            <w:shd w:val="clear" w:color="auto" w:fill="auto"/>
            <w:noWrap/>
            <w:vAlign w:val="bottom"/>
          </w:tcPr>
          <w:p w14:paraId="267BDC88"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8C80DEB"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2DCAD946"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59FE114B"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2EA534D"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28A5768"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2F2ADE68"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2D977045"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25BADEB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0CFF99B5"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4B86C33" w14:textId="77777777" w:rsidR="00A63AB8" w:rsidRPr="00677424" w:rsidRDefault="00A63AB8" w:rsidP="00A63AB8">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721BCA4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29C79C85"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1AA2F7A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Investment in Snoopy Co.</w:t>
            </w:r>
          </w:p>
        </w:tc>
        <w:tc>
          <w:tcPr>
            <w:tcW w:w="325" w:type="dxa"/>
            <w:tcBorders>
              <w:top w:val="nil"/>
              <w:left w:val="nil"/>
              <w:bottom w:val="single" w:sz="4" w:space="0" w:color="auto"/>
              <w:right w:val="nil"/>
            </w:tcBorders>
            <w:shd w:val="clear" w:color="auto" w:fill="auto"/>
            <w:noWrap/>
            <w:vAlign w:val="bottom"/>
          </w:tcPr>
          <w:p w14:paraId="79037A29"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572757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63108EA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0D3E4AC8"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20,000 </w:t>
            </w:r>
          </w:p>
        </w:tc>
      </w:tr>
      <w:tr w:rsidR="00A63AB8" w:rsidRPr="00677424" w14:paraId="619FAA93" w14:textId="77777777">
        <w:trPr>
          <w:trHeight w:val="300"/>
        </w:trPr>
        <w:tc>
          <w:tcPr>
            <w:tcW w:w="6339" w:type="dxa"/>
            <w:gridSpan w:val="6"/>
            <w:tcBorders>
              <w:top w:val="nil"/>
              <w:left w:val="nil"/>
              <w:bottom w:val="nil"/>
              <w:right w:val="nil"/>
            </w:tcBorders>
            <w:shd w:val="clear" w:color="auto" w:fill="auto"/>
            <w:noWrap/>
            <w:vAlign w:val="bottom"/>
          </w:tcPr>
          <w:p w14:paraId="69CC673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20X8 dividend</w:t>
            </w:r>
          </w:p>
        </w:tc>
      </w:tr>
    </w:tbl>
    <w:p w14:paraId="455FB932"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4508D4F" w14:textId="77777777" w:rsidR="00A63AB8"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677424">
        <w:rPr>
          <w:rFonts w:ascii="Arial" w:hAnsi="Arial" w:cs="Arial"/>
          <w:bCs/>
          <w:sz w:val="20"/>
        </w:rPr>
        <w:t>b</w:t>
      </w:r>
      <w:proofErr w:type="gramEnd"/>
      <w:r w:rsidRPr="00677424">
        <w:rPr>
          <w:rFonts w:ascii="Arial" w:hAnsi="Arial" w:cs="Arial"/>
          <w:bCs/>
          <w:sz w:val="20"/>
        </w:rPr>
        <w:t>.</w:t>
      </w:r>
    </w:p>
    <w:tbl>
      <w:tblPr>
        <w:tblW w:w="6338" w:type="dxa"/>
        <w:tblInd w:w="93" w:type="dxa"/>
        <w:tblLook w:val="04A0" w:firstRow="1" w:lastRow="0" w:firstColumn="1" w:lastColumn="0" w:noHBand="0" w:noVBand="1"/>
      </w:tblPr>
      <w:tblGrid>
        <w:gridCol w:w="2175"/>
        <w:gridCol w:w="1054"/>
        <w:gridCol w:w="333"/>
        <w:gridCol w:w="1140"/>
        <w:gridCol w:w="340"/>
        <w:gridCol w:w="1072"/>
        <w:gridCol w:w="272"/>
      </w:tblGrid>
      <w:tr w:rsidR="00A63AB8" w:rsidRPr="00677424" w14:paraId="65CDC12E" w14:textId="77777777">
        <w:trPr>
          <w:trHeight w:val="300"/>
        </w:trPr>
        <w:tc>
          <w:tcPr>
            <w:tcW w:w="3229" w:type="dxa"/>
            <w:gridSpan w:val="2"/>
            <w:tcBorders>
              <w:top w:val="nil"/>
              <w:left w:val="nil"/>
              <w:bottom w:val="single" w:sz="4" w:space="0" w:color="auto"/>
              <w:right w:val="nil"/>
            </w:tcBorders>
            <w:shd w:val="clear" w:color="auto" w:fill="auto"/>
            <w:noWrap/>
            <w:vAlign w:val="bottom"/>
          </w:tcPr>
          <w:p w14:paraId="2149B085"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2305A739"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AED056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1F630F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3CC2468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04199DF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770B52E3" w14:textId="77777777">
        <w:trPr>
          <w:trHeight w:val="570"/>
        </w:trPr>
        <w:tc>
          <w:tcPr>
            <w:tcW w:w="2175" w:type="dxa"/>
            <w:tcBorders>
              <w:top w:val="nil"/>
              <w:left w:val="single" w:sz="4" w:space="0" w:color="auto"/>
              <w:bottom w:val="nil"/>
              <w:right w:val="nil"/>
            </w:tcBorders>
            <w:shd w:val="clear" w:color="auto" w:fill="auto"/>
            <w:noWrap/>
            <w:vAlign w:val="bottom"/>
          </w:tcPr>
          <w:p w14:paraId="2178E13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54" w:type="dxa"/>
            <w:tcBorders>
              <w:top w:val="nil"/>
              <w:left w:val="nil"/>
              <w:bottom w:val="single" w:sz="4" w:space="0" w:color="auto"/>
              <w:right w:val="nil"/>
            </w:tcBorders>
            <w:shd w:val="clear" w:color="auto" w:fill="auto"/>
            <w:vAlign w:val="bottom"/>
          </w:tcPr>
          <w:p w14:paraId="3565F811"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Total</w:t>
            </w:r>
            <w:r w:rsidRPr="00677424">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23EA7746"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4EE7CC3"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Common</w:t>
            </w:r>
            <w:r w:rsidRPr="00677424">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7C3537D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20AC9F82"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xml:space="preserve">Retained </w:t>
            </w:r>
            <w:r w:rsidRPr="00677424">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96FF4B4"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6472ECBC" w14:textId="77777777">
        <w:trPr>
          <w:trHeight w:val="300"/>
        </w:trPr>
        <w:tc>
          <w:tcPr>
            <w:tcW w:w="2175" w:type="dxa"/>
            <w:tcBorders>
              <w:top w:val="nil"/>
              <w:left w:val="single" w:sz="4" w:space="0" w:color="auto"/>
              <w:bottom w:val="nil"/>
              <w:right w:val="nil"/>
            </w:tcBorders>
            <w:shd w:val="clear" w:color="auto" w:fill="auto"/>
            <w:noWrap/>
            <w:vAlign w:val="bottom"/>
          </w:tcPr>
          <w:p w14:paraId="0877C2D5" w14:textId="56632689" w:rsidR="00A63AB8" w:rsidRPr="00677424" w:rsidRDefault="00307224" w:rsidP="00A63AB8">
            <w:pPr>
              <w:spacing w:after="0" w:line="240" w:lineRule="auto"/>
              <w:rPr>
                <w:rFonts w:ascii="Arial" w:eastAsia="Times New Roman" w:hAnsi="Arial" w:cs="Arial"/>
                <w:b/>
                <w:bCs/>
                <w:sz w:val="20"/>
              </w:rPr>
            </w:pPr>
            <w:r>
              <w:rPr>
                <w:rFonts w:ascii="Arial" w:eastAsia="Times New Roman" w:hAnsi="Arial" w:cs="Arial"/>
                <w:b/>
                <w:bCs/>
                <w:sz w:val="20"/>
              </w:rPr>
              <w:t>Beginning</w:t>
            </w:r>
            <w:r w:rsidRPr="00677424">
              <w:rPr>
                <w:rFonts w:ascii="Arial" w:eastAsia="Times New Roman" w:hAnsi="Arial" w:cs="Arial"/>
                <w:b/>
                <w:bCs/>
                <w:sz w:val="20"/>
              </w:rPr>
              <w:t xml:space="preserve"> </w:t>
            </w:r>
            <w:r w:rsidR="00A63AB8" w:rsidRPr="00677424">
              <w:rPr>
                <w:rFonts w:ascii="Arial" w:eastAsia="Times New Roman" w:hAnsi="Arial" w:cs="Arial"/>
                <w:b/>
                <w:bCs/>
                <w:sz w:val="20"/>
              </w:rPr>
              <w:t xml:space="preserve">book value </w:t>
            </w:r>
          </w:p>
        </w:tc>
        <w:tc>
          <w:tcPr>
            <w:tcW w:w="1054" w:type="dxa"/>
            <w:tcBorders>
              <w:top w:val="nil"/>
              <w:left w:val="nil"/>
              <w:bottom w:val="nil"/>
              <w:right w:val="nil"/>
            </w:tcBorders>
            <w:shd w:val="clear" w:color="auto" w:fill="auto"/>
            <w:noWrap/>
            <w:vAlign w:val="bottom"/>
          </w:tcPr>
          <w:p w14:paraId="757A1C4C"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300,000 </w:t>
            </w:r>
          </w:p>
        </w:tc>
        <w:tc>
          <w:tcPr>
            <w:tcW w:w="326" w:type="dxa"/>
            <w:tcBorders>
              <w:top w:val="nil"/>
              <w:left w:val="nil"/>
              <w:bottom w:val="nil"/>
              <w:right w:val="nil"/>
            </w:tcBorders>
            <w:shd w:val="clear" w:color="auto" w:fill="auto"/>
            <w:noWrap/>
            <w:vAlign w:val="bottom"/>
          </w:tcPr>
          <w:p w14:paraId="689C9547"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5A17C6CB"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200,000 </w:t>
            </w:r>
          </w:p>
        </w:tc>
        <w:tc>
          <w:tcPr>
            <w:tcW w:w="340" w:type="dxa"/>
            <w:tcBorders>
              <w:top w:val="nil"/>
              <w:left w:val="nil"/>
              <w:bottom w:val="nil"/>
              <w:right w:val="nil"/>
            </w:tcBorders>
            <w:shd w:val="clear" w:color="auto" w:fill="auto"/>
            <w:noWrap/>
            <w:vAlign w:val="bottom"/>
          </w:tcPr>
          <w:p w14:paraId="5D323934"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6AC96976"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100,000</w:t>
            </w:r>
          </w:p>
        </w:tc>
        <w:tc>
          <w:tcPr>
            <w:tcW w:w="266" w:type="dxa"/>
            <w:tcBorders>
              <w:top w:val="nil"/>
              <w:left w:val="nil"/>
              <w:bottom w:val="nil"/>
              <w:right w:val="single" w:sz="4" w:space="0" w:color="auto"/>
            </w:tcBorders>
            <w:shd w:val="clear" w:color="auto" w:fill="auto"/>
            <w:noWrap/>
            <w:vAlign w:val="bottom"/>
          </w:tcPr>
          <w:p w14:paraId="4BDFD172"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68D8ED07" w14:textId="77777777">
        <w:trPr>
          <w:trHeight w:val="300"/>
        </w:trPr>
        <w:tc>
          <w:tcPr>
            <w:tcW w:w="2175" w:type="dxa"/>
            <w:tcBorders>
              <w:top w:val="nil"/>
              <w:left w:val="single" w:sz="4" w:space="0" w:color="auto"/>
              <w:bottom w:val="nil"/>
              <w:right w:val="nil"/>
            </w:tcBorders>
            <w:shd w:val="clear" w:color="auto" w:fill="auto"/>
            <w:noWrap/>
            <w:vAlign w:val="bottom"/>
          </w:tcPr>
          <w:p w14:paraId="27F0DED6"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Net Income</w:t>
            </w:r>
          </w:p>
        </w:tc>
        <w:tc>
          <w:tcPr>
            <w:tcW w:w="1054" w:type="dxa"/>
            <w:tcBorders>
              <w:top w:val="nil"/>
              <w:left w:val="nil"/>
              <w:bottom w:val="nil"/>
              <w:right w:val="nil"/>
            </w:tcBorders>
            <w:shd w:val="clear" w:color="auto" w:fill="auto"/>
            <w:noWrap/>
            <w:vAlign w:val="bottom"/>
          </w:tcPr>
          <w:p w14:paraId="5EA178DA"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75,000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3A63D7A"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4B915BF1" w14:textId="77777777" w:rsidR="00A63AB8" w:rsidRPr="00677424" w:rsidRDefault="00A63AB8"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228118AD"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D9C5C72"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75,000 </w:t>
            </w:r>
          </w:p>
        </w:tc>
        <w:tc>
          <w:tcPr>
            <w:tcW w:w="266" w:type="dxa"/>
            <w:tcBorders>
              <w:top w:val="nil"/>
              <w:left w:val="nil"/>
              <w:bottom w:val="nil"/>
              <w:right w:val="single" w:sz="4" w:space="0" w:color="auto"/>
            </w:tcBorders>
            <w:shd w:val="clear" w:color="auto" w:fill="auto"/>
            <w:noWrap/>
            <w:vAlign w:val="bottom"/>
          </w:tcPr>
          <w:p w14:paraId="029352B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4259BEC9" w14:textId="77777777" w:rsidTr="001E2931">
        <w:trPr>
          <w:trHeight w:val="300"/>
        </w:trPr>
        <w:tc>
          <w:tcPr>
            <w:tcW w:w="2175" w:type="dxa"/>
            <w:tcBorders>
              <w:top w:val="nil"/>
              <w:left w:val="single" w:sz="4" w:space="0" w:color="auto"/>
              <w:bottom w:val="nil"/>
              <w:right w:val="nil"/>
            </w:tcBorders>
            <w:shd w:val="clear" w:color="auto" w:fill="auto"/>
            <w:noWrap/>
            <w:vAlign w:val="bottom"/>
          </w:tcPr>
          <w:p w14:paraId="650A086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Dividends</w:t>
            </w:r>
          </w:p>
        </w:tc>
        <w:tc>
          <w:tcPr>
            <w:tcW w:w="1054" w:type="dxa"/>
            <w:tcBorders>
              <w:top w:val="nil"/>
              <w:left w:val="nil"/>
              <w:bottom w:val="single" w:sz="4" w:space="0" w:color="auto"/>
              <w:right w:val="nil"/>
            </w:tcBorders>
            <w:shd w:val="clear" w:color="auto" w:fill="auto"/>
            <w:noWrap/>
            <w:vAlign w:val="bottom"/>
          </w:tcPr>
          <w:p w14:paraId="4CF02BC2"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(20,000)</w:t>
            </w:r>
          </w:p>
        </w:tc>
        <w:tc>
          <w:tcPr>
            <w:tcW w:w="326" w:type="dxa"/>
            <w:tcBorders>
              <w:top w:val="nil"/>
              <w:left w:val="nil"/>
              <w:bottom w:val="nil"/>
              <w:right w:val="nil"/>
            </w:tcBorders>
            <w:shd w:val="clear" w:color="auto" w:fill="auto"/>
            <w:noWrap/>
            <w:vAlign w:val="bottom"/>
          </w:tcPr>
          <w:p w14:paraId="34CB85FF"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7EE05D47" w14:textId="77777777" w:rsidR="00A63AB8" w:rsidRPr="00677424" w:rsidRDefault="00A63AB8"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00675E3D" w14:textId="77777777" w:rsidR="00A63AB8" w:rsidRPr="00677424" w:rsidRDefault="00A63AB8"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1896FDF0" w14:textId="77777777" w:rsidR="00A63AB8" w:rsidRPr="00677424" w:rsidRDefault="00A63AB8"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w:t>
            </w:r>
          </w:p>
        </w:tc>
        <w:tc>
          <w:tcPr>
            <w:tcW w:w="266" w:type="dxa"/>
            <w:tcBorders>
              <w:top w:val="nil"/>
              <w:left w:val="nil"/>
              <w:bottom w:val="nil"/>
              <w:right w:val="single" w:sz="4" w:space="0" w:color="auto"/>
            </w:tcBorders>
            <w:shd w:val="clear" w:color="auto" w:fill="auto"/>
            <w:noWrap/>
            <w:vAlign w:val="bottom"/>
          </w:tcPr>
          <w:p w14:paraId="7398A75E"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78E2520C" w14:textId="77777777" w:rsidTr="001E2931">
        <w:trPr>
          <w:trHeight w:val="315"/>
        </w:trPr>
        <w:tc>
          <w:tcPr>
            <w:tcW w:w="2175" w:type="dxa"/>
            <w:tcBorders>
              <w:top w:val="nil"/>
              <w:left w:val="single" w:sz="4" w:space="0" w:color="auto"/>
              <w:bottom w:val="nil"/>
              <w:right w:val="nil"/>
            </w:tcBorders>
            <w:shd w:val="clear" w:color="auto" w:fill="auto"/>
            <w:noWrap/>
            <w:vAlign w:val="bottom"/>
          </w:tcPr>
          <w:p w14:paraId="07F8F7D2"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Ending book value</w:t>
            </w:r>
          </w:p>
        </w:tc>
        <w:tc>
          <w:tcPr>
            <w:tcW w:w="1054" w:type="dxa"/>
            <w:tcBorders>
              <w:top w:val="single" w:sz="4" w:space="0" w:color="auto"/>
              <w:left w:val="nil"/>
              <w:right w:val="nil"/>
            </w:tcBorders>
            <w:shd w:val="clear" w:color="auto" w:fill="auto"/>
            <w:noWrap/>
            <w:vAlign w:val="bottom"/>
          </w:tcPr>
          <w:p w14:paraId="7547DBBF"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355,000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0C631E2"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E74A2EA" w14:textId="77777777" w:rsidR="00A63AB8" w:rsidRPr="00677424" w:rsidRDefault="00A63AB8"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200,000</w:t>
            </w:r>
            <w:r w:rsidRPr="00677424">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B9AAF7E"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084B4F5E"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155,000 </w:t>
            </w:r>
          </w:p>
        </w:tc>
        <w:tc>
          <w:tcPr>
            <w:tcW w:w="266" w:type="dxa"/>
            <w:tcBorders>
              <w:top w:val="nil"/>
              <w:left w:val="nil"/>
              <w:bottom w:val="nil"/>
              <w:right w:val="single" w:sz="4" w:space="0" w:color="auto"/>
            </w:tcBorders>
            <w:shd w:val="clear" w:color="auto" w:fill="auto"/>
            <w:noWrap/>
            <w:vAlign w:val="bottom"/>
          </w:tcPr>
          <w:p w14:paraId="4C306D6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28D4DACE" w14:textId="77777777" w:rsidTr="001E2931">
        <w:trPr>
          <w:trHeight w:val="135"/>
        </w:trPr>
        <w:tc>
          <w:tcPr>
            <w:tcW w:w="2175" w:type="dxa"/>
            <w:tcBorders>
              <w:top w:val="nil"/>
              <w:left w:val="single" w:sz="4" w:space="0" w:color="auto"/>
              <w:bottom w:val="single" w:sz="4" w:space="0" w:color="auto"/>
              <w:right w:val="nil"/>
            </w:tcBorders>
            <w:shd w:val="clear" w:color="auto" w:fill="auto"/>
            <w:noWrap/>
            <w:vAlign w:val="bottom"/>
          </w:tcPr>
          <w:p w14:paraId="1D728EB2"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54" w:type="dxa"/>
            <w:tcBorders>
              <w:left w:val="nil"/>
              <w:bottom w:val="single" w:sz="4" w:space="0" w:color="auto"/>
              <w:right w:val="nil"/>
            </w:tcBorders>
            <w:shd w:val="clear" w:color="auto" w:fill="auto"/>
            <w:noWrap/>
            <w:vAlign w:val="bottom"/>
          </w:tcPr>
          <w:p w14:paraId="4ED911B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78896528"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49FA9AE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E1574FF"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083635C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2B8DBC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bl>
    <w:p w14:paraId="08DAE56F"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63AB8" w14:paraId="5D35C72B" w14:textId="77777777">
        <w:tc>
          <w:tcPr>
            <w:tcW w:w="4788" w:type="dxa"/>
          </w:tcPr>
          <w:tbl>
            <w:tblPr>
              <w:tblW w:w="4284" w:type="dxa"/>
              <w:tblLook w:val="04A0" w:firstRow="1" w:lastRow="0" w:firstColumn="1" w:lastColumn="0" w:noHBand="0" w:noVBand="1"/>
            </w:tblPr>
            <w:tblGrid>
              <w:gridCol w:w="1736"/>
              <w:gridCol w:w="1156"/>
              <w:gridCol w:w="236"/>
              <w:gridCol w:w="1156"/>
            </w:tblGrid>
            <w:tr w:rsidR="00A63AB8" w:rsidRPr="00677424" w14:paraId="76FDF7B6" w14:textId="77777777">
              <w:trPr>
                <w:trHeight w:val="300"/>
              </w:trPr>
              <w:tc>
                <w:tcPr>
                  <w:tcW w:w="1736" w:type="dxa"/>
                  <w:tcBorders>
                    <w:top w:val="nil"/>
                    <w:left w:val="nil"/>
                    <w:bottom w:val="nil"/>
                    <w:right w:val="nil"/>
                  </w:tcBorders>
                  <w:shd w:val="clear" w:color="auto" w:fill="auto"/>
                  <w:noWrap/>
                  <w:vAlign w:val="bottom"/>
                </w:tcPr>
                <w:p w14:paraId="50A08992" w14:textId="77777777" w:rsidR="00A63AB8"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39CA935C"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B840AC9"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039E9D1C"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1829BC92"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814F855"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2787880F" w14:textId="55B99C50" w:rsidR="00A63AB8" w:rsidRPr="00677424" w:rsidRDefault="006F7925" w:rsidP="00A63AB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7DB39B31" wp14:editId="0BB2642C">
                            <wp:simplePos x="0" y="0"/>
                            <wp:positionH relativeFrom="column">
                              <wp:posOffset>104775</wp:posOffset>
                            </wp:positionH>
                            <wp:positionV relativeFrom="paragraph">
                              <wp:posOffset>0</wp:posOffset>
                            </wp:positionV>
                            <wp:extent cx="381000" cy="2286000"/>
                            <wp:effectExtent l="0" t="0" r="19050" b="19050"/>
                            <wp:wrapNone/>
                            <wp:docPr id="7"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37BAFC79" id="Right Brace 7" o:spid="_x0000_s1026" type="#_x0000_t88" style="position:absolute;margin-left:8.25pt;margin-top:0;width:30pt;height:18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" adj="1709"/>
                        </w:pict>
                      </mc:Fallback>
                    </mc:AlternateContent>
                  </w:r>
                </w:p>
              </w:tc>
              <w:tc>
                <w:tcPr>
                  <w:tcW w:w="236" w:type="dxa"/>
                  <w:tcBorders>
                    <w:top w:val="nil"/>
                    <w:left w:val="nil"/>
                    <w:bottom w:val="nil"/>
                    <w:right w:val="nil"/>
                  </w:tcBorders>
                  <w:shd w:val="clear" w:color="auto" w:fill="auto"/>
                  <w:noWrap/>
                  <w:vAlign w:val="bottom"/>
                </w:tcPr>
                <w:p w14:paraId="157B5D4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8B523C3"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3083B677"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433E085"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538F9A0"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5CD4884"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F63BE2D"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C0E2C7F"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7FBBF48"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FE61502"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8C0BE2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54AA7A4"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2371226"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6CDEFF5"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357B7274"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BE2ADEC"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$300,000</w:t>
                  </w:r>
                  <w:r w:rsidRPr="00677424">
                    <w:rPr>
                      <w:rFonts w:ascii="Arial" w:eastAsia="Times New Roman" w:hAnsi="Arial" w:cs="Arial"/>
                      <w:color w:val="000000"/>
                    </w:rPr>
                    <w:br/>
                    <w:t xml:space="preserve"> Initial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A63AB8" w:rsidRPr="00677424" w14:paraId="6605A67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5C0065C"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2C0C6FF"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89EFABA"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786229A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1CFBE22"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9BDD9D9"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35B15D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1E18308A"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8E3F2BB" w14:textId="77777777" w:rsidR="00A63AB8" w:rsidRPr="006B5618" w:rsidRDefault="00A63AB8" w:rsidP="00A63AB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300,000</w:t>
                  </w:r>
                </w:p>
              </w:tc>
              <w:tc>
                <w:tcPr>
                  <w:tcW w:w="1156" w:type="dxa"/>
                  <w:vMerge/>
                  <w:tcBorders>
                    <w:top w:val="nil"/>
                    <w:left w:val="nil"/>
                    <w:bottom w:val="nil"/>
                    <w:right w:val="nil"/>
                  </w:tcBorders>
                  <w:vAlign w:val="center"/>
                </w:tcPr>
                <w:p w14:paraId="0BE3E9D8"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18ECB40"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B91DEB0"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10AF341"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C22C547"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CF70545"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700CDD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618EFBD"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5B1EB6A"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5A145D5"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3AD5811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4E50280"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09DC316"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F5213F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59A700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BC62167"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AFC4249"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A87CA8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6708490"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6CC5D0C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0C80BEB"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57DEE45"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B2A93E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6B77C4CD" w14:textId="77777777" w:rsidR="00A63AB8" w:rsidRPr="00677424" w:rsidRDefault="00A63AB8" w:rsidP="00A63AB8">
                  <w:pPr>
                    <w:spacing w:after="0" w:line="240" w:lineRule="auto"/>
                    <w:rPr>
                      <w:rFonts w:ascii="Arial" w:eastAsia="Times New Roman" w:hAnsi="Arial" w:cs="Arial"/>
                      <w:color w:val="000000"/>
                    </w:rPr>
                  </w:pPr>
                </w:p>
              </w:tc>
            </w:tr>
          </w:tbl>
          <w:p w14:paraId="7BE82AB3"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A63AB8" w:rsidRPr="00677424" w14:paraId="7897756E" w14:textId="77777777">
              <w:trPr>
                <w:trHeight w:val="300"/>
              </w:trPr>
              <w:tc>
                <w:tcPr>
                  <w:tcW w:w="1736" w:type="dxa"/>
                  <w:tcBorders>
                    <w:top w:val="nil"/>
                    <w:left w:val="nil"/>
                    <w:bottom w:val="nil"/>
                    <w:right w:val="nil"/>
                  </w:tcBorders>
                  <w:shd w:val="clear" w:color="auto" w:fill="auto"/>
                  <w:noWrap/>
                  <w:vAlign w:val="bottom"/>
                </w:tcPr>
                <w:p w14:paraId="14BB1A54" w14:textId="77777777" w:rsidR="00A63AB8"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68EDC162"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0420C7A3"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494CF2C"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580E629"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1D0A8DA3" w14:textId="25FD8125" w:rsidR="00A63AB8" w:rsidRPr="00677424" w:rsidRDefault="006F7925" w:rsidP="00A63AB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6E559E29" wp14:editId="1ADCDC56">
                            <wp:simplePos x="0" y="0"/>
                            <wp:positionH relativeFrom="column">
                              <wp:posOffset>104775</wp:posOffset>
                            </wp:positionH>
                            <wp:positionV relativeFrom="paragraph">
                              <wp:posOffset>0</wp:posOffset>
                            </wp:positionV>
                            <wp:extent cx="371475" cy="2286000"/>
                            <wp:effectExtent l="0" t="0" r="28575" b="1905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06D4354" id="Right Brace 8" o:spid="_x0000_s1026" type="#_x0000_t88" style="position:absolute;margin-left:8.25pt;margin-top:0;width:29.25pt;height:18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" adj="1666"/>
                        </w:pict>
                      </mc:Fallback>
                    </mc:AlternateContent>
                  </w:r>
                </w:p>
              </w:tc>
              <w:tc>
                <w:tcPr>
                  <w:tcW w:w="1416" w:type="dxa"/>
                  <w:tcBorders>
                    <w:top w:val="nil"/>
                    <w:left w:val="nil"/>
                    <w:bottom w:val="nil"/>
                    <w:right w:val="nil"/>
                  </w:tcBorders>
                  <w:shd w:val="clear" w:color="auto" w:fill="auto"/>
                  <w:vAlign w:val="center"/>
                </w:tcPr>
                <w:p w14:paraId="38E8586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6D8889C"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BDC9DB5"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99AF09B"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80D71E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0DA32A1"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BFD97A5"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AAF8003"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9CEE2A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BEFFFF3"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DD51E08" w14:textId="06CAC565" w:rsidR="00A63AB8" w:rsidRPr="00677424" w:rsidRDefault="000A6224" w:rsidP="00A63AB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A63AB8" w:rsidRPr="00677424">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23EE070E" w14:textId="77777777" w:rsidR="00A63AB8" w:rsidRPr="00677424" w:rsidRDefault="00A63AB8" w:rsidP="00A63AB8">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7D915828"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$355,000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A63AB8" w:rsidRPr="00677424" w14:paraId="36E27CFA"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13AEC36"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84B2C6"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9CB49F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7E4153A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9E14549"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22BB96B"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27504A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DB09827"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2B32788C" w14:textId="77777777" w:rsidR="00A63AB8" w:rsidRPr="006B5618" w:rsidRDefault="00A63AB8" w:rsidP="00A63AB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355,000</w:t>
                  </w:r>
                </w:p>
              </w:tc>
              <w:tc>
                <w:tcPr>
                  <w:tcW w:w="976" w:type="dxa"/>
                  <w:vMerge/>
                  <w:tcBorders>
                    <w:top w:val="nil"/>
                    <w:left w:val="nil"/>
                    <w:bottom w:val="nil"/>
                    <w:right w:val="nil"/>
                  </w:tcBorders>
                  <w:vAlign w:val="center"/>
                </w:tcPr>
                <w:p w14:paraId="4A474EBA"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CA4146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1B3B7D0"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C9E1FD"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DEF8E3C"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A30803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78FF9B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9F8DBE"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20D6A12"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7AB094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10BBB2B"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96B5378"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56DFDB6"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7AADDCC"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6B6A1C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A183537"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DBE5B97"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ACC9D2D"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94EF1D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7697F13"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53CDAAF"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A9E6328" w14:textId="77777777" w:rsidR="00A63AB8" w:rsidRPr="00677424" w:rsidRDefault="00A63AB8" w:rsidP="00A63AB8">
                  <w:pPr>
                    <w:spacing w:after="0" w:line="240" w:lineRule="auto"/>
                    <w:rPr>
                      <w:rFonts w:ascii="Arial" w:eastAsia="Times New Roman" w:hAnsi="Arial" w:cs="Arial"/>
                      <w:color w:val="000000"/>
                    </w:rPr>
                  </w:pPr>
                </w:p>
              </w:tc>
            </w:tr>
          </w:tbl>
          <w:p w14:paraId="44A085B2"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73269DBA"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2B7DD1FF" w14:textId="77777777" w:rsidR="00A63AB8" w:rsidRDefault="00A63AB8">
      <w:pPr>
        <w:rPr>
          <w:rFonts w:ascii="Arial" w:hAnsi="Arial" w:cs="Arial"/>
          <w:b/>
          <w:bCs/>
        </w:rPr>
      </w:pPr>
      <w:r>
        <w:rPr>
          <w:rFonts w:ascii="Arial" w:hAnsi="Arial" w:cs="Arial"/>
          <w:b/>
          <w:bCs/>
        </w:rPr>
        <w:br w:type="page"/>
      </w:r>
    </w:p>
    <w:p w14:paraId="14EDECFF"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00B85EC9" w:rsidRPr="00B85EC9">
        <w:rPr>
          <w:rFonts w:ascii="Arial" w:hAnsi="Arial" w:cs="Arial"/>
          <w:bCs/>
        </w:rPr>
        <w:t>(continued)</w:t>
      </w:r>
    </w:p>
    <w:tbl>
      <w:tblPr>
        <w:tblW w:w="7855" w:type="dxa"/>
        <w:tblInd w:w="93" w:type="dxa"/>
        <w:tblLook w:val="04A0" w:firstRow="1" w:lastRow="0" w:firstColumn="1" w:lastColumn="0" w:noHBand="0" w:noVBand="1"/>
      </w:tblPr>
      <w:tblGrid>
        <w:gridCol w:w="4891"/>
        <w:gridCol w:w="272"/>
        <w:gridCol w:w="272"/>
        <w:gridCol w:w="1148"/>
        <w:gridCol w:w="342"/>
        <w:gridCol w:w="942"/>
      </w:tblGrid>
      <w:tr w:rsidR="00A63AB8" w:rsidRPr="00677424" w14:paraId="3793A70D" w14:textId="77777777" w:rsidTr="006B5618">
        <w:trPr>
          <w:trHeight w:val="300"/>
        </w:trPr>
        <w:tc>
          <w:tcPr>
            <w:tcW w:w="5157" w:type="dxa"/>
            <w:gridSpan w:val="2"/>
            <w:tcBorders>
              <w:top w:val="nil"/>
              <w:left w:val="nil"/>
              <w:right w:val="nil"/>
            </w:tcBorders>
            <w:shd w:val="clear" w:color="auto" w:fill="auto"/>
            <w:noWrap/>
            <w:vAlign w:val="bottom"/>
          </w:tcPr>
          <w:p w14:paraId="06A99F73" w14:textId="0CBAE51D"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677424">
              <w:rPr>
                <w:rFonts w:ascii="Arial" w:eastAsia="Times New Roman" w:hAnsi="Arial" w:cs="Arial"/>
                <w:b/>
                <w:bCs/>
                <w:color w:val="000000"/>
                <w:sz w:val="20"/>
              </w:rPr>
              <w:t xml:space="preserve"> Entry</w:t>
            </w:r>
          </w:p>
        </w:tc>
        <w:tc>
          <w:tcPr>
            <w:tcW w:w="266" w:type="dxa"/>
            <w:tcBorders>
              <w:top w:val="nil"/>
              <w:left w:val="nil"/>
              <w:right w:val="nil"/>
            </w:tcBorders>
            <w:shd w:val="clear" w:color="auto" w:fill="auto"/>
            <w:noWrap/>
            <w:vAlign w:val="bottom"/>
          </w:tcPr>
          <w:p w14:paraId="3456A3B8" w14:textId="77777777" w:rsidR="00A63AB8" w:rsidRPr="00677424" w:rsidRDefault="00A63AB8" w:rsidP="00A63AB8">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7AD3925F" w14:textId="77777777" w:rsidR="00A63AB8" w:rsidRPr="00677424" w:rsidRDefault="00A63AB8" w:rsidP="00A63AB8">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21A3401F" w14:textId="77777777" w:rsidR="00A63AB8" w:rsidRPr="00677424" w:rsidRDefault="00A63AB8" w:rsidP="00A63AB8">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0EDFB79C"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324543B" w14:textId="77777777" w:rsidTr="001E2931">
        <w:trPr>
          <w:trHeight w:val="300"/>
        </w:trPr>
        <w:tc>
          <w:tcPr>
            <w:tcW w:w="4891" w:type="dxa"/>
            <w:tcBorders>
              <w:bottom w:val="nil"/>
              <w:right w:val="nil"/>
            </w:tcBorders>
            <w:shd w:val="clear" w:color="auto" w:fill="002E5C"/>
            <w:noWrap/>
            <w:vAlign w:val="bottom"/>
          </w:tcPr>
          <w:p w14:paraId="367C6D3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66" w:type="dxa"/>
            <w:tcBorders>
              <w:left w:val="nil"/>
              <w:bottom w:val="nil"/>
              <w:right w:val="nil"/>
            </w:tcBorders>
            <w:shd w:val="clear" w:color="auto" w:fill="002E5C"/>
            <w:noWrap/>
            <w:vAlign w:val="bottom"/>
          </w:tcPr>
          <w:p w14:paraId="5E76F2D4"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66" w:type="dxa"/>
            <w:tcBorders>
              <w:left w:val="nil"/>
              <w:bottom w:val="nil"/>
              <w:right w:val="nil"/>
            </w:tcBorders>
            <w:shd w:val="clear" w:color="auto" w:fill="002E5C"/>
            <w:noWrap/>
            <w:vAlign w:val="bottom"/>
          </w:tcPr>
          <w:p w14:paraId="144EA807"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890D56F"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5758C256"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6571067C" w14:textId="77777777" w:rsidTr="001E2931">
        <w:trPr>
          <w:trHeight w:val="300"/>
        </w:trPr>
        <w:tc>
          <w:tcPr>
            <w:tcW w:w="5157" w:type="dxa"/>
            <w:gridSpan w:val="2"/>
            <w:tcBorders>
              <w:top w:val="nil"/>
              <w:bottom w:val="nil"/>
              <w:right w:val="nil"/>
            </w:tcBorders>
            <w:shd w:val="clear" w:color="auto" w:fill="002E5C"/>
            <w:noWrap/>
            <w:vAlign w:val="bottom"/>
          </w:tcPr>
          <w:p w14:paraId="23C01FFF"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66" w:type="dxa"/>
            <w:tcBorders>
              <w:top w:val="nil"/>
              <w:left w:val="nil"/>
              <w:bottom w:val="nil"/>
              <w:right w:val="nil"/>
            </w:tcBorders>
            <w:shd w:val="clear" w:color="auto" w:fill="002E5C"/>
            <w:noWrap/>
            <w:vAlign w:val="bottom"/>
          </w:tcPr>
          <w:p w14:paraId="1C9834D6"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62FACE4"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3E0874AE"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53117061" w14:textId="77777777" w:rsidTr="001E2931">
        <w:trPr>
          <w:trHeight w:val="300"/>
        </w:trPr>
        <w:tc>
          <w:tcPr>
            <w:tcW w:w="5157" w:type="dxa"/>
            <w:gridSpan w:val="2"/>
            <w:tcBorders>
              <w:top w:val="nil"/>
              <w:bottom w:val="nil"/>
              <w:right w:val="nil"/>
            </w:tcBorders>
            <w:shd w:val="clear" w:color="auto" w:fill="002E5C"/>
            <w:noWrap/>
            <w:vAlign w:val="bottom"/>
          </w:tcPr>
          <w:p w14:paraId="3C12A3A1"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Snoopy Co.</w:t>
            </w:r>
          </w:p>
        </w:tc>
        <w:tc>
          <w:tcPr>
            <w:tcW w:w="266" w:type="dxa"/>
            <w:tcBorders>
              <w:top w:val="nil"/>
              <w:left w:val="nil"/>
              <w:bottom w:val="nil"/>
              <w:right w:val="nil"/>
            </w:tcBorders>
            <w:shd w:val="clear" w:color="auto" w:fill="002E5C"/>
            <w:noWrap/>
            <w:vAlign w:val="bottom"/>
          </w:tcPr>
          <w:p w14:paraId="321C3680"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7F638C43"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75,000 </w:t>
            </w:r>
          </w:p>
        </w:tc>
        <w:tc>
          <w:tcPr>
            <w:tcW w:w="942" w:type="dxa"/>
            <w:tcBorders>
              <w:top w:val="nil"/>
              <w:left w:val="nil"/>
              <w:bottom w:val="nil"/>
            </w:tcBorders>
            <w:shd w:val="clear" w:color="auto" w:fill="002E5C"/>
            <w:noWrap/>
            <w:vAlign w:val="bottom"/>
          </w:tcPr>
          <w:p w14:paraId="2908D64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552FE7CD" w14:textId="77777777" w:rsidTr="001E2931">
        <w:trPr>
          <w:trHeight w:val="300"/>
        </w:trPr>
        <w:tc>
          <w:tcPr>
            <w:tcW w:w="5157" w:type="dxa"/>
            <w:gridSpan w:val="2"/>
            <w:tcBorders>
              <w:top w:val="nil"/>
              <w:bottom w:val="nil"/>
              <w:right w:val="nil"/>
            </w:tcBorders>
            <w:shd w:val="clear" w:color="auto" w:fill="002E5C"/>
            <w:noWrap/>
            <w:vAlign w:val="bottom"/>
          </w:tcPr>
          <w:p w14:paraId="5F112C7A"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66" w:type="dxa"/>
            <w:tcBorders>
              <w:top w:val="nil"/>
              <w:left w:val="nil"/>
              <w:bottom w:val="nil"/>
              <w:right w:val="nil"/>
            </w:tcBorders>
            <w:shd w:val="clear" w:color="auto" w:fill="002E5C"/>
            <w:noWrap/>
            <w:vAlign w:val="bottom"/>
          </w:tcPr>
          <w:p w14:paraId="30E42C1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C7C8483"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0FF46FB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2F6F201E"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 </w:t>
            </w:r>
          </w:p>
        </w:tc>
      </w:tr>
      <w:tr w:rsidR="00A63AB8" w:rsidRPr="00677424" w14:paraId="257E1FAB" w14:textId="77777777" w:rsidTr="001E2931">
        <w:trPr>
          <w:trHeight w:val="300"/>
        </w:trPr>
        <w:tc>
          <w:tcPr>
            <w:tcW w:w="5157" w:type="dxa"/>
            <w:gridSpan w:val="2"/>
            <w:tcBorders>
              <w:top w:val="nil"/>
              <w:right w:val="nil"/>
            </w:tcBorders>
            <w:shd w:val="clear" w:color="auto" w:fill="002E5C"/>
            <w:noWrap/>
            <w:vAlign w:val="bottom"/>
          </w:tcPr>
          <w:p w14:paraId="29DC9990"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Snoopy Co.</w:t>
            </w:r>
          </w:p>
        </w:tc>
        <w:tc>
          <w:tcPr>
            <w:tcW w:w="266" w:type="dxa"/>
            <w:tcBorders>
              <w:top w:val="nil"/>
              <w:left w:val="nil"/>
              <w:right w:val="nil"/>
            </w:tcBorders>
            <w:shd w:val="clear" w:color="auto" w:fill="002E5C"/>
            <w:noWrap/>
            <w:vAlign w:val="bottom"/>
          </w:tcPr>
          <w:p w14:paraId="0EFBE6F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70D8F177"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4DB44A9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89EF733"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355,000 </w:t>
            </w:r>
          </w:p>
        </w:tc>
      </w:tr>
      <w:tr w:rsidR="00A63AB8" w:rsidRPr="00677424" w14:paraId="75CCB629" w14:textId="77777777" w:rsidTr="006B5618">
        <w:trPr>
          <w:trHeight w:val="300"/>
        </w:trPr>
        <w:tc>
          <w:tcPr>
            <w:tcW w:w="4891" w:type="dxa"/>
            <w:tcBorders>
              <w:left w:val="nil"/>
              <w:bottom w:val="nil"/>
              <w:right w:val="nil"/>
            </w:tcBorders>
            <w:shd w:val="clear" w:color="auto" w:fill="auto"/>
            <w:noWrap/>
            <w:vAlign w:val="bottom"/>
          </w:tcPr>
          <w:p w14:paraId="7291A92D" w14:textId="77777777" w:rsidR="00A63AB8" w:rsidRPr="00677424" w:rsidRDefault="00A63AB8" w:rsidP="00A63AB8">
            <w:pPr>
              <w:spacing w:after="0" w:line="240" w:lineRule="auto"/>
              <w:rPr>
                <w:rFonts w:ascii="Arial" w:eastAsia="Times New Roman" w:hAnsi="Arial" w:cs="Arial"/>
                <w:color w:val="000000"/>
                <w:sz w:val="20"/>
              </w:rPr>
            </w:pPr>
          </w:p>
        </w:tc>
        <w:tc>
          <w:tcPr>
            <w:tcW w:w="266" w:type="dxa"/>
            <w:tcBorders>
              <w:left w:val="nil"/>
              <w:bottom w:val="nil"/>
              <w:right w:val="nil"/>
            </w:tcBorders>
            <w:shd w:val="clear" w:color="auto" w:fill="auto"/>
            <w:noWrap/>
            <w:vAlign w:val="bottom"/>
          </w:tcPr>
          <w:p w14:paraId="59141D2E" w14:textId="77777777" w:rsidR="00A63AB8" w:rsidRPr="00677424" w:rsidRDefault="00A63AB8" w:rsidP="00A63AB8">
            <w:pPr>
              <w:spacing w:after="0" w:line="240" w:lineRule="auto"/>
              <w:rPr>
                <w:rFonts w:ascii="Arial" w:eastAsia="Times New Roman" w:hAnsi="Arial" w:cs="Arial"/>
                <w:color w:val="000000"/>
                <w:sz w:val="20"/>
              </w:rPr>
            </w:pPr>
          </w:p>
        </w:tc>
        <w:tc>
          <w:tcPr>
            <w:tcW w:w="266" w:type="dxa"/>
            <w:tcBorders>
              <w:left w:val="nil"/>
              <w:bottom w:val="nil"/>
              <w:right w:val="nil"/>
            </w:tcBorders>
            <w:shd w:val="clear" w:color="auto" w:fill="auto"/>
            <w:noWrap/>
            <w:vAlign w:val="bottom"/>
          </w:tcPr>
          <w:p w14:paraId="73B05509" w14:textId="77777777" w:rsidR="00A63AB8" w:rsidRPr="00677424" w:rsidRDefault="00A63AB8" w:rsidP="00A63AB8">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4EBB269E" w14:textId="77777777" w:rsidR="00A63AB8" w:rsidRPr="00677424" w:rsidRDefault="00A63AB8" w:rsidP="00A63AB8">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7CC5480C" w14:textId="77777777" w:rsidR="00A63AB8" w:rsidRPr="00677424" w:rsidRDefault="00A63AB8" w:rsidP="00A63AB8">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3769ED98"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60955289" w14:textId="77777777" w:rsidTr="006B5618">
        <w:trPr>
          <w:trHeight w:val="300"/>
        </w:trPr>
        <w:tc>
          <w:tcPr>
            <w:tcW w:w="6571" w:type="dxa"/>
            <w:gridSpan w:val="4"/>
            <w:tcBorders>
              <w:top w:val="nil"/>
              <w:left w:val="nil"/>
              <w:right w:val="nil"/>
            </w:tcBorders>
            <w:shd w:val="clear" w:color="auto" w:fill="auto"/>
            <w:noWrap/>
            <w:vAlign w:val="bottom"/>
          </w:tcPr>
          <w:p w14:paraId="497529D9" w14:textId="78F45270"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677424">
              <w:rPr>
                <w:rFonts w:ascii="Arial" w:eastAsia="Times New Roman" w:hAnsi="Arial" w:cs="Arial"/>
                <w:b/>
                <w:bCs/>
                <w:color w:val="000000"/>
                <w:sz w:val="20"/>
              </w:rPr>
              <w:t xml:space="preserve"> entry</w:t>
            </w:r>
            <w:r w:rsidRPr="00677424">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2ED3337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776B0B16"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768DBE7E" w14:textId="77777777" w:rsidTr="001E2931">
        <w:trPr>
          <w:trHeight w:val="300"/>
        </w:trPr>
        <w:tc>
          <w:tcPr>
            <w:tcW w:w="5157" w:type="dxa"/>
            <w:gridSpan w:val="2"/>
            <w:tcBorders>
              <w:bottom w:val="nil"/>
              <w:right w:val="nil"/>
            </w:tcBorders>
            <w:shd w:val="clear" w:color="auto" w:fill="689CDA"/>
            <w:noWrap/>
            <w:vAlign w:val="bottom"/>
          </w:tcPr>
          <w:p w14:paraId="5B8C423C"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Accumulated depreciation</w:t>
            </w:r>
          </w:p>
        </w:tc>
        <w:tc>
          <w:tcPr>
            <w:tcW w:w="266" w:type="dxa"/>
            <w:tcBorders>
              <w:left w:val="nil"/>
              <w:bottom w:val="nil"/>
              <w:right w:val="nil"/>
            </w:tcBorders>
            <w:shd w:val="clear" w:color="auto" w:fill="689CDA"/>
            <w:noWrap/>
            <w:vAlign w:val="bottom"/>
          </w:tcPr>
          <w:p w14:paraId="2ED5EA4A"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5F89E156" w14:textId="77777777" w:rsidR="00A63AB8" w:rsidRPr="00677424" w:rsidRDefault="00A63AB8" w:rsidP="00A63AB8">
            <w:pPr>
              <w:spacing w:after="0" w:line="240" w:lineRule="auto"/>
              <w:jc w:val="right"/>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479692E2"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r>
      <w:tr w:rsidR="00A63AB8" w:rsidRPr="00677424" w14:paraId="1DBC218C" w14:textId="77777777" w:rsidTr="001E2931">
        <w:trPr>
          <w:trHeight w:val="300"/>
        </w:trPr>
        <w:tc>
          <w:tcPr>
            <w:tcW w:w="5157" w:type="dxa"/>
            <w:gridSpan w:val="2"/>
            <w:tcBorders>
              <w:top w:val="nil"/>
              <w:right w:val="nil"/>
            </w:tcBorders>
            <w:shd w:val="clear" w:color="auto" w:fill="689CDA"/>
            <w:noWrap/>
            <w:vAlign w:val="bottom"/>
          </w:tcPr>
          <w:p w14:paraId="36D1D22C" w14:textId="132FE302"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Building</w:t>
            </w:r>
            <w:r w:rsidR="00E36CD6">
              <w:rPr>
                <w:rFonts w:ascii="Arial" w:eastAsia="Times New Roman" w:hAnsi="Arial" w:cs="Arial"/>
                <w:b/>
                <w:bCs/>
                <w:color w:val="000000"/>
                <w:sz w:val="20"/>
              </w:rPr>
              <w:t>s</w:t>
            </w:r>
            <w:r w:rsidRPr="00677424">
              <w:rPr>
                <w:rFonts w:ascii="Arial" w:eastAsia="Times New Roman" w:hAnsi="Arial" w:cs="Arial"/>
                <w:b/>
                <w:bCs/>
                <w:color w:val="000000"/>
                <w:sz w:val="20"/>
              </w:rPr>
              <w:t xml:space="preserve"> &amp; equipment</w:t>
            </w:r>
          </w:p>
        </w:tc>
        <w:tc>
          <w:tcPr>
            <w:tcW w:w="266" w:type="dxa"/>
            <w:tcBorders>
              <w:top w:val="nil"/>
              <w:left w:val="nil"/>
              <w:right w:val="nil"/>
            </w:tcBorders>
            <w:shd w:val="clear" w:color="auto" w:fill="689CDA"/>
            <w:noWrap/>
            <w:vAlign w:val="bottom"/>
          </w:tcPr>
          <w:p w14:paraId="2A78B921"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7462E3FA"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10D0E87B"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3973777F"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r>
    </w:tbl>
    <w:p w14:paraId="34CA3514"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555FCC9A" w14:textId="2F247C86" w:rsidR="00A63AB8" w:rsidRPr="00677424" w:rsidRDefault="00307224"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($10,000) for the year and the accumulated depreciation at the end of the year ($20,000).  The difference must be what was in accumulated depreciation at the date of the acquisition.  Note that this assumes there were no sales or other disposals of Building</w:t>
      </w:r>
      <w:r w:rsidR="00E36CD6">
        <w:rPr>
          <w:rFonts w:ascii="Arial" w:hAnsi="Arial" w:cs="Arial"/>
          <w:b/>
          <w:bCs/>
          <w:sz w:val="20"/>
        </w:rPr>
        <w:t>s</w:t>
      </w:r>
      <w:r>
        <w:rPr>
          <w:rFonts w:ascii="Arial" w:hAnsi="Arial" w:cs="Arial"/>
          <w:b/>
          <w:bCs/>
          <w:sz w:val="20"/>
        </w:rPr>
        <w:t xml:space="preserve"> and equipment during the year.</w:t>
      </w:r>
    </w:p>
    <w:tbl>
      <w:tblPr>
        <w:tblW w:w="8115" w:type="dxa"/>
        <w:tblInd w:w="93" w:type="dxa"/>
        <w:tblLook w:val="04A0" w:firstRow="1" w:lastRow="0" w:firstColumn="1" w:lastColumn="0" w:noHBand="0" w:noVBand="1"/>
      </w:tblPr>
      <w:tblGrid>
        <w:gridCol w:w="1815"/>
        <w:gridCol w:w="942"/>
        <w:gridCol w:w="942"/>
        <w:gridCol w:w="1172"/>
        <w:gridCol w:w="840"/>
        <w:gridCol w:w="840"/>
        <w:gridCol w:w="1616"/>
      </w:tblGrid>
      <w:tr w:rsidR="00A63AB8" w:rsidRPr="00677424" w14:paraId="66915128" w14:textId="77777777">
        <w:trPr>
          <w:trHeight w:val="300"/>
        </w:trPr>
        <w:tc>
          <w:tcPr>
            <w:tcW w:w="1815" w:type="dxa"/>
            <w:tcBorders>
              <w:top w:val="nil"/>
              <w:left w:val="nil"/>
              <w:bottom w:val="nil"/>
              <w:right w:val="nil"/>
            </w:tcBorders>
            <w:shd w:val="clear" w:color="auto" w:fill="auto"/>
            <w:noWrap/>
            <w:vAlign w:val="bottom"/>
          </w:tcPr>
          <w:p w14:paraId="57391A7E" w14:textId="77777777" w:rsidR="00A63AB8" w:rsidRDefault="00A63AB8" w:rsidP="00A63AB8">
            <w:pPr>
              <w:spacing w:after="0" w:line="240" w:lineRule="auto"/>
              <w:rPr>
                <w:rFonts w:ascii="Arial" w:eastAsia="Times New Roman" w:hAnsi="Arial" w:cs="Arial"/>
                <w:color w:val="000000"/>
                <w:sz w:val="20"/>
              </w:rPr>
            </w:pPr>
          </w:p>
          <w:p w14:paraId="44BA38DA" w14:textId="77777777" w:rsidR="00307224" w:rsidRDefault="00307224" w:rsidP="00A63AB8">
            <w:pPr>
              <w:spacing w:after="0" w:line="240" w:lineRule="auto"/>
              <w:rPr>
                <w:rFonts w:ascii="Arial" w:eastAsia="Times New Roman" w:hAnsi="Arial" w:cs="Arial"/>
                <w:color w:val="000000"/>
                <w:sz w:val="20"/>
              </w:rPr>
            </w:pPr>
          </w:p>
          <w:p w14:paraId="3723DE4F" w14:textId="77777777" w:rsidR="00307224" w:rsidRPr="00677424" w:rsidRDefault="00307224" w:rsidP="00A63AB8">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761451BD" w14:textId="77777777" w:rsidR="00677424" w:rsidRDefault="00677424" w:rsidP="00A63AB8">
            <w:pPr>
              <w:spacing w:after="0" w:line="240" w:lineRule="auto"/>
              <w:jc w:val="center"/>
              <w:rPr>
                <w:rFonts w:ascii="Arial" w:eastAsia="Times New Roman" w:hAnsi="Arial" w:cs="Arial"/>
                <w:b/>
                <w:bCs/>
                <w:color w:val="000000"/>
                <w:sz w:val="20"/>
              </w:rPr>
            </w:pPr>
          </w:p>
          <w:p w14:paraId="0490C616" w14:textId="77777777" w:rsidR="00A63AB8" w:rsidRPr="00677424" w:rsidRDefault="00A63AB8" w:rsidP="00A63AB8">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410BE860" w14:textId="77777777" w:rsidR="00A63AB8" w:rsidRPr="00677424" w:rsidRDefault="00A63AB8" w:rsidP="00A63AB8">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00DE6F10" w14:textId="77777777" w:rsidR="00A63AB8" w:rsidRPr="00677424" w:rsidRDefault="00A63AB8" w:rsidP="00A63AB8">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Income from</w:t>
            </w:r>
          </w:p>
        </w:tc>
        <w:tc>
          <w:tcPr>
            <w:tcW w:w="1616" w:type="dxa"/>
            <w:tcBorders>
              <w:top w:val="nil"/>
              <w:left w:val="nil"/>
              <w:bottom w:val="nil"/>
              <w:right w:val="nil"/>
            </w:tcBorders>
            <w:shd w:val="clear" w:color="auto" w:fill="auto"/>
            <w:noWrap/>
            <w:vAlign w:val="bottom"/>
          </w:tcPr>
          <w:p w14:paraId="70577786"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180E16E" w14:textId="77777777">
        <w:trPr>
          <w:trHeight w:val="300"/>
        </w:trPr>
        <w:tc>
          <w:tcPr>
            <w:tcW w:w="1815" w:type="dxa"/>
            <w:tcBorders>
              <w:top w:val="nil"/>
              <w:left w:val="nil"/>
              <w:bottom w:val="nil"/>
              <w:right w:val="nil"/>
            </w:tcBorders>
            <w:shd w:val="clear" w:color="000000" w:fill="FFFFFF"/>
            <w:noWrap/>
            <w:vAlign w:val="bottom"/>
          </w:tcPr>
          <w:p w14:paraId="6FE34C1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DEBD38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120" w:type="dxa"/>
            <w:tcBorders>
              <w:top w:val="nil"/>
              <w:left w:val="nil"/>
              <w:bottom w:val="nil"/>
              <w:right w:val="nil"/>
            </w:tcBorders>
            <w:shd w:val="clear" w:color="000000" w:fill="FFFFFF"/>
            <w:noWrap/>
            <w:vAlign w:val="bottom"/>
          </w:tcPr>
          <w:p w14:paraId="5B1F619F"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5DF100C7"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616" w:type="dxa"/>
            <w:tcBorders>
              <w:top w:val="nil"/>
              <w:left w:val="nil"/>
              <w:bottom w:val="nil"/>
              <w:right w:val="nil"/>
            </w:tcBorders>
            <w:shd w:val="clear" w:color="000000" w:fill="FFFFFF"/>
            <w:noWrap/>
            <w:vAlign w:val="bottom"/>
          </w:tcPr>
          <w:p w14:paraId="01B7C157"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04B444BD" w14:textId="77777777">
        <w:trPr>
          <w:trHeight w:val="300"/>
        </w:trPr>
        <w:tc>
          <w:tcPr>
            <w:tcW w:w="1815" w:type="dxa"/>
            <w:tcBorders>
              <w:top w:val="nil"/>
              <w:left w:val="nil"/>
              <w:bottom w:val="nil"/>
              <w:right w:val="nil"/>
            </w:tcBorders>
            <w:shd w:val="clear" w:color="000000" w:fill="FFFFFF"/>
            <w:noWrap/>
            <w:vAlign w:val="bottom"/>
          </w:tcPr>
          <w:p w14:paraId="4854DCA1"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7AA0E8A4"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0A09D8B6"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6CB7EC8"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37CB8F2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173EC1F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616" w:type="dxa"/>
            <w:tcBorders>
              <w:top w:val="nil"/>
              <w:left w:val="nil"/>
              <w:bottom w:val="nil"/>
              <w:right w:val="nil"/>
            </w:tcBorders>
            <w:shd w:val="clear" w:color="000000" w:fill="FFFFFF"/>
            <w:noWrap/>
            <w:vAlign w:val="bottom"/>
          </w:tcPr>
          <w:p w14:paraId="5DA4574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3CCF660D" w14:textId="77777777">
        <w:trPr>
          <w:trHeight w:val="300"/>
        </w:trPr>
        <w:tc>
          <w:tcPr>
            <w:tcW w:w="1815" w:type="dxa"/>
            <w:tcBorders>
              <w:top w:val="nil"/>
              <w:left w:val="nil"/>
              <w:bottom w:val="nil"/>
              <w:right w:val="nil"/>
            </w:tcBorders>
            <w:shd w:val="clear" w:color="000000" w:fill="FFFFFF"/>
            <w:noWrap/>
            <w:vAlign w:val="bottom"/>
          </w:tcPr>
          <w:p w14:paraId="12BDBE43"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1438BB4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75,000</w:t>
            </w:r>
          </w:p>
        </w:tc>
        <w:tc>
          <w:tcPr>
            <w:tcW w:w="942" w:type="dxa"/>
            <w:tcBorders>
              <w:top w:val="nil"/>
              <w:left w:val="nil"/>
              <w:bottom w:val="nil"/>
              <w:right w:val="nil"/>
            </w:tcBorders>
            <w:shd w:val="clear" w:color="000000" w:fill="FFFFFF"/>
            <w:noWrap/>
            <w:vAlign w:val="bottom"/>
          </w:tcPr>
          <w:p w14:paraId="5F75495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18B7170"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4D8B9F9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00755B44"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75,000 </w:t>
            </w:r>
          </w:p>
        </w:tc>
        <w:tc>
          <w:tcPr>
            <w:tcW w:w="1616" w:type="dxa"/>
            <w:tcBorders>
              <w:top w:val="nil"/>
              <w:left w:val="nil"/>
              <w:bottom w:val="nil"/>
              <w:right w:val="nil"/>
            </w:tcBorders>
            <w:shd w:val="clear" w:color="000000" w:fill="FFFFFF"/>
            <w:noWrap/>
            <w:vAlign w:val="bottom"/>
          </w:tcPr>
          <w:p w14:paraId="313AEE2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Net Income</w:t>
            </w:r>
          </w:p>
        </w:tc>
      </w:tr>
      <w:tr w:rsidR="00A63AB8" w:rsidRPr="00677424" w14:paraId="6D99ADE7" w14:textId="77777777">
        <w:trPr>
          <w:trHeight w:val="300"/>
        </w:trPr>
        <w:tc>
          <w:tcPr>
            <w:tcW w:w="1815" w:type="dxa"/>
            <w:tcBorders>
              <w:top w:val="nil"/>
              <w:left w:val="nil"/>
              <w:bottom w:val="nil"/>
              <w:right w:val="nil"/>
            </w:tcBorders>
            <w:shd w:val="clear" w:color="000000" w:fill="FFFFFF"/>
            <w:noWrap/>
            <w:vAlign w:val="bottom"/>
          </w:tcPr>
          <w:p w14:paraId="7B8AC6D1"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5FA2A0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392B09D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20,000 </w:t>
            </w:r>
          </w:p>
        </w:tc>
        <w:tc>
          <w:tcPr>
            <w:tcW w:w="1120" w:type="dxa"/>
            <w:tcBorders>
              <w:top w:val="nil"/>
              <w:left w:val="nil"/>
              <w:bottom w:val="nil"/>
              <w:right w:val="nil"/>
            </w:tcBorders>
            <w:shd w:val="clear" w:color="000000" w:fill="FFFFFF"/>
            <w:noWrap/>
            <w:vAlign w:val="bottom"/>
          </w:tcPr>
          <w:p w14:paraId="43243E0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606CD86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AB7C2C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616" w:type="dxa"/>
            <w:tcBorders>
              <w:top w:val="nil"/>
              <w:left w:val="nil"/>
              <w:bottom w:val="nil"/>
              <w:right w:val="nil"/>
            </w:tcBorders>
            <w:shd w:val="clear" w:color="000000" w:fill="FFFFFF"/>
            <w:noWrap/>
            <w:vAlign w:val="bottom"/>
          </w:tcPr>
          <w:p w14:paraId="06B8762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2FB0EF2C" w14:textId="77777777">
        <w:trPr>
          <w:trHeight w:val="300"/>
        </w:trPr>
        <w:tc>
          <w:tcPr>
            <w:tcW w:w="1815" w:type="dxa"/>
            <w:tcBorders>
              <w:top w:val="nil"/>
              <w:left w:val="nil"/>
              <w:bottom w:val="nil"/>
              <w:right w:val="nil"/>
            </w:tcBorders>
            <w:shd w:val="clear" w:color="000000" w:fill="FFFFFF"/>
            <w:noWrap/>
            <w:vAlign w:val="bottom"/>
          </w:tcPr>
          <w:p w14:paraId="3BB15AC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DF522E5"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355,000 </w:t>
            </w:r>
          </w:p>
        </w:tc>
        <w:tc>
          <w:tcPr>
            <w:tcW w:w="942" w:type="dxa"/>
            <w:tcBorders>
              <w:top w:val="single" w:sz="4" w:space="0" w:color="auto"/>
              <w:left w:val="nil"/>
              <w:bottom w:val="nil"/>
              <w:right w:val="nil"/>
            </w:tcBorders>
            <w:shd w:val="clear" w:color="000000" w:fill="FFFFFF"/>
            <w:noWrap/>
            <w:vAlign w:val="bottom"/>
          </w:tcPr>
          <w:p w14:paraId="60487C6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57D9C473"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585256B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9D60D7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75,000 </w:t>
            </w:r>
          </w:p>
        </w:tc>
        <w:tc>
          <w:tcPr>
            <w:tcW w:w="1616" w:type="dxa"/>
            <w:tcBorders>
              <w:top w:val="nil"/>
              <w:left w:val="nil"/>
              <w:bottom w:val="nil"/>
              <w:right w:val="nil"/>
            </w:tcBorders>
            <w:shd w:val="clear" w:color="000000" w:fill="FFFFFF"/>
            <w:noWrap/>
            <w:vAlign w:val="bottom"/>
          </w:tcPr>
          <w:p w14:paraId="53CE62CB"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Ending Balance</w:t>
            </w:r>
          </w:p>
        </w:tc>
      </w:tr>
      <w:tr w:rsidR="00A63AB8" w:rsidRPr="00677424" w14:paraId="5CDAF7E9" w14:textId="77777777" w:rsidTr="001E2931">
        <w:trPr>
          <w:trHeight w:val="300"/>
        </w:trPr>
        <w:tc>
          <w:tcPr>
            <w:tcW w:w="1815" w:type="dxa"/>
            <w:tcBorders>
              <w:top w:val="nil"/>
              <w:left w:val="nil"/>
              <w:bottom w:val="nil"/>
              <w:right w:val="nil"/>
            </w:tcBorders>
            <w:shd w:val="clear" w:color="000000" w:fill="FFFFFF"/>
            <w:noWrap/>
            <w:vAlign w:val="bottom"/>
          </w:tcPr>
          <w:p w14:paraId="31D43444"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34E5E0E8"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71F1F3B4"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355,000 </w:t>
            </w:r>
          </w:p>
        </w:tc>
        <w:tc>
          <w:tcPr>
            <w:tcW w:w="1120" w:type="dxa"/>
            <w:tcBorders>
              <w:top w:val="nil"/>
              <w:left w:val="nil"/>
              <w:bottom w:val="nil"/>
              <w:right w:val="nil"/>
            </w:tcBorders>
            <w:shd w:val="clear" w:color="auto" w:fill="auto"/>
            <w:noWrap/>
            <w:vAlign w:val="bottom"/>
          </w:tcPr>
          <w:p w14:paraId="6A1F2EE8"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4957777C"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75,000 </w:t>
            </w:r>
          </w:p>
        </w:tc>
        <w:tc>
          <w:tcPr>
            <w:tcW w:w="840" w:type="dxa"/>
            <w:tcBorders>
              <w:top w:val="nil"/>
              <w:left w:val="nil"/>
              <w:bottom w:val="nil"/>
              <w:right w:val="nil"/>
            </w:tcBorders>
            <w:shd w:val="clear" w:color="000000" w:fill="FFFFFF"/>
            <w:noWrap/>
            <w:vAlign w:val="bottom"/>
          </w:tcPr>
          <w:p w14:paraId="3B8FBDE4"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16" w:type="dxa"/>
            <w:tcBorders>
              <w:top w:val="nil"/>
              <w:left w:val="nil"/>
              <w:bottom w:val="nil"/>
              <w:right w:val="nil"/>
            </w:tcBorders>
            <w:shd w:val="clear" w:color="000000" w:fill="FFFFFF"/>
            <w:noWrap/>
            <w:vAlign w:val="bottom"/>
          </w:tcPr>
          <w:p w14:paraId="1474B89C"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r>
      <w:tr w:rsidR="00A63AB8" w:rsidRPr="00677424" w14:paraId="35C91E1A" w14:textId="77777777">
        <w:trPr>
          <w:trHeight w:val="300"/>
        </w:trPr>
        <w:tc>
          <w:tcPr>
            <w:tcW w:w="1815" w:type="dxa"/>
            <w:tcBorders>
              <w:top w:val="nil"/>
              <w:left w:val="nil"/>
              <w:bottom w:val="nil"/>
              <w:right w:val="nil"/>
            </w:tcBorders>
            <w:shd w:val="clear" w:color="000000" w:fill="FFFFFF"/>
            <w:noWrap/>
            <w:vAlign w:val="bottom"/>
          </w:tcPr>
          <w:p w14:paraId="57658B2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D98F58B"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010B82E"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C7678BB"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2802645E"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7ED13A18"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1616" w:type="dxa"/>
            <w:tcBorders>
              <w:top w:val="nil"/>
              <w:left w:val="nil"/>
              <w:bottom w:val="nil"/>
              <w:right w:val="nil"/>
            </w:tcBorders>
            <w:shd w:val="clear" w:color="000000" w:fill="FFFFFF"/>
            <w:noWrap/>
            <w:vAlign w:val="bottom"/>
          </w:tcPr>
          <w:p w14:paraId="3BAEA3A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bl>
    <w:p w14:paraId="7F949C84"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3456254" w14:textId="77777777" w:rsidR="00A63AB8" w:rsidRDefault="00A63AB8">
      <w:pPr>
        <w:rPr>
          <w:rFonts w:ascii="Arial" w:hAnsi="Arial" w:cs="Arial"/>
          <w:b/>
          <w:bCs/>
        </w:rPr>
      </w:pPr>
      <w:r>
        <w:rPr>
          <w:rFonts w:ascii="Arial" w:hAnsi="Arial" w:cs="Arial"/>
          <w:b/>
          <w:bCs/>
        </w:rPr>
        <w:br w:type="page"/>
      </w:r>
    </w:p>
    <w:p w14:paraId="17D9D30F" w14:textId="77777777" w:rsidR="00A63AB8" w:rsidRDefault="00A63AB8" w:rsidP="00A63AB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00B85EC9" w:rsidRPr="00B85EC9">
        <w:rPr>
          <w:rFonts w:ascii="Arial" w:hAnsi="Arial" w:cs="Arial"/>
          <w:bCs/>
        </w:rPr>
        <w:t>(continued)</w:t>
      </w:r>
    </w:p>
    <w:tbl>
      <w:tblPr>
        <w:tblW w:w="9844"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84"/>
        <w:gridCol w:w="1357"/>
        <w:gridCol w:w="267"/>
      </w:tblGrid>
      <w:tr w:rsidR="00A63AB8" w:rsidRPr="00677424" w14:paraId="594C9A29"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1A82B62E"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2393B10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73FACA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77257E1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7463AC8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EDF4F80"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47F9B6D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51E85209" w14:textId="500B88C6" w:rsidR="00A63AB8" w:rsidRPr="00677424" w:rsidRDefault="004943F8" w:rsidP="00A63AB8">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A63AB8" w:rsidRPr="00677424">
              <w:rPr>
                <w:rFonts w:ascii="Arial" w:eastAsia="Times New Roman" w:hAnsi="Arial" w:cs="Arial"/>
                <w:b/>
                <w:bCs/>
                <w:sz w:val="18"/>
              </w:rPr>
              <w:t xml:space="preserve"> Entries</w:t>
            </w:r>
          </w:p>
        </w:tc>
        <w:tc>
          <w:tcPr>
            <w:tcW w:w="279" w:type="dxa"/>
            <w:tcBorders>
              <w:top w:val="single" w:sz="4" w:space="0" w:color="auto"/>
              <w:left w:val="nil"/>
              <w:bottom w:val="nil"/>
              <w:right w:val="nil"/>
            </w:tcBorders>
            <w:shd w:val="clear" w:color="auto" w:fill="E0EBF8"/>
            <w:noWrap/>
            <w:vAlign w:val="bottom"/>
          </w:tcPr>
          <w:p w14:paraId="58A00DBE" w14:textId="77777777" w:rsidR="00A63AB8" w:rsidRPr="00677424" w:rsidRDefault="00A63AB8" w:rsidP="00A63AB8">
            <w:pPr>
              <w:spacing w:after="0" w:line="240" w:lineRule="auto"/>
              <w:ind w:left="17"/>
              <w:rPr>
                <w:rFonts w:ascii="Arial" w:eastAsia="Times New Roman" w:hAnsi="Arial" w:cs="Arial"/>
                <w:sz w:val="18"/>
              </w:rPr>
            </w:pPr>
            <w:r w:rsidRPr="00677424">
              <w:rPr>
                <w:rFonts w:ascii="Arial" w:eastAsia="Times New Roman" w:hAnsi="Arial" w:cs="Arial"/>
                <w:sz w:val="18"/>
              </w:rPr>
              <w:t> </w:t>
            </w:r>
          </w:p>
        </w:tc>
        <w:tc>
          <w:tcPr>
            <w:tcW w:w="1313" w:type="dxa"/>
            <w:tcBorders>
              <w:top w:val="single" w:sz="4" w:space="0" w:color="auto"/>
              <w:left w:val="nil"/>
              <w:bottom w:val="nil"/>
              <w:right w:val="nil"/>
            </w:tcBorders>
            <w:shd w:val="clear" w:color="auto" w:fill="E0EBF8"/>
            <w:noWrap/>
            <w:vAlign w:val="bottom"/>
          </w:tcPr>
          <w:p w14:paraId="0F3C10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0E43C79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32032EA" w14:textId="77777777">
        <w:trPr>
          <w:trHeight w:val="300"/>
        </w:trPr>
        <w:tc>
          <w:tcPr>
            <w:tcW w:w="262" w:type="dxa"/>
            <w:tcBorders>
              <w:top w:val="nil"/>
              <w:left w:val="single" w:sz="4" w:space="0" w:color="auto"/>
              <w:bottom w:val="nil"/>
              <w:right w:val="nil"/>
            </w:tcBorders>
            <w:shd w:val="clear" w:color="auto" w:fill="E0EBF8"/>
            <w:noWrap/>
            <w:vAlign w:val="bottom"/>
          </w:tcPr>
          <w:p w14:paraId="6AC2FA7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50FDD28"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5CA42245"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1FC389A2" w14:textId="77777777" w:rsidR="00A63AB8" w:rsidRPr="00677424" w:rsidRDefault="00A63AB8" w:rsidP="00A63AB8">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B83DA27"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7C54DCE3" w14:textId="77777777" w:rsidR="00A63AB8" w:rsidRPr="00677424" w:rsidRDefault="00A63AB8" w:rsidP="00A63AB8">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5EAADEAF"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C2DC0E8"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624E5C3F"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335C02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CR</w:t>
            </w:r>
          </w:p>
        </w:tc>
        <w:tc>
          <w:tcPr>
            <w:tcW w:w="279" w:type="dxa"/>
            <w:tcBorders>
              <w:top w:val="nil"/>
              <w:left w:val="nil"/>
              <w:bottom w:val="single" w:sz="4" w:space="0" w:color="auto"/>
              <w:right w:val="nil"/>
            </w:tcBorders>
            <w:shd w:val="clear" w:color="auto" w:fill="E0EBF8"/>
            <w:noWrap/>
            <w:vAlign w:val="bottom"/>
          </w:tcPr>
          <w:p w14:paraId="7019FEF2"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single" w:sz="4" w:space="0" w:color="auto"/>
              <w:right w:val="nil"/>
            </w:tcBorders>
            <w:shd w:val="clear" w:color="auto" w:fill="E0EBF8"/>
            <w:noWrap/>
            <w:vAlign w:val="bottom"/>
          </w:tcPr>
          <w:p w14:paraId="30567523"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7FD896D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EEDED56" w14:textId="77777777">
        <w:trPr>
          <w:trHeight w:val="300"/>
        </w:trPr>
        <w:tc>
          <w:tcPr>
            <w:tcW w:w="262" w:type="dxa"/>
            <w:tcBorders>
              <w:top w:val="nil"/>
              <w:left w:val="single" w:sz="4" w:space="0" w:color="auto"/>
              <w:bottom w:val="nil"/>
              <w:right w:val="nil"/>
            </w:tcBorders>
            <w:shd w:val="clear" w:color="auto" w:fill="E0EBF8"/>
            <w:noWrap/>
            <w:vAlign w:val="bottom"/>
          </w:tcPr>
          <w:p w14:paraId="754E0F73"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EB3A3D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5CA0584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E675CF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E66E41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3C486D0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18C05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3AABD8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836D7C3"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B00324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419495F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7C4B1B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68772C5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51096880" w14:textId="77777777">
        <w:trPr>
          <w:trHeight w:val="300"/>
        </w:trPr>
        <w:tc>
          <w:tcPr>
            <w:tcW w:w="262" w:type="dxa"/>
            <w:tcBorders>
              <w:top w:val="nil"/>
              <w:left w:val="single" w:sz="4" w:space="0" w:color="auto"/>
              <w:bottom w:val="nil"/>
              <w:right w:val="nil"/>
            </w:tcBorders>
            <w:shd w:val="clear" w:color="auto" w:fill="E0EBF8"/>
            <w:noWrap/>
            <w:vAlign w:val="bottom"/>
          </w:tcPr>
          <w:p w14:paraId="48B6D841"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993118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0A15233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7F3E7E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1313EE8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EB326B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39E1C4C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546CF0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81E78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A9B528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3B8BE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715F285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1,050,000 </w:t>
            </w:r>
          </w:p>
        </w:tc>
        <w:tc>
          <w:tcPr>
            <w:tcW w:w="262" w:type="dxa"/>
            <w:tcBorders>
              <w:top w:val="nil"/>
              <w:left w:val="nil"/>
              <w:bottom w:val="nil"/>
              <w:right w:val="single" w:sz="4" w:space="0" w:color="auto"/>
            </w:tcBorders>
            <w:shd w:val="clear" w:color="auto" w:fill="E0EBF8"/>
            <w:noWrap/>
            <w:vAlign w:val="bottom"/>
          </w:tcPr>
          <w:p w14:paraId="6A9AD5C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B5A3656" w14:textId="77777777">
        <w:trPr>
          <w:trHeight w:val="300"/>
        </w:trPr>
        <w:tc>
          <w:tcPr>
            <w:tcW w:w="262" w:type="dxa"/>
            <w:tcBorders>
              <w:top w:val="nil"/>
              <w:left w:val="single" w:sz="4" w:space="0" w:color="auto"/>
              <w:bottom w:val="nil"/>
              <w:right w:val="nil"/>
            </w:tcBorders>
            <w:shd w:val="clear" w:color="auto" w:fill="E0EBF8"/>
            <w:noWrap/>
            <w:vAlign w:val="bottom"/>
          </w:tcPr>
          <w:p w14:paraId="70FACB7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05C93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5A9A795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32EC7F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(200,000)</w:t>
            </w:r>
          </w:p>
        </w:tc>
        <w:tc>
          <w:tcPr>
            <w:tcW w:w="262" w:type="dxa"/>
            <w:tcBorders>
              <w:top w:val="nil"/>
              <w:left w:val="nil"/>
              <w:bottom w:val="nil"/>
              <w:right w:val="nil"/>
            </w:tcBorders>
            <w:shd w:val="clear" w:color="auto" w:fill="E0EBF8"/>
            <w:noWrap/>
            <w:vAlign w:val="bottom"/>
          </w:tcPr>
          <w:p w14:paraId="64BB21A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A060CE7"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(125,000)</w:t>
            </w:r>
          </w:p>
        </w:tc>
        <w:tc>
          <w:tcPr>
            <w:tcW w:w="262" w:type="dxa"/>
            <w:tcBorders>
              <w:top w:val="nil"/>
              <w:left w:val="nil"/>
              <w:bottom w:val="nil"/>
              <w:right w:val="nil"/>
            </w:tcBorders>
            <w:shd w:val="clear" w:color="auto" w:fill="E0EBF8"/>
            <w:noWrap/>
            <w:vAlign w:val="bottom"/>
          </w:tcPr>
          <w:p w14:paraId="5529FDF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6FFE27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1A0AA6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B5245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1F3F833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29A4AA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(325,000)</w:t>
            </w:r>
          </w:p>
        </w:tc>
        <w:tc>
          <w:tcPr>
            <w:tcW w:w="262" w:type="dxa"/>
            <w:tcBorders>
              <w:top w:val="nil"/>
              <w:left w:val="nil"/>
              <w:bottom w:val="nil"/>
              <w:right w:val="single" w:sz="4" w:space="0" w:color="auto"/>
            </w:tcBorders>
            <w:shd w:val="clear" w:color="auto" w:fill="E0EBF8"/>
            <w:noWrap/>
            <w:vAlign w:val="bottom"/>
          </w:tcPr>
          <w:p w14:paraId="542F72F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5B6816E" w14:textId="77777777">
        <w:trPr>
          <w:trHeight w:val="300"/>
        </w:trPr>
        <w:tc>
          <w:tcPr>
            <w:tcW w:w="262" w:type="dxa"/>
            <w:tcBorders>
              <w:top w:val="nil"/>
              <w:left w:val="single" w:sz="4" w:space="0" w:color="auto"/>
              <w:bottom w:val="nil"/>
              <w:right w:val="nil"/>
            </w:tcBorders>
            <w:shd w:val="clear" w:color="auto" w:fill="E0EBF8"/>
            <w:noWrap/>
            <w:vAlign w:val="bottom"/>
          </w:tcPr>
          <w:p w14:paraId="0EE35B76"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33865A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65A0A2D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E92FC0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47DB52B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40001FA"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4F58BE1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A8081B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EFE419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B28444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2D1527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35612F9"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2822AF9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5266AB5" w14:textId="77777777">
        <w:trPr>
          <w:trHeight w:val="300"/>
        </w:trPr>
        <w:tc>
          <w:tcPr>
            <w:tcW w:w="262" w:type="dxa"/>
            <w:tcBorders>
              <w:top w:val="nil"/>
              <w:left w:val="single" w:sz="4" w:space="0" w:color="auto"/>
              <w:bottom w:val="nil"/>
              <w:right w:val="nil"/>
            </w:tcBorders>
            <w:shd w:val="clear" w:color="auto" w:fill="E0EBF8"/>
            <w:noWrap/>
            <w:vAlign w:val="bottom"/>
          </w:tcPr>
          <w:p w14:paraId="5590296F"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692645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091F148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862384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nil"/>
              <w:right w:val="nil"/>
            </w:tcBorders>
            <w:shd w:val="clear" w:color="auto" w:fill="E0EBF8"/>
            <w:noWrap/>
            <w:vAlign w:val="bottom"/>
          </w:tcPr>
          <w:p w14:paraId="3B1519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390DD7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(40,000)</w:t>
            </w:r>
          </w:p>
        </w:tc>
        <w:tc>
          <w:tcPr>
            <w:tcW w:w="262" w:type="dxa"/>
            <w:tcBorders>
              <w:top w:val="nil"/>
              <w:left w:val="nil"/>
              <w:bottom w:val="nil"/>
              <w:right w:val="nil"/>
            </w:tcBorders>
            <w:shd w:val="clear" w:color="auto" w:fill="E0EBF8"/>
            <w:noWrap/>
            <w:vAlign w:val="bottom"/>
          </w:tcPr>
          <w:p w14:paraId="578DBAF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34A2BD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F807A9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EED03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65AC01F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12D4510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(265,000)</w:t>
            </w:r>
          </w:p>
        </w:tc>
        <w:tc>
          <w:tcPr>
            <w:tcW w:w="262" w:type="dxa"/>
            <w:tcBorders>
              <w:top w:val="nil"/>
              <w:left w:val="nil"/>
              <w:bottom w:val="nil"/>
              <w:right w:val="single" w:sz="4" w:space="0" w:color="auto"/>
            </w:tcBorders>
            <w:shd w:val="clear" w:color="auto" w:fill="E0EBF8"/>
            <w:noWrap/>
            <w:vAlign w:val="bottom"/>
          </w:tcPr>
          <w:p w14:paraId="76361DE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418999F"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DD86D5A"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2E8207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Income from Snoopy Co.</w:t>
            </w:r>
          </w:p>
        </w:tc>
        <w:tc>
          <w:tcPr>
            <w:tcW w:w="262" w:type="dxa"/>
            <w:tcBorders>
              <w:top w:val="nil"/>
              <w:left w:val="nil"/>
              <w:bottom w:val="single" w:sz="4" w:space="0" w:color="auto"/>
              <w:right w:val="nil"/>
            </w:tcBorders>
            <w:shd w:val="clear" w:color="auto" w:fill="E0EBF8"/>
            <w:noWrap/>
            <w:vAlign w:val="bottom"/>
          </w:tcPr>
          <w:p w14:paraId="4E3237F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79ADF1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single" w:sz="4" w:space="0" w:color="auto"/>
              <w:right w:val="nil"/>
            </w:tcBorders>
            <w:shd w:val="clear" w:color="auto" w:fill="E0EBF8"/>
            <w:noWrap/>
            <w:vAlign w:val="bottom"/>
          </w:tcPr>
          <w:p w14:paraId="0B6E658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253AC28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5A460C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4C618CA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75,000 </w:t>
            </w:r>
          </w:p>
        </w:tc>
        <w:tc>
          <w:tcPr>
            <w:tcW w:w="262" w:type="dxa"/>
            <w:tcBorders>
              <w:top w:val="nil"/>
              <w:left w:val="nil"/>
              <w:bottom w:val="single" w:sz="4" w:space="0" w:color="auto"/>
              <w:right w:val="nil"/>
            </w:tcBorders>
            <w:shd w:val="clear" w:color="000000" w:fill="FFFFFF"/>
            <w:noWrap/>
            <w:vAlign w:val="bottom"/>
          </w:tcPr>
          <w:p w14:paraId="555D14B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EF19A7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single" w:sz="4" w:space="0" w:color="auto"/>
              <w:right w:val="nil"/>
            </w:tcBorders>
            <w:shd w:val="clear" w:color="auto" w:fill="E0EBF8"/>
            <w:noWrap/>
            <w:vAlign w:val="bottom"/>
          </w:tcPr>
          <w:p w14:paraId="45BF67C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5AFC044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13D9F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EAA6FDA" w14:textId="77777777">
        <w:trPr>
          <w:trHeight w:val="315"/>
        </w:trPr>
        <w:tc>
          <w:tcPr>
            <w:tcW w:w="262" w:type="dxa"/>
            <w:tcBorders>
              <w:top w:val="nil"/>
              <w:left w:val="single" w:sz="4" w:space="0" w:color="auto"/>
              <w:bottom w:val="nil"/>
              <w:right w:val="nil"/>
            </w:tcBorders>
            <w:shd w:val="clear" w:color="auto" w:fill="E0EBF8"/>
            <w:noWrap/>
            <w:vAlign w:val="bottom"/>
          </w:tcPr>
          <w:p w14:paraId="3ECA1784"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9F509F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788CB2A7"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8AEB404"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nil"/>
            </w:tcBorders>
            <w:shd w:val="clear" w:color="auto" w:fill="E0EBF8"/>
            <w:noWrap/>
            <w:vAlign w:val="bottom"/>
          </w:tcPr>
          <w:p w14:paraId="713CE75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8834E3E"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705D7A5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D2C1375"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75,000 </w:t>
            </w:r>
          </w:p>
        </w:tc>
        <w:tc>
          <w:tcPr>
            <w:tcW w:w="262" w:type="dxa"/>
            <w:tcBorders>
              <w:top w:val="nil"/>
              <w:left w:val="nil"/>
              <w:bottom w:val="nil"/>
              <w:right w:val="nil"/>
            </w:tcBorders>
            <w:shd w:val="clear" w:color="000000" w:fill="FFFFFF"/>
            <w:noWrap/>
            <w:vAlign w:val="bottom"/>
          </w:tcPr>
          <w:p w14:paraId="2EF3490B"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6460728"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79" w:type="dxa"/>
            <w:tcBorders>
              <w:top w:val="nil"/>
              <w:left w:val="nil"/>
              <w:bottom w:val="nil"/>
              <w:right w:val="nil"/>
            </w:tcBorders>
            <w:shd w:val="clear" w:color="auto" w:fill="E0EBF8"/>
            <w:noWrap/>
            <w:vAlign w:val="bottom"/>
          </w:tcPr>
          <w:p w14:paraId="078D7369"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58912982"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single" w:sz="4" w:space="0" w:color="auto"/>
            </w:tcBorders>
            <w:shd w:val="clear" w:color="auto" w:fill="E0EBF8"/>
            <w:noWrap/>
            <w:vAlign w:val="bottom"/>
          </w:tcPr>
          <w:p w14:paraId="53F23A1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400F058" w14:textId="77777777">
        <w:trPr>
          <w:trHeight w:val="315"/>
        </w:trPr>
        <w:tc>
          <w:tcPr>
            <w:tcW w:w="262" w:type="dxa"/>
            <w:tcBorders>
              <w:top w:val="nil"/>
              <w:left w:val="single" w:sz="4" w:space="0" w:color="auto"/>
              <w:bottom w:val="nil"/>
              <w:right w:val="nil"/>
            </w:tcBorders>
            <w:shd w:val="clear" w:color="auto" w:fill="E0EBF8"/>
            <w:noWrap/>
            <w:vAlign w:val="bottom"/>
          </w:tcPr>
          <w:p w14:paraId="3B91B13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F48A5E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1128D9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FCE32B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47D83E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E3A3B4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B006D5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A6F104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1CF2DD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1E224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631555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46BF4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7CA07DA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4E0A398" w14:textId="77777777">
        <w:trPr>
          <w:trHeight w:val="300"/>
        </w:trPr>
        <w:tc>
          <w:tcPr>
            <w:tcW w:w="262" w:type="dxa"/>
            <w:tcBorders>
              <w:top w:val="nil"/>
              <w:left w:val="single" w:sz="4" w:space="0" w:color="auto"/>
              <w:bottom w:val="nil"/>
              <w:right w:val="nil"/>
            </w:tcBorders>
            <w:shd w:val="clear" w:color="auto" w:fill="E0EBF8"/>
            <w:noWrap/>
            <w:vAlign w:val="bottom"/>
          </w:tcPr>
          <w:p w14:paraId="23112BE0"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4CCE3E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2350D3B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6ED7CEE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82A4F0F"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3A27E1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6F4209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E93929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E6B2169"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EEDBDD7"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3198D55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4F3C7A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E26784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4F1365C0"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8F0BE5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6C3957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184A632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8CAB657"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225,000 </w:t>
            </w:r>
          </w:p>
        </w:tc>
        <w:tc>
          <w:tcPr>
            <w:tcW w:w="262" w:type="dxa"/>
            <w:tcBorders>
              <w:top w:val="nil"/>
              <w:left w:val="nil"/>
              <w:bottom w:val="nil"/>
              <w:right w:val="nil"/>
            </w:tcBorders>
            <w:shd w:val="clear" w:color="auto" w:fill="E0EBF8"/>
            <w:noWrap/>
            <w:vAlign w:val="bottom"/>
          </w:tcPr>
          <w:p w14:paraId="13C22C6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B2D59F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5E1DCB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34DDD70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100,000 </w:t>
            </w:r>
          </w:p>
        </w:tc>
        <w:tc>
          <w:tcPr>
            <w:tcW w:w="262" w:type="dxa"/>
            <w:tcBorders>
              <w:top w:val="nil"/>
              <w:left w:val="nil"/>
              <w:bottom w:val="nil"/>
              <w:right w:val="nil"/>
            </w:tcBorders>
            <w:shd w:val="clear" w:color="000000" w:fill="FFFFFF"/>
            <w:noWrap/>
            <w:vAlign w:val="bottom"/>
          </w:tcPr>
          <w:p w14:paraId="3D8E693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B66C4F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09DE4E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46286B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225,000 </w:t>
            </w:r>
          </w:p>
        </w:tc>
        <w:tc>
          <w:tcPr>
            <w:tcW w:w="262" w:type="dxa"/>
            <w:tcBorders>
              <w:top w:val="nil"/>
              <w:left w:val="nil"/>
              <w:bottom w:val="nil"/>
              <w:right w:val="single" w:sz="4" w:space="0" w:color="auto"/>
            </w:tcBorders>
            <w:shd w:val="clear" w:color="auto" w:fill="E0EBF8"/>
            <w:noWrap/>
            <w:vAlign w:val="bottom"/>
          </w:tcPr>
          <w:p w14:paraId="62D6374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9527900" w14:textId="77777777">
        <w:trPr>
          <w:trHeight w:val="300"/>
        </w:trPr>
        <w:tc>
          <w:tcPr>
            <w:tcW w:w="262" w:type="dxa"/>
            <w:tcBorders>
              <w:top w:val="nil"/>
              <w:left w:val="single" w:sz="4" w:space="0" w:color="auto"/>
              <w:bottom w:val="nil"/>
              <w:right w:val="nil"/>
            </w:tcBorders>
            <w:shd w:val="clear" w:color="auto" w:fill="E0EBF8"/>
            <w:noWrap/>
            <w:vAlign w:val="bottom"/>
          </w:tcPr>
          <w:p w14:paraId="3633511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9BBA19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5E3433A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3AEF7F9"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nil"/>
            </w:tcBorders>
            <w:shd w:val="clear" w:color="auto" w:fill="E0EBF8"/>
            <w:noWrap/>
            <w:vAlign w:val="bottom"/>
          </w:tcPr>
          <w:p w14:paraId="3A6BBE8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27A4924"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3854D81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9F21D4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75,000 </w:t>
            </w:r>
          </w:p>
        </w:tc>
        <w:tc>
          <w:tcPr>
            <w:tcW w:w="262" w:type="dxa"/>
            <w:tcBorders>
              <w:top w:val="nil"/>
              <w:left w:val="nil"/>
              <w:bottom w:val="nil"/>
              <w:right w:val="nil"/>
            </w:tcBorders>
            <w:shd w:val="clear" w:color="000000" w:fill="FFFFFF"/>
            <w:noWrap/>
            <w:vAlign w:val="bottom"/>
          </w:tcPr>
          <w:p w14:paraId="485923F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EC5EDBD"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79" w:type="dxa"/>
            <w:tcBorders>
              <w:top w:val="nil"/>
              <w:left w:val="nil"/>
              <w:bottom w:val="nil"/>
              <w:right w:val="nil"/>
            </w:tcBorders>
            <w:shd w:val="clear" w:color="auto" w:fill="E0EBF8"/>
            <w:noWrap/>
            <w:vAlign w:val="bottom"/>
          </w:tcPr>
          <w:p w14:paraId="2A3E1C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2BE4376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400,000 </w:t>
            </w:r>
          </w:p>
        </w:tc>
        <w:tc>
          <w:tcPr>
            <w:tcW w:w="262" w:type="dxa"/>
            <w:tcBorders>
              <w:top w:val="nil"/>
              <w:left w:val="nil"/>
              <w:bottom w:val="nil"/>
              <w:right w:val="single" w:sz="4" w:space="0" w:color="auto"/>
            </w:tcBorders>
            <w:shd w:val="clear" w:color="auto" w:fill="E0EBF8"/>
            <w:noWrap/>
            <w:vAlign w:val="bottom"/>
          </w:tcPr>
          <w:p w14:paraId="6D2E03B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2274D708"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0BF8BAE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027422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5D22A7C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58AE7D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(100,000)</w:t>
            </w:r>
          </w:p>
        </w:tc>
        <w:tc>
          <w:tcPr>
            <w:tcW w:w="262" w:type="dxa"/>
            <w:tcBorders>
              <w:top w:val="nil"/>
              <w:left w:val="nil"/>
              <w:bottom w:val="single" w:sz="4" w:space="0" w:color="auto"/>
              <w:right w:val="nil"/>
            </w:tcBorders>
            <w:shd w:val="clear" w:color="auto" w:fill="E0EBF8"/>
            <w:noWrap/>
            <w:vAlign w:val="bottom"/>
          </w:tcPr>
          <w:p w14:paraId="0CEDE51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D79D0F0"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6551422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7963D0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05427B6C"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62858545"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 </w:t>
            </w:r>
          </w:p>
        </w:tc>
        <w:tc>
          <w:tcPr>
            <w:tcW w:w="279" w:type="dxa"/>
            <w:tcBorders>
              <w:top w:val="nil"/>
              <w:left w:val="nil"/>
              <w:bottom w:val="single" w:sz="4" w:space="0" w:color="auto"/>
              <w:right w:val="nil"/>
            </w:tcBorders>
            <w:shd w:val="clear" w:color="auto" w:fill="E0EBF8"/>
            <w:noWrap/>
            <w:vAlign w:val="bottom"/>
          </w:tcPr>
          <w:p w14:paraId="37569A4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1068A8E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(100,000)</w:t>
            </w:r>
          </w:p>
        </w:tc>
        <w:tc>
          <w:tcPr>
            <w:tcW w:w="262" w:type="dxa"/>
            <w:tcBorders>
              <w:top w:val="nil"/>
              <w:left w:val="nil"/>
              <w:bottom w:val="nil"/>
              <w:right w:val="single" w:sz="4" w:space="0" w:color="auto"/>
            </w:tcBorders>
            <w:shd w:val="clear" w:color="auto" w:fill="E0EBF8"/>
            <w:noWrap/>
            <w:vAlign w:val="bottom"/>
          </w:tcPr>
          <w:p w14:paraId="1A25428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4EB3DDF" w14:textId="77777777">
        <w:trPr>
          <w:trHeight w:val="315"/>
        </w:trPr>
        <w:tc>
          <w:tcPr>
            <w:tcW w:w="262" w:type="dxa"/>
            <w:tcBorders>
              <w:top w:val="nil"/>
              <w:left w:val="single" w:sz="4" w:space="0" w:color="auto"/>
              <w:bottom w:val="nil"/>
              <w:right w:val="nil"/>
            </w:tcBorders>
            <w:shd w:val="clear" w:color="auto" w:fill="E0EBF8"/>
            <w:noWrap/>
            <w:vAlign w:val="bottom"/>
          </w:tcPr>
          <w:p w14:paraId="776A2006"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D5B896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7BB22A2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D08D550"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56EC5DA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4D2297C"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155,000 </w:t>
            </w:r>
          </w:p>
        </w:tc>
        <w:tc>
          <w:tcPr>
            <w:tcW w:w="262" w:type="dxa"/>
            <w:tcBorders>
              <w:top w:val="nil"/>
              <w:left w:val="nil"/>
              <w:bottom w:val="nil"/>
              <w:right w:val="nil"/>
            </w:tcBorders>
            <w:shd w:val="clear" w:color="auto" w:fill="E0EBF8"/>
            <w:noWrap/>
            <w:vAlign w:val="bottom"/>
          </w:tcPr>
          <w:p w14:paraId="4D8E550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8601B3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175,000 </w:t>
            </w:r>
          </w:p>
        </w:tc>
        <w:tc>
          <w:tcPr>
            <w:tcW w:w="262" w:type="dxa"/>
            <w:tcBorders>
              <w:top w:val="nil"/>
              <w:left w:val="nil"/>
              <w:bottom w:val="nil"/>
              <w:right w:val="nil"/>
            </w:tcBorders>
            <w:shd w:val="clear" w:color="000000" w:fill="FFFFFF"/>
            <w:noWrap/>
            <w:vAlign w:val="bottom"/>
          </w:tcPr>
          <w:p w14:paraId="4A003577"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50FEA14"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nil"/>
              <w:right w:val="nil"/>
            </w:tcBorders>
            <w:shd w:val="clear" w:color="auto" w:fill="E0EBF8"/>
            <w:noWrap/>
            <w:vAlign w:val="bottom"/>
          </w:tcPr>
          <w:p w14:paraId="4E93BE8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15023DC2"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single" w:sz="4" w:space="0" w:color="auto"/>
            </w:tcBorders>
            <w:shd w:val="clear" w:color="auto" w:fill="E0EBF8"/>
            <w:noWrap/>
            <w:vAlign w:val="bottom"/>
          </w:tcPr>
          <w:p w14:paraId="1207EBB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28D2A8ED" w14:textId="77777777">
        <w:trPr>
          <w:trHeight w:val="315"/>
        </w:trPr>
        <w:tc>
          <w:tcPr>
            <w:tcW w:w="262" w:type="dxa"/>
            <w:tcBorders>
              <w:top w:val="nil"/>
              <w:left w:val="single" w:sz="4" w:space="0" w:color="auto"/>
              <w:bottom w:val="nil"/>
              <w:right w:val="nil"/>
            </w:tcBorders>
            <w:shd w:val="clear" w:color="auto" w:fill="E0EBF8"/>
            <w:noWrap/>
            <w:vAlign w:val="bottom"/>
          </w:tcPr>
          <w:p w14:paraId="5FB1852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4E0DA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56E630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DA1FE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907576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9B207B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DDF529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B6F895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0F5F5B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6E0AFE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4C9B1E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8BB912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7EBCB75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4411D62C" w14:textId="77777777">
        <w:trPr>
          <w:trHeight w:val="300"/>
        </w:trPr>
        <w:tc>
          <w:tcPr>
            <w:tcW w:w="262" w:type="dxa"/>
            <w:tcBorders>
              <w:top w:val="nil"/>
              <w:left w:val="single" w:sz="4" w:space="0" w:color="auto"/>
              <w:bottom w:val="nil"/>
              <w:right w:val="nil"/>
            </w:tcBorders>
            <w:shd w:val="clear" w:color="auto" w:fill="E0EBF8"/>
            <w:noWrap/>
            <w:vAlign w:val="bottom"/>
          </w:tcPr>
          <w:p w14:paraId="34A74C9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132E59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689DF74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F23D4C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CA5BCE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D4D3D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749487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16E4A16"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F1CF8B3"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57DA22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FC3663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763481C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76476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04B4CB23" w14:textId="77777777">
        <w:trPr>
          <w:trHeight w:val="300"/>
        </w:trPr>
        <w:tc>
          <w:tcPr>
            <w:tcW w:w="262" w:type="dxa"/>
            <w:tcBorders>
              <w:top w:val="nil"/>
              <w:left w:val="single" w:sz="4" w:space="0" w:color="auto"/>
              <w:bottom w:val="nil"/>
              <w:right w:val="nil"/>
            </w:tcBorders>
            <w:shd w:val="clear" w:color="auto" w:fill="E0EBF8"/>
            <w:noWrap/>
            <w:vAlign w:val="bottom"/>
          </w:tcPr>
          <w:p w14:paraId="7B521CB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824844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4BF4667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A0CFEE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130,000 </w:t>
            </w:r>
          </w:p>
        </w:tc>
        <w:tc>
          <w:tcPr>
            <w:tcW w:w="262" w:type="dxa"/>
            <w:tcBorders>
              <w:top w:val="nil"/>
              <w:left w:val="nil"/>
              <w:bottom w:val="nil"/>
              <w:right w:val="nil"/>
            </w:tcBorders>
            <w:shd w:val="clear" w:color="auto" w:fill="E0EBF8"/>
            <w:noWrap/>
            <w:vAlign w:val="bottom"/>
          </w:tcPr>
          <w:p w14:paraId="5F9B21C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D6ADA7A"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674C73B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AFFA41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C480A0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B5CDE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03A9714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166AD65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210,000 </w:t>
            </w:r>
          </w:p>
        </w:tc>
        <w:tc>
          <w:tcPr>
            <w:tcW w:w="262" w:type="dxa"/>
            <w:tcBorders>
              <w:top w:val="nil"/>
              <w:left w:val="nil"/>
              <w:bottom w:val="nil"/>
              <w:right w:val="single" w:sz="4" w:space="0" w:color="auto"/>
            </w:tcBorders>
            <w:shd w:val="clear" w:color="auto" w:fill="E0EBF8"/>
            <w:noWrap/>
            <w:vAlign w:val="bottom"/>
          </w:tcPr>
          <w:p w14:paraId="1BAE31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704B2C2C" w14:textId="77777777">
        <w:trPr>
          <w:trHeight w:val="300"/>
        </w:trPr>
        <w:tc>
          <w:tcPr>
            <w:tcW w:w="262" w:type="dxa"/>
            <w:tcBorders>
              <w:top w:val="nil"/>
              <w:left w:val="single" w:sz="4" w:space="0" w:color="auto"/>
              <w:bottom w:val="nil"/>
              <w:right w:val="nil"/>
            </w:tcBorders>
            <w:shd w:val="clear" w:color="auto" w:fill="E0EBF8"/>
            <w:noWrap/>
            <w:vAlign w:val="bottom"/>
          </w:tcPr>
          <w:p w14:paraId="26E1B8E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C7F892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03BD741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1B3E7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165,000 </w:t>
            </w:r>
          </w:p>
        </w:tc>
        <w:tc>
          <w:tcPr>
            <w:tcW w:w="262" w:type="dxa"/>
            <w:tcBorders>
              <w:top w:val="nil"/>
              <w:left w:val="nil"/>
              <w:bottom w:val="nil"/>
              <w:right w:val="nil"/>
            </w:tcBorders>
            <w:shd w:val="clear" w:color="auto" w:fill="E0EBF8"/>
            <w:noWrap/>
            <w:vAlign w:val="bottom"/>
          </w:tcPr>
          <w:p w14:paraId="2E3755B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BDFE6B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65,000 </w:t>
            </w:r>
          </w:p>
        </w:tc>
        <w:tc>
          <w:tcPr>
            <w:tcW w:w="262" w:type="dxa"/>
            <w:tcBorders>
              <w:top w:val="nil"/>
              <w:left w:val="nil"/>
              <w:bottom w:val="nil"/>
              <w:right w:val="nil"/>
            </w:tcBorders>
            <w:shd w:val="clear" w:color="auto" w:fill="E0EBF8"/>
            <w:noWrap/>
            <w:vAlign w:val="bottom"/>
          </w:tcPr>
          <w:p w14:paraId="77A375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4F0688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5E601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3D41672"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A6DB47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DB0CA50"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230,000 </w:t>
            </w:r>
          </w:p>
        </w:tc>
        <w:tc>
          <w:tcPr>
            <w:tcW w:w="262" w:type="dxa"/>
            <w:tcBorders>
              <w:top w:val="nil"/>
              <w:left w:val="nil"/>
              <w:bottom w:val="nil"/>
              <w:right w:val="single" w:sz="4" w:space="0" w:color="auto"/>
            </w:tcBorders>
            <w:shd w:val="clear" w:color="auto" w:fill="E0EBF8"/>
            <w:noWrap/>
            <w:vAlign w:val="bottom"/>
          </w:tcPr>
          <w:p w14:paraId="624E48C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E93CC2E" w14:textId="77777777">
        <w:trPr>
          <w:trHeight w:val="300"/>
        </w:trPr>
        <w:tc>
          <w:tcPr>
            <w:tcW w:w="262" w:type="dxa"/>
            <w:tcBorders>
              <w:top w:val="nil"/>
              <w:left w:val="single" w:sz="4" w:space="0" w:color="auto"/>
              <w:bottom w:val="nil"/>
              <w:right w:val="nil"/>
            </w:tcBorders>
            <w:shd w:val="clear" w:color="auto" w:fill="E0EBF8"/>
            <w:noWrap/>
            <w:vAlign w:val="bottom"/>
          </w:tcPr>
          <w:p w14:paraId="0EEA7612"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C03B2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10AAEE6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88818E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6830B7C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0062C6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77E305B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B605A6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A7948E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9EDDEA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584146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71045F4"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275,000 </w:t>
            </w:r>
          </w:p>
        </w:tc>
        <w:tc>
          <w:tcPr>
            <w:tcW w:w="262" w:type="dxa"/>
            <w:tcBorders>
              <w:top w:val="nil"/>
              <w:left w:val="nil"/>
              <w:bottom w:val="nil"/>
              <w:right w:val="single" w:sz="4" w:space="0" w:color="auto"/>
            </w:tcBorders>
            <w:shd w:val="clear" w:color="auto" w:fill="E0EBF8"/>
            <w:noWrap/>
            <w:vAlign w:val="bottom"/>
          </w:tcPr>
          <w:p w14:paraId="76588FD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6CE426CF"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70CD1D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1DBB3E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7491434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3CE50D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355,000 </w:t>
            </w:r>
          </w:p>
        </w:tc>
        <w:tc>
          <w:tcPr>
            <w:tcW w:w="262" w:type="dxa"/>
            <w:tcBorders>
              <w:top w:val="nil"/>
              <w:left w:val="nil"/>
              <w:bottom w:val="nil"/>
              <w:right w:val="nil"/>
            </w:tcBorders>
            <w:shd w:val="clear" w:color="auto" w:fill="E0EBF8"/>
            <w:noWrap/>
            <w:vAlign w:val="bottom"/>
          </w:tcPr>
          <w:p w14:paraId="1CFFE00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F4184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F80DE1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DD542E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9740E8C"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745F1C7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355,000 </w:t>
            </w:r>
          </w:p>
        </w:tc>
        <w:tc>
          <w:tcPr>
            <w:tcW w:w="279" w:type="dxa"/>
            <w:tcBorders>
              <w:top w:val="nil"/>
              <w:left w:val="nil"/>
              <w:bottom w:val="nil"/>
              <w:right w:val="nil"/>
            </w:tcBorders>
            <w:shd w:val="clear" w:color="auto" w:fill="E0EBF8"/>
            <w:noWrap/>
            <w:vAlign w:val="bottom"/>
          </w:tcPr>
          <w:p w14:paraId="7FD350E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8D381C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525F99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F0AE5F3" w14:textId="77777777">
        <w:trPr>
          <w:trHeight w:val="300"/>
        </w:trPr>
        <w:tc>
          <w:tcPr>
            <w:tcW w:w="262" w:type="dxa"/>
            <w:tcBorders>
              <w:top w:val="nil"/>
              <w:left w:val="single" w:sz="4" w:space="0" w:color="auto"/>
              <w:bottom w:val="nil"/>
              <w:right w:val="nil"/>
            </w:tcBorders>
            <w:shd w:val="clear" w:color="auto" w:fill="E0EBF8"/>
            <w:noWrap/>
            <w:vAlign w:val="bottom"/>
          </w:tcPr>
          <w:p w14:paraId="07B1CC10"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EE34D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2F6DEA5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6C38AA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6AA34D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B989E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7AEC111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57DB8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E8E550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560350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06DFE8D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6F49E6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016EB46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149979E"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02466A8"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F83160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62F10EA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CCFC4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56F827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8FE50E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1F73409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382501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947CE7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32C8569D" w14:textId="77777777" w:rsidR="00A63AB8" w:rsidRPr="006B5618" w:rsidRDefault="00A63AB8" w:rsidP="00A63AB8">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79" w:type="dxa"/>
            <w:tcBorders>
              <w:top w:val="nil"/>
              <w:left w:val="nil"/>
              <w:bottom w:val="nil"/>
              <w:right w:val="nil"/>
            </w:tcBorders>
            <w:shd w:val="clear" w:color="auto" w:fill="E0EBF8"/>
            <w:noWrap/>
            <w:vAlign w:val="bottom"/>
          </w:tcPr>
          <w:p w14:paraId="4AAFA5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F68DDC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0511A73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490FB9A6"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F4A54A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19F473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067CD99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EB31A1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(450,000)</w:t>
            </w:r>
          </w:p>
        </w:tc>
        <w:tc>
          <w:tcPr>
            <w:tcW w:w="262" w:type="dxa"/>
            <w:tcBorders>
              <w:top w:val="nil"/>
              <w:left w:val="nil"/>
              <w:bottom w:val="single" w:sz="4" w:space="0" w:color="auto"/>
              <w:right w:val="nil"/>
            </w:tcBorders>
            <w:shd w:val="clear" w:color="auto" w:fill="E0EBF8"/>
            <w:noWrap/>
            <w:vAlign w:val="bottom"/>
          </w:tcPr>
          <w:p w14:paraId="37FCC7B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786658F"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79F313F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7D52A041" w14:textId="77777777" w:rsidR="00A63AB8" w:rsidRPr="006B5618" w:rsidRDefault="00A63AB8" w:rsidP="00A63AB8">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65DAEB9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A8D54E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single" w:sz="4" w:space="0" w:color="auto"/>
              <w:right w:val="nil"/>
            </w:tcBorders>
            <w:shd w:val="clear" w:color="auto" w:fill="E0EBF8"/>
            <w:noWrap/>
            <w:vAlign w:val="bottom"/>
          </w:tcPr>
          <w:p w14:paraId="3AFDFEB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3D21E7E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(460,000)</w:t>
            </w:r>
          </w:p>
        </w:tc>
        <w:tc>
          <w:tcPr>
            <w:tcW w:w="262" w:type="dxa"/>
            <w:tcBorders>
              <w:top w:val="nil"/>
              <w:left w:val="nil"/>
              <w:bottom w:val="nil"/>
              <w:right w:val="single" w:sz="4" w:space="0" w:color="auto"/>
            </w:tcBorders>
            <w:shd w:val="clear" w:color="auto" w:fill="E0EBF8"/>
            <w:noWrap/>
            <w:vAlign w:val="bottom"/>
          </w:tcPr>
          <w:p w14:paraId="58C9996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ED17CB1" w14:textId="77777777">
        <w:trPr>
          <w:trHeight w:val="315"/>
        </w:trPr>
        <w:tc>
          <w:tcPr>
            <w:tcW w:w="262" w:type="dxa"/>
            <w:tcBorders>
              <w:top w:val="nil"/>
              <w:left w:val="single" w:sz="4" w:space="0" w:color="auto"/>
              <w:bottom w:val="nil"/>
              <w:right w:val="nil"/>
            </w:tcBorders>
            <w:shd w:val="clear" w:color="auto" w:fill="E0EBF8"/>
            <w:noWrap/>
            <w:vAlign w:val="bottom"/>
          </w:tcPr>
          <w:p w14:paraId="7B51E0FB"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F30E88F"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625674A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9C678DF"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1,300,000 </w:t>
            </w:r>
          </w:p>
        </w:tc>
        <w:tc>
          <w:tcPr>
            <w:tcW w:w="262" w:type="dxa"/>
            <w:tcBorders>
              <w:top w:val="nil"/>
              <w:left w:val="nil"/>
              <w:bottom w:val="nil"/>
              <w:right w:val="nil"/>
            </w:tcBorders>
            <w:shd w:val="clear" w:color="auto" w:fill="E0EBF8"/>
            <w:noWrap/>
            <w:vAlign w:val="bottom"/>
          </w:tcPr>
          <w:p w14:paraId="3E17D8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3C8712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2BA96D09"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DC8CEE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3BB57B0F"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C3EC8D0"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365,000 </w:t>
            </w:r>
          </w:p>
        </w:tc>
        <w:tc>
          <w:tcPr>
            <w:tcW w:w="279" w:type="dxa"/>
            <w:tcBorders>
              <w:top w:val="nil"/>
              <w:left w:val="nil"/>
              <w:bottom w:val="nil"/>
              <w:right w:val="nil"/>
            </w:tcBorders>
            <w:shd w:val="clear" w:color="auto" w:fill="E0EBF8"/>
            <w:noWrap/>
            <w:vAlign w:val="bottom"/>
          </w:tcPr>
          <w:p w14:paraId="4FAAAFA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6221563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33F52677"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2F619301" w14:textId="77777777">
        <w:trPr>
          <w:trHeight w:val="315"/>
        </w:trPr>
        <w:tc>
          <w:tcPr>
            <w:tcW w:w="262" w:type="dxa"/>
            <w:tcBorders>
              <w:top w:val="nil"/>
              <w:left w:val="single" w:sz="4" w:space="0" w:color="auto"/>
              <w:bottom w:val="nil"/>
              <w:right w:val="nil"/>
            </w:tcBorders>
            <w:shd w:val="clear" w:color="auto" w:fill="E0EBF8"/>
            <w:noWrap/>
            <w:vAlign w:val="bottom"/>
          </w:tcPr>
          <w:p w14:paraId="25A98DD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4B3F88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7532B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CC973A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765880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D1F88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DB5ED7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763F72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10C5AF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20BB057"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4578F34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C1A371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4C186E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B05E17F" w14:textId="77777777">
        <w:trPr>
          <w:trHeight w:val="300"/>
        </w:trPr>
        <w:tc>
          <w:tcPr>
            <w:tcW w:w="262" w:type="dxa"/>
            <w:tcBorders>
              <w:top w:val="nil"/>
              <w:left w:val="single" w:sz="4" w:space="0" w:color="auto"/>
              <w:bottom w:val="nil"/>
              <w:right w:val="nil"/>
            </w:tcBorders>
            <w:shd w:val="clear" w:color="auto" w:fill="E0EBF8"/>
            <w:noWrap/>
            <w:vAlign w:val="bottom"/>
          </w:tcPr>
          <w:p w14:paraId="4D51589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4C080C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2819500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E1FC81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544B6F3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CF5B96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29D5FE3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185F8D2"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BA7414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A80AC2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558CF5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B1857B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135,000 </w:t>
            </w:r>
          </w:p>
        </w:tc>
        <w:tc>
          <w:tcPr>
            <w:tcW w:w="262" w:type="dxa"/>
            <w:tcBorders>
              <w:top w:val="nil"/>
              <w:left w:val="nil"/>
              <w:bottom w:val="nil"/>
              <w:right w:val="single" w:sz="4" w:space="0" w:color="auto"/>
            </w:tcBorders>
            <w:shd w:val="clear" w:color="auto" w:fill="E0EBF8"/>
            <w:noWrap/>
            <w:vAlign w:val="bottom"/>
          </w:tcPr>
          <w:p w14:paraId="1FEABA9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68BB67A8" w14:textId="77777777">
        <w:trPr>
          <w:trHeight w:val="300"/>
        </w:trPr>
        <w:tc>
          <w:tcPr>
            <w:tcW w:w="262" w:type="dxa"/>
            <w:tcBorders>
              <w:top w:val="nil"/>
              <w:left w:val="single" w:sz="4" w:space="0" w:color="auto"/>
              <w:bottom w:val="nil"/>
              <w:right w:val="nil"/>
            </w:tcBorders>
            <w:shd w:val="clear" w:color="auto" w:fill="E0EBF8"/>
            <w:noWrap/>
            <w:vAlign w:val="bottom"/>
          </w:tcPr>
          <w:p w14:paraId="7BA86B0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71FA8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64814B0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2769D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61415F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9BEC7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67CC5AF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5CB851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BBE5DE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1258C36"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3880C1E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3E9C2718"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285,000 </w:t>
            </w:r>
          </w:p>
        </w:tc>
        <w:tc>
          <w:tcPr>
            <w:tcW w:w="262" w:type="dxa"/>
            <w:tcBorders>
              <w:top w:val="nil"/>
              <w:left w:val="nil"/>
              <w:bottom w:val="nil"/>
              <w:right w:val="single" w:sz="4" w:space="0" w:color="auto"/>
            </w:tcBorders>
            <w:shd w:val="clear" w:color="auto" w:fill="E0EBF8"/>
            <w:noWrap/>
            <w:vAlign w:val="bottom"/>
          </w:tcPr>
          <w:p w14:paraId="07948B9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2C8507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8848F64"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07DD6B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46A390E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BFA1CD9"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1531762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8E1D98"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81213E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48917967"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0FEB360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D8409E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D7BA8B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C048C95"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059225F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5C871DA" w14:textId="77777777">
        <w:trPr>
          <w:trHeight w:val="300"/>
        </w:trPr>
        <w:tc>
          <w:tcPr>
            <w:tcW w:w="262" w:type="dxa"/>
            <w:tcBorders>
              <w:top w:val="nil"/>
              <w:left w:val="single" w:sz="4" w:space="0" w:color="auto"/>
              <w:bottom w:val="nil"/>
              <w:right w:val="nil"/>
            </w:tcBorders>
            <w:shd w:val="clear" w:color="auto" w:fill="E0EBF8"/>
            <w:noWrap/>
            <w:vAlign w:val="bottom"/>
          </w:tcPr>
          <w:p w14:paraId="69C40B92"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0FCC32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1BD82E6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F77E5FA"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single" w:sz="4" w:space="0" w:color="auto"/>
              <w:right w:val="nil"/>
            </w:tcBorders>
            <w:shd w:val="clear" w:color="auto" w:fill="E0EBF8"/>
            <w:noWrap/>
            <w:vAlign w:val="bottom"/>
          </w:tcPr>
          <w:p w14:paraId="45BE7E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37F9E82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155,000 </w:t>
            </w:r>
          </w:p>
        </w:tc>
        <w:tc>
          <w:tcPr>
            <w:tcW w:w="262" w:type="dxa"/>
            <w:tcBorders>
              <w:top w:val="nil"/>
              <w:left w:val="nil"/>
              <w:bottom w:val="single" w:sz="4" w:space="0" w:color="auto"/>
              <w:right w:val="nil"/>
            </w:tcBorders>
            <w:shd w:val="clear" w:color="auto" w:fill="E0EBF8"/>
            <w:noWrap/>
            <w:vAlign w:val="bottom"/>
          </w:tcPr>
          <w:p w14:paraId="094BAEB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77A125F"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175,000 </w:t>
            </w:r>
          </w:p>
        </w:tc>
        <w:tc>
          <w:tcPr>
            <w:tcW w:w="262" w:type="dxa"/>
            <w:tcBorders>
              <w:top w:val="nil"/>
              <w:left w:val="nil"/>
              <w:bottom w:val="single" w:sz="4" w:space="0" w:color="auto"/>
              <w:right w:val="nil"/>
            </w:tcBorders>
            <w:shd w:val="clear" w:color="000000" w:fill="FFFFFF"/>
            <w:noWrap/>
            <w:vAlign w:val="bottom"/>
          </w:tcPr>
          <w:p w14:paraId="611F9E5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509D1DD"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single" w:sz="4" w:space="0" w:color="auto"/>
              <w:right w:val="nil"/>
            </w:tcBorders>
            <w:shd w:val="clear" w:color="auto" w:fill="E0EBF8"/>
            <w:noWrap/>
            <w:vAlign w:val="bottom"/>
          </w:tcPr>
          <w:p w14:paraId="34C4BA7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7A3337E1"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19F3B73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218CFB05" w14:textId="77777777">
        <w:trPr>
          <w:trHeight w:val="315"/>
        </w:trPr>
        <w:tc>
          <w:tcPr>
            <w:tcW w:w="262" w:type="dxa"/>
            <w:tcBorders>
              <w:top w:val="nil"/>
              <w:left w:val="single" w:sz="4" w:space="0" w:color="auto"/>
              <w:bottom w:val="nil"/>
              <w:right w:val="nil"/>
            </w:tcBorders>
            <w:shd w:val="clear" w:color="auto" w:fill="E0EBF8"/>
            <w:noWrap/>
            <w:vAlign w:val="bottom"/>
          </w:tcPr>
          <w:p w14:paraId="65C48CD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5CDDD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45B8507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AF47FC9"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1,300,000 </w:t>
            </w:r>
          </w:p>
        </w:tc>
        <w:tc>
          <w:tcPr>
            <w:tcW w:w="262" w:type="dxa"/>
            <w:tcBorders>
              <w:top w:val="nil"/>
              <w:left w:val="nil"/>
              <w:bottom w:val="nil"/>
              <w:right w:val="nil"/>
            </w:tcBorders>
            <w:shd w:val="clear" w:color="auto" w:fill="E0EBF8"/>
            <w:noWrap/>
            <w:vAlign w:val="bottom"/>
          </w:tcPr>
          <w:p w14:paraId="20D71A9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7723BACA"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30C1D07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6675374"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375,000 </w:t>
            </w:r>
          </w:p>
        </w:tc>
        <w:tc>
          <w:tcPr>
            <w:tcW w:w="262" w:type="dxa"/>
            <w:tcBorders>
              <w:top w:val="nil"/>
              <w:left w:val="nil"/>
              <w:bottom w:val="nil"/>
              <w:right w:val="nil"/>
            </w:tcBorders>
            <w:shd w:val="clear" w:color="000000" w:fill="FFFFFF"/>
            <w:noWrap/>
            <w:vAlign w:val="bottom"/>
          </w:tcPr>
          <w:p w14:paraId="14F9440A"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9B3DE45"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nil"/>
              <w:right w:val="nil"/>
            </w:tcBorders>
            <w:shd w:val="clear" w:color="auto" w:fill="E0EBF8"/>
            <w:noWrap/>
            <w:vAlign w:val="bottom"/>
          </w:tcPr>
          <w:p w14:paraId="4462BE1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1B23DEC3"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4A25A73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137C4BA"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3886A2F8"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026C7C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ACA11C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0518D0E5"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24128D40"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6C1A29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D8792F5"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51DB70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7002F19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3BFAFF3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79" w:type="dxa"/>
            <w:tcBorders>
              <w:top w:val="nil"/>
              <w:left w:val="nil"/>
              <w:bottom w:val="single" w:sz="4" w:space="0" w:color="auto"/>
              <w:right w:val="nil"/>
            </w:tcBorders>
            <w:shd w:val="clear" w:color="auto" w:fill="E0EBF8"/>
            <w:noWrap/>
            <w:vAlign w:val="bottom"/>
          </w:tcPr>
          <w:p w14:paraId="271E381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single" w:sz="4" w:space="0" w:color="auto"/>
              <w:right w:val="nil"/>
            </w:tcBorders>
            <w:shd w:val="clear" w:color="auto" w:fill="E0EBF8"/>
            <w:noWrap/>
            <w:vAlign w:val="bottom"/>
          </w:tcPr>
          <w:p w14:paraId="4D5B03B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37AADEF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bl>
    <w:p w14:paraId="4382F31B" w14:textId="77777777" w:rsidR="00097439" w:rsidRDefault="00097439"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11B51CFE" w14:textId="77777777" w:rsidR="00097439" w:rsidRDefault="00097439">
      <w:pPr>
        <w:rPr>
          <w:rFonts w:ascii="Arial" w:hAnsi="Arial" w:cs="Arial"/>
          <w:b/>
          <w:bCs/>
        </w:rPr>
      </w:pPr>
      <w:r>
        <w:rPr>
          <w:rFonts w:ascii="Arial" w:hAnsi="Arial" w:cs="Arial"/>
          <w:b/>
          <w:bCs/>
        </w:rPr>
        <w:br w:type="page"/>
      </w:r>
    </w:p>
    <w:p w14:paraId="6C25E901" w14:textId="77777777" w:rsidR="00A63AB8"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 Consolidated Worksheet at End of the Second Year of Ownership (Equity Method)</w:t>
      </w:r>
    </w:p>
    <w:p w14:paraId="0568B611" w14:textId="77777777" w:rsidR="004B01D7"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677424">
        <w:rPr>
          <w:rFonts w:ascii="Arial" w:hAnsi="Arial" w:cs="Arial"/>
          <w:bCs/>
          <w:sz w:val="20"/>
        </w:rPr>
        <w:t>a</w:t>
      </w:r>
      <w:proofErr w:type="gramEnd"/>
      <w:r w:rsidRPr="00677424">
        <w:rPr>
          <w:rFonts w:ascii="Arial" w:hAnsi="Arial" w:cs="Arial"/>
          <w:bCs/>
          <w:sz w:val="20"/>
        </w:rPr>
        <w:t>.</w:t>
      </w:r>
    </w:p>
    <w:tbl>
      <w:tblPr>
        <w:tblW w:w="6047" w:type="dxa"/>
        <w:tblInd w:w="93" w:type="dxa"/>
        <w:tblLook w:val="04A0" w:firstRow="1" w:lastRow="0" w:firstColumn="1" w:lastColumn="0" w:noHBand="0" w:noVBand="1"/>
      </w:tblPr>
      <w:tblGrid>
        <w:gridCol w:w="2677"/>
        <w:gridCol w:w="471"/>
        <w:gridCol w:w="471"/>
        <w:gridCol w:w="744"/>
        <w:gridCol w:w="744"/>
        <w:gridCol w:w="940"/>
      </w:tblGrid>
      <w:tr w:rsidR="004B01D7" w:rsidRPr="00677424" w14:paraId="3237933D" w14:textId="77777777">
        <w:trPr>
          <w:trHeight w:val="300"/>
        </w:trPr>
        <w:tc>
          <w:tcPr>
            <w:tcW w:w="5107" w:type="dxa"/>
            <w:gridSpan w:val="5"/>
            <w:tcBorders>
              <w:top w:val="nil"/>
              <w:left w:val="nil"/>
              <w:bottom w:val="nil"/>
              <w:right w:val="nil"/>
            </w:tcBorders>
            <w:shd w:val="clear" w:color="auto" w:fill="auto"/>
            <w:noWrap/>
            <w:vAlign w:val="bottom"/>
          </w:tcPr>
          <w:p w14:paraId="1D1D5077"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Equity Method Entries on Peanut Co.'s Books:</w:t>
            </w:r>
          </w:p>
        </w:tc>
        <w:tc>
          <w:tcPr>
            <w:tcW w:w="940" w:type="dxa"/>
            <w:tcBorders>
              <w:top w:val="nil"/>
              <w:left w:val="nil"/>
              <w:bottom w:val="nil"/>
              <w:right w:val="nil"/>
            </w:tcBorders>
            <w:shd w:val="clear" w:color="auto" w:fill="auto"/>
            <w:noWrap/>
            <w:vAlign w:val="bottom"/>
          </w:tcPr>
          <w:p w14:paraId="08A4B81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44F882A4" w14:textId="77777777">
        <w:trPr>
          <w:trHeight w:val="300"/>
        </w:trPr>
        <w:tc>
          <w:tcPr>
            <w:tcW w:w="3148" w:type="dxa"/>
            <w:gridSpan w:val="2"/>
            <w:tcBorders>
              <w:top w:val="single" w:sz="4" w:space="0" w:color="auto"/>
              <w:left w:val="single" w:sz="4" w:space="0" w:color="auto"/>
              <w:bottom w:val="nil"/>
              <w:right w:val="nil"/>
            </w:tcBorders>
            <w:shd w:val="clear" w:color="auto" w:fill="auto"/>
            <w:noWrap/>
            <w:vAlign w:val="bottom"/>
          </w:tcPr>
          <w:p w14:paraId="1918642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471" w:type="dxa"/>
            <w:tcBorders>
              <w:top w:val="single" w:sz="4" w:space="0" w:color="auto"/>
              <w:left w:val="nil"/>
              <w:bottom w:val="nil"/>
              <w:right w:val="nil"/>
            </w:tcBorders>
            <w:shd w:val="clear" w:color="auto" w:fill="auto"/>
            <w:noWrap/>
            <w:vAlign w:val="bottom"/>
          </w:tcPr>
          <w:p w14:paraId="57C7E418"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A864D14" w14:textId="77777777" w:rsidR="004B01D7" w:rsidRPr="00677424" w:rsidRDefault="004B01D7" w:rsidP="004B01D7">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80,000 </w:t>
            </w:r>
          </w:p>
        </w:tc>
        <w:tc>
          <w:tcPr>
            <w:tcW w:w="940" w:type="dxa"/>
            <w:tcBorders>
              <w:top w:val="single" w:sz="4" w:space="0" w:color="auto"/>
              <w:left w:val="nil"/>
              <w:bottom w:val="nil"/>
              <w:right w:val="single" w:sz="4" w:space="0" w:color="auto"/>
            </w:tcBorders>
            <w:shd w:val="clear" w:color="auto" w:fill="auto"/>
            <w:noWrap/>
            <w:vAlign w:val="bottom"/>
          </w:tcPr>
          <w:p w14:paraId="7D47C25E"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4B01D7" w:rsidRPr="00677424" w14:paraId="184EE4C6" w14:textId="77777777">
        <w:trPr>
          <w:trHeight w:val="300"/>
        </w:trPr>
        <w:tc>
          <w:tcPr>
            <w:tcW w:w="3148" w:type="dxa"/>
            <w:gridSpan w:val="2"/>
            <w:tcBorders>
              <w:top w:val="nil"/>
              <w:left w:val="single" w:sz="4" w:space="0" w:color="auto"/>
              <w:bottom w:val="single" w:sz="4" w:space="0" w:color="auto"/>
              <w:right w:val="nil"/>
            </w:tcBorders>
            <w:shd w:val="clear" w:color="auto" w:fill="auto"/>
            <w:noWrap/>
            <w:vAlign w:val="bottom"/>
          </w:tcPr>
          <w:p w14:paraId="0CB8960A"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Income from Snoopy Co.</w:t>
            </w:r>
          </w:p>
        </w:tc>
        <w:tc>
          <w:tcPr>
            <w:tcW w:w="471" w:type="dxa"/>
            <w:tcBorders>
              <w:top w:val="nil"/>
              <w:left w:val="nil"/>
              <w:bottom w:val="single" w:sz="4" w:space="0" w:color="auto"/>
              <w:right w:val="nil"/>
            </w:tcBorders>
            <w:shd w:val="clear" w:color="auto" w:fill="auto"/>
            <w:noWrap/>
            <w:vAlign w:val="bottom"/>
          </w:tcPr>
          <w:p w14:paraId="2060A38C"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66F084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C9C69A6"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78DDC7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80,000 </w:t>
            </w:r>
          </w:p>
        </w:tc>
      </w:tr>
      <w:tr w:rsidR="004B01D7" w:rsidRPr="00677424" w14:paraId="3310F7C4" w14:textId="77777777">
        <w:trPr>
          <w:trHeight w:val="300"/>
        </w:trPr>
        <w:tc>
          <w:tcPr>
            <w:tcW w:w="6047" w:type="dxa"/>
            <w:gridSpan w:val="6"/>
            <w:tcBorders>
              <w:top w:val="nil"/>
              <w:left w:val="nil"/>
              <w:bottom w:val="nil"/>
              <w:right w:val="nil"/>
            </w:tcBorders>
            <w:shd w:val="clear" w:color="auto" w:fill="auto"/>
            <w:noWrap/>
            <w:vAlign w:val="bottom"/>
          </w:tcPr>
          <w:p w14:paraId="25AB2E0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20X9 income</w:t>
            </w:r>
          </w:p>
        </w:tc>
      </w:tr>
      <w:tr w:rsidR="004B01D7" w:rsidRPr="00677424" w14:paraId="2F201742" w14:textId="77777777">
        <w:trPr>
          <w:trHeight w:val="300"/>
        </w:trPr>
        <w:tc>
          <w:tcPr>
            <w:tcW w:w="2677" w:type="dxa"/>
            <w:tcBorders>
              <w:top w:val="nil"/>
              <w:left w:val="nil"/>
              <w:bottom w:val="nil"/>
              <w:right w:val="nil"/>
            </w:tcBorders>
            <w:shd w:val="clear" w:color="auto" w:fill="auto"/>
            <w:noWrap/>
            <w:vAlign w:val="bottom"/>
          </w:tcPr>
          <w:p w14:paraId="2CFDE967" w14:textId="77777777" w:rsidR="004B01D7" w:rsidRPr="00677424" w:rsidRDefault="004B01D7" w:rsidP="004B01D7">
            <w:pPr>
              <w:spacing w:after="0" w:line="240" w:lineRule="auto"/>
              <w:rPr>
                <w:rFonts w:ascii="Arial" w:eastAsia="Times New Roman" w:hAnsi="Arial" w:cs="Arial"/>
                <w:color w:val="000000"/>
                <w:sz w:val="20"/>
              </w:rPr>
            </w:pPr>
          </w:p>
        </w:tc>
        <w:tc>
          <w:tcPr>
            <w:tcW w:w="471" w:type="dxa"/>
            <w:tcBorders>
              <w:top w:val="nil"/>
              <w:left w:val="nil"/>
              <w:bottom w:val="nil"/>
              <w:right w:val="nil"/>
            </w:tcBorders>
            <w:shd w:val="clear" w:color="auto" w:fill="auto"/>
            <w:noWrap/>
            <w:vAlign w:val="bottom"/>
          </w:tcPr>
          <w:p w14:paraId="23EFEE09" w14:textId="77777777" w:rsidR="004B01D7" w:rsidRPr="00677424" w:rsidRDefault="004B01D7" w:rsidP="004B01D7">
            <w:pPr>
              <w:spacing w:after="0" w:line="240" w:lineRule="auto"/>
              <w:rPr>
                <w:rFonts w:ascii="Arial" w:eastAsia="Times New Roman" w:hAnsi="Arial" w:cs="Arial"/>
                <w:color w:val="000000"/>
                <w:sz w:val="20"/>
              </w:rPr>
            </w:pPr>
          </w:p>
        </w:tc>
        <w:tc>
          <w:tcPr>
            <w:tcW w:w="471" w:type="dxa"/>
            <w:tcBorders>
              <w:top w:val="nil"/>
              <w:left w:val="nil"/>
              <w:bottom w:val="nil"/>
              <w:right w:val="nil"/>
            </w:tcBorders>
            <w:shd w:val="clear" w:color="auto" w:fill="auto"/>
            <w:noWrap/>
            <w:vAlign w:val="bottom"/>
          </w:tcPr>
          <w:p w14:paraId="468B8C09" w14:textId="77777777" w:rsidR="004B01D7" w:rsidRPr="00677424" w:rsidRDefault="004B01D7" w:rsidP="004B01D7">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2881B05" w14:textId="77777777" w:rsidR="004B01D7" w:rsidRPr="00677424" w:rsidRDefault="004B01D7" w:rsidP="004B01D7">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6A818247" w14:textId="77777777" w:rsidR="004B01D7" w:rsidRPr="00677424" w:rsidRDefault="004B01D7" w:rsidP="004B01D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56FDA8D"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31E6A245" w14:textId="77777777">
        <w:trPr>
          <w:trHeight w:val="300"/>
        </w:trPr>
        <w:tc>
          <w:tcPr>
            <w:tcW w:w="2677" w:type="dxa"/>
            <w:tcBorders>
              <w:top w:val="single" w:sz="4" w:space="0" w:color="auto"/>
              <w:left w:val="single" w:sz="4" w:space="0" w:color="auto"/>
              <w:bottom w:val="nil"/>
              <w:right w:val="nil"/>
            </w:tcBorders>
            <w:shd w:val="clear" w:color="auto" w:fill="auto"/>
            <w:noWrap/>
            <w:vAlign w:val="bottom"/>
          </w:tcPr>
          <w:p w14:paraId="7D29161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Cash</w:t>
            </w:r>
          </w:p>
        </w:tc>
        <w:tc>
          <w:tcPr>
            <w:tcW w:w="471" w:type="dxa"/>
            <w:tcBorders>
              <w:top w:val="single" w:sz="4" w:space="0" w:color="auto"/>
              <w:left w:val="nil"/>
              <w:bottom w:val="nil"/>
              <w:right w:val="nil"/>
            </w:tcBorders>
            <w:shd w:val="clear" w:color="auto" w:fill="auto"/>
            <w:noWrap/>
            <w:vAlign w:val="bottom"/>
          </w:tcPr>
          <w:p w14:paraId="2C42604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471" w:type="dxa"/>
            <w:tcBorders>
              <w:top w:val="single" w:sz="4" w:space="0" w:color="auto"/>
              <w:left w:val="nil"/>
              <w:bottom w:val="nil"/>
              <w:right w:val="nil"/>
            </w:tcBorders>
            <w:shd w:val="clear" w:color="auto" w:fill="auto"/>
            <w:noWrap/>
            <w:vAlign w:val="bottom"/>
          </w:tcPr>
          <w:p w14:paraId="0973721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CEB7820" w14:textId="77777777" w:rsidR="004B01D7" w:rsidRPr="00677424" w:rsidRDefault="004B01D7" w:rsidP="004B01D7">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606C32D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4B01D7" w:rsidRPr="00677424" w14:paraId="582FA691" w14:textId="77777777">
        <w:trPr>
          <w:trHeight w:val="300"/>
        </w:trPr>
        <w:tc>
          <w:tcPr>
            <w:tcW w:w="3148" w:type="dxa"/>
            <w:gridSpan w:val="2"/>
            <w:tcBorders>
              <w:top w:val="nil"/>
              <w:left w:val="single" w:sz="4" w:space="0" w:color="auto"/>
              <w:bottom w:val="single" w:sz="4" w:space="0" w:color="auto"/>
              <w:right w:val="nil"/>
            </w:tcBorders>
            <w:shd w:val="clear" w:color="auto" w:fill="auto"/>
            <w:noWrap/>
            <w:vAlign w:val="bottom"/>
          </w:tcPr>
          <w:p w14:paraId="77EBEDD5"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Investment in Snoopy Co.</w:t>
            </w:r>
          </w:p>
        </w:tc>
        <w:tc>
          <w:tcPr>
            <w:tcW w:w="471" w:type="dxa"/>
            <w:tcBorders>
              <w:top w:val="nil"/>
              <w:left w:val="nil"/>
              <w:bottom w:val="single" w:sz="4" w:space="0" w:color="auto"/>
              <w:right w:val="nil"/>
            </w:tcBorders>
            <w:shd w:val="clear" w:color="auto" w:fill="auto"/>
            <w:noWrap/>
            <w:vAlign w:val="bottom"/>
          </w:tcPr>
          <w:p w14:paraId="310FEA22"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A95E79A"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73E2E332"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6232F6B7"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30,000 </w:t>
            </w:r>
          </w:p>
        </w:tc>
      </w:tr>
      <w:tr w:rsidR="004B01D7" w:rsidRPr="00677424" w14:paraId="5EFB83FA" w14:textId="77777777">
        <w:trPr>
          <w:trHeight w:val="300"/>
        </w:trPr>
        <w:tc>
          <w:tcPr>
            <w:tcW w:w="6047" w:type="dxa"/>
            <w:gridSpan w:val="6"/>
            <w:tcBorders>
              <w:top w:val="nil"/>
              <w:left w:val="nil"/>
              <w:bottom w:val="nil"/>
              <w:right w:val="nil"/>
            </w:tcBorders>
            <w:shd w:val="clear" w:color="auto" w:fill="auto"/>
            <w:noWrap/>
            <w:vAlign w:val="bottom"/>
          </w:tcPr>
          <w:p w14:paraId="3715EB95"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20X9 dividend</w:t>
            </w:r>
          </w:p>
        </w:tc>
      </w:tr>
    </w:tbl>
    <w:p w14:paraId="7202E748"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46FB0B6" w14:textId="77777777" w:rsidR="004B01D7"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proofErr w:type="gramStart"/>
      <w:r w:rsidRPr="00677424">
        <w:rPr>
          <w:rFonts w:ascii="Arial" w:hAnsi="Arial" w:cs="Arial"/>
          <w:bCs/>
        </w:rPr>
        <w:t>b</w:t>
      </w:r>
      <w:proofErr w:type="gramEnd"/>
      <w:r w:rsidRPr="00677424">
        <w:rPr>
          <w:rFonts w:ascii="Arial" w:hAnsi="Arial" w:cs="Arial"/>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B01D7" w:rsidRPr="00677424" w14:paraId="60AF513D" w14:textId="77777777">
        <w:tc>
          <w:tcPr>
            <w:tcW w:w="4788" w:type="dxa"/>
          </w:tcPr>
          <w:tbl>
            <w:tblPr>
              <w:tblW w:w="4284" w:type="dxa"/>
              <w:tblLook w:val="04A0" w:firstRow="1" w:lastRow="0" w:firstColumn="1" w:lastColumn="0" w:noHBand="0" w:noVBand="1"/>
            </w:tblPr>
            <w:tblGrid>
              <w:gridCol w:w="1736"/>
              <w:gridCol w:w="1156"/>
              <w:gridCol w:w="236"/>
              <w:gridCol w:w="1156"/>
            </w:tblGrid>
            <w:tr w:rsidR="004B01D7" w:rsidRPr="00677424" w14:paraId="41EDC871" w14:textId="77777777">
              <w:trPr>
                <w:trHeight w:val="300"/>
              </w:trPr>
              <w:tc>
                <w:tcPr>
                  <w:tcW w:w="1736" w:type="dxa"/>
                  <w:tcBorders>
                    <w:top w:val="nil"/>
                    <w:left w:val="nil"/>
                    <w:bottom w:val="nil"/>
                    <w:right w:val="nil"/>
                  </w:tcBorders>
                  <w:shd w:val="clear" w:color="auto" w:fill="auto"/>
                  <w:noWrap/>
                  <w:vAlign w:val="bottom"/>
                </w:tcPr>
                <w:p w14:paraId="7BDB242F" w14:textId="77777777" w:rsidR="004B01D7"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210818D6"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EAD83A9"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71A0D3E4"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29B4A9C2"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A2F5F35"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6644B05" w14:textId="762C6E03" w:rsidR="004B01D7" w:rsidRPr="00677424" w:rsidRDefault="006F7925" w:rsidP="004B01D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65A1725E" wp14:editId="5D21D670">
                            <wp:simplePos x="0" y="0"/>
                            <wp:positionH relativeFrom="column">
                              <wp:posOffset>104775</wp:posOffset>
                            </wp:positionH>
                            <wp:positionV relativeFrom="paragraph">
                              <wp:posOffset>0</wp:posOffset>
                            </wp:positionV>
                            <wp:extent cx="381000" cy="2286000"/>
                            <wp:effectExtent l="0" t="0" r="19050" b="19050"/>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02A381D" id="Right Brace 9" o:spid="_x0000_s1026" type="#_x0000_t88" style="position:absolute;margin-left:8.25pt;margin-top:0;width:30pt;height:18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EAymLDc&#10;AQAAsw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309EE5B2"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ADEA03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1C7B53CF"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2E13A2A"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5812A0F"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7376242"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2C14B8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A585279"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24AF6E7"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0EED96E"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76181ECF"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662E0D7"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0FC05C4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960D8E7" w14:textId="1A1DE859" w:rsidR="004B01D7" w:rsidRPr="00677424" w:rsidRDefault="000A6224" w:rsidP="004B01D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B01D7" w:rsidRPr="00677424">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736DF3CD"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C2EF02A"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$355,000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4B01D7" w:rsidRPr="00677424" w14:paraId="62879A8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1A16556"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7B98803"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3A3808D"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0A0DDF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740303F"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879663"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0A121F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11D5980"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166F3EE5" w14:textId="77777777" w:rsidR="004B01D7" w:rsidRPr="006B5618" w:rsidRDefault="004B01D7" w:rsidP="004B01D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355,000</w:t>
                  </w:r>
                </w:p>
              </w:tc>
              <w:tc>
                <w:tcPr>
                  <w:tcW w:w="1156" w:type="dxa"/>
                  <w:vMerge/>
                  <w:tcBorders>
                    <w:top w:val="nil"/>
                    <w:left w:val="nil"/>
                    <w:bottom w:val="nil"/>
                    <w:right w:val="nil"/>
                  </w:tcBorders>
                  <w:vAlign w:val="center"/>
                </w:tcPr>
                <w:p w14:paraId="44CC9096"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6D3A99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EB5CF2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DFF48F5"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59EC774"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7568EEC"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78EB33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FD8AF5B"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6CC2BFF"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1C0ABE1"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95B757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87D8AE9"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346EF40"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355459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80B619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4B543C0"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8F4CC1B"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246F9DB"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7EC1C6E"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DE74A0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7AB5EC1"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45EF2D9"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997356B"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8E90164" w14:textId="77777777" w:rsidR="004B01D7" w:rsidRPr="00677424" w:rsidRDefault="004B01D7" w:rsidP="004B01D7">
                  <w:pPr>
                    <w:spacing w:after="0" w:line="240" w:lineRule="auto"/>
                    <w:rPr>
                      <w:rFonts w:ascii="Arial" w:eastAsia="Times New Roman" w:hAnsi="Arial" w:cs="Arial"/>
                      <w:color w:val="000000"/>
                    </w:rPr>
                  </w:pPr>
                </w:p>
              </w:tc>
            </w:tr>
          </w:tbl>
          <w:p w14:paraId="2D0F82DA"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4B01D7" w:rsidRPr="00677424" w14:paraId="2D55EE7B" w14:textId="77777777">
              <w:trPr>
                <w:trHeight w:val="300"/>
              </w:trPr>
              <w:tc>
                <w:tcPr>
                  <w:tcW w:w="1736" w:type="dxa"/>
                  <w:tcBorders>
                    <w:top w:val="nil"/>
                    <w:left w:val="nil"/>
                    <w:bottom w:val="nil"/>
                    <w:right w:val="nil"/>
                  </w:tcBorders>
                  <w:shd w:val="clear" w:color="auto" w:fill="auto"/>
                  <w:noWrap/>
                  <w:vAlign w:val="bottom"/>
                </w:tcPr>
                <w:p w14:paraId="471BA15D" w14:textId="77777777" w:rsidR="004B01D7"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0A0A4128"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4672633D"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186B2299"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4AABDEC"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3544ED63" w14:textId="32B9A58F" w:rsidR="004B01D7" w:rsidRPr="00677424" w:rsidRDefault="006F7925" w:rsidP="004B01D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7DAD7A81" wp14:editId="6D1DFE82">
                            <wp:simplePos x="0" y="0"/>
                            <wp:positionH relativeFrom="column">
                              <wp:posOffset>104775</wp:posOffset>
                            </wp:positionH>
                            <wp:positionV relativeFrom="paragraph">
                              <wp:posOffset>0</wp:posOffset>
                            </wp:positionV>
                            <wp:extent cx="371475" cy="2286000"/>
                            <wp:effectExtent l="0" t="0" r="28575" b="1905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7224C6C" id="Right Brace 10" o:spid="_x0000_s1026" type="#_x0000_t88" style="position:absolute;margin-left:8.25pt;margin-top:0;width:29.25pt;height:18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AhTaqL3wEAALUDAAAOAAAAAAAAAAAAAAAAAC4CAABkcnMvZTJvRG9jLnhtbFBLAQItABQABgAI&#10;AAAAIQB77gfx3AAAAAYBAAAPAAAAAAAAAAAAAAAAADkEAABkcnMvZG93bnJldi54bWxQSwUGAAAA&#10;AAQABADzAAAAQgUAAAAA&#10;" adj="1666"/>
                        </w:pict>
                      </mc:Fallback>
                    </mc:AlternateContent>
                  </w:r>
                </w:p>
              </w:tc>
              <w:tc>
                <w:tcPr>
                  <w:tcW w:w="1516" w:type="dxa"/>
                  <w:tcBorders>
                    <w:top w:val="nil"/>
                    <w:left w:val="nil"/>
                    <w:bottom w:val="nil"/>
                    <w:right w:val="nil"/>
                  </w:tcBorders>
                  <w:shd w:val="clear" w:color="auto" w:fill="auto"/>
                  <w:vAlign w:val="center"/>
                </w:tcPr>
                <w:p w14:paraId="3053C2F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D3FC103"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11B0925"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53AA7CE"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16448219"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2A923EC"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1DC7850"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200884E"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5979D9E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274386F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DD3E6A2" w14:textId="7EFF40C4" w:rsidR="004B01D7" w:rsidRPr="00677424" w:rsidRDefault="000A6224" w:rsidP="004B01D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B01D7" w:rsidRPr="00677424">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5439CC8" w14:textId="77777777" w:rsidR="004B01D7" w:rsidRPr="00677424" w:rsidRDefault="004B01D7" w:rsidP="004B01D7">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6DE28CE1"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$405,000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4B01D7" w:rsidRPr="00677424" w14:paraId="798D230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49E0CBE"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E5BD2C1"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43B1080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4FC59FB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6855F0B"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59BF5F3"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B3733A9"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99CF472"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B8C96E7" w14:textId="77777777" w:rsidR="004B01D7" w:rsidRPr="006B5618" w:rsidRDefault="004B01D7" w:rsidP="004B01D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405,000</w:t>
                  </w:r>
                </w:p>
              </w:tc>
              <w:tc>
                <w:tcPr>
                  <w:tcW w:w="976" w:type="dxa"/>
                  <w:vMerge/>
                  <w:tcBorders>
                    <w:top w:val="nil"/>
                    <w:left w:val="nil"/>
                    <w:bottom w:val="nil"/>
                    <w:right w:val="nil"/>
                  </w:tcBorders>
                  <w:vAlign w:val="center"/>
                </w:tcPr>
                <w:p w14:paraId="0B8605F2"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2F9EC94A"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98E765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55AAE15"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2D50810"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1A31CA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6DCB72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95F2C11"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32A6C36"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D85F38A"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E381DF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C6AF842"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EC2D271"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43102A6B"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023CA3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9E2776E"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0C839C"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B21F0E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8324FD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811D3AA"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EF1C3E7"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0BF52FAA" w14:textId="77777777" w:rsidR="004B01D7" w:rsidRPr="00677424" w:rsidRDefault="004B01D7" w:rsidP="004B01D7">
                  <w:pPr>
                    <w:spacing w:after="0" w:line="240" w:lineRule="auto"/>
                    <w:rPr>
                      <w:rFonts w:ascii="Arial" w:eastAsia="Times New Roman" w:hAnsi="Arial" w:cs="Arial"/>
                      <w:color w:val="000000"/>
                    </w:rPr>
                  </w:pPr>
                </w:p>
              </w:tc>
            </w:tr>
          </w:tbl>
          <w:p w14:paraId="1D2CF492"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40CC86F3"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W w:w="6551" w:type="dxa"/>
        <w:tblInd w:w="93" w:type="dxa"/>
        <w:tblLook w:val="04A0" w:firstRow="1" w:lastRow="0" w:firstColumn="1" w:lastColumn="0" w:noHBand="0" w:noVBand="1"/>
      </w:tblPr>
      <w:tblGrid>
        <w:gridCol w:w="2085"/>
        <w:gridCol w:w="1357"/>
        <w:gridCol w:w="333"/>
        <w:gridCol w:w="1140"/>
        <w:gridCol w:w="340"/>
        <w:gridCol w:w="1072"/>
        <w:gridCol w:w="272"/>
      </w:tblGrid>
      <w:tr w:rsidR="004B01D7" w:rsidRPr="00677424" w14:paraId="20AFCAE8" w14:textId="77777777">
        <w:trPr>
          <w:trHeight w:val="300"/>
        </w:trPr>
        <w:tc>
          <w:tcPr>
            <w:tcW w:w="3442" w:type="dxa"/>
            <w:gridSpan w:val="2"/>
            <w:tcBorders>
              <w:top w:val="nil"/>
              <w:left w:val="nil"/>
              <w:bottom w:val="single" w:sz="4" w:space="0" w:color="auto"/>
              <w:right w:val="nil"/>
            </w:tcBorders>
            <w:shd w:val="clear" w:color="auto" w:fill="auto"/>
            <w:noWrap/>
            <w:vAlign w:val="bottom"/>
          </w:tcPr>
          <w:p w14:paraId="0161E07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22EBD918"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4CF42E3C"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E9E81D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31E7BC38"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222C832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1DC00AFB" w14:textId="77777777">
        <w:trPr>
          <w:trHeight w:val="570"/>
        </w:trPr>
        <w:tc>
          <w:tcPr>
            <w:tcW w:w="2085" w:type="dxa"/>
            <w:tcBorders>
              <w:top w:val="nil"/>
              <w:left w:val="single" w:sz="4" w:space="0" w:color="auto"/>
              <w:bottom w:val="nil"/>
              <w:right w:val="nil"/>
            </w:tcBorders>
            <w:shd w:val="clear" w:color="auto" w:fill="auto"/>
            <w:noWrap/>
            <w:vAlign w:val="bottom"/>
          </w:tcPr>
          <w:p w14:paraId="1307DD0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357" w:type="dxa"/>
            <w:tcBorders>
              <w:top w:val="nil"/>
              <w:left w:val="nil"/>
              <w:bottom w:val="single" w:sz="4" w:space="0" w:color="auto"/>
              <w:right w:val="nil"/>
            </w:tcBorders>
            <w:shd w:val="clear" w:color="auto" w:fill="auto"/>
            <w:vAlign w:val="bottom"/>
          </w:tcPr>
          <w:p w14:paraId="2FB83376"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Total</w:t>
            </w:r>
            <w:r w:rsidRPr="00677424">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489AF362"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B77D54F"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Common</w:t>
            </w:r>
            <w:r w:rsidRPr="00677424">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F3F2851"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74FA8590"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xml:space="preserve">Retained </w:t>
            </w:r>
            <w:r w:rsidRPr="00677424">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49E2D2DB"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636B1FE" w14:textId="77777777">
        <w:trPr>
          <w:trHeight w:val="300"/>
        </w:trPr>
        <w:tc>
          <w:tcPr>
            <w:tcW w:w="2085" w:type="dxa"/>
            <w:tcBorders>
              <w:top w:val="nil"/>
              <w:left w:val="single" w:sz="4" w:space="0" w:color="auto"/>
              <w:bottom w:val="nil"/>
              <w:right w:val="nil"/>
            </w:tcBorders>
            <w:shd w:val="clear" w:color="auto" w:fill="auto"/>
            <w:noWrap/>
            <w:vAlign w:val="bottom"/>
          </w:tcPr>
          <w:p w14:paraId="6B71F67A"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Beg. book value </w:t>
            </w:r>
          </w:p>
        </w:tc>
        <w:tc>
          <w:tcPr>
            <w:tcW w:w="1357" w:type="dxa"/>
            <w:tcBorders>
              <w:top w:val="nil"/>
              <w:left w:val="nil"/>
              <w:bottom w:val="nil"/>
              <w:right w:val="nil"/>
            </w:tcBorders>
            <w:shd w:val="clear" w:color="auto" w:fill="auto"/>
            <w:noWrap/>
            <w:vAlign w:val="bottom"/>
          </w:tcPr>
          <w:p w14:paraId="0E09A879"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355,000 </w:t>
            </w:r>
          </w:p>
        </w:tc>
        <w:tc>
          <w:tcPr>
            <w:tcW w:w="326" w:type="dxa"/>
            <w:tcBorders>
              <w:top w:val="nil"/>
              <w:left w:val="nil"/>
              <w:bottom w:val="nil"/>
              <w:right w:val="nil"/>
            </w:tcBorders>
            <w:shd w:val="clear" w:color="auto" w:fill="auto"/>
            <w:noWrap/>
            <w:vAlign w:val="bottom"/>
          </w:tcPr>
          <w:p w14:paraId="2390F111"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A7CDB1E"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200,000 </w:t>
            </w:r>
          </w:p>
        </w:tc>
        <w:tc>
          <w:tcPr>
            <w:tcW w:w="340" w:type="dxa"/>
            <w:tcBorders>
              <w:top w:val="nil"/>
              <w:left w:val="nil"/>
              <w:bottom w:val="nil"/>
              <w:right w:val="nil"/>
            </w:tcBorders>
            <w:shd w:val="clear" w:color="auto" w:fill="auto"/>
            <w:noWrap/>
            <w:vAlign w:val="bottom"/>
          </w:tcPr>
          <w:p w14:paraId="72EEBB61"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B975BE4"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155,000</w:t>
            </w:r>
            <w:r w:rsidRPr="00677424">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08AD2A2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5DDC2627" w14:textId="77777777">
        <w:trPr>
          <w:trHeight w:val="300"/>
        </w:trPr>
        <w:tc>
          <w:tcPr>
            <w:tcW w:w="2085" w:type="dxa"/>
            <w:tcBorders>
              <w:top w:val="nil"/>
              <w:left w:val="single" w:sz="4" w:space="0" w:color="auto"/>
              <w:bottom w:val="nil"/>
              <w:right w:val="nil"/>
            </w:tcBorders>
            <w:shd w:val="clear" w:color="auto" w:fill="auto"/>
            <w:noWrap/>
            <w:vAlign w:val="bottom"/>
          </w:tcPr>
          <w:p w14:paraId="2B57545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Net Income</w:t>
            </w:r>
          </w:p>
        </w:tc>
        <w:tc>
          <w:tcPr>
            <w:tcW w:w="1357" w:type="dxa"/>
            <w:tcBorders>
              <w:top w:val="nil"/>
              <w:left w:val="nil"/>
              <w:bottom w:val="nil"/>
              <w:right w:val="nil"/>
            </w:tcBorders>
            <w:shd w:val="clear" w:color="auto" w:fill="auto"/>
            <w:noWrap/>
            <w:vAlign w:val="bottom"/>
          </w:tcPr>
          <w:p w14:paraId="504B32D8" w14:textId="77777777" w:rsidR="004B01D7" w:rsidRPr="00677424" w:rsidRDefault="004B01D7"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80,000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FEA6CDF"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F5F9024" w14:textId="77777777" w:rsidR="004B01D7" w:rsidRPr="00677424" w:rsidRDefault="004B01D7"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6029628F"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2EB6EB9B"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80,000 </w:t>
            </w:r>
          </w:p>
        </w:tc>
        <w:tc>
          <w:tcPr>
            <w:tcW w:w="266" w:type="dxa"/>
            <w:tcBorders>
              <w:top w:val="nil"/>
              <w:left w:val="nil"/>
              <w:bottom w:val="nil"/>
              <w:right w:val="single" w:sz="4" w:space="0" w:color="auto"/>
            </w:tcBorders>
            <w:shd w:val="clear" w:color="auto" w:fill="auto"/>
            <w:noWrap/>
            <w:vAlign w:val="bottom"/>
          </w:tcPr>
          <w:p w14:paraId="3A79631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232F307F" w14:textId="77777777" w:rsidTr="001E2931">
        <w:trPr>
          <w:trHeight w:val="300"/>
        </w:trPr>
        <w:tc>
          <w:tcPr>
            <w:tcW w:w="2085" w:type="dxa"/>
            <w:tcBorders>
              <w:top w:val="nil"/>
              <w:left w:val="single" w:sz="4" w:space="0" w:color="auto"/>
              <w:bottom w:val="nil"/>
              <w:right w:val="nil"/>
            </w:tcBorders>
            <w:shd w:val="clear" w:color="auto" w:fill="auto"/>
            <w:noWrap/>
            <w:vAlign w:val="bottom"/>
          </w:tcPr>
          <w:p w14:paraId="61B07F1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Dividends</w:t>
            </w:r>
          </w:p>
        </w:tc>
        <w:tc>
          <w:tcPr>
            <w:tcW w:w="1357" w:type="dxa"/>
            <w:tcBorders>
              <w:top w:val="nil"/>
              <w:left w:val="nil"/>
              <w:bottom w:val="single" w:sz="4" w:space="0" w:color="auto"/>
              <w:right w:val="nil"/>
            </w:tcBorders>
            <w:shd w:val="clear" w:color="auto" w:fill="auto"/>
            <w:noWrap/>
            <w:vAlign w:val="bottom"/>
          </w:tcPr>
          <w:p w14:paraId="4B091FF3"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(30,000)</w:t>
            </w:r>
          </w:p>
        </w:tc>
        <w:tc>
          <w:tcPr>
            <w:tcW w:w="326" w:type="dxa"/>
            <w:tcBorders>
              <w:top w:val="nil"/>
              <w:left w:val="nil"/>
              <w:bottom w:val="nil"/>
              <w:right w:val="nil"/>
            </w:tcBorders>
            <w:shd w:val="clear" w:color="auto" w:fill="auto"/>
            <w:noWrap/>
            <w:vAlign w:val="bottom"/>
          </w:tcPr>
          <w:p w14:paraId="381B91C2"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4B38935" w14:textId="77777777" w:rsidR="004B01D7" w:rsidRPr="00677424" w:rsidRDefault="004B01D7"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46A385E7" w14:textId="77777777" w:rsidR="004B01D7" w:rsidRPr="00677424" w:rsidRDefault="004B01D7"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0A54CBFC"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w:t>
            </w:r>
          </w:p>
        </w:tc>
        <w:tc>
          <w:tcPr>
            <w:tcW w:w="266" w:type="dxa"/>
            <w:tcBorders>
              <w:top w:val="nil"/>
              <w:left w:val="nil"/>
              <w:bottom w:val="nil"/>
              <w:right w:val="single" w:sz="4" w:space="0" w:color="auto"/>
            </w:tcBorders>
            <w:shd w:val="clear" w:color="auto" w:fill="auto"/>
            <w:noWrap/>
            <w:vAlign w:val="bottom"/>
          </w:tcPr>
          <w:p w14:paraId="72222696"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116D72EA" w14:textId="77777777" w:rsidTr="001E2931">
        <w:trPr>
          <w:trHeight w:val="315"/>
        </w:trPr>
        <w:tc>
          <w:tcPr>
            <w:tcW w:w="2085" w:type="dxa"/>
            <w:tcBorders>
              <w:top w:val="nil"/>
              <w:left w:val="single" w:sz="4" w:space="0" w:color="auto"/>
              <w:bottom w:val="nil"/>
              <w:right w:val="nil"/>
            </w:tcBorders>
            <w:shd w:val="clear" w:color="auto" w:fill="auto"/>
            <w:noWrap/>
            <w:vAlign w:val="bottom"/>
          </w:tcPr>
          <w:p w14:paraId="6464301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Ending book value</w:t>
            </w:r>
          </w:p>
        </w:tc>
        <w:tc>
          <w:tcPr>
            <w:tcW w:w="1357" w:type="dxa"/>
            <w:tcBorders>
              <w:top w:val="single" w:sz="4" w:space="0" w:color="auto"/>
              <w:left w:val="nil"/>
              <w:right w:val="nil"/>
            </w:tcBorders>
            <w:shd w:val="clear" w:color="auto" w:fill="auto"/>
            <w:noWrap/>
            <w:vAlign w:val="bottom"/>
          </w:tcPr>
          <w:p w14:paraId="72966FF2" w14:textId="77777777" w:rsidR="004B01D7" w:rsidRPr="00677424" w:rsidRDefault="004B01D7"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405,000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10518596"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27E89E9"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200,000</w:t>
            </w:r>
            <w:r w:rsidRPr="00677424">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6B7D6EE2"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4613B9A1"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205,000 </w:t>
            </w:r>
          </w:p>
        </w:tc>
        <w:tc>
          <w:tcPr>
            <w:tcW w:w="266" w:type="dxa"/>
            <w:tcBorders>
              <w:top w:val="nil"/>
              <w:left w:val="nil"/>
              <w:bottom w:val="nil"/>
              <w:right w:val="single" w:sz="4" w:space="0" w:color="auto"/>
            </w:tcBorders>
            <w:shd w:val="clear" w:color="auto" w:fill="auto"/>
            <w:noWrap/>
            <w:vAlign w:val="bottom"/>
          </w:tcPr>
          <w:p w14:paraId="7DC5341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42EC909" w14:textId="77777777" w:rsidTr="001E2931">
        <w:trPr>
          <w:trHeight w:val="135"/>
        </w:trPr>
        <w:tc>
          <w:tcPr>
            <w:tcW w:w="2085" w:type="dxa"/>
            <w:tcBorders>
              <w:top w:val="nil"/>
              <w:left w:val="single" w:sz="4" w:space="0" w:color="auto"/>
              <w:bottom w:val="single" w:sz="4" w:space="0" w:color="auto"/>
              <w:right w:val="nil"/>
            </w:tcBorders>
            <w:shd w:val="clear" w:color="auto" w:fill="auto"/>
            <w:noWrap/>
            <w:vAlign w:val="bottom"/>
          </w:tcPr>
          <w:p w14:paraId="2EDE32FB"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357" w:type="dxa"/>
            <w:tcBorders>
              <w:left w:val="nil"/>
              <w:bottom w:val="single" w:sz="4" w:space="0" w:color="auto"/>
              <w:right w:val="nil"/>
            </w:tcBorders>
            <w:shd w:val="clear" w:color="auto" w:fill="auto"/>
            <w:noWrap/>
            <w:vAlign w:val="bottom"/>
          </w:tcPr>
          <w:p w14:paraId="1D5694F6"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1D9D69A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3AEBD03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039EA01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776FBC2F"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14935BA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bl>
    <w:p w14:paraId="41E35C26"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4A52FDA3" w14:textId="77777777" w:rsidR="004B01D7" w:rsidRDefault="004B01D7">
      <w:pPr>
        <w:rPr>
          <w:rFonts w:ascii="Arial" w:hAnsi="Arial" w:cs="Arial"/>
          <w:b/>
          <w:bCs/>
        </w:rPr>
      </w:pPr>
      <w:r>
        <w:rPr>
          <w:rFonts w:ascii="Arial" w:hAnsi="Arial" w:cs="Arial"/>
          <w:b/>
          <w:bCs/>
        </w:rPr>
        <w:br w:type="page"/>
      </w:r>
    </w:p>
    <w:p w14:paraId="6CD93C44"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4B01D7" w:rsidRPr="00677424" w14:paraId="4831559F" w14:textId="77777777" w:rsidTr="006B5618">
        <w:trPr>
          <w:trHeight w:val="300"/>
        </w:trPr>
        <w:tc>
          <w:tcPr>
            <w:tcW w:w="5163" w:type="dxa"/>
            <w:gridSpan w:val="2"/>
            <w:tcBorders>
              <w:top w:val="nil"/>
              <w:left w:val="nil"/>
              <w:right w:val="nil"/>
            </w:tcBorders>
            <w:shd w:val="clear" w:color="auto" w:fill="auto"/>
            <w:noWrap/>
            <w:vAlign w:val="bottom"/>
          </w:tcPr>
          <w:p w14:paraId="64E9E5AD" w14:textId="658AF7F5"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677424">
              <w:rPr>
                <w:rFonts w:ascii="Arial" w:eastAsia="Times New Roman" w:hAnsi="Arial" w:cs="Arial"/>
                <w:b/>
                <w:bCs/>
                <w:color w:val="000000"/>
                <w:sz w:val="20"/>
              </w:rPr>
              <w:t xml:space="preserve"> Entry</w:t>
            </w:r>
          </w:p>
        </w:tc>
        <w:tc>
          <w:tcPr>
            <w:tcW w:w="272" w:type="dxa"/>
            <w:tcBorders>
              <w:top w:val="nil"/>
              <w:left w:val="nil"/>
              <w:right w:val="nil"/>
            </w:tcBorders>
            <w:shd w:val="clear" w:color="auto" w:fill="auto"/>
            <w:noWrap/>
            <w:vAlign w:val="bottom"/>
          </w:tcPr>
          <w:p w14:paraId="7C1D0A1E" w14:textId="77777777" w:rsidR="004B01D7" w:rsidRPr="00677424" w:rsidRDefault="004B01D7" w:rsidP="004B01D7">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011A0CCD" w14:textId="77777777" w:rsidR="004B01D7" w:rsidRPr="00677424" w:rsidRDefault="004B01D7" w:rsidP="004B01D7">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5F69B72A" w14:textId="77777777" w:rsidR="004B01D7" w:rsidRPr="00677424" w:rsidRDefault="004B01D7" w:rsidP="004B01D7">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75A4A3E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5DF520BD" w14:textId="77777777" w:rsidTr="001E2931">
        <w:trPr>
          <w:trHeight w:val="300"/>
        </w:trPr>
        <w:tc>
          <w:tcPr>
            <w:tcW w:w="4891" w:type="dxa"/>
            <w:tcBorders>
              <w:bottom w:val="nil"/>
              <w:right w:val="nil"/>
            </w:tcBorders>
            <w:shd w:val="clear" w:color="auto" w:fill="002E5C"/>
            <w:noWrap/>
            <w:vAlign w:val="bottom"/>
          </w:tcPr>
          <w:p w14:paraId="27AE9A4B"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7061E771"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76F8BCBA"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3F6D3451"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5B7CCDEF"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3F76A009" w14:textId="77777777" w:rsidTr="001E2931">
        <w:trPr>
          <w:trHeight w:val="300"/>
        </w:trPr>
        <w:tc>
          <w:tcPr>
            <w:tcW w:w="5163" w:type="dxa"/>
            <w:gridSpan w:val="2"/>
            <w:tcBorders>
              <w:top w:val="nil"/>
              <w:bottom w:val="nil"/>
              <w:right w:val="nil"/>
            </w:tcBorders>
            <w:shd w:val="clear" w:color="auto" w:fill="002E5C"/>
            <w:noWrap/>
            <w:vAlign w:val="bottom"/>
          </w:tcPr>
          <w:p w14:paraId="1FF5E77A"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37BDED9E"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0C518604"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155,000 </w:t>
            </w:r>
          </w:p>
        </w:tc>
        <w:tc>
          <w:tcPr>
            <w:tcW w:w="942" w:type="dxa"/>
            <w:tcBorders>
              <w:top w:val="nil"/>
              <w:left w:val="nil"/>
              <w:bottom w:val="nil"/>
            </w:tcBorders>
            <w:shd w:val="clear" w:color="auto" w:fill="002E5C"/>
            <w:noWrap/>
            <w:vAlign w:val="bottom"/>
          </w:tcPr>
          <w:p w14:paraId="2E8F0319"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5126BA53" w14:textId="77777777" w:rsidTr="001E2931">
        <w:trPr>
          <w:trHeight w:val="300"/>
        </w:trPr>
        <w:tc>
          <w:tcPr>
            <w:tcW w:w="5163" w:type="dxa"/>
            <w:gridSpan w:val="2"/>
            <w:tcBorders>
              <w:top w:val="nil"/>
              <w:bottom w:val="nil"/>
              <w:right w:val="nil"/>
            </w:tcBorders>
            <w:shd w:val="clear" w:color="auto" w:fill="002E5C"/>
            <w:noWrap/>
            <w:vAlign w:val="bottom"/>
          </w:tcPr>
          <w:p w14:paraId="44E65DD3"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Snoopy Co.</w:t>
            </w:r>
          </w:p>
        </w:tc>
        <w:tc>
          <w:tcPr>
            <w:tcW w:w="272" w:type="dxa"/>
            <w:tcBorders>
              <w:top w:val="nil"/>
              <w:left w:val="nil"/>
              <w:bottom w:val="nil"/>
              <w:right w:val="nil"/>
            </w:tcBorders>
            <w:shd w:val="clear" w:color="auto" w:fill="002E5C"/>
            <w:noWrap/>
            <w:vAlign w:val="bottom"/>
          </w:tcPr>
          <w:p w14:paraId="54AA3859"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2140A03A"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80,000 </w:t>
            </w:r>
          </w:p>
        </w:tc>
        <w:tc>
          <w:tcPr>
            <w:tcW w:w="942" w:type="dxa"/>
            <w:tcBorders>
              <w:top w:val="nil"/>
              <w:left w:val="nil"/>
              <w:bottom w:val="nil"/>
            </w:tcBorders>
            <w:shd w:val="clear" w:color="auto" w:fill="002E5C"/>
            <w:noWrap/>
            <w:vAlign w:val="bottom"/>
          </w:tcPr>
          <w:p w14:paraId="474F8824"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024DAD47" w14:textId="77777777" w:rsidTr="001E2931">
        <w:trPr>
          <w:trHeight w:val="300"/>
        </w:trPr>
        <w:tc>
          <w:tcPr>
            <w:tcW w:w="5163" w:type="dxa"/>
            <w:gridSpan w:val="2"/>
            <w:tcBorders>
              <w:top w:val="nil"/>
              <w:bottom w:val="nil"/>
              <w:right w:val="nil"/>
            </w:tcBorders>
            <w:shd w:val="clear" w:color="auto" w:fill="002E5C"/>
            <w:noWrap/>
            <w:vAlign w:val="bottom"/>
          </w:tcPr>
          <w:p w14:paraId="55C6D58C"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47FB3C11"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0C3C3AB6"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7DA5061F"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3EE8C155"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 </w:t>
            </w:r>
          </w:p>
        </w:tc>
      </w:tr>
      <w:tr w:rsidR="004B01D7" w:rsidRPr="00677424" w14:paraId="2192B62F" w14:textId="77777777" w:rsidTr="001E2931">
        <w:trPr>
          <w:trHeight w:val="300"/>
        </w:trPr>
        <w:tc>
          <w:tcPr>
            <w:tcW w:w="5163" w:type="dxa"/>
            <w:gridSpan w:val="2"/>
            <w:tcBorders>
              <w:top w:val="nil"/>
              <w:right w:val="nil"/>
            </w:tcBorders>
            <w:shd w:val="clear" w:color="auto" w:fill="002E5C"/>
            <w:noWrap/>
            <w:vAlign w:val="bottom"/>
          </w:tcPr>
          <w:p w14:paraId="78FD36A2"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2525EDC0"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3B1EA3C2"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217D2E7B"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5A6CF8D4"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405,000 </w:t>
            </w:r>
          </w:p>
        </w:tc>
      </w:tr>
      <w:tr w:rsidR="004B01D7" w:rsidRPr="00677424" w14:paraId="1AE681D9" w14:textId="77777777" w:rsidTr="006B5618">
        <w:trPr>
          <w:trHeight w:val="300"/>
        </w:trPr>
        <w:tc>
          <w:tcPr>
            <w:tcW w:w="4891" w:type="dxa"/>
            <w:tcBorders>
              <w:left w:val="nil"/>
              <w:bottom w:val="nil"/>
              <w:right w:val="nil"/>
            </w:tcBorders>
            <w:shd w:val="clear" w:color="auto" w:fill="auto"/>
            <w:noWrap/>
            <w:vAlign w:val="bottom"/>
          </w:tcPr>
          <w:p w14:paraId="1463E266" w14:textId="77777777" w:rsidR="004B01D7" w:rsidRPr="00677424" w:rsidRDefault="004B01D7" w:rsidP="004B01D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56F114CE" w14:textId="77777777" w:rsidR="004B01D7" w:rsidRPr="00677424" w:rsidRDefault="004B01D7" w:rsidP="004B01D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79B8140D" w14:textId="77777777" w:rsidR="004B01D7" w:rsidRPr="00677424" w:rsidRDefault="004B01D7" w:rsidP="004B01D7">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25E6222C" w14:textId="77777777" w:rsidR="004B01D7" w:rsidRPr="00677424" w:rsidRDefault="004B01D7" w:rsidP="004B01D7">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08B9B7BF" w14:textId="77777777" w:rsidR="004B01D7" w:rsidRPr="00677424" w:rsidRDefault="004B01D7" w:rsidP="004B01D7">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57CAD1F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2A793675" w14:textId="77777777" w:rsidTr="006B5618">
        <w:trPr>
          <w:trHeight w:val="300"/>
        </w:trPr>
        <w:tc>
          <w:tcPr>
            <w:tcW w:w="6583" w:type="dxa"/>
            <w:gridSpan w:val="4"/>
            <w:tcBorders>
              <w:top w:val="nil"/>
              <w:left w:val="nil"/>
              <w:right w:val="nil"/>
            </w:tcBorders>
            <w:shd w:val="clear" w:color="auto" w:fill="auto"/>
            <w:noWrap/>
            <w:vAlign w:val="bottom"/>
          </w:tcPr>
          <w:p w14:paraId="18101862" w14:textId="1F575EA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677424">
              <w:rPr>
                <w:rFonts w:ascii="Arial" w:eastAsia="Times New Roman" w:hAnsi="Arial" w:cs="Arial"/>
                <w:b/>
                <w:bCs/>
                <w:color w:val="000000"/>
                <w:sz w:val="20"/>
              </w:rPr>
              <w:t xml:space="preserve"> entry</w:t>
            </w:r>
          </w:p>
        </w:tc>
        <w:tc>
          <w:tcPr>
            <w:tcW w:w="342" w:type="dxa"/>
            <w:tcBorders>
              <w:top w:val="nil"/>
              <w:left w:val="nil"/>
              <w:right w:val="nil"/>
            </w:tcBorders>
            <w:shd w:val="clear" w:color="000000" w:fill="FFFFFF"/>
            <w:noWrap/>
            <w:vAlign w:val="bottom"/>
          </w:tcPr>
          <w:p w14:paraId="3C84241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3468906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027AA0D3" w14:textId="77777777" w:rsidTr="001E2931">
        <w:trPr>
          <w:trHeight w:val="300"/>
        </w:trPr>
        <w:tc>
          <w:tcPr>
            <w:tcW w:w="5163" w:type="dxa"/>
            <w:gridSpan w:val="2"/>
            <w:tcBorders>
              <w:bottom w:val="nil"/>
              <w:right w:val="nil"/>
            </w:tcBorders>
            <w:shd w:val="clear" w:color="auto" w:fill="689CDA"/>
            <w:noWrap/>
            <w:vAlign w:val="bottom"/>
          </w:tcPr>
          <w:p w14:paraId="072AFB54"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16F86A4F"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5313134B" w14:textId="77777777" w:rsidR="004B01D7" w:rsidRPr="00677424" w:rsidRDefault="004B01D7" w:rsidP="004B01D7">
            <w:pPr>
              <w:spacing w:after="0" w:line="240" w:lineRule="auto"/>
              <w:jc w:val="right"/>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1DD7FFBC"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r>
      <w:tr w:rsidR="004B01D7" w:rsidRPr="00677424" w14:paraId="6CEDD9C4" w14:textId="77777777" w:rsidTr="001E2931">
        <w:trPr>
          <w:trHeight w:val="300"/>
        </w:trPr>
        <w:tc>
          <w:tcPr>
            <w:tcW w:w="5163" w:type="dxa"/>
            <w:gridSpan w:val="2"/>
            <w:tcBorders>
              <w:top w:val="nil"/>
              <w:right w:val="nil"/>
            </w:tcBorders>
            <w:shd w:val="clear" w:color="auto" w:fill="689CDA"/>
            <w:noWrap/>
            <w:vAlign w:val="bottom"/>
          </w:tcPr>
          <w:p w14:paraId="357863BE" w14:textId="25C9EE62"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Building</w:t>
            </w:r>
            <w:r w:rsidR="00E36CD6">
              <w:rPr>
                <w:rFonts w:ascii="Arial" w:eastAsia="Times New Roman" w:hAnsi="Arial" w:cs="Arial"/>
                <w:b/>
                <w:bCs/>
                <w:color w:val="000000"/>
                <w:sz w:val="20"/>
              </w:rPr>
              <w:t>s</w:t>
            </w:r>
            <w:r w:rsidRPr="00677424">
              <w:rPr>
                <w:rFonts w:ascii="Arial" w:eastAsia="Times New Roman" w:hAnsi="Arial" w:cs="Arial"/>
                <w:b/>
                <w:bCs/>
                <w:color w:val="000000"/>
                <w:sz w:val="20"/>
              </w:rPr>
              <w:t xml:space="preserve"> &amp; equipment</w:t>
            </w:r>
          </w:p>
        </w:tc>
        <w:tc>
          <w:tcPr>
            <w:tcW w:w="272" w:type="dxa"/>
            <w:tcBorders>
              <w:top w:val="nil"/>
              <w:left w:val="nil"/>
              <w:right w:val="nil"/>
            </w:tcBorders>
            <w:shd w:val="clear" w:color="auto" w:fill="689CDA"/>
            <w:noWrap/>
            <w:vAlign w:val="bottom"/>
          </w:tcPr>
          <w:p w14:paraId="6697467E"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47831C7"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221A8F9D"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70043839"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r>
    </w:tbl>
    <w:p w14:paraId="4C631BE7"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7BC8262A" w14:textId="4ECAE6F0" w:rsidR="004B01D7" w:rsidRPr="00677424" w:rsidRDefault="00307224"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P2-23) again assuming that no sales or other disposals of Building</w:t>
      </w:r>
      <w:r w:rsidR="00E36CD6">
        <w:rPr>
          <w:rFonts w:ascii="Arial" w:hAnsi="Arial" w:cs="Arial"/>
          <w:b/>
          <w:bCs/>
          <w:sz w:val="20"/>
        </w:rPr>
        <w:t>s</w:t>
      </w:r>
      <w:r>
        <w:rPr>
          <w:rFonts w:ascii="Arial" w:hAnsi="Arial" w:cs="Arial"/>
          <w:b/>
          <w:bCs/>
          <w:sz w:val="20"/>
        </w:rPr>
        <w:t xml:space="preserve"> and equipment took place during the year.</w:t>
      </w:r>
    </w:p>
    <w:tbl>
      <w:tblPr>
        <w:tblW w:w="8475" w:type="dxa"/>
        <w:tblInd w:w="93" w:type="dxa"/>
        <w:tblLook w:val="04A0" w:firstRow="1" w:lastRow="0" w:firstColumn="1" w:lastColumn="0" w:noHBand="0" w:noVBand="1"/>
      </w:tblPr>
      <w:tblGrid>
        <w:gridCol w:w="1995"/>
        <w:gridCol w:w="942"/>
        <w:gridCol w:w="942"/>
        <w:gridCol w:w="1172"/>
        <w:gridCol w:w="840"/>
        <w:gridCol w:w="840"/>
        <w:gridCol w:w="1796"/>
      </w:tblGrid>
      <w:tr w:rsidR="004B01D7" w:rsidRPr="00677424" w14:paraId="33613D9C" w14:textId="77777777">
        <w:trPr>
          <w:trHeight w:val="300"/>
        </w:trPr>
        <w:tc>
          <w:tcPr>
            <w:tcW w:w="1995" w:type="dxa"/>
            <w:tcBorders>
              <w:top w:val="nil"/>
              <w:left w:val="nil"/>
              <w:bottom w:val="nil"/>
              <w:right w:val="nil"/>
            </w:tcBorders>
            <w:shd w:val="clear" w:color="auto" w:fill="auto"/>
            <w:noWrap/>
            <w:vAlign w:val="bottom"/>
          </w:tcPr>
          <w:p w14:paraId="486D241A" w14:textId="77777777" w:rsidR="004B01D7" w:rsidRPr="00677424" w:rsidRDefault="004B01D7" w:rsidP="004B01D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1E0EC341" w14:textId="77777777" w:rsidR="00677424" w:rsidRDefault="00677424" w:rsidP="004B01D7">
            <w:pPr>
              <w:spacing w:after="0" w:line="240" w:lineRule="auto"/>
              <w:jc w:val="center"/>
              <w:rPr>
                <w:rFonts w:ascii="Arial" w:eastAsia="Times New Roman" w:hAnsi="Arial" w:cs="Arial"/>
                <w:b/>
                <w:bCs/>
                <w:color w:val="000000"/>
                <w:sz w:val="20"/>
              </w:rPr>
            </w:pPr>
          </w:p>
          <w:p w14:paraId="376544DE" w14:textId="77777777" w:rsidR="004B01D7" w:rsidRPr="00677424" w:rsidRDefault="004B01D7" w:rsidP="004B01D7">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430FD197" w14:textId="77777777" w:rsidR="004B01D7" w:rsidRPr="00677424" w:rsidRDefault="004B01D7" w:rsidP="004B01D7">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50E858A2" w14:textId="77777777" w:rsidR="004B01D7" w:rsidRPr="00677424" w:rsidRDefault="004B01D7" w:rsidP="004B01D7">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7C9D2354"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4FEA27E5" w14:textId="77777777">
        <w:trPr>
          <w:trHeight w:val="300"/>
        </w:trPr>
        <w:tc>
          <w:tcPr>
            <w:tcW w:w="1995" w:type="dxa"/>
            <w:tcBorders>
              <w:top w:val="nil"/>
              <w:left w:val="nil"/>
              <w:bottom w:val="nil"/>
              <w:right w:val="nil"/>
            </w:tcBorders>
            <w:shd w:val="clear" w:color="000000" w:fill="FFFFFF"/>
            <w:noWrap/>
            <w:vAlign w:val="bottom"/>
          </w:tcPr>
          <w:p w14:paraId="34855952"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AC07BD9"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120" w:type="dxa"/>
            <w:tcBorders>
              <w:top w:val="nil"/>
              <w:left w:val="nil"/>
              <w:bottom w:val="nil"/>
              <w:right w:val="nil"/>
            </w:tcBorders>
            <w:shd w:val="clear" w:color="000000" w:fill="FFFFFF"/>
            <w:noWrap/>
            <w:vAlign w:val="bottom"/>
          </w:tcPr>
          <w:p w14:paraId="455C2499"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7AF4E9A7"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796" w:type="dxa"/>
            <w:tcBorders>
              <w:top w:val="nil"/>
              <w:left w:val="nil"/>
              <w:bottom w:val="nil"/>
              <w:right w:val="nil"/>
            </w:tcBorders>
            <w:shd w:val="clear" w:color="000000" w:fill="FFFFFF"/>
            <w:noWrap/>
            <w:vAlign w:val="bottom"/>
          </w:tcPr>
          <w:p w14:paraId="20B4B756"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4B94DD4D" w14:textId="77777777">
        <w:trPr>
          <w:trHeight w:val="300"/>
        </w:trPr>
        <w:tc>
          <w:tcPr>
            <w:tcW w:w="1995" w:type="dxa"/>
            <w:tcBorders>
              <w:top w:val="nil"/>
              <w:left w:val="nil"/>
              <w:bottom w:val="nil"/>
              <w:right w:val="nil"/>
            </w:tcBorders>
            <w:shd w:val="clear" w:color="000000" w:fill="FFFFFF"/>
            <w:noWrap/>
            <w:vAlign w:val="bottom"/>
          </w:tcPr>
          <w:p w14:paraId="65096B3C"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Beginning Balance</w:t>
            </w:r>
          </w:p>
        </w:tc>
        <w:tc>
          <w:tcPr>
            <w:tcW w:w="942" w:type="dxa"/>
            <w:tcBorders>
              <w:top w:val="nil"/>
              <w:left w:val="nil"/>
              <w:bottom w:val="nil"/>
              <w:right w:val="single" w:sz="4" w:space="0" w:color="auto"/>
            </w:tcBorders>
            <w:shd w:val="clear" w:color="000000" w:fill="FFFFFF"/>
            <w:noWrap/>
            <w:vAlign w:val="bottom"/>
          </w:tcPr>
          <w:p w14:paraId="3563BDF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355,000 </w:t>
            </w:r>
          </w:p>
        </w:tc>
        <w:tc>
          <w:tcPr>
            <w:tcW w:w="942" w:type="dxa"/>
            <w:tcBorders>
              <w:top w:val="nil"/>
              <w:left w:val="nil"/>
              <w:bottom w:val="nil"/>
              <w:right w:val="nil"/>
            </w:tcBorders>
            <w:shd w:val="clear" w:color="000000" w:fill="FFFFFF"/>
            <w:noWrap/>
            <w:vAlign w:val="bottom"/>
          </w:tcPr>
          <w:p w14:paraId="4E7C103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886D325"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375ED8A8"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CAA70E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41BB5AB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67185628" w14:textId="77777777">
        <w:trPr>
          <w:trHeight w:val="300"/>
        </w:trPr>
        <w:tc>
          <w:tcPr>
            <w:tcW w:w="1995" w:type="dxa"/>
            <w:tcBorders>
              <w:top w:val="nil"/>
              <w:left w:val="nil"/>
              <w:bottom w:val="nil"/>
              <w:right w:val="nil"/>
            </w:tcBorders>
            <w:shd w:val="clear" w:color="000000" w:fill="FFFFFF"/>
            <w:noWrap/>
            <w:vAlign w:val="bottom"/>
          </w:tcPr>
          <w:p w14:paraId="28FAA83E"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3315212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80,000 </w:t>
            </w:r>
          </w:p>
        </w:tc>
        <w:tc>
          <w:tcPr>
            <w:tcW w:w="942" w:type="dxa"/>
            <w:tcBorders>
              <w:top w:val="nil"/>
              <w:left w:val="nil"/>
              <w:bottom w:val="nil"/>
              <w:right w:val="nil"/>
            </w:tcBorders>
            <w:shd w:val="clear" w:color="000000" w:fill="FFFFFF"/>
            <w:noWrap/>
            <w:vAlign w:val="bottom"/>
          </w:tcPr>
          <w:p w14:paraId="4CA490D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055FF4B"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E2FC30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958C04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1796" w:type="dxa"/>
            <w:tcBorders>
              <w:top w:val="nil"/>
              <w:left w:val="nil"/>
              <w:bottom w:val="nil"/>
              <w:right w:val="nil"/>
            </w:tcBorders>
            <w:shd w:val="clear" w:color="000000" w:fill="FFFFFF"/>
            <w:noWrap/>
            <w:vAlign w:val="bottom"/>
          </w:tcPr>
          <w:p w14:paraId="0CD51F2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Net Income</w:t>
            </w:r>
          </w:p>
        </w:tc>
      </w:tr>
      <w:tr w:rsidR="004B01D7" w:rsidRPr="00677424" w14:paraId="7DD98748" w14:textId="77777777">
        <w:trPr>
          <w:trHeight w:val="300"/>
        </w:trPr>
        <w:tc>
          <w:tcPr>
            <w:tcW w:w="1995" w:type="dxa"/>
            <w:tcBorders>
              <w:top w:val="nil"/>
              <w:left w:val="nil"/>
              <w:bottom w:val="nil"/>
              <w:right w:val="nil"/>
            </w:tcBorders>
            <w:shd w:val="clear" w:color="000000" w:fill="FFFFFF"/>
            <w:noWrap/>
            <w:vAlign w:val="bottom"/>
          </w:tcPr>
          <w:p w14:paraId="2BAE3192"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4B07D3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11C166C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30,000 </w:t>
            </w:r>
          </w:p>
        </w:tc>
        <w:tc>
          <w:tcPr>
            <w:tcW w:w="1120" w:type="dxa"/>
            <w:tcBorders>
              <w:top w:val="nil"/>
              <w:left w:val="nil"/>
              <w:bottom w:val="nil"/>
              <w:right w:val="nil"/>
            </w:tcBorders>
            <w:shd w:val="clear" w:color="000000" w:fill="FFFFFF"/>
            <w:noWrap/>
            <w:vAlign w:val="bottom"/>
          </w:tcPr>
          <w:p w14:paraId="43909D0F"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1DE62E3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2874DFE"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3BC7DF9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B6247AB" w14:textId="77777777">
        <w:trPr>
          <w:trHeight w:val="300"/>
        </w:trPr>
        <w:tc>
          <w:tcPr>
            <w:tcW w:w="1995" w:type="dxa"/>
            <w:tcBorders>
              <w:top w:val="nil"/>
              <w:left w:val="nil"/>
              <w:bottom w:val="nil"/>
              <w:right w:val="nil"/>
            </w:tcBorders>
            <w:shd w:val="clear" w:color="000000" w:fill="FFFFFF"/>
            <w:noWrap/>
            <w:vAlign w:val="bottom"/>
          </w:tcPr>
          <w:p w14:paraId="1D27D6C9"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C6799CA"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405,000 </w:t>
            </w:r>
          </w:p>
        </w:tc>
        <w:tc>
          <w:tcPr>
            <w:tcW w:w="942" w:type="dxa"/>
            <w:tcBorders>
              <w:top w:val="single" w:sz="4" w:space="0" w:color="auto"/>
              <w:left w:val="nil"/>
              <w:bottom w:val="nil"/>
              <w:right w:val="nil"/>
            </w:tcBorders>
            <w:shd w:val="clear" w:color="000000" w:fill="FFFFFF"/>
            <w:noWrap/>
            <w:vAlign w:val="bottom"/>
          </w:tcPr>
          <w:p w14:paraId="4D8399C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CAF0E08"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2BA1F39"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94CB12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1796" w:type="dxa"/>
            <w:tcBorders>
              <w:top w:val="nil"/>
              <w:left w:val="nil"/>
              <w:bottom w:val="nil"/>
              <w:right w:val="nil"/>
            </w:tcBorders>
            <w:shd w:val="clear" w:color="000000" w:fill="FFFFFF"/>
            <w:noWrap/>
            <w:vAlign w:val="bottom"/>
          </w:tcPr>
          <w:p w14:paraId="3E34670E"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Ending Balance</w:t>
            </w:r>
          </w:p>
        </w:tc>
      </w:tr>
      <w:tr w:rsidR="004B01D7" w:rsidRPr="00677424" w14:paraId="17DAF4AD" w14:textId="77777777" w:rsidTr="001E2931">
        <w:trPr>
          <w:trHeight w:val="300"/>
        </w:trPr>
        <w:tc>
          <w:tcPr>
            <w:tcW w:w="1995" w:type="dxa"/>
            <w:tcBorders>
              <w:top w:val="nil"/>
              <w:left w:val="nil"/>
              <w:bottom w:val="nil"/>
              <w:right w:val="nil"/>
            </w:tcBorders>
            <w:shd w:val="clear" w:color="000000" w:fill="FFFFFF"/>
            <w:noWrap/>
            <w:vAlign w:val="bottom"/>
          </w:tcPr>
          <w:p w14:paraId="0464652F"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A8A6B8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4B4B0CE1"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405,000 </w:t>
            </w:r>
          </w:p>
        </w:tc>
        <w:tc>
          <w:tcPr>
            <w:tcW w:w="1120" w:type="dxa"/>
            <w:tcBorders>
              <w:top w:val="nil"/>
              <w:left w:val="nil"/>
              <w:bottom w:val="nil"/>
              <w:right w:val="nil"/>
            </w:tcBorders>
            <w:shd w:val="clear" w:color="auto" w:fill="auto"/>
            <w:noWrap/>
            <w:vAlign w:val="bottom"/>
          </w:tcPr>
          <w:p w14:paraId="1939E57D"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5D25A66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840" w:type="dxa"/>
            <w:tcBorders>
              <w:top w:val="nil"/>
              <w:left w:val="nil"/>
              <w:bottom w:val="nil"/>
              <w:right w:val="nil"/>
            </w:tcBorders>
            <w:shd w:val="clear" w:color="000000" w:fill="FFFFFF"/>
            <w:noWrap/>
            <w:vAlign w:val="bottom"/>
          </w:tcPr>
          <w:p w14:paraId="086DADE4"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72B4A997"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r>
      <w:tr w:rsidR="004B01D7" w:rsidRPr="00677424" w14:paraId="4D431193" w14:textId="77777777">
        <w:trPr>
          <w:trHeight w:val="300"/>
        </w:trPr>
        <w:tc>
          <w:tcPr>
            <w:tcW w:w="1995" w:type="dxa"/>
            <w:tcBorders>
              <w:top w:val="nil"/>
              <w:left w:val="nil"/>
              <w:bottom w:val="nil"/>
              <w:right w:val="nil"/>
            </w:tcBorders>
            <w:shd w:val="clear" w:color="000000" w:fill="FFFFFF"/>
            <w:noWrap/>
            <w:vAlign w:val="bottom"/>
          </w:tcPr>
          <w:p w14:paraId="45E95D33"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24A94AE4"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0DAACCB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C7D6C8A"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22B9C9F8"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4C85EEDB"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4929378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bl>
    <w:p w14:paraId="210619B5"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214FE6A" w14:textId="77777777" w:rsidR="004B01D7" w:rsidRDefault="004B01D7">
      <w:pPr>
        <w:rPr>
          <w:rFonts w:ascii="Arial" w:hAnsi="Arial" w:cs="Arial"/>
          <w:b/>
          <w:bCs/>
        </w:rPr>
      </w:pPr>
      <w:r>
        <w:rPr>
          <w:rFonts w:ascii="Arial" w:hAnsi="Arial" w:cs="Arial"/>
          <w:b/>
          <w:bCs/>
        </w:rPr>
        <w:br w:type="page"/>
      </w:r>
    </w:p>
    <w:p w14:paraId="7A70CAD2" w14:textId="77777777" w:rsidR="004B01D7" w:rsidRDefault="004B01D7" w:rsidP="004B01D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4B01D7" w:rsidRPr="00677424" w14:paraId="3CF31F69"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5421E1D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32E1AFC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1721216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6D0AA05D"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4BB701F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46D3A6C4"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40B189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76069D9F" w14:textId="75D6EEAD" w:rsidR="004B01D7" w:rsidRPr="00677424" w:rsidRDefault="004943F8" w:rsidP="004B01D7">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4B01D7" w:rsidRPr="00677424">
              <w:rPr>
                <w:rFonts w:ascii="Arial" w:eastAsia="Times New Roman" w:hAnsi="Arial" w:cs="Arial"/>
                <w:b/>
                <w:bCs/>
                <w:sz w:val="18"/>
              </w:rPr>
              <w:t xml:space="preserve"> Entries</w:t>
            </w:r>
          </w:p>
        </w:tc>
        <w:tc>
          <w:tcPr>
            <w:tcW w:w="262" w:type="dxa"/>
            <w:tcBorders>
              <w:top w:val="single" w:sz="4" w:space="0" w:color="auto"/>
              <w:left w:val="nil"/>
              <w:bottom w:val="nil"/>
              <w:right w:val="nil"/>
            </w:tcBorders>
            <w:shd w:val="clear" w:color="auto" w:fill="E0EBF8"/>
            <w:noWrap/>
            <w:vAlign w:val="bottom"/>
          </w:tcPr>
          <w:p w14:paraId="76D9D53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1DD6AEB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4FF9CB2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8FC0B26" w14:textId="77777777">
        <w:trPr>
          <w:trHeight w:val="300"/>
        </w:trPr>
        <w:tc>
          <w:tcPr>
            <w:tcW w:w="262" w:type="dxa"/>
            <w:tcBorders>
              <w:top w:val="nil"/>
              <w:left w:val="single" w:sz="4" w:space="0" w:color="auto"/>
              <w:bottom w:val="nil"/>
              <w:right w:val="nil"/>
            </w:tcBorders>
            <w:shd w:val="clear" w:color="auto" w:fill="E0EBF8"/>
            <w:noWrap/>
            <w:vAlign w:val="bottom"/>
          </w:tcPr>
          <w:p w14:paraId="5608D83C"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C5C4E83"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C3CD3D3"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7497367E" w14:textId="77777777" w:rsidR="004B01D7" w:rsidRPr="00677424" w:rsidRDefault="004B01D7" w:rsidP="004B01D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68126EE4"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2635090E" w14:textId="77777777" w:rsidR="004B01D7" w:rsidRPr="00677424" w:rsidRDefault="004B01D7" w:rsidP="004B01D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5BA92AF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3E2072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1138DFE0"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DF1482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3C69C75A"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4111909A"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Consolidated</w:t>
            </w:r>
          </w:p>
        </w:tc>
        <w:tc>
          <w:tcPr>
            <w:tcW w:w="262" w:type="dxa"/>
            <w:tcBorders>
              <w:top w:val="nil"/>
              <w:left w:val="nil"/>
              <w:bottom w:val="nil"/>
              <w:right w:val="single" w:sz="4" w:space="0" w:color="auto"/>
            </w:tcBorders>
            <w:shd w:val="clear" w:color="auto" w:fill="E0EBF8"/>
            <w:noWrap/>
            <w:vAlign w:val="bottom"/>
          </w:tcPr>
          <w:p w14:paraId="59E533AB"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4BFD1C4" w14:textId="77777777">
        <w:trPr>
          <w:trHeight w:val="300"/>
        </w:trPr>
        <w:tc>
          <w:tcPr>
            <w:tcW w:w="262" w:type="dxa"/>
            <w:tcBorders>
              <w:top w:val="nil"/>
              <w:left w:val="single" w:sz="4" w:space="0" w:color="auto"/>
              <w:bottom w:val="nil"/>
              <w:right w:val="nil"/>
            </w:tcBorders>
            <w:shd w:val="clear" w:color="auto" w:fill="E0EBF8"/>
            <w:noWrap/>
            <w:vAlign w:val="bottom"/>
          </w:tcPr>
          <w:p w14:paraId="08449D74"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B592D2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37260BF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9A67BB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2E50C0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80B154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C3C092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63703A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7937D74"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0407A92"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4AB0C0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30FA46D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C7C39B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3A5CD7DE" w14:textId="77777777">
        <w:trPr>
          <w:trHeight w:val="300"/>
        </w:trPr>
        <w:tc>
          <w:tcPr>
            <w:tcW w:w="262" w:type="dxa"/>
            <w:tcBorders>
              <w:top w:val="nil"/>
              <w:left w:val="single" w:sz="4" w:space="0" w:color="auto"/>
              <w:bottom w:val="nil"/>
              <w:right w:val="nil"/>
            </w:tcBorders>
            <w:shd w:val="clear" w:color="auto" w:fill="E0EBF8"/>
            <w:noWrap/>
            <w:vAlign w:val="bottom"/>
          </w:tcPr>
          <w:p w14:paraId="1DDF1855"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2B53D5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4DFED88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4C53CB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850,000 </w:t>
            </w:r>
          </w:p>
        </w:tc>
        <w:tc>
          <w:tcPr>
            <w:tcW w:w="262" w:type="dxa"/>
            <w:tcBorders>
              <w:top w:val="nil"/>
              <w:left w:val="nil"/>
              <w:bottom w:val="nil"/>
              <w:right w:val="nil"/>
            </w:tcBorders>
            <w:shd w:val="clear" w:color="auto" w:fill="E0EBF8"/>
            <w:noWrap/>
            <w:vAlign w:val="bottom"/>
          </w:tcPr>
          <w:p w14:paraId="5DB6D62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A426D4F"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nil"/>
            </w:tcBorders>
            <w:shd w:val="clear" w:color="auto" w:fill="E0EBF8"/>
            <w:noWrap/>
            <w:vAlign w:val="bottom"/>
          </w:tcPr>
          <w:p w14:paraId="7168530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A47146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3E5B46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4724E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A60201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4BCE31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1,150,000 </w:t>
            </w:r>
          </w:p>
        </w:tc>
        <w:tc>
          <w:tcPr>
            <w:tcW w:w="262" w:type="dxa"/>
            <w:tcBorders>
              <w:top w:val="nil"/>
              <w:left w:val="nil"/>
              <w:bottom w:val="nil"/>
              <w:right w:val="single" w:sz="4" w:space="0" w:color="auto"/>
            </w:tcBorders>
            <w:shd w:val="clear" w:color="auto" w:fill="E0EBF8"/>
            <w:noWrap/>
            <w:vAlign w:val="bottom"/>
          </w:tcPr>
          <w:p w14:paraId="3D6081B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30C08A0" w14:textId="77777777">
        <w:trPr>
          <w:trHeight w:val="300"/>
        </w:trPr>
        <w:tc>
          <w:tcPr>
            <w:tcW w:w="262" w:type="dxa"/>
            <w:tcBorders>
              <w:top w:val="nil"/>
              <w:left w:val="single" w:sz="4" w:space="0" w:color="auto"/>
              <w:bottom w:val="nil"/>
              <w:right w:val="nil"/>
            </w:tcBorders>
            <w:shd w:val="clear" w:color="auto" w:fill="E0EBF8"/>
            <w:noWrap/>
            <w:vAlign w:val="bottom"/>
          </w:tcPr>
          <w:p w14:paraId="16D234B2"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93C4A5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38FD800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024F610"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(270,000)</w:t>
            </w:r>
          </w:p>
        </w:tc>
        <w:tc>
          <w:tcPr>
            <w:tcW w:w="262" w:type="dxa"/>
            <w:tcBorders>
              <w:top w:val="nil"/>
              <w:left w:val="nil"/>
              <w:bottom w:val="nil"/>
              <w:right w:val="nil"/>
            </w:tcBorders>
            <w:shd w:val="clear" w:color="auto" w:fill="E0EBF8"/>
            <w:noWrap/>
            <w:vAlign w:val="bottom"/>
          </w:tcPr>
          <w:p w14:paraId="5500B12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983FC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(150,000)</w:t>
            </w:r>
          </w:p>
        </w:tc>
        <w:tc>
          <w:tcPr>
            <w:tcW w:w="262" w:type="dxa"/>
            <w:tcBorders>
              <w:top w:val="nil"/>
              <w:left w:val="nil"/>
              <w:bottom w:val="nil"/>
              <w:right w:val="nil"/>
            </w:tcBorders>
            <w:shd w:val="clear" w:color="auto" w:fill="E0EBF8"/>
            <w:noWrap/>
            <w:vAlign w:val="bottom"/>
          </w:tcPr>
          <w:p w14:paraId="69D40B7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6C7A67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44A412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FB357A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E36889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D24054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(420,000)</w:t>
            </w:r>
          </w:p>
        </w:tc>
        <w:tc>
          <w:tcPr>
            <w:tcW w:w="262" w:type="dxa"/>
            <w:tcBorders>
              <w:top w:val="nil"/>
              <w:left w:val="nil"/>
              <w:bottom w:val="nil"/>
              <w:right w:val="single" w:sz="4" w:space="0" w:color="auto"/>
            </w:tcBorders>
            <w:shd w:val="clear" w:color="auto" w:fill="E0EBF8"/>
            <w:noWrap/>
            <w:vAlign w:val="bottom"/>
          </w:tcPr>
          <w:p w14:paraId="79EAE2C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89E648C" w14:textId="77777777">
        <w:trPr>
          <w:trHeight w:val="300"/>
        </w:trPr>
        <w:tc>
          <w:tcPr>
            <w:tcW w:w="262" w:type="dxa"/>
            <w:tcBorders>
              <w:top w:val="nil"/>
              <w:left w:val="single" w:sz="4" w:space="0" w:color="auto"/>
              <w:bottom w:val="nil"/>
              <w:right w:val="nil"/>
            </w:tcBorders>
            <w:shd w:val="clear" w:color="auto" w:fill="E0EBF8"/>
            <w:noWrap/>
            <w:vAlign w:val="bottom"/>
          </w:tcPr>
          <w:p w14:paraId="3FB3AB7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AC660D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577E7CD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88F2E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62DAEF0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411472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25E3419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A580DF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F1C2A26"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689CBD9"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F5E07B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55AE70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7B5EA2F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0364DC4D" w14:textId="77777777">
        <w:trPr>
          <w:trHeight w:val="300"/>
        </w:trPr>
        <w:tc>
          <w:tcPr>
            <w:tcW w:w="262" w:type="dxa"/>
            <w:tcBorders>
              <w:top w:val="nil"/>
              <w:left w:val="single" w:sz="4" w:space="0" w:color="auto"/>
              <w:bottom w:val="nil"/>
              <w:right w:val="nil"/>
            </w:tcBorders>
            <w:shd w:val="clear" w:color="auto" w:fill="E0EBF8"/>
            <w:noWrap/>
            <w:vAlign w:val="bottom"/>
          </w:tcPr>
          <w:p w14:paraId="6F843D14"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28099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7E050A9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275600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(230,000)</w:t>
            </w:r>
          </w:p>
        </w:tc>
        <w:tc>
          <w:tcPr>
            <w:tcW w:w="262" w:type="dxa"/>
            <w:tcBorders>
              <w:top w:val="nil"/>
              <w:left w:val="nil"/>
              <w:bottom w:val="nil"/>
              <w:right w:val="nil"/>
            </w:tcBorders>
            <w:shd w:val="clear" w:color="auto" w:fill="E0EBF8"/>
            <w:noWrap/>
            <w:vAlign w:val="bottom"/>
          </w:tcPr>
          <w:p w14:paraId="0BF11C7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DD149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nil"/>
            </w:tcBorders>
            <w:shd w:val="clear" w:color="auto" w:fill="E0EBF8"/>
            <w:noWrap/>
            <w:vAlign w:val="bottom"/>
          </w:tcPr>
          <w:p w14:paraId="2B6B89C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921FA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BD4A9D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883D5E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4B2A98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51DB3D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(290,000)</w:t>
            </w:r>
          </w:p>
        </w:tc>
        <w:tc>
          <w:tcPr>
            <w:tcW w:w="262" w:type="dxa"/>
            <w:tcBorders>
              <w:top w:val="nil"/>
              <w:left w:val="nil"/>
              <w:bottom w:val="nil"/>
              <w:right w:val="single" w:sz="4" w:space="0" w:color="auto"/>
            </w:tcBorders>
            <w:shd w:val="clear" w:color="auto" w:fill="E0EBF8"/>
            <w:noWrap/>
            <w:vAlign w:val="bottom"/>
          </w:tcPr>
          <w:p w14:paraId="6F895A9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DF731C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F642540"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FF5F9B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Income from Snoopy Co.</w:t>
            </w:r>
          </w:p>
        </w:tc>
        <w:tc>
          <w:tcPr>
            <w:tcW w:w="262" w:type="dxa"/>
            <w:tcBorders>
              <w:top w:val="nil"/>
              <w:left w:val="nil"/>
              <w:bottom w:val="single" w:sz="4" w:space="0" w:color="auto"/>
              <w:right w:val="nil"/>
            </w:tcBorders>
            <w:shd w:val="clear" w:color="auto" w:fill="E0EBF8"/>
            <w:noWrap/>
            <w:vAlign w:val="bottom"/>
          </w:tcPr>
          <w:p w14:paraId="2A78D54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89B577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single" w:sz="4" w:space="0" w:color="auto"/>
              <w:right w:val="nil"/>
            </w:tcBorders>
            <w:shd w:val="clear" w:color="auto" w:fill="E0EBF8"/>
            <w:noWrap/>
            <w:vAlign w:val="bottom"/>
          </w:tcPr>
          <w:p w14:paraId="7A784DE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45225C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0E805B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6D4D86FB"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80,000 </w:t>
            </w:r>
          </w:p>
        </w:tc>
        <w:tc>
          <w:tcPr>
            <w:tcW w:w="262" w:type="dxa"/>
            <w:tcBorders>
              <w:top w:val="nil"/>
              <w:left w:val="nil"/>
              <w:bottom w:val="single" w:sz="4" w:space="0" w:color="auto"/>
              <w:right w:val="nil"/>
            </w:tcBorders>
            <w:shd w:val="clear" w:color="000000" w:fill="FFFFFF"/>
            <w:noWrap/>
            <w:vAlign w:val="bottom"/>
          </w:tcPr>
          <w:p w14:paraId="52403309"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3F2B0D2"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107625E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F980E6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276DE50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1F1B8F3" w14:textId="77777777">
        <w:trPr>
          <w:trHeight w:val="315"/>
        </w:trPr>
        <w:tc>
          <w:tcPr>
            <w:tcW w:w="262" w:type="dxa"/>
            <w:tcBorders>
              <w:top w:val="nil"/>
              <w:left w:val="single" w:sz="4" w:space="0" w:color="auto"/>
              <w:bottom w:val="nil"/>
              <w:right w:val="nil"/>
            </w:tcBorders>
            <w:shd w:val="clear" w:color="auto" w:fill="E0EBF8"/>
            <w:noWrap/>
            <w:vAlign w:val="bottom"/>
          </w:tcPr>
          <w:p w14:paraId="4F3E6887"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3CE1D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42B0533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176211B"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nil"/>
            </w:tcBorders>
            <w:shd w:val="clear" w:color="auto" w:fill="E0EBF8"/>
            <w:noWrap/>
            <w:vAlign w:val="bottom"/>
          </w:tcPr>
          <w:p w14:paraId="2BE0C96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99B178F"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80,000 </w:t>
            </w:r>
          </w:p>
        </w:tc>
        <w:tc>
          <w:tcPr>
            <w:tcW w:w="262" w:type="dxa"/>
            <w:tcBorders>
              <w:top w:val="nil"/>
              <w:left w:val="nil"/>
              <w:bottom w:val="nil"/>
              <w:right w:val="nil"/>
            </w:tcBorders>
            <w:shd w:val="clear" w:color="auto" w:fill="E0EBF8"/>
            <w:noWrap/>
            <w:vAlign w:val="bottom"/>
          </w:tcPr>
          <w:p w14:paraId="7DE3B58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3B900A0"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80,000 </w:t>
            </w:r>
          </w:p>
        </w:tc>
        <w:tc>
          <w:tcPr>
            <w:tcW w:w="262" w:type="dxa"/>
            <w:tcBorders>
              <w:top w:val="nil"/>
              <w:left w:val="nil"/>
              <w:bottom w:val="nil"/>
              <w:right w:val="nil"/>
            </w:tcBorders>
            <w:shd w:val="clear" w:color="000000" w:fill="FFFFFF"/>
            <w:noWrap/>
            <w:vAlign w:val="bottom"/>
          </w:tcPr>
          <w:p w14:paraId="0B59AD4E"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A5A3F23"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334E53A"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F4AAEC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single" w:sz="4" w:space="0" w:color="auto"/>
            </w:tcBorders>
            <w:shd w:val="clear" w:color="auto" w:fill="E0EBF8"/>
            <w:noWrap/>
            <w:vAlign w:val="bottom"/>
          </w:tcPr>
          <w:p w14:paraId="4F20A1F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16608E1" w14:textId="77777777">
        <w:trPr>
          <w:trHeight w:val="315"/>
        </w:trPr>
        <w:tc>
          <w:tcPr>
            <w:tcW w:w="262" w:type="dxa"/>
            <w:tcBorders>
              <w:top w:val="nil"/>
              <w:left w:val="single" w:sz="4" w:space="0" w:color="auto"/>
              <w:bottom w:val="nil"/>
              <w:right w:val="nil"/>
            </w:tcBorders>
            <w:shd w:val="clear" w:color="auto" w:fill="E0EBF8"/>
            <w:noWrap/>
            <w:vAlign w:val="bottom"/>
          </w:tcPr>
          <w:p w14:paraId="21511BA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9F3D5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B014B1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BAA56F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0D748F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E17735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4B0A63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7E6B05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0760A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13D43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9C10AE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DCB763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181F37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C85E188" w14:textId="77777777">
        <w:trPr>
          <w:trHeight w:val="300"/>
        </w:trPr>
        <w:tc>
          <w:tcPr>
            <w:tcW w:w="262" w:type="dxa"/>
            <w:tcBorders>
              <w:top w:val="nil"/>
              <w:left w:val="single" w:sz="4" w:space="0" w:color="auto"/>
              <w:bottom w:val="nil"/>
              <w:right w:val="nil"/>
            </w:tcBorders>
            <w:shd w:val="clear" w:color="auto" w:fill="E0EBF8"/>
            <w:noWrap/>
            <w:vAlign w:val="bottom"/>
          </w:tcPr>
          <w:p w14:paraId="126F61C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605DD9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3A11BCD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55869B0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7F5953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136916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19B769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421050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1C9A6CC"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01092C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6DB1498"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DB1B5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459A539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55965022"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72A0D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347567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52CD60D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08B567"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nil"/>
            </w:tcBorders>
            <w:shd w:val="clear" w:color="auto" w:fill="E0EBF8"/>
            <w:noWrap/>
            <w:vAlign w:val="bottom"/>
          </w:tcPr>
          <w:p w14:paraId="65240B1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2C9F63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155,000 </w:t>
            </w:r>
          </w:p>
        </w:tc>
        <w:tc>
          <w:tcPr>
            <w:tcW w:w="262" w:type="dxa"/>
            <w:tcBorders>
              <w:top w:val="nil"/>
              <w:left w:val="nil"/>
              <w:bottom w:val="nil"/>
              <w:right w:val="nil"/>
            </w:tcBorders>
            <w:shd w:val="clear" w:color="auto" w:fill="E0EBF8"/>
            <w:noWrap/>
            <w:vAlign w:val="bottom"/>
          </w:tcPr>
          <w:p w14:paraId="08F7E17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892711F"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155,000 </w:t>
            </w:r>
          </w:p>
        </w:tc>
        <w:tc>
          <w:tcPr>
            <w:tcW w:w="262" w:type="dxa"/>
            <w:tcBorders>
              <w:top w:val="nil"/>
              <w:left w:val="nil"/>
              <w:bottom w:val="nil"/>
              <w:right w:val="nil"/>
            </w:tcBorders>
            <w:shd w:val="clear" w:color="000000" w:fill="FFFFFF"/>
            <w:noWrap/>
            <w:vAlign w:val="bottom"/>
          </w:tcPr>
          <w:p w14:paraId="150A7DA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82CC1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ADBEA6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1BBD0F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0D4CC7B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0153AF77" w14:textId="77777777">
        <w:trPr>
          <w:trHeight w:val="300"/>
        </w:trPr>
        <w:tc>
          <w:tcPr>
            <w:tcW w:w="262" w:type="dxa"/>
            <w:tcBorders>
              <w:top w:val="nil"/>
              <w:left w:val="single" w:sz="4" w:space="0" w:color="auto"/>
              <w:bottom w:val="nil"/>
              <w:right w:val="nil"/>
            </w:tcBorders>
            <w:shd w:val="clear" w:color="auto" w:fill="E0EBF8"/>
            <w:noWrap/>
            <w:vAlign w:val="bottom"/>
          </w:tcPr>
          <w:p w14:paraId="028CF8FA"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538536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0CE391C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15D1CB3"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nil"/>
            </w:tcBorders>
            <w:shd w:val="clear" w:color="auto" w:fill="E0EBF8"/>
            <w:noWrap/>
            <w:vAlign w:val="bottom"/>
          </w:tcPr>
          <w:p w14:paraId="3C22AD7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9663934"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80,000 </w:t>
            </w:r>
          </w:p>
        </w:tc>
        <w:tc>
          <w:tcPr>
            <w:tcW w:w="262" w:type="dxa"/>
            <w:tcBorders>
              <w:top w:val="nil"/>
              <w:left w:val="nil"/>
              <w:bottom w:val="nil"/>
              <w:right w:val="nil"/>
            </w:tcBorders>
            <w:shd w:val="clear" w:color="auto" w:fill="E0EBF8"/>
            <w:noWrap/>
            <w:vAlign w:val="bottom"/>
          </w:tcPr>
          <w:p w14:paraId="01AD3A7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A98288"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80,000 </w:t>
            </w:r>
          </w:p>
        </w:tc>
        <w:tc>
          <w:tcPr>
            <w:tcW w:w="262" w:type="dxa"/>
            <w:tcBorders>
              <w:top w:val="nil"/>
              <w:left w:val="nil"/>
              <w:bottom w:val="nil"/>
              <w:right w:val="nil"/>
            </w:tcBorders>
            <w:shd w:val="clear" w:color="000000" w:fill="FFFFFF"/>
            <w:noWrap/>
            <w:vAlign w:val="bottom"/>
          </w:tcPr>
          <w:p w14:paraId="1B01934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67C86C7"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124B54A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EFBC57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380,000 </w:t>
            </w:r>
          </w:p>
        </w:tc>
        <w:tc>
          <w:tcPr>
            <w:tcW w:w="262" w:type="dxa"/>
            <w:tcBorders>
              <w:top w:val="nil"/>
              <w:left w:val="nil"/>
              <w:bottom w:val="nil"/>
              <w:right w:val="single" w:sz="4" w:space="0" w:color="auto"/>
            </w:tcBorders>
            <w:shd w:val="clear" w:color="auto" w:fill="E0EBF8"/>
            <w:noWrap/>
            <w:vAlign w:val="bottom"/>
          </w:tcPr>
          <w:p w14:paraId="4BD3398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1784D8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027F288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3424A4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129B5C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82FE5FE"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single" w:sz="4" w:space="0" w:color="auto"/>
              <w:right w:val="nil"/>
            </w:tcBorders>
            <w:shd w:val="clear" w:color="auto" w:fill="E0EBF8"/>
            <w:noWrap/>
            <w:vAlign w:val="bottom"/>
          </w:tcPr>
          <w:p w14:paraId="2097126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EAA93A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(30,000)</w:t>
            </w:r>
          </w:p>
        </w:tc>
        <w:tc>
          <w:tcPr>
            <w:tcW w:w="262" w:type="dxa"/>
            <w:tcBorders>
              <w:top w:val="nil"/>
              <w:left w:val="nil"/>
              <w:bottom w:val="single" w:sz="4" w:space="0" w:color="auto"/>
              <w:right w:val="nil"/>
            </w:tcBorders>
            <w:shd w:val="clear" w:color="auto" w:fill="E0EBF8"/>
            <w:noWrap/>
            <w:vAlign w:val="bottom"/>
          </w:tcPr>
          <w:p w14:paraId="50F0108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24B75CE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2974749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73A9C129"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30,000 </w:t>
            </w:r>
          </w:p>
        </w:tc>
        <w:tc>
          <w:tcPr>
            <w:tcW w:w="262" w:type="dxa"/>
            <w:tcBorders>
              <w:top w:val="nil"/>
              <w:left w:val="nil"/>
              <w:bottom w:val="single" w:sz="4" w:space="0" w:color="auto"/>
              <w:right w:val="nil"/>
            </w:tcBorders>
            <w:shd w:val="clear" w:color="auto" w:fill="E0EBF8"/>
            <w:noWrap/>
            <w:vAlign w:val="bottom"/>
          </w:tcPr>
          <w:p w14:paraId="526428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77FD67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nil"/>
              <w:right w:val="single" w:sz="4" w:space="0" w:color="auto"/>
            </w:tcBorders>
            <w:shd w:val="clear" w:color="auto" w:fill="E0EBF8"/>
            <w:noWrap/>
            <w:vAlign w:val="bottom"/>
          </w:tcPr>
          <w:p w14:paraId="2E54421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535D9F9" w14:textId="77777777">
        <w:trPr>
          <w:trHeight w:val="315"/>
        </w:trPr>
        <w:tc>
          <w:tcPr>
            <w:tcW w:w="262" w:type="dxa"/>
            <w:tcBorders>
              <w:top w:val="nil"/>
              <w:left w:val="single" w:sz="4" w:space="0" w:color="auto"/>
              <w:bottom w:val="nil"/>
              <w:right w:val="nil"/>
            </w:tcBorders>
            <w:shd w:val="clear" w:color="auto" w:fill="E0EBF8"/>
            <w:noWrap/>
            <w:vAlign w:val="bottom"/>
          </w:tcPr>
          <w:p w14:paraId="2F43712A"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9591D6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7ACA5E72"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0962DAE"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nil"/>
              <w:right w:val="nil"/>
            </w:tcBorders>
            <w:shd w:val="clear" w:color="auto" w:fill="E0EBF8"/>
            <w:noWrap/>
            <w:vAlign w:val="bottom"/>
          </w:tcPr>
          <w:p w14:paraId="5C63463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788F222"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205,000 </w:t>
            </w:r>
          </w:p>
        </w:tc>
        <w:tc>
          <w:tcPr>
            <w:tcW w:w="262" w:type="dxa"/>
            <w:tcBorders>
              <w:top w:val="nil"/>
              <w:left w:val="nil"/>
              <w:bottom w:val="nil"/>
              <w:right w:val="nil"/>
            </w:tcBorders>
            <w:shd w:val="clear" w:color="auto" w:fill="E0EBF8"/>
            <w:noWrap/>
            <w:vAlign w:val="bottom"/>
          </w:tcPr>
          <w:p w14:paraId="0BBDF9D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2276243"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235,000 </w:t>
            </w:r>
          </w:p>
        </w:tc>
        <w:tc>
          <w:tcPr>
            <w:tcW w:w="262" w:type="dxa"/>
            <w:tcBorders>
              <w:top w:val="nil"/>
              <w:left w:val="nil"/>
              <w:bottom w:val="nil"/>
              <w:right w:val="nil"/>
            </w:tcBorders>
            <w:shd w:val="clear" w:color="000000" w:fill="FFFFFF"/>
            <w:noWrap/>
            <w:vAlign w:val="bottom"/>
          </w:tcPr>
          <w:p w14:paraId="0BF1690D"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757E0DA"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nil"/>
              <w:right w:val="nil"/>
            </w:tcBorders>
            <w:shd w:val="clear" w:color="auto" w:fill="E0EBF8"/>
            <w:noWrap/>
            <w:vAlign w:val="bottom"/>
          </w:tcPr>
          <w:p w14:paraId="1159EFD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2524952"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nil"/>
              <w:right w:val="single" w:sz="4" w:space="0" w:color="auto"/>
            </w:tcBorders>
            <w:shd w:val="clear" w:color="auto" w:fill="E0EBF8"/>
            <w:noWrap/>
            <w:vAlign w:val="bottom"/>
          </w:tcPr>
          <w:p w14:paraId="69D39632"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67D9D5C4" w14:textId="77777777">
        <w:trPr>
          <w:trHeight w:val="315"/>
        </w:trPr>
        <w:tc>
          <w:tcPr>
            <w:tcW w:w="262" w:type="dxa"/>
            <w:tcBorders>
              <w:top w:val="nil"/>
              <w:left w:val="single" w:sz="4" w:space="0" w:color="auto"/>
              <w:bottom w:val="nil"/>
              <w:right w:val="nil"/>
            </w:tcBorders>
            <w:shd w:val="clear" w:color="auto" w:fill="E0EBF8"/>
            <w:noWrap/>
            <w:vAlign w:val="bottom"/>
          </w:tcPr>
          <w:p w14:paraId="2DF80F2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06B3CF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D0DAC3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0956C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F81FA2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8675DE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08A1A5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D20867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3D46D4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715760"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31A6C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5D84D9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3625EBF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5B514BA2" w14:textId="77777777">
        <w:trPr>
          <w:trHeight w:val="300"/>
        </w:trPr>
        <w:tc>
          <w:tcPr>
            <w:tcW w:w="262" w:type="dxa"/>
            <w:tcBorders>
              <w:top w:val="nil"/>
              <w:left w:val="single" w:sz="4" w:space="0" w:color="auto"/>
              <w:bottom w:val="nil"/>
              <w:right w:val="nil"/>
            </w:tcBorders>
            <w:shd w:val="clear" w:color="auto" w:fill="E0EBF8"/>
            <w:noWrap/>
            <w:vAlign w:val="bottom"/>
          </w:tcPr>
          <w:p w14:paraId="2AEAB0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874638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741AA44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3D1C41A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00EAC9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4E009E7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8CBDAC8"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F94D77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C1ABB88"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8993F4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A1E403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7592769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EDD4FF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ED3944D" w14:textId="77777777">
        <w:trPr>
          <w:trHeight w:val="300"/>
        </w:trPr>
        <w:tc>
          <w:tcPr>
            <w:tcW w:w="262" w:type="dxa"/>
            <w:tcBorders>
              <w:top w:val="nil"/>
              <w:left w:val="single" w:sz="4" w:space="0" w:color="auto"/>
              <w:bottom w:val="nil"/>
              <w:right w:val="nil"/>
            </w:tcBorders>
            <w:shd w:val="clear" w:color="auto" w:fill="E0EBF8"/>
            <w:noWrap/>
            <w:vAlign w:val="bottom"/>
          </w:tcPr>
          <w:p w14:paraId="58CF79B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A7C4E1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7DCCE3E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850186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230,000 </w:t>
            </w:r>
          </w:p>
        </w:tc>
        <w:tc>
          <w:tcPr>
            <w:tcW w:w="262" w:type="dxa"/>
            <w:tcBorders>
              <w:top w:val="nil"/>
              <w:left w:val="nil"/>
              <w:bottom w:val="nil"/>
              <w:right w:val="nil"/>
            </w:tcBorders>
            <w:shd w:val="clear" w:color="auto" w:fill="E0EBF8"/>
            <w:noWrap/>
            <w:vAlign w:val="bottom"/>
          </w:tcPr>
          <w:p w14:paraId="73C5925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D8B184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5C2F102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48C1A4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DD8519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BF9C4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7DAF1A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575BE22"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305,000 </w:t>
            </w:r>
          </w:p>
        </w:tc>
        <w:tc>
          <w:tcPr>
            <w:tcW w:w="262" w:type="dxa"/>
            <w:tcBorders>
              <w:top w:val="nil"/>
              <w:left w:val="nil"/>
              <w:bottom w:val="nil"/>
              <w:right w:val="single" w:sz="4" w:space="0" w:color="auto"/>
            </w:tcBorders>
            <w:shd w:val="clear" w:color="auto" w:fill="E0EBF8"/>
            <w:noWrap/>
            <w:vAlign w:val="bottom"/>
          </w:tcPr>
          <w:p w14:paraId="610BDAB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9053C96" w14:textId="77777777">
        <w:trPr>
          <w:trHeight w:val="300"/>
        </w:trPr>
        <w:tc>
          <w:tcPr>
            <w:tcW w:w="262" w:type="dxa"/>
            <w:tcBorders>
              <w:top w:val="nil"/>
              <w:left w:val="single" w:sz="4" w:space="0" w:color="auto"/>
              <w:bottom w:val="nil"/>
              <w:right w:val="nil"/>
            </w:tcBorders>
            <w:shd w:val="clear" w:color="auto" w:fill="E0EBF8"/>
            <w:noWrap/>
            <w:vAlign w:val="bottom"/>
          </w:tcPr>
          <w:p w14:paraId="35ED095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18B3CD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35AB05B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D060022"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190,000 </w:t>
            </w:r>
          </w:p>
        </w:tc>
        <w:tc>
          <w:tcPr>
            <w:tcW w:w="262" w:type="dxa"/>
            <w:tcBorders>
              <w:top w:val="nil"/>
              <w:left w:val="nil"/>
              <w:bottom w:val="nil"/>
              <w:right w:val="nil"/>
            </w:tcBorders>
            <w:shd w:val="clear" w:color="auto" w:fill="E0EBF8"/>
            <w:noWrap/>
            <w:vAlign w:val="bottom"/>
          </w:tcPr>
          <w:p w14:paraId="6A40185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F231A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61676CB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C1B5C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D66F68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0C2FB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8908DA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C96FC4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270,000 </w:t>
            </w:r>
          </w:p>
        </w:tc>
        <w:tc>
          <w:tcPr>
            <w:tcW w:w="262" w:type="dxa"/>
            <w:tcBorders>
              <w:top w:val="nil"/>
              <w:left w:val="nil"/>
              <w:bottom w:val="nil"/>
              <w:right w:val="single" w:sz="4" w:space="0" w:color="auto"/>
            </w:tcBorders>
            <w:shd w:val="clear" w:color="auto" w:fill="E0EBF8"/>
            <w:noWrap/>
            <w:vAlign w:val="bottom"/>
          </w:tcPr>
          <w:p w14:paraId="4759545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2158ED47" w14:textId="77777777">
        <w:trPr>
          <w:trHeight w:val="300"/>
        </w:trPr>
        <w:tc>
          <w:tcPr>
            <w:tcW w:w="262" w:type="dxa"/>
            <w:tcBorders>
              <w:top w:val="nil"/>
              <w:left w:val="single" w:sz="4" w:space="0" w:color="auto"/>
              <w:bottom w:val="nil"/>
              <w:right w:val="nil"/>
            </w:tcBorders>
            <w:shd w:val="clear" w:color="auto" w:fill="E0EBF8"/>
            <w:noWrap/>
            <w:vAlign w:val="bottom"/>
          </w:tcPr>
          <w:p w14:paraId="68F21C0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B2B55E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388C1C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23B69B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180,000 </w:t>
            </w:r>
          </w:p>
        </w:tc>
        <w:tc>
          <w:tcPr>
            <w:tcW w:w="262" w:type="dxa"/>
            <w:tcBorders>
              <w:top w:val="nil"/>
              <w:left w:val="nil"/>
              <w:bottom w:val="nil"/>
              <w:right w:val="nil"/>
            </w:tcBorders>
            <w:shd w:val="clear" w:color="auto" w:fill="E0EBF8"/>
            <w:noWrap/>
            <w:vAlign w:val="bottom"/>
          </w:tcPr>
          <w:p w14:paraId="6C52F30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5436A2E"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464D378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B59426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A55B1B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48F0E0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F19C8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B2EE6C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280,000 </w:t>
            </w:r>
          </w:p>
        </w:tc>
        <w:tc>
          <w:tcPr>
            <w:tcW w:w="262" w:type="dxa"/>
            <w:tcBorders>
              <w:top w:val="nil"/>
              <w:left w:val="nil"/>
              <w:bottom w:val="nil"/>
              <w:right w:val="single" w:sz="4" w:space="0" w:color="auto"/>
            </w:tcBorders>
            <w:shd w:val="clear" w:color="auto" w:fill="E0EBF8"/>
            <w:noWrap/>
            <w:vAlign w:val="bottom"/>
          </w:tcPr>
          <w:p w14:paraId="0157D37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E374127"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B937D3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4382DD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4A446F6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E72560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405,000 </w:t>
            </w:r>
          </w:p>
        </w:tc>
        <w:tc>
          <w:tcPr>
            <w:tcW w:w="262" w:type="dxa"/>
            <w:tcBorders>
              <w:top w:val="nil"/>
              <w:left w:val="nil"/>
              <w:bottom w:val="nil"/>
              <w:right w:val="nil"/>
            </w:tcBorders>
            <w:shd w:val="clear" w:color="auto" w:fill="E0EBF8"/>
            <w:noWrap/>
            <w:vAlign w:val="bottom"/>
          </w:tcPr>
          <w:p w14:paraId="435BFAD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B2632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8924AE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F5025D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0C832C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2B5099F7"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405,000 </w:t>
            </w:r>
          </w:p>
        </w:tc>
        <w:tc>
          <w:tcPr>
            <w:tcW w:w="262" w:type="dxa"/>
            <w:tcBorders>
              <w:top w:val="nil"/>
              <w:left w:val="nil"/>
              <w:bottom w:val="nil"/>
              <w:right w:val="nil"/>
            </w:tcBorders>
            <w:shd w:val="clear" w:color="auto" w:fill="E0EBF8"/>
            <w:noWrap/>
            <w:vAlign w:val="bottom"/>
          </w:tcPr>
          <w:p w14:paraId="4E2F6FD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CE3A15F"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3B2677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60A6870F" w14:textId="77777777">
        <w:trPr>
          <w:trHeight w:val="300"/>
        </w:trPr>
        <w:tc>
          <w:tcPr>
            <w:tcW w:w="262" w:type="dxa"/>
            <w:tcBorders>
              <w:top w:val="nil"/>
              <w:left w:val="single" w:sz="4" w:space="0" w:color="auto"/>
              <w:bottom w:val="nil"/>
              <w:right w:val="nil"/>
            </w:tcBorders>
            <w:shd w:val="clear" w:color="auto" w:fill="E0EBF8"/>
            <w:noWrap/>
            <w:vAlign w:val="bottom"/>
          </w:tcPr>
          <w:p w14:paraId="68CB4C9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46D5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6A7AD2F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4FB502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83EB18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82D34D9"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59515A7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109A90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AA66B2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D69897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4CA787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67C1A7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0210FC2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A77C89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F98464E"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CE18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609BEFB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947D96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346C3EC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B1238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21AC8D3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3B35AE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2B2AEB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BE5DD93" w14:textId="77777777" w:rsidR="004B01D7" w:rsidRPr="006B5618" w:rsidRDefault="004B01D7" w:rsidP="004B01D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nil"/>
              <w:right w:val="nil"/>
            </w:tcBorders>
            <w:shd w:val="clear" w:color="auto" w:fill="E0EBF8"/>
            <w:noWrap/>
            <w:vAlign w:val="bottom"/>
          </w:tcPr>
          <w:p w14:paraId="1C723F9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5FE995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734D606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E07121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057818D"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811F4B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03E4BE1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95D03A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(500,000)</w:t>
            </w:r>
          </w:p>
        </w:tc>
        <w:tc>
          <w:tcPr>
            <w:tcW w:w="262" w:type="dxa"/>
            <w:tcBorders>
              <w:top w:val="nil"/>
              <w:left w:val="nil"/>
              <w:bottom w:val="single" w:sz="4" w:space="0" w:color="auto"/>
              <w:right w:val="nil"/>
            </w:tcBorders>
            <w:shd w:val="clear" w:color="auto" w:fill="E0EBF8"/>
            <w:noWrap/>
            <w:vAlign w:val="bottom"/>
          </w:tcPr>
          <w:p w14:paraId="0062A16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2D582D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(30,000)</w:t>
            </w:r>
          </w:p>
        </w:tc>
        <w:tc>
          <w:tcPr>
            <w:tcW w:w="262" w:type="dxa"/>
            <w:tcBorders>
              <w:top w:val="nil"/>
              <w:left w:val="nil"/>
              <w:bottom w:val="single" w:sz="4" w:space="0" w:color="auto"/>
              <w:right w:val="nil"/>
            </w:tcBorders>
            <w:shd w:val="clear" w:color="auto" w:fill="E0EBF8"/>
            <w:noWrap/>
            <w:vAlign w:val="bottom"/>
          </w:tcPr>
          <w:p w14:paraId="340A51D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0AF1BEFB" w14:textId="77777777" w:rsidR="004B01D7" w:rsidRPr="006B5618" w:rsidRDefault="004B01D7" w:rsidP="004B01D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773866E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9D1270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77D21EE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52F8D0C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(520,000)</w:t>
            </w:r>
          </w:p>
        </w:tc>
        <w:tc>
          <w:tcPr>
            <w:tcW w:w="262" w:type="dxa"/>
            <w:tcBorders>
              <w:top w:val="nil"/>
              <w:left w:val="nil"/>
              <w:bottom w:val="nil"/>
              <w:right w:val="single" w:sz="4" w:space="0" w:color="auto"/>
            </w:tcBorders>
            <w:shd w:val="clear" w:color="auto" w:fill="E0EBF8"/>
            <w:noWrap/>
            <w:vAlign w:val="bottom"/>
          </w:tcPr>
          <w:p w14:paraId="2E6E06C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E9F7C36" w14:textId="77777777">
        <w:trPr>
          <w:trHeight w:val="315"/>
        </w:trPr>
        <w:tc>
          <w:tcPr>
            <w:tcW w:w="262" w:type="dxa"/>
            <w:tcBorders>
              <w:top w:val="nil"/>
              <w:left w:val="single" w:sz="4" w:space="0" w:color="auto"/>
              <w:bottom w:val="nil"/>
              <w:right w:val="nil"/>
            </w:tcBorders>
            <w:shd w:val="clear" w:color="auto" w:fill="E0EBF8"/>
            <w:noWrap/>
            <w:vAlign w:val="bottom"/>
          </w:tcPr>
          <w:p w14:paraId="004E5B6C"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915E7E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386E15B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244917B"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1,405,000 </w:t>
            </w:r>
          </w:p>
        </w:tc>
        <w:tc>
          <w:tcPr>
            <w:tcW w:w="262" w:type="dxa"/>
            <w:tcBorders>
              <w:top w:val="nil"/>
              <w:left w:val="nil"/>
              <w:bottom w:val="nil"/>
              <w:right w:val="nil"/>
            </w:tcBorders>
            <w:shd w:val="clear" w:color="auto" w:fill="E0EBF8"/>
            <w:noWrap/>
            <w:vAlign w:val="bottom"/>
          </w:tcPr>
          <w:p w14:paraId="4B8E00C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21C01408"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60CD2C8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A331F86"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564D2CA6"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9B6B564"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415,000 </w:t>
            </w:r>
          </w:p>
        </w:tc>
        <w:tc>
          <w:tcPr>
            <w:tcW w:w="262" w:type="dxa"/>
            <w:tcBorders>
              <w:top w:val="nil"/>
              <w:left w:val="nil"/>
              <w:bottom w:val="nil"/>
              <w:right w:val="nil"/>
            </w:tcBorders>
            <w:shd w:val="clear" w:color="auto" w:fill="E0EBF8"/>
            <w:noWrap/>
            <w:vAlign w:val="bottom"/>
          </w:tcPr>
          <w:p w14:paraId="2159BC6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A9DBE06"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1,525,000 </w:t>
            </w:r>
          </w:p>
        </w:tc>
        <w:tc>
          <w:tcPr>
            <w:tcW w:w="262" w:type="dxa"/>
            <w:tcBorders>
              <w:top w:val="nil"/>
              <w:left w:val="nil"/>
              <w:bottom w:val="nil"/>
              <w:right w:val="single" w:sz="4" w:space="0" w:color="auto"/>
            </w:tcBorders>
            <w:shd w:val="clear" w:color="auto" w:fill="E0EBF8"/>
            <w:noWrap/>
            <w:vAlign w:val="bottom"/>
          </w:tcPr>
          <w:p w14:paraId="608F904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4D37CA4D" w14:textId="77777777">
        <w:trPr>
          <w:trHeight w:val="315"/>
        </w:trPr>
        <w:tc>
          <w:tcPr>
            <w:tcW w:w="262" w:type="dxa"/>
            <w:tcBorders>
              <w:top w:val="nil"/>
              <w:left w:val="single" w:sz="4" w:space="0" w:color="auto"/>
              <w:bottom w:val="nil"/>
              <w:right w:val="nil"/>
            </w:tcBorders>
            <w:shd w:val="clear" w:color="auto" w:fill="E0EBF8"/>
            <w:noWrap/>
            <w:vAlign w:val="bottom"/>
          </w:tcPr>
          <w:p w14:paraId="476D2432"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12605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905C83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DDE8FB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E3C401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7284E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C61324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D3065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5A7200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859AD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93121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428BA5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698277B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E1ECFC3" w14:textId="77777777">
        <w:trPr>
          <w:trHeight w:val="300"/>
        </w:trPr>
        <w:tc>
          <w:tcPr>
            <w:tcW w:w="262" w:type="dxa"/>
            <w:tcBorders>
              <w:top w:val="nil"/>
              <w:left w:val="single" w:sz="4" w:space="0" w:color="auto"/>
              <w:bottom w:val="nil"/>
              <w:right w:val="nil"/>
            </w:tcBorders>
            <w:shd w:val="clear" w:color="auto" w:fill="E0EBF8"/>
            <w:noWrap/>
            <w:vAlign w:val="bottom"/>
          </w:tcPr>
          <w:p w14:paraId="7058BA7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6F781C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3039F7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AE329E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37CBDEA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32AAFE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35,000 </w:t>
            </w:r>
          </w:p>
        </w:tc>
        <w:tc>
          <w:tcPr>
            <w:tcW w:w="262" w:type="dxa"/>
            <w:tcBorders>
              <w:top w:val="nil"/>
              <w:left w:val="nil"/>
              <w:bottom w:val="nil"/>
              <w:right w:val="nil"/>
            </w:tcBorders>
            <w:shd w:val="clear" w:color="auto" w:fill="E0EBF8"/>
            <w:noWrap/>
            <w:vAlign w:val="bottom"/>
          </w:tcPr>
          <w:p w14:paraId="37AAD99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06ADAFD"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E5FE0E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F447C6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164430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E6BEFF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110,000 </w:t>
            </w:r>
          </w:p>
        </w:tc>
        <w:tc>
          <w:tcPr>
            <w:tcW w:w="262" w:type="dxa"/>
            <w:tcBorders>
              <w:top w:val="nil"/>
              <w:left w:val="nil"/>
              <w:bottom w:val="nil"/>
              <w:right w:val="single" w:sz="4" w:space="0" w:color="auto"/>
            </w:tcBorders>
            <w:shd w:val="clear" w:color="auto" w:fill="E0EBF8"/>
            <w:noWrap/>
            <w:vAlign w:val="bottom"/>
          </w:tcPr>
          <w:p w14:paraId="5DE24FD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B9E5628" w14:textId="77777777">
        <w:trPr>
          <w:trHeight w:val="300"/>
        </w:trPr>
        <w:tc>
          <w:tcPr>
            <w:tcW w:w="262" w:type="dxa"/>
            <w:tcBorders>
              <w:top w:val="nil"/>
              <w:left w:val="single" w:sz="4" w:space="0" w:color="auto"/>
              <w:bottom w:val="nil"/>
              <w:right w:val="nil"/>
            </w:tcBorders>
            <w:shd w:val="clear" w:color="auto" w:fill="E0EBF8"/>
            <w:noWrap/>
            <w:vAlign w:val="bottom"/>
          </w:tcPr>
          <w:p w14:paraId="0F155D0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9FCD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2A9CC66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B73474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150,000 </w:t>
            </w:r>
          </w:p>
        </w:tc>
        <w:tc>
          <w:tcPr>
            <w:tcW w:w="262" w:type="dxa"/>
            <w:tcBorders>
              <w:top w:val="nil"/>
              <w:left w:val="nil"/>
              <w:bottom w:val="nil"/>
              <w:right w:val="nil"/>
            </w:tcBorders>
            <w:shd w:val="clear" w:color="auto" w:fill="E0EBF8"/>
            <w:noWrap/>
            <w:vAlign w:val="bottom"/>
          </w:tcPr>
          <w:p w14:paraId="7081AEE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1EC9E7"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4A34669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50166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6794B8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6547F5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2A731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330904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235,000 </w:t>
            </w:r>
          </w:p>
        </w:tc>
        <w:tc>
          <w:tcPr>
            <w:tcW w:w="262" w:type="dxa"/>
            <w:tcBorders>
              <w:top w:val="nil"/>
              <w:left w:val="nil"/>
              <w:bottom w:val="nil"/>
              <w:right w:val="single" w:sz="4" w:space="0" w:color="auto"/>
            </w:tcBorders>
            <w:shd w:val="clear" w:color="auto" w:fill="E0EBF8"/>
            <w:noWrap/>
            <w:vAlign w:val="bottom"/>
          </w:tcPr>
          <w:p w14:paraId="291CA97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5FBDB684"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145C16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BCA6C9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0FB402C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7DBF2D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1C00452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69A63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D1B270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75B64D6D"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6DC54CC6"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51F43A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B7299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6855800"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548DD1F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EB75C54" w14:textId="77777777">
        <w:trPr>
          <w:trHeight w:val="300"/>
        </w:trPr>
        <w:tc>
          <w:tcPr>
            <w:tcW w:w="262" w:type="dxa"/>
            <w:tcBorders>
              <w:top w:val="nil"/>
              <w:left w:val="single" w:sz="4" w:space="0" w:color="auto"/>
              <w:bottom w:val="nil"/>
              <w:right w:val="nil"/>
            </w:tcBorders>
            <w:shd w:val="clear" w:color="auto" w:fill="E0EBF8"/>
            <w:noWrap/>
            <w:vAlign w:val="bottom"/>
          </w:tcPr>
          <w:p w14:paraId="0C0FDD78"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7AFED3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132BCE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2AFA2DD"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single" w:sz="4" w:space="0" w:color="auto"/>
              <w:right w:val="nil"/>
            </w:tcBorders>
            <w:shd w:val="clear" w:color="auto" w:fill="E0EBF8"/>
            <w:noWrap/>
            <w:vAlign w:val="bottom"/>
          </w:tcPr>
          <w:p w14:paraId="7707B68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DF316E3"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205,000 </w:t>
            </w:r>
          </w:p>
        </w:tc>
        <w:tc>
          <w:tcPr>
            <w:tcW w:w="262" w:type="dxa"/>
            <w:tcBorders>
              <w:top w:val="nil"/>
              <w:left w:val="nil"/>
              <w:bottom w:val="single" w:sz="4" w:space="0" w:color="auto"/>
              <w:right w:val="nil"/>
            </w:tcBorders>
            <w:shd w:val="clear" w:color="auto" w:fill="E0EBF8"/>
            <w:noWrap/>
            <w:vAlign w:val="bottom"/>
          </w:tcPr>
          <w:p w14:paraId="71C1F06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82FCB6D"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235,000 </w:t>
            </w:r>
          </w:p>
        </w:tc>
        <w:tc>
          <w:tcPr>
            <w:tcW w:w="262" w:type="dxa"/>
            <w:tcBorders>
              <w:top w:val="nil"/>
              <w:left w:val="nil"/>
              <w:bottom w:val="single" w:sz="4" w:space="0" w:color="auto"/>
              <w:right w:val="nil"/>
            </w:tcBorders>
            <w:shd w:val="clear" w:color="000000" w:fill="FFFFFF"/>
            <w:noWrap/>
            <w:vAlign w:val="bottom"/>
          </w:tcPr>
          <w:p w14:paraId="1C9BD6C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18AB93A"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single" w:sz="4" w:space="0" w:color="auto"/>
              <w:right w:val="nil"/>
            </w:tcBorders>
            <w:shd w:val="clear" w:color="auto" w:fill="E0EBF8"/>
            <w:noWrap/>
            <w:vAlign w:val="bottom"/>
          </w:tcPr>
          <w:p w14:paraId="61F0BD5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B9D63B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680,000 </w:t>
            </w:r>
          </w:p>
        </w:tc>
        <w:tc>
          <w:tcPr>
            <w:tcW w:w="262" w:type="dxa"/>
            <w:tcBorders>
              <w:top w:val="nil"/>
              <w:left w:val="nil"/>
              <w:bottom w:val="nil"/>
              <w:right w:val="single" w:sz="4" w:space="0" w:color="auto"/>
            </w:tcBorders>
            <w:shd w:val="clear" w:color="auto" w:fill="E0EBF8"/>
            <w:noWrap/>
            <w:vAlign w:val="bottom"/>
          </w:tcPr>
          <w:p w14:paraId="10072F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6C3867F9" w14:textId="77777777">
        <w:trPr>
          <w:trHeight w:val="315"/>
        </w:trPr>
        <w:tc>
          <w:tcPr>
            <w:tcW w:w="262" w:type="dxa"/>
            <w:tcBorders>
              <w:top w:val="nil"/>
              <w:left w:val="single" w:sz="4" w:space="0" w:color="auto"/>
              <w:bottom w:val="nil"/>
              <w:right w:val="nil"/>
            </w:tcBorders>
            <w:shd w:val="clear" w:color="auto" w:fill="E0EBF8"/>
            <w:noWrap/>
            <w:vAlign w:val="bottom"/>
          </w:tcPr>
          <w:p w14:paraId="5B5E003E"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3C42E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62E0A0B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E818648"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1,405,000 </w:t>
            </w:r>
          </w:p>
        </w:tc>
        <w:tc>
          <w:tcPr>
            <w:tcW w:w="262" w:type="dxa"/>
            <w:tcBorders>
              <w:top w:val="nil"/>
              <w:left w:val="nil"/>
              <w:bottom w:val="nil"/>
              <w:right w:val="nil"/>
            </w:tcBorders>
            <w:shd w:val="clear" w:color="auto" w:fill="E0EBF8"/>
            <w:noWrap/>
            <w:vAlign w:val="bottom"/>
          </w:tcPr>
          <w:p w14:paraId="2A096C2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686A82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36EE8CE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8A16458"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435,000 </w:t>
            </w:r>
          </w:p>
        </w:tc>
        <w:tc>
          <w:tcPr>
            <w:tcW w:w="262" w:type="dxa"/>
            <w:tcBorders>
              <w:top w:val="nil"/>
              <w:left w:val="nil"/>
              <w:bottom w:val="nil"/>
              <w:right w:val="nil"/>
            </w:tcBorders>
            <w:shd w:val="clear" w:color="000000" w:fill="FFFFFF"/>
            <w:noWrap/>
            <w:vAlign w:val="bottom"/>
          </w:tcPr>
          <w:p w14:paraId="629374A9"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DEF586D"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nil"/>
              <w:right w:val="nil"/>
            </w:tcBorders>
            <w:shd w:val="clear" w:color="auto" w:fill="E0EBF8"/>
            <w:noWrap/>
            <w:vAlign w:val="bottom"/>
          </w:tcPr>
          <w:p w14:paraId="7220300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7E0567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1,525,000 </w:t>
            </w:r>
          </w:p>
        </w:tc>
        <w:tc>
          <w:tcPr>
            <w:tcW w:w="262" w:type="dxa"/>
            <w:tcBorders>
              <w:top w:val="nil"/>
              <w:left w:val="nil"/>
              <w:bottom w:val="nil"/>
              <w:right w:val="single" w:sz="4" w:space="0" w:color="auto"/>
            </w:tcBorders>
            <w:shd w:val="clear" w:color="auto" w:fill="E0EBF8"/>
            <w:noWrap/>
            <w:vAlign w:val="bottom"/>
          </w:tcPr>
          <w:p w14:paraId="5462C55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6BEF3FA6"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4AF9BA7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973163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F27EB2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3976548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B965D0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227C553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6DD561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43BFAD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C13893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2484AF4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145AAB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38B1DEA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1AB6A54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bl>
    <w:p w14:paraId="5469BF9C"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7E8AAB2" w14:textId="77777777" w:rsidR="004B01D7" w:rsidRDefault="004B01D7">
      <w:pPr>
        <w:rPr>
          <w:rFonts w:ascii="Arial" w:hAnsi="Arial" w:cs="Arial"/>
          <w:b/>
          <w:bCs/>
        </w:rPr>
      </w:pPr>
      <w:r>
        <w:rPr>
          <w:rFonts w:ascii="Arial" w:hAnsi="Arial" w:cs="Arial"/>
          <w:b/>
          <w:bCs/>
        </w:rPr>
        <w:br w:type="page"/>
      </w:r>
    </w:p>
    <w:p w14:paraId="33E96580" w14:textId="77777777" w:rsidR="004B01D7"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 Consolidated Worksheet at End of the First Year of Ownership (Equity Method)</w:t>
      </w:r>
    </w:p>
    <w:p w14:paraId="1BE7BCA3" w14:textId="77777777" w:rsidR="002811B0" w:rsidRPr="00162610"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162610">
        <w:rPr>
          <w:rFonts w:ascii="Arial" w:hAnsi="Arial" w:cs="Arial"/>
          <w:bCs/>
          <w:sz w:val="20"/>
        </w:rPr>
        <w:t>a</w:t>
      </w:r>
      <w:proofErr w:type="gramEnd"/>
      <w:r w:rsidRPr="00162610">
        <w:rPr>
          <w:rFonts w:ascii="Arial" w:hAnsi="Arial" w:cs="Arial"/>
          <w:bCs/>
          <w:sz w:val="20"/>
        </w:rPr>
        <w:t>.</w:t>
      </w:r>
    </w:p>
    <w:tbl>
      <w:tblPr>
        <w:tblW w:w="6325" w:type="dxa"/>
        <w:tblInd w:w="93" w:type="dxa"/>
        <w:tblLook w:val="04A0" w:firstRow="1" w:lastRow="0" w:firstColumn="1" w:lastColumn="0" w:noHBand="0" w:noVBand="1"/>
      </w:tblPr>
      <w:tblGrid>
        <w:gridCol w:w="3249"/>
        <w:gridCol w:w="324"/>
        <w:gridCol w:w="324"/>
        <w:gridCol w:w="726"/>
        <w:gridCol w:w="762"/>
        <w:gridCol w:w="940"/>
      </w:tblGrid>
      <w:tr w:rsidR="002811B0" w:rsidRPr="00162610" w14:paraId="4619A3F6" w14:textId="77777777">
        <w:trPr>
          <w:trHeight w:val="300"/>
        </w:trPr>
        <w:tc>
          <w:tcPr>
            <w:tcW w:w="4623" w:type="dxa"/>
            <w:gridSpan w:val="4"/>
            <w:tcBorders>
              <w:top w:val="nil"/>
              <w:left w:val="nil"/>
              <w:bottom w:val="nil"/>
              <w:right w:val="nil"/>
            </w:tcBorders>
            <w:shd w:val="clear" w:color="auto" w:fill="auto"/>
            <w:noWrap/>
            <w:vAlign w:val="bottom"/>
          </w:tcPr>
          <w:p w14:paraId="243C8A97" w14:textId="77777777" w:rsidR="002811B0" w:rsidRPr="00162610" w:rsidRDefault="002811B0" w:rsidP="002811B0">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Equity Method Entries on Paper Co.'s Books:</w:t>
            </w:r>
          </w:p>
        </w:tc>
        <w:tc>
          <w:tcPr>
            <w:tcW w:w="762" w:type="dxa"/>
            <w:tcBorders>
              <w:top w:val="nil"/>
              <w:left w:val="nil"/>
              <w:bottom w:val="nil"/>
              <w:right w:val="nil"/>
            </w:tcBorders>
            <w:shd w:val="clear" w:color="auto" w:fill="auto"/>
            <w:noWrap/>
            <w:vAlign w:val="bottom"/>
          </w:tcPr>
          <w:p w14:paraId="419D805F"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52529B38"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6513A113"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0B3EE6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Investment in Scissor Co.</w:t>
            </w:r>
          </w:p>
        </w:tc>
        <w:tc>
          <w:tcPr>
            <w:tcW w:w="324" w:type="dxa"/>
            <w:tcBorders>
              <w:top w:val="single" w:sz="4" w:space="0" w:color="auto"/>
              <w:left w:val="nil"/>
              <w:bottom w:val="nil"/>
              <w:right w:val="nil"/>
            </w:tcBorders>
            <w:shd w:val="clear" w:color="auto" w:fill="auto"/>
            <w:noWrap/>
            <w:vAlign w:val="bottom"/>
          </w:tcPr>
          <w:p w14:paraId="71CED889"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755F329" w14:textId="77777777" w:rsidR="002811B0" w:rsidRPr="00162610" w:rsidRDefault="002811B0" w:rsidP="00162610">
            <w:pPr>
              <w:spacing w:after="0" w:line="240" w:lineRule="auto"/>
              <w:jc w:val="center"/>
              <w:rPr>
                <w:rFonts w:ascii="Arial" w:eastAsia="Times New Roman" w:hAnsi="Arial" w:cs="Arial"/>
                <w:color w:val="000000"/>
                <w:sz w:val="20"/>
              </w:rPr>
            </w:pPr>
            <w:r w:rsidRPr="00162610">
              <w:rPr>
                <w:rFonts w:ascii="Arial" w:eastAsia="Times New Roman" w:hAnsi="Arial" w:cs="Arial"/>
                <w:color w:val="000000"/>
                <w:sz w:val="20"/>
              </w:rPr>
              <w:t xml:space="preserve">         370,000 </w:t>
            </w:r>
          </w:p>
        </w:tc>
        <w:tc>
          <w:tcPr>
            <w:tcW w:w="940" w:type="dxa"/>
            <w:tcBorders>
              <w:top w:val="single" w:sz="4" w:space="0" w:color="auto"/>
              <w:left w:val="nil"/>
              <w:bottom w:val="nil"/>
              <w:right w:val="single" w:sz="4" w:space="0" w:color="auto"/>
            </w:tcBorders>
            <w:shd w:val="clear" w:color="auto" w:fill="auto"/>
            <w:noWrap/>
            <w:vAlign w:val="bottom"/>
          </w:tcPr>
          <w:p w14:paraId="275E3B3F"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6AB993F6"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3D1730CA"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Cash</w:t>
            </w:r>
          </w:p>
        </w:tc>
        <w:tc>
          <w:tcPr>
            <w:tcW w:w="324" w:type="dxa"/>
            <w:tcBorders>
              <w:top w:val="nil"/>
              <w:left w:val="nil"/>
              <w:bottom w:val="single" w:sz="4" w:space="0" w:color="auto"/>
              <w:right w:val="nil"/>
            </w:tcBorders>
            <w:shd w:val="clear" w:color="auto" w:fill="auto"/>
            <w:noWrap/>
            <w:vAlign w:val="bottom"/>
          </w:tcPr>
          <w:p w14:paraId="3DB79BE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4" w:type="dxa"/>
            <w:tcBorders>
              <w:top w:val="nil"/>
              <w:left w:val="nil"/>
              <w:bottom w:val="single" w:sz="4" w:space="0" w:color="auto"/>
              <w:right w:val="nil"/>
            </w:tcBorders>
            <w:shd w:val="clear" w:color="auto" w:fill="auto"/>
            <w:noWrap/>
            <w:vAlign w:val="bottom"/>
          </w:tcPr>
          <w:p w14:paraId="47E4198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14B3FD2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580381F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99E5899"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370,000 </w:t>
            </w:r>
          </w:p>
        </w:tc>
      </w:tr>
      <w:tr w:rsidR="002811B0" w:rsidRPr="00162610" w14:paraId="3D18F7B9" w14:textId="77777777">
        <w:trPr>
          <w:trHeight w:val="300"/>
        </w:trPr>
        <w:tc>
          <w:tcPr>
            <w:tcW w:w="4623" w:type="dxa"/>
            <w:gridSpan w:val="4"/>
            <w:tcBorders>
              <w:top w:val="nil"/>
              <w:left w:val="nil"/>
              <w:bottom w:val="nil"/>
              <w:right w:val="nil"/>
            </w:tcBorders>
            <w:shd w:val="clear" w:color="auto" w:fill="auto"/>
            <w:noWrap/>
            <w:vAlign w:val="bottom"/>
          </w:tcPr>
          <w:p w14:paraId="6C6E2EEA"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the initial investment in Scissor Co.</w:t>
            </w:r>
          </w:p>
        </w:tc>
        <w:tc>
          <w:tcPr>
            <w:tcW w:w="762" w:type="dxa"/>
            <w:tcBorders>
              <w:top w:val="nil"/>
              <w:left w:val="nil"/>
              <w:bottom w:val="nil"/>
              <w:right w:val="nil"/>
            </w:tcBorders>
            <w:shd w:val="clear" w:color="auto" w:fill="auto"/>
            <w:noWrap/>
            <w:vAlign w:val="bottom"/>
          </w:tcPr>
          <w:p w14:paraId="5A0AAC16"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678A32E"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619359BB" w14:textId="77777777">
        <w:trPr>
          <w:trHeight w:val="300"/>
        </w:trPr>
        <w:tc>
          <w:tcPr>
            <w:tcW w:w="3249" w:type="dxa"/>
            <w:tcBorders>
              <w:top w:val="nil"/>
              <w:left w:val="nil"/>
              <w:bottom w:val="nil"/>
              <w:right w:val="nil"/>
            </w:tcBorders>
            <w:shd w:val="clear" w:color="auto" w:fill="auto"/>
            <w:noWrap/>
            <w:vAlign w:val="bottom"/>
          </w:tcPr>
          <w:p w14:paraId="01E45026"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2EE37069"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665C453C" w14:textId="77777777" w:rsidR="002811B0" w:rsidRPr="00162610" w:rsidRDefault="002811B0" w:rsidP="002811B0">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7CD8FE83" w14:textId="77777777" w:rsidR="002811B0" w:rsidRPr="00162610" w:rsidRDefault="002811B0" w:rsidP="002811B0">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BA8E120"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8D15415"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54893836"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CE64C4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Investment in Scissor Co.</w:t>
            </w:r>
          </w:p>
        </w:tc>
        <w:tc>
          <w:tcPr>
            <w:tcW w:w="324" w:type="dxa"/>
            <w:tcBorders>
              <w:top w:val="single" w:sz="4" w:space="0" w:color="auto"/>
              <w:left w:val="nil"/>
              <w:bottom w:val="nil"/>
              <w:right w:val="nil"/>
            </w:tcBorders>
            <w:shd w:val="clear" w:color="auto" w:fill="auto"/>
            <w:noWrap/>
            <w:vAlign w:val="bottom"/>
          </w:tcPr>
          <w:p w14:paraId="5A09F8F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BA20C01" w14:textId="77777777" w:rsidR="002811B0" w:rsidRPr="00162610" w:rsidRDefault="002811B0" w:rsidP="002811B0">
            <w:pPr>
              <w:spacing w:after="0" w:line="240" w:lineRule="auto"/>
              <w:jc w:val="right"/>
              <w:rPr>
                <w:rFonts w:ascii="Arial" w:eastAsia="Times New Roman" w:hAnsi="Arial" w:cs="Arial"/>
                <w:color w:val="000000"/>
                <w:sz w:val="20"/>
              </w:rPr>
            </w:pPr>
            <w:r w:rsidRPr="00162610">
              <w:rPr>
                <w:rFonts w:ascii="Arial" w:eastAsia="Times New Roman" w:hAnsi="Arial" w:cs="Arial"/>
                <w:color w:val="000000"/>
                <w:sz w:val="20"/>
              </w:rPr>
              <w:t xml:space="preserve">          93,000 </w:t>
            </w:r>
          </w:p>
        </w:tc>
        <w:tc>
          <w:tcPr>
            <w:tcW w:w="940" w:type="dxa"/>
            <w:tcBorders>
              <w:top w:val="single" w:sz="4" w:space="0" w:color="auto"/>
              <w:left w:val="nil"/>
              <w:bottom w:val="nil"/>
              <w:right w:val="single" w:sz="4" w:space="0" w:color="auto"/>
            </w:tcBorders>
            <w:shd w:val="clear" w:color="auto" w:fill="auto"/>
            <w:noWrap/>
            <w:vAlign w:val="bottom"/>
          </w:tcPr>
          <w:p w14:paraId="22B3532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7FB4EDD8"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2F3E48EF"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Income from Scissor Co.</w:t>
            </w:r>
          </w:p>
        </w:tc>
        <w:tc>
          <w:tcPr>
            <w:tcW w:w="324" w:type="dxa"/>
            <w:tcBorders>
              <w:top w:val="nil"/>
              <w:left w:val="nil"/>
              <w:bottom w:val="single" w:sz="4" w:space="0" w:color="auto"/>
              <w:right w:val="nil"/>
            </w:tcBorders>
            <w:shd w:val="clear" w:color="auto" w:fill="auto"/>
            <w:noWrap/>
            <w:vAlign w:val="bottom"/>
          </w:tcPr>
          <w:p w14:paraId="0380C01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7D55B58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5C20E17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47676B5"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93,000 </w:t>
            </w:r>
          </w:p>
        </w:tc>
      </w:tr>
      <w:tr w:rsidR="002811B0" w:rsidRPr="00162610" w14:paraId="6015E4D1" w14:textId="77777777">
        <w:trPr>
          <w:trHeight w:val="300"/>
        </w:trPr>
        <w:tc>
          <w:tcPr>
            <w:tcW w:w="6325" w:type="dxa"/>
            <w:gridSpan w:val="6"/>
            <w:tcBorders>
              <w:top w:val="nil"/>
              <w:left w:val="nil"/>
              <w:bottom w:val="nil"/>
              <w:right w:val="nil"/>
            </w:tcBorders>
            <w:shd w:val="clear" w:color="auto" w:fill="auto"/>
            <w:noWrap/>
            <w:vAlign w:val="bottom"/>
          </w:tcPr>
          <w:p w14:paraId="5B156D7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Paper Co.'s 100% share of Scissor Co.'s 20X8 income</w:t>
            </w:r>
          </w:p>
        </w:tc>
      </w:tr>
      <w:tr w:rsidR="002811B0" w:rsidRPr="00162610" w14:paraId="1C05C004" w14:textId="77777777">
        <w:trPr>
          <w:trHeight w:val="300"/>
        </w:trPr>
        <w:tc>
          <w:tcPr>
            <w:tcW w:w="3249" w:type="dxa"/>
            <w:tcBorders>
              <w:top w:val="nil"/>
              <w:left w:val="nil"/>
              <w:bottom w:val="nil"/>
              <w:right w:val="nil"/>
            </w:tcBorders>
            <w:shd w:val="clear" w:color="auto" w:fill="auto"/>
            <w:noWrap/>
            <w:vAlign w:val="bottom"/>
          </w:tcPr>
          <w:p w14:paraId="42F81DA9"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4396C046"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095B1C25" w14:textId="77777777" w:rsidR="002811B0" w:rsidRPr="00162610" w:rsidRDefault="002811B0" w:rsidP="002811B0">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07535B56" w14:textId="77777777" w:rsidR="002811B0" w:rsidRPr="00162610" w:rsidRDefault="002811B0" w:rsidP="002811B0">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3E3A5F2"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F61F520"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3061384D" w14:textId="77777777">
        <w:trPr>
          <w:trHeight w:val="300"/>
        </w:trPr>
        <w:tc>
          <w:tcPr>
            <w:tcW w:w="3249" w:type="dxa"/>
            <w:tcBorders>
              <w:top w:val="single" w:sz="4" w:space="0" w:color="auto"/>
              <w:left w:val="single" w:sz="4" w:space="0" w:color="auto"/>
              <w:bottom w:val="nil"/>
              <w:right w:val="nil"/>
            </w:tcBorders>
            <w:shd w:val="clear" w:color="auto" w:fill="auto"/>
            <w:noWrap/>
            <w:vAlign w:val="bottom"/>
          </w:tcPr>
          <w:p w14:paraId="23A428C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Cash</w:t>
            </w:r>
          </w:p>
        </w:tc>
        <w:tc>
          <w:tcPr>
            <w:tcW w:w="324" w:type="dxa"/>
            <w:tcBorders>
              <w:top w:val="single" w:sz="4" w:space="0" w:color="auto"/>
              <w:left w:val="nil"/>
              <w:bottom w:val="nil"/>
              <w:right w:val="nil"/>
            </w:tcBorders>
            <w:shd w:val="clear" w:color="auto" w:fill="auto"/>
            <w:noWrap/>
            <w:vAlign w:val="bottom"/>
          </w:tcPr>
          <w:p w14:paraId="6BBE2805"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4" w:type="dxa"/>
            <w:tcBorders>
              <w:top w:val="single" w:sz="4" w:space="0" w:color="auto"/>
              <w:left w:val="nil"/>
              <w:bottom w:val="nil"/>
              <w:right w:val="nil"/>
            </w:tcBorders>
            <w:shd w:val="clear" w:color="auto" w:fill="auto"/>
            <w:noWrap/>
            <w:vAlign w:val="bottom"/>
          </w:tcPr>
          <w:p w14:paraId="79124911"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D89F7C1" w14:textId="77777777" w:rsidR="002811B0" w:rsidRPr="00162610" w:rsidRDefault="002811B0" w:rsidP="002811B0">
            <w:pPr>
              <w:spacing w:after="0" w:line="240" w:lineRule="auto"/>
              <w:jc w:val="right"/>
              <w:rPr>
                <w:rFonts w:ascii="Arial" w:eastAsia="Times New Roman" w:hAnsi="Arial" w:cs="Arial"/>
                <w:color w:val="000000"/>
                <w:sz w:val="20"/>
              </w:rPr>
            </w:pPr>
            <w:r w:rsidRPr="00162610">
              <w:rPr>
                <w:rFonts w:ascii="Arial" w:eastAsia="Times New Roman" w:hAnsi="Arial" w:cs="Arial"/>
                <w:color w:val="000000"/>
                <w:sz w:val="20"/>
              </w:rPr>
              <w:t xml:space="preserve">           25,000 </w:t>
            </w:r>
          </w:p>
        </w:tc>
        <w:tc>
          <w:tcPr>
            <w:tcW w:w="940" w:type="dxa"/>
            <w:tcBorders>
              <w:top w:val="single" w:sz="4" w:space="0" w:color="auto"/>
              <w:left w:val="nil"/>
              <w:bottom w:val="nil"/>
              <w:right w:val="single" w:sz="4" w:space="0" w:color="auto"/>
            </w:tcBorders>
            <w:shd w:val="clear" w:color="auto" w:fill="auto"/>
            <w:noWrap/>
            <w:vAlign w:val="bottom"/>
          </w:tcPr>
          <w:p w14:paraId="40F2743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3937387F"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1CB99F0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Investment in Scissor Co.</w:t>
            </w:r>
          </w:p>
        </w:tc>
        <w:tc>
          <w:tcPr>
            <w:tcW w:w="324" w:type="dxa"/>
            <w:tcBorders>
              <w:top w:val="nil"/>
              <w:left w:val="nil"/>
              <w:bottom w:val="single" w:sz="4" w:space="0" w:color="auto"/>
              <w:right w:val="nil"/>
            </w:tcBorders>
            <w:shd w:val="clear" w:color="auto" w:fill="auto"/>
            <w:noWrap/>
            <w:vAlign w:val="bottom"/>
          </w:tcPr>
          <w:p w14:paraId="18171DE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49E2BD2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1A8018C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3F4445D1"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25,000 </w:t>
            </w:r>
          </w:p>
        </w:tc>
      </w:tr>
      <w:tr w:rsidR="002811B0" w:rsidRPr="00162610" w14:paraId="269E6300" w14:textId="77777777">
        <w:trPr>
          <w:trHeight w:val="300"/>
        </w:trPr>
        <w:tc>
          <w:tcPr>
            <w:tcW w:w="6325" w:type="dxa"/>
            <w:gridSpan w:val="6"/>
            <w:tcBorders>
              <w:top w:val="nil"/>
              <w:left w:val="nil"/>
              <w:bottom w:val="nil"/>
              <w:right w:val="nil"/>
            </w:tcBorders>
            <w:shd w:val="clear" w:color="auto" w:fill="auto"/>
            <w:noWrap/>
            <w:vAlign w:val="bottom"/>
          </w:tcPr>
          <w:p w14:paraId="167F244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Paper Co.'s 100% share of Scissor Co.'s 20X8 dividend</w:t>
            </w:r>
          </w:p>
        </w:tc>
      </w:tr>
    </w:tbl>
    <w:p w14:paraId="2548AFDF"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708FD2AE" w14:textId="77777777" w:rsidR="002811B0" w:rsidRPr="00162610"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162610">
        <w:rPr>
          <w:rFonts w:ascii="Arial" w:hAnsi="Arial" w:cs="Arial"/>
          <w:bCs/>
          <w:sz w:val="20"/>
        </w:rPr>
        <w:t>b</w:t>
      </w:r>
      <w:proofErr w:type="gramEnd"/>
      <w:r w:rsidRPr="00162610">
        <w:rPr>
          <w:rFonts w:ascii="Arial" w:hAnsi="Arial" w:cs="Arial"/>
          <w:bCs/>
          <w:sz w:val="20"/>
        </w:rPr>
        <w:t>.</w:t>
      </w:r>
    </w:p>
    <w:tbl>
      <w:tblPr>
        <w:tblW w:w="6574" w:type="dxa"/>
        <w:tblInd w:w="93" w:type="dxa"/>
        <w:tblLook w:val="04A0" w:firstRow="1" w:lastRow="0" w:firstColumn="1" w:lastColumn="0" w:noHBand="0" w:noVBand="1"/>
      </w:tblPr>
      <w:tblGrid>
        <w:gridCol w:w="2085"/>
        <w:gridCol w:w="1380"/>
        <w:gridCol w:w="333"/>
        <w:gridCol w:w="1140"/>
        <w:gridCol w:w="340"/>
        <w:gridCol w:w="1072"/>
        <w:gridCol w:w="272"/>
      </w:tblGrid>
      <w:tr w:rsidR="002811B0" w:rsidRPr="00162610" w14:paraId="5D85CF80" w14:textId="77777777">
        <w:trPr>
          <w:trHeight w:val="300"/>
        </w:trPr>
        <w:tc>
          <w:tcPr>
            <w:tcW w:w="3465" w:type="dxa"/>
            <w:gridSpan w:val="2"/>
            <w:tcBorders>
              <w:top w:val="nil"/>
              <w:left w:val="nil"/>
              <w:bottom w:val="single" w:sz="4" w:space="0" w:color="auto"/>
              <w:right w:val="nil"/>
            </w:tcBorders>
            <w:shd w:val="clear" w:color="auto" w:fill="auto"/>
            <w:noWrap/>
            <w:vAlign w:val="bottom"/>
          </w:tcPr>
          <w:p w14:paraId="589240CA"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7DCC6EA7" w14:textId="77777777" w:rsidR="002811B0" w:rsidRPr="00162610" w:rsidRDefault="002811B0" w:rsidP="002811B0">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6BE04BD"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2C89B1A"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44F3297C"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3F8B493F"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2D906902" w14:textId="77777777">
        <w:trPr>
          <w:trHeight w:val="570"/>
        </w:trPr>
        <w:tc>
          <w:tcPr>
            <w:tcW w:w="2085" w:type="dxa"/>
            <w:tcBorders>
              <w:top w:val="nil"/>
              <w:left w:val="single" w:sz="4" w:space="0" w:color="auto"/>
              <w:bottom w:val="nil"/>
              <w:right w:val="nil"/>
            </w:tcBorders>
            <w:shd w:val="clear" w:color="auto" w:fill="auto"/>
            <w:noWrap/>
            <w:vAlign w:val="bottom"/>
          </w:tcPr>
          <w:p w14:paraId="717644A1"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380" w:type="dxa"/>
            <w:tcBorders>
              <w:top w:val="nil"/>
              <w:left w:val="nil"/>
              <w:bottom w:val="single" w:sz="4" w:space="0" w:color="auto"/>
              <w:right w:val="nil"/>
            </w:tcBorders>
            <w:shd w:val="clear" w:color="auto" w:fill="auto"/>
            <w:vAlign w:val="bottom"/>
          </w:tcPr>
          <w:p w14:paraId="6133BA3D"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Total</w:t>
            </w:r>
            <w:r w:rsidRPr="00162610">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187CA9C7"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0189F530"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Common</w:t>
            </w:r>
            <w:r w:rsidRPr="00162610">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248FE744"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3FA7D15A"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 xml:space="preserve">Retained </w:t>
            </w:r>
            <w:r w:rsidRPr="00162610">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24175123"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6B533229" w14:textId="77777777">
        <w:trPr>
          <w:trHeight w:val="300"/>
        </w:trPr>
        <w:tc>
          <w:tcPr>
            <w:tcW w:w="2085" w:type="dxa"/>
            <w:tcBorders>
              <w:top w:val="nil"/>
              <w:left w:val="single" w:sz="4" w:space="0" w:color="auto"/>
              <w:bottom w:val="nil"/>
              <w:right w:val="nil"/>
            </w:tcBorders>
            <w:shd w:val="clear" w:color="auto" w:fill="auto"/>
            <w:noWrap/>
            <w:vAlign w:val="bottom"/>
          </w:tcPr>
          <w:p w14:paraId="18193B89" w14:textId="11324C61" w:rsidR="002811B0" w:rsidRPr="00162610" w:rsidRDefault="00307224" w:rsidP="002811B0">
            <w:pPr>
              <w:spacing w:after="0" w:line="240" w:lineRule="auto"/>
              <w:rPr>
                <w:rFonts w:ascii="Arial" w:eastAsia="Times New Roman" w:hAnsi="Arial" w:cs="Arial"/>
                <w:b/>
                <w:bCs/>
                <w:sz w:val="20"/>
              </w:rPr>
            </w:pPr>
            <w:r>
              <w:rPr>
                <w:rFonts w:ascii="Arial" w:eastAsia="Times New Roman" w:hAnsi="Arial" w:cs="Arial"/>
                <w:b/>
                <w:bCs/>
                <w:sz w:val="20"/>
              </w:rPr>
              <w:t>Beginning</w:t>
            </w:r>
            <w:r w:rsidRPr="00162610">
              <w:rPr>
                <w:rFonts w:ascii="Arial" w:eastAsia="Times New Roman" w:hAnsi="Arial" w:cs="Arial"/>
                <w:b/>
                <w:bCs/>
                <w:sz w:val="20"/>
              </w:rPr>
              <w:t xml:space="preserve"> </w:t>
            </w:r>
            <w:r w:rsidR="002811B0" w:rsidRPr="00162610">
              <w:rPr>
                <w:rFonts w:ascii="Arial" w:eastAsia="Times New Roman" w:hAnsi="Arial" w:cs="Arial"/>
                <w:b/>
                <w:bCs/>
                <w:sz w:val="20"/>
              </w:rPr>
              <w:t xml:space="preserve">book value </w:t>
            </w:r>
          </w:p>
        </w:tc>
        <w:tc>
          <w:tcPr>
            <w:tcW w:w="1380" w:type="dxa"/>
            <w:tcBorders>
              <w:top w:val="nil"/>
              <w:left w:val="nil"/>
              <w:bottom w:val="nil"/>
              <w:right w:val="nil"/>
            </w:tcBorders>
            <w:shd w:val="clear" w:color="auto" w:fill="auto"/>
            <w:noWrap/>
            <w:vAlign w:val="bottom"/>
          </w:tcPr>
          <w:p w14:paraId="1B0DA707"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370,000 </w:t>
            </w:r>
          </w:p>
        </w:tc>
        <w:tc>
          <w:tcPr>
            <w:tcW w:w="326" w:type="dxa"/>
            <w:tcBorders>
              <w:top w:val="nil"/>
              <w:left w:val="nil"/>
              <w:bottom w:val="nil"/>
              <w:right w:val="nil"/>
            </w:tcBorders>
            <w:shd w:val="clear" w:color="auto" w:fill="auto"/>
            <w:noWrap/>
            <w:vAlign w:val="bottom"/>
          </w:tcPr>
          <w:p w14:paraId="75CD6A1E"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646CF20A"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250,000 </w:t>
            </w:r>
          </w:p>
        </w:tc>
        <w:tc>
          <w:tcPr>
            <w:tcW w:w="340" w:type="dxa"/>
            <w:tcBorders>
              <w:top w:val="nil"/>
              <w:left w:val="nil"/>
              <w:bottom w:val="nil"/>
              <w:right w:val="nil"/>
            </w:tcBorders>
            <w:shd w:val="clear" w:color="auto" w:fill="auto"/>
            <w:noWrap/>
            <w:vAlign w:val="bottom"/>
          </w:tcPr>
          <w:p w14:paraId="428E4E43"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685D3801"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120,000</w:t>
            </w:r>
            <w:r w:rsidRPr="00162610">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5B3A6C22"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5DF2C9E2" w14:textId="77777777">
        <w:trPr>
          <w:trHeight w:val="300"/>
        </w:trPr>
        <w:tc>
          <w:tcPr>
            <w:tcW w:w="2085" w:type="dxa"/>
            <w:tcBorders>
              <w:top w:val="nil"/>
              <w:left w:val="single" w:sz="4" w:space="0" w:color="auto"/>
              <w:bottom w:val="nil"/>
              <w:right w:val="nil"/>
            </w:tcBorders>
            <w:shd w:val="clear" w:color="auto" w:fill="auto"/>
            <w:noWrap/>
            <w:vAlign w:val="bottom"/>
          </w:tcPr>
          <w:p w14:paraId="71B8389E"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Net Income</w:t>
            </w:r>
          </w:p>
        </w:tc>
        <w:tc>
          <w:tcPr>
            <w:tcW w:w="1380" w:type="dxa"/>
            <w:tcBorders>
              <w:top w:val="nil"/>
              <w:left w:val="nil"/>
              <w:bottom w:val="nil"/>
              <w:right w:val="nil"/>
            </w:tcBorders>
            <w:shd w:val="clear" w:color="auto" w:fill="auto"/>
            <w:noWrap/>
            <w:vAlign w:val="bottom"/>
          </w:tcPr>
          <w:p w14:paraId="4360EAA0" w14:textId="77777777" w:rsidR="002811B0" w:rsidRPr="00162610" w:rsidRDefault="002811B0"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93,000</w:t>
            </w:r>
            <w:r w:rsidRPr="00162610">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815E53F"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7B089C04" w14:textId="77777777" w:rsidR="002811B0" w:rsidRPr="00162610" w:rsidRDefault="002811B0"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145648A8"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D2E0A9B"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93,000 </w:t>
            </w:r>
          </w:p>
        </w:tc>
        <w:tc>
          <w:tcPr>
            <w:tcW w:w="266" w:type="dxa"/>
            <w:tcBorders>
              <w:top w:val="nil"/>
              <w:left w:val="nil"/>
              <w:bottom w:val="nil"/>
              <w:right w:val="single" w:sz="4" w:space="0" w:color="auto"/>
            </w:tcBorders>
            <w:shd w:val="clear" w:color="auto" w:fill="auto"/>
            <w:noWrap/>
            <w:vAlign w:val="bottom"/>
          </w:tcPr>
          <w:p w14:paraId="7A59B146"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46759754" w14:textId="77777777" w:rsidTr="001E2931">
        <w:trPr>
          <w:trHeight w:val="300"/>
        </w:trPr>
        <w:tc>
          <w:tcPr>
            <w:tcW w:w="2085" w:type="dxa"/>
            <w:tcBorders>
              <w:top w:val="nil"/>
              <w:left w:val="single" w:sz="4" w:space="0" w:color="auto"/>
              <w:bottom w:val="nil"/>
              <w:right w:val="nil"/>
            </w:tcBorders>
            <w:shd w:val="clear" w:color="auto" w:fill="auto"/>
            <w:noWrap/>
            <w:vAlign w:val="bottom"/>
          </w:tcPr>
          <w:p w14:paraId="4637BBE4"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Dividends</w:t>
            </w:r>
          </w:p>
        </w:tc>
        <w:tc>
          <w:tcPr>
            <w:tcW w:w="1380" w:type="dxa"/>
            <w:tcBorders>
              <w:top w:val="nil"/>
              <w:left w:val="nil"/>
              <w:bottom w:val="single" w:sz="4" w:space="0" w:color="auto"/>
              <w:right w:val="nil"/>
            </w:tcBorders>
            <w:shd w:val="clear" w:color="auto" w:fill="auto"/>
            <w:noWrap/>
            <w:vAlign w:val="bottom"/>
          </w:tcPr>
          <w:p w14:paraId="632FFD08"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(25,000)</w:t>
            </w:r>
          </w:p>
        </w:tc>
        <w:tc>
          <w:tcPr>
            <w:tcW w:w="326" w:type="dxa"/>
            <w:tcBorders>
              <w:top w:val="nil"/>
              <w:left w:val="nil"/>
              <w:bottom w:val="nil"/>
              <w:right w:val="nil"/>
            </w:tcBorders>
            <w:shd w:val="clear" w:color="auto" w:fill="auto"/>
            <w:noWrap/>
            <w:vAlign w:val="bottom"/>
          </w:tcPr>
          <w:p w14:paraId="430B08A1"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956D179" w14:textId="77777777" w:rsidR="002811B0" w:rsidRPr="00162610" w:rsidRDefault="002811B0"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32AEBF49" w14:textId="77777777" w:rsidR="002811B0" w:rsidRPr="00162610" w:rsidRDefault="002811B0"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74ED336D"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w:t>
            </w:r>
          </w:p>
        </w:tc>
        <w:tc>
          <w:tcPr>
            <w:tcW w:w="266" w:type="dxa"/>
            <w:tcBorders>
              <w:top w:val="nil"/>
              <w:left w:val="nil"/>
              <w:bottom w:val="nil"/>
              <w:right w:val="single" w:sz="4" w:space="0" w:color="auto"/>
            </w:tcBorders>
            <w:shd w:val="clear" w:color="auto" w:fill="auto"/>
            <w:noWrap/>
            <w:vAlign w:val="bottom"/>
          </w:tcPr>
          <w:p w14:paraId="4ADAC99E"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263548DE" w14:textId="77777777" w:rsidTr="001E2931">
        <w:trPr>
          <w:trHeight w:val="315"/>
        </w:trPr>
        <w:tc>
          <w:tcPr>
            <w:tcW w:w="2085" w:type="dxa"/>
            <w:tcBorders>
              <w:top w:val="nil"/>
              <w:left w:val="single" w:sz="4" w:space="0" w:color="auto"/>
              <w:bottom w:val="nil"/>
              <w:right w:val="nil"/>
            </w:tcBorders>
            <w:shd w:val="clear" w:color="auto" w:fill="auto"/>
            <w:noWrap/>
            <w:vAlign w:val="bottom"/>
          </w:tcPr>
          <w:p w14:paraId="283B3EB2"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Ending book value</w:t>
            </w:r>
          </w:p>
        </w:tc>
        <w:tc>
          <w:tcPr>
            <w:tcW w:w="1380" w:type="dxa"/>
            <w:tcBorders>
              <w:top w:val="single" w:sz="4" w:space="0" w:color="auto"/>
              <w:left w:val="nil"/>
              <w:right w:val="nil"/>
            </w:tcBorders>
            <w:shd w:val="clear" w:color="auto" w:fill="auto"/>
            <w:noWrap/>
            <w:vAlign w:val="bottom"/>
          </w:tcPr>
          <w:p w14:paraId="03E0E997" w14:textId="77777777" w:rsidR="002811B0" w:rsidRPr="00162610" w:rsidRDefault="002811B0"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438,000</w:t>
            </w:r>
            <w:r w:rsidRPr="00162610">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66DFECD"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4D4DA1D"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250,000</w:t>
            </w:r>
            <w:r w:rsidRPr="00162610">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14C043A2"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EEF6110"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188,000 </w:t>
            </w:r>
          </w:p>
        </w:tc>
        <w:tc>
          <w:tcPr>
            <w:tcW w:w="266" w:type="dxa"/>
            <w:tcBorders>
              <w:top w:val="nil"/>
              <w:left w:val="nil"/>
              <w:bottom w:val="nil"/>
              <w:right w:val="single" w:sz="4" w:space="0" w:color="auto"/>
            </w:tcBorders>
            <w:shd w:val="clear" w:color="auto" w:fill="auto"/>
            <w:noWrap/>
            <w:vAlign w:val="bottom"/>
          </w:tcPr>
          <w:p w14:paraId="306B7A08"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44FD6594" w14:textId="77777777" w:rsidTr="001E2931">
        <w:trPr>
          <w:trHeight w:val="135"/>
        </w:trPr>
        <w:tc>
          <w:tcPr>
            <w:tcW w:w="2085" w:type="dxa"/>
            <w:tcBorders>
              <w:top w:val="nil"/>
              <w:left w:val="single" w:sz="4" w:space="0" w:color="auto"/>
              <w:bottom w:val="single" w:sz="4" w:space="0" w:color="auto"/>
              <w:right w:val="nil"/>
            </w:tcBorders>
            <w:shd w:val="clear" w:color="auto" w:fill="auto"/>
            <w:noWrap/>
            <w:vAlign w:val="bottom"/>
          </w:tcPr>
          <w:p w14:paraId="65393CD2"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380" w:type="dxa"/>
            <w:tcBorders>
              <w:left w:val="nil"/>
              <w:bottom w:val="single" w:sz="4" w:space="0" w:color="auto"/>
              <w:right w:val="nil"/>
            </w:tcBorders>
            <w:shd w:val="clear" w:color="auto" w:fill="auto"/>
            <w:noWrap/>
            <w:vAlign w:val="bottom"/>
          </w:tcPr>
          <w:p w14:paraId="5FDF2BC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0F9ED22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5AEFD9E2"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3E869F2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4D944BC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4D2CA68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bl>
    <w:p w14:paraId="482EC51E"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811B0" w14:paraId="393A8AA7" w14:textId="77777777">
        <w:tc>
          <w:tcPr>
            <w:tcW w:w="4788" w:type="dxa"/>
          </w:tcPr>
          <w:tbl>
            <w:tblPr>
              <w:tblW w:w="4284" w:type="dxa"/>
              <w:tblLook w:val="04A0" w:firstRow="1" w:lastRow="0" w:firstColumn="1" w:lastColumn="0" w:noHBand="0" w:noVBand="1"/>
            </w:tblPr>
            <w:tblGrid>
              <w:gridCol w:w="1736"/>
              <w:gridCol w:w="1156"/>
              <w:gridCol w:w="236"/>
              <w:gridCol w:w="1156"/>
            </w:tblGrid>
            <w:tr w:rsidR="002811B0" w:rsidRPr="00162610" w14:paraId="0F3E55E1" w14:textId="77777777">
              <w:trPr>
                <w:trHeight w:val="300"/>
              </w:trPr>
              <w:tc>
                <w:tcPr>
                  <w:tcW w:w="1736" w:type="dxa"/>
                  <w:tcBorders>
                    <w:top w:val="nil"/>
                    <w:left w:val="nil"/>
                    <w:bottom w:val="nil"/>
                    <w:right w:val="nil"/>
                  </w:tcBorders>
                  <w:shd w:val="clear" w:color="auto" w:fill="auto"/>
                  <w:noWrap/>
                  <w:vAlign w:val="bottom"/>
                </w:tcPr>
                <w:p w14:paraId="454CEE62" w14:textId="77777777" w:rsidR="002811B0" w:rsidRPr="00162610" w:rsidRDefault="00D93DEF" w:rsidP="00D93DEF">
                  <w:pPr>
                    <w:spacing w:after="0" w:line="240" w:lineRule="auto"/>
                    <w:jc w:val="center"/>
                    <w:rPr>
                      <w:rFonts w:ascii="Arial" w:eastAsia="Times New Roman" w:hAnsi="Arial" w:cs="Arial"/>
                      <w:b/>
                      <w:bCs/>
                      <w:color w:val="000000"/>
                    </w:rPr>
                  </w:pPr>
                  <w:r w:rsidRPr="00162610">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33620151"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1D9407D"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168BE0DE"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C8F3370"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571592D"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4876F547" w14:textId="20CCC0A9" w:rsidR="002811B0" w:rsidRPr="00162610" w:rsidRDefault="006F7925" w:rsidP="002811B0">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03419875" wp14:editId="3D3B2379">
                            <wp:simplePos x="0" y="0"/>
                            <wp:positionH relativeFrom="column">
                              <wp:posOffset>104775</wp:posOffset>
                            </wp:positionH>
                            <wp:positionV relativeFrom="paragraph">
                              <wp:posOffset>0</wp:posOffset>
                            </wp:positionV>
                            <wp:extent cx="381000" cy="2286000"/>
                            <wp:effectExtent l="0" t="0" r="19050" b="19050"/>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04DEF443" id="Right Brace 11" o:spid="_x0000_s1026" type="#_x0000_t88" style="position:absolute;margin-left:8.25pt;margin-top:0;width:30pt;height:18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XR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C7KSWOWfToq971&#10;ibwLjEuCpyjR4GOLlU9+EzLJ6B+B/4yYqJ5lchCxhmyHTyAQie0TFFmOKth8EwmTY1H/dFVfHhPh&#10;ePh6Oa1r9IhjqmmWixzkFqy93PYhpo8SLMmbjoY8Zxmz9GCHx5iKB2IkwsQPJKWsQUsPzJDZm9li&#10;Nlp+U9Pc1syx7aXviIgTXDpneAcP2pjycIwjQ0ffzpt5mSCC0SIni0hht31vAsHGSLV8I51nZQH2&#10;ThSwXjLxYdwnps15j82NG4XO2p7N2II4bcLFAHwbRafxHefHdxuX27//tvUv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FOCddH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16AC8E25"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4D5E3C0"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5D761C6"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CB51EBD"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B690457"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6D8429D"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180660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B469680"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2CEE889"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6BB900F"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4926373"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EFDD7A3"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305D9EA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E08AA4F"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7D7A4B4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7A6AD92"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 xml:space="preserve"> $370,000</w:t>
                  </w:r>
                  <w:r w:rsidRPr="00162610">
                    <w:rPr>
                      <w:rFonts w:ascii="Arial" w:eastAsia="Times New Roman" w:hAnsi="Arial" w:cs="Arial"/>
                      <w:color w:val="000000"/>
                    </w:rPr>
                    <w:br/>
                    <w:t xml:space="preserve"> Initial </w:t>
                  </w:r>
                  <w:r w:rsidR="00126166" w:rsidRPr="00162610">
                    <w:rPr>
                      <w:rFonts w:ascii="Arial" w:eastAsia="Times New Roman" w:hAnsi="Arial" w:cs="Arial"/>
                      <w:color w:val="000000"/>
                    </w:rPr>
                    <w:t>investment</w:t>
                  </w:r>
                  <w:r w:rsidRPr="00162610">
                    <w:rPr>
                      <w:rFonts w:ascii="Arial" w:eastAsia="Times New Roman" w:hAnsi="Arial" w:cs="Arial"/>
                      <w:color w:val="000000"/>
                    </w:rPr>
                    <w:t xml:space="preserve"> in Scissor Co. </w:t>
                  </w:r>
                </w:p>
              </w:tc>
            </w:tr>
            <w:tr w:rsidR="002811B0" w:rsidRPr="00162610" w14:paraId="0252B58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29CDDCA"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6F555CB"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CE90432"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2D97581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A0ABAD5"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8AE5F7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49119CA"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115BD9FC"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221C226F" w14:textId="77777777" w:rsidR="002811B0" w:rsidRPr="006B5618" w:rsidRDefault="002811B0" w:rsidP="002811B0">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370,000</w:t>
                  </w:r>
                </w:p>
              </w:tc>
              <w:tc>
                <w:tcPr>
                  <w:tcW w:w="1156" w:type="dxa"/>
                  <w:vMerge/>
                  <w:tcBorders>
                    <w:top w:val="nil"/>
                    <w:left w:val="nil"/>
                    <w:bottom w:val="nil"/>
                    <w:right w:val="nil"/>
                  </w:tcBorders>
                  <w:vAlign w:val="center"/>
                </w:tcPr>
                <w:p w14:paraId="2C61C442"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DB2D9D7"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52D5AD6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BC659F6"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375FBCC"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0499B3F"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BA6880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6B4461"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02B1AE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0B3C55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4874F5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EBC4956"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8562558"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BE392E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46BF9C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5FB3830"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1A747DB"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97C5BCC"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2DA86A4"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BF2921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D5A039D"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14959FB"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60DB1A7"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6650160" w14:textId="77777777" w:rsidR="002811B0" w:rsidRPr="00162610" w:rsidRDefault="002811B0" w:rsidP="002811B0">
                  <w:pPr>
                    <w:spacing w:after="0" w:line="240" w:lineRule="auto"/>
                    <w:rPr>
                      <w:rFonts w:ascii="Arial" w:eastAsia="Times New Roman" w:hAnsi="Arial" w:cs="Arial"/>
                      <w:color w:val="000000"/>
                    </w:rPr>
                  </w:pPr>
                </w:p>
              </w:tc>
            </w:tr>
          </w:tbl>
          <w:p w14:paraId="73DAA057"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2811B0" w:rsidRPr="00162610" w14:paraId="1CC068DC" w14:textId="77777777">
              <w:trPr>
                <w:trHeight w:val="300"/>
              </w:trPr>
              <w:tc>
                <w:tcPr>
                  <w:tcW w:w="1736" w:type="dxa"/>
                  <w:tcBorders>
                    <w:top w:val="nil"/>
                    <w:left w:val="nil"/>
                    <w:bottom w:val="nil"/>
                    <w:right w:val="nil"/>
                  </w:tcBorders>
                  <w:shd w:val="clear" w:color="auto" w:fill="auto"/>
                  <w:noWrap/>
                  <w:vAlign w:val="bottom"/>
                </w:tcPr>
                <w:p w14:paraId="254627B6" w14:textId="77777777" w:rsidR="002811B0" w:rsidRPr="00162610" w:rsidRDefault="00D93DEF" w:rsidP="00D93DEF">
                  <w:pPr>
                    <w:spacing w:after="0" w:line="240" w:lineRule="auto"/>
                    <w:jc w:val="center"/>
                    <w:rPr>
                      <w:rFonts w:ascii="Arial" w:eastAsia="Times New Roman" w:hAnsi="Arial" w:cs="Arial"/>
                      <w:b/>
                      <w:bCs/>
                      <w:color w:val="000000"/>
                    </w:rPr>
                  </w:pPr>
                  <w:r w:rsidRPr="00162610">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0F6E3F92"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13897E5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37652D8"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1C837B91"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7B2833A0" w14:textId="29A0A4B0" w:rsidR="002811B0" w:rsidRPr="00162610" w:rsidRDefault="006F7925" w:rsidP="002811B0">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06828212" wp14:editId="5D192B58">
                            <wp:simplePos x="0" y="0"/>
                            <wp:positionH relativeFrom="column">
                              <wp:posOffset>104775</wp:posOffset>
                            </wp:positionH>
                            <wp:positionV relativeFrom="paragraph">
                              <wp:posOffset>0</wp:posOffset>
                            </wp:positionV>
                            <wp:extent cx="371475" cy="2286000"/>
                            <wp:effectExtent l="0" t="0" r="28575" b="19050"/>
                            <wp:wrapNone/>
                            <wp:docPr id="12" name="Right Brac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EC856E8" id="Right Brace 12" o:spid="_x0000_s1026" type="#_x0000_t88" style="position:absolute;margin-left:8.25pt;margin-top:0;width:29.25pt;height:18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B68wnq3wEAALU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50518C0B"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D436E21"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D5501EF"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1380304"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CD89E72"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81DAE79"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EE4C56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976AD7C"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78EA1B13"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3B74EC1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35BB3A7D" w14:textId="28E01196" w:rsidR="002811B0" w:rsidRPr="00162610" w:rsidRDefault="000A6224" w:rsidP="002811B0">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811B0" w:rsidRPr="00162610">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ABFA1C7" w14:textId="77777777" w:rsidR="002811B0" w:rsidRPr="00162610" w:rsidRDefault="002811B0" w:rsidP="002811B0">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54AE3D5D"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 xml:space="preserve"> $438,000</w:t>
                  </w:r>
                  <w:r w:rsidRPr="00162610">
                    <w:rPr>
                      <w:rFonts w:ascii="Arial" w:eastAsia="Times New Roman" w:hAnsi="Arial" w:cs="Arial"/>
                      <w:color w:val="000000"/>
                    </w:rPr>
                    <w:br/>
                    <w:t xml:space="preserve"> Net </w:t>
                  </w:r>
                  <w:r w:rsidR="00126166" w:rsidRPr="00162610">
                    <w:rPr>
                      <w:rFonts w:ascii="Arial" w:eastAsia="Times New Roman" w:hAnsi="Arial" w:cs="Arial"/>
                      <w:color w:val="000000"/>
                    </w:rPr>
                    <w:t>investment</w:t>
                  </w:r>
                  <w:r w:rsidRPr="00162610">
                    <w:rPr>
                      <w:rFonts w:ascii="Arial" w:eastAsia="Times New Roman" w:hAnsi="Arial" w:cs="Arial"/>
                      <w:color w:val="000000"/>
                    </w:rPr>
                    <w:t xml:space="preserve"> in Scissor Co. </w:t>
                  </w:r>
                </w:p>
              </w:tc>
            </w:tr>
            <w:tr w:rsidR="002811B0" w:rsidRPr="00162610" w14:paraId="1BC3923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F92A10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7393004"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7F3B71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15C42A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8CD5645"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8736C6F"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F13B03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859E192"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7B754F70" w14:textId="77777777" w:rsidR="002811B0" w:rsidRPr="006B5618" w:rsidRDefault="002811B0" w:rsidP="002811B0">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438,000</w:t>
                  </w:r>
                </w:p>
              </w:tc>
              <w:tc>
                <w:tcPr>
                  <w:tcW w:w="976" w:type="dxa"/>
                  <w:vMerge/>
                  <w:tcBorders>
                    <w:top w:val="nil"/>
                    <w:left w:val="nil"/>
                    <w:bottom w:val="nil"/>
                    <w:right w:val="nil"/>
                  </w:tcBorders>
                  <w:vAlign w:val="center"/>
                </w:tcPr>
                <w:p w14:paraId="5E756F00"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5A3041D1"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DDE89D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B2F4E11"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0D2CC93"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1FEFA8C"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66EF0A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D5B447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15F5697"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18996E8"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C52CAF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136DF1"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96D9BA2"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CF84A9A"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B80CCF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F422BF8"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89D9DD6"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01BD054B"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1EB3139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43D47C"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3B5EBA"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0AE02ED" w14:textId="77777777" w:rsidR="002811B0" w:rsidRPr="00162610" w:rsidRDefault="002811B0" w:rsidP="002811B0">
                  <w:pPr>
                    <w:spacing w:after="0" w:line="240" w:lineRule="auto"/>
                    <w:rPr>
                      <w:rFonts w:ascii="Arial" w:eastAsia="Times New Roman" w:hAnsi="Arial" w:cs="Arial"/>
                      <w:color w:val="000000"/>
                    </w:rPr>
                  </w:pPr>
                </w:p>
              </w:tc>
            </w:tr>
          </w:tbl>
          <w:p w14:paraId="57036B5C"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15E60788"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4BB9E3C" w14:textId="77777777" w:rsidR="002811B0" w:rsidRDefault="002811B0">
      <w:pPr>
        <w:rPr>
          <w:rFonts w:ascii="Arial" w:hAnsi="Arial" w:cs="Arial"/>
          <w:b/>
          <w:bCs/>
        </w:rPr>
      </w:pPr>
      <w:r>
        <w:rPr>
          <w:rFonts w:ascii="Arial" w:hAnsi="Arial" w:cs="Arial"/>
          <w:b/>
          <w:bCs/>
        </w:rPr>
        <w:br w:type="page"/>
      </w:r>
    </w:p>
    <w:p w14:paraId="1CB2359F"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w:t>
      </w:r>
      <w:r>
        <w:rPr>
          <w:rFonts w:ascii="Arial" w:hAnsi="Arial" w:cs="Arial"/>
          <w:b/>
          <w:bCs/>
        </w:rPr>
        <w:t xml:space="preserve"> </w:t>
      </w:r>
      <w:r w:rsidR="00B85EC9" w:rsidRPr="00B85EC9">
        <w:rPr>
          <w:rFonts w:ascii="Arial" w:hAnsi="Arial" w:cs="Arial"/>
          <w:bCs/>
        </w:rPr>
        <w:t>(continued)</w:t>
      </w:r>
    </w:p>
    <w:tbl>
      <w:tblPr>
        <w:tblW w:w="7865" w:type="dxa"/>
        <w:tblInd w:w="93" w:type="dxa"/>
        <w:tblLook w:val="04A0" w:firstRow="1" w:lastRow="0" w:firstColumn="1" w:lastColumn="0" w:noHBand="0" w:noVBand="1"/>
      </w:tblPr>
      <w:tblGrid>
        <w:gridCol w:w="4891"/>
        <w:gridCol w:w="272"/>
        <w:gridCol w:w="272"/>
        <w:gridCol w:w="1148"/>
        <w:gridCol w:w="342"/>
        <w:gridCol w:w="940"/>
      </w:tblGrid>
      <w:tr w:rsidR="009D3B66" w:rsidRPr="00162610" w14:paraId="49EACD0B" w14:textId="77777777" w:rsidTr="006B5618">
        <w:trPr>
          <w:trHeight w:val="300"/>
        </w:trPr>
        <w:tc>
          <w:tcPr>
            <w:tcW w:w="5163" w:type="dxa"/>
            <w:gridSpan w:val="2"/>
            <w:tcBorders>
              <w:top w:val="nil"/>
              <w:left w:val="nil"/>
              <w:right w:val="nil"/>
            </w:tcBorders>
            <w:shd w:val="clear" w:color="auto" w:fill="auto"/>
            <w:noWrap/>
            <w:vAlign w:val="bottom"/>
          </w:tcPr>
          <w:p w14:paraId="7BBFD5B9" w14:textId="518F6406"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162610">
              <w:rPr>
                <w:rFonts w:ascii="Arial" w:eastAsia="Times New Roman" w:hAnsi="Arial" w:cs="Arial"/>
                <w:b/>
                <w:bCs/>
                <w:color w:val="000000"/>
                <w:sz w:val="20"/>
              </w:rPr>
              <w:t xml:space="preserve"> Entry</w:t>
            </w:r>
          </w:p>
        </w:tc>
        <w:tc>
          <w:tcPr>
            <w:tcW w:w="272" w:type="dxa"/>
            <w:tcBorders>
              <w:top w:val="nil"/>
              <w:left w:val="nil"/>
              <w:right w:val="nil"/>
            </w:tcBorders>
            <w:shd w:val="clear" w:color="auto" w:fill="auto"/>
            <w:noWrap/>
            <w:vAlign w:val="bottom"/>
          </w:tcPr>
          <w:p w14:paraId="0977068F" w14:textId="77777777" w:rsidR="009D3B66" w:rsidRPr="00162610" w:rsidRDefault="009D3B66" w:rsidP="009D3B66">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3643423D" w14:textId="77777777" w:rsidR="009D3B66" w:rsidRPr="00162610" w:rsidRDefault="009D3B66" w:rsidP="009D3B66">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4D50F108" w14:textId="77777777" w:rsidR="009D3B66" w:rsidRPr="00162610" w:rsidRDefault="009D3B66" w:rsidP="009D3B66">
            <w:pPr>
              <w:spacing w:after="0" w:line="240" w:lineRule="auto"/>
              <w:rPr>
                <w:rFonts w:ascii="Arial" w:eastAsia="Times New Roman" w:hAnsi="Arial" w:cs="Arial"/>
                <w:color w:val="000000"/>
                <w:sz w:val="20"/>
              </w:rPr>
            </w:pPr>
          </w:p>
        </w:tc>
        <w:tc>
          <w:tcPr>
            <w:tcW w:w="940" w:type="dxa"/>
            <w:tcBorders>
              <w:top w:val="nil"/>
              <w:left w:val="nil"/>
              <w:right w:val="nil"/>
            </w:tcBorders>
            <w:shd w:val="clear" w:color="auto" w:fill="auto"/>
            <w:noWrap/>
            <w:vAlign w:val="bottom"/>
          </w:tcPr>
          <w:p w14:paraId="353B95B3" w14:textId="77777777" w:rsidR="009D3B66" w:rsidRPr="00162610" w:rsidRDefault="009D3B66" w:rsidP="009D3B66">
            <w:pPr>
              <w:spacing w:after="0" w:line="240" w:lineRule="auto"/>
              <w:rPr>
                <w:rFonts w:ascii="Arial" w:eastAsia="Times New Roman" w:hAnsi="Arial" w:cs="Arial"/>
                <w:color w:val="000000"/>
                <w:sz w:val="20"/>
              </w:rPr>
            </w:pPr>
          </w:p>
        </w:tc>
      </w:tr>
      <w:tr w:rsidR="009D3B66" w:rsidRPr="00162610" w14:paraId="2BBDAB1E" w14:textId="77777777" w:rsidTr="001E2931">
        <w:trPr>
          <w:trHeight w:val="300"/>
        </w:trPr>
        <w:tc>
          <w:tcPr>
            <w:tcW w:w="4891" w:type="dxa"/>
            <w:tcBorders>
              <w:bottom w:val="nil"/>
              <w:right w:val="nil"/>
            </w:tcBorders>
            <w:shd w:val="clear" w:color="auto" w:fill="002E5C"/>
            <w:noWrap/>
            <w:vAlign w:val="bottom"/>
          </w:tcPr>
          <w:p w14:paraId="4FC8F0BE"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6AC8896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2A4B3EB5"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3B171F5"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250,000 </w:t>
            </w:r>
          </w:p>
        </w:tc>
        <w:tc>
          <w:tcPr>
            <w:tcW w:w="940" w:type="dxa"/>
            <w:tcBorders>
              <w:left w:val="nil"/>
              <w:bottom w:val="nil"/>
            </w:tcBorders>
            <w:shd w:val="clear" w:color="auto" w:fill="002E5C"/>
            <w:noWrap/>
            <w:vAlign w:val="bottom"/>
          </w:tcPr>
          <w:p w14:paraId="696D936D"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54BA9CDE" w14:textId="77777777" w:rsidTr="001E2931">
        <w:trPr>
          <w:trHeight w:val="300"/>
        </w:trPr>
        <w:tc>
          <w:tcPr>
            <w:tcW w:w="5163" w:type="dxa"/>
            <w:gridSpan w:val="2"/>
            <w:tcBorders>
              <w:top w:val="nil"/>
              <w:bottom w:val="nil"/>
              <w:right w:val="nil"/>
            </w:tcBorders>
            <w:shd w:val="clear" w:color="auto" w:fill="002E5C"/>
            <w:noWrap/>
            <w:vAlign w:val="bottom"/>
          </w:tcPr>
          <w:p w14:paraId="265A74AB"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773A84A2"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AFF23C1"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120,000 </w:t>
            </w:r>
          </w:p>
        </w:tc>
        <w:tc>
          <w:tcPr>
            <w:tcW w:w="940" w:type="dxa"/>
            <w:tcBorders>
              <w:top w:val="nil"/>
              <w:left w:val="nil"/>
              <w:bottom w:val="nil"/>
            </w:tcBorders>
            <w:shd w:val="clear" w:color="auto" w:fill="002E5C"/>
            <w:noWrap/>
            <w:vAlign w:val="bottom"/>
          </w:tcPr>
          <w:p w14:paraId="490B61FA"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690E4478" w14:textId="77777777" w:rsidTr="001E2931">
        <w:trPr>
          <w:trHeight w:val="300"/>
        </w:trPr>
        <w:tc>
          <w:tcPr>
            <w:tcW w:w="5163" w:type="dxa"/>
            <w:gridSpan w:val="2"/>
            <w:tcBorders>
              <w:top w:val="nil"/>
              <w:bottom w:val="nil"/>
              <w:right w:val="nil"/>
            </w:tcBorders>
            <w:shd w:val="clear" w:color="auto" w:fill="002E5C"/>
            <w:noWrap/>
            <w:vAlign w:val="bottom"/>
          </w:tcPr>
          <w:p w14:paraId="1620E3D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Scissor Co.</w:t>
            </w:r>
          </w:p>
        </w:tc>
        <w:tc>
          <w:tcPr>
            <w:tcW w:w="272" w:type="dxa"/>
            <w:tcBorders>
              <w:top w:val="nil"/>
              <w:left w:val="nil"/>
              <w:bottom w:val="nil"/>
              <w:right w:val="nil"/>
            </w:tcBorders>
            <w:shd w:val="clear" w:color="auto" w:fill="002E5C"/>
            <w:noWrap/>
            <w:vAlign w:val="bottom"/>
          </w:tcPr>
          <w:p w14:paraId="06D08360"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084CA111"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93,000 </w:t>
            </w:r>
          </w:p>
        </w:tc>
        <w:tc>
          <w:tcPr>
            <w:tcW w:w="940" w:type="dxa"/>
            <w:tcBorders>
              <w:top w:val="nil"/>
              <w:left w:val="nil"/>
              <w:bottom w:val="nil"/>
            </w:tcBorders>
            <w:shd w:val="clear" w:color="auto" w:fill="002E5C"/>
            <w:noWrap/>
            <w:vAlign w:val="bottom"/>
          </w:tcPr>
          <w:p w14:paraId="7ECBBC93"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2FB4C617" w14:textId="77777777" w:rsidTr="001E2931">
        <w:trPr>
          <w:trHeight w:val="300"/>
        </w:trPr>
        <w:tc>
          <w:tcPr>
            <w:tcW w:w="5163" w:type="dxa"/>
            <w:gridSpan w:val="2"/>
            <w:tcBorders>
              <w:top w:val="nil"/>
              <w:bottom w:val="nil"/>
              <w:right w:val="nil"/>
            </w:tcBorders>
            <w:shd w:val="clear" w:color="auto" w:fill="002E5C"/>
            <w:noWrap/>
            <w:vAlign w:val="bottom"/>
          </w:tcPr>
          <w:p w14:paraId="63658D2D"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49E5F288"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15961690"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39EC4CE8"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0" w:type="dxa"/>
            <w:tcBorders>
              <w:top w:val="nil"/>
              <w:left w:val="nil"/>
              <w:bottom w:val="nil"/>
            </w:tcBorders>
            <w:shd w:val="clear" w:color="auto" w:fill="002E5C"/>
            <w:noWrap/>
            <w:vAlign w:val="bottom"/>
          </w:tcPr>
          <w:p w14:paraId="394F3BC5"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 </w:t>
            </w:r>
          </w:p>
        </w:tc>
      </w:tr>
      <w:tr w:rsidR="009D3B66" w:rsidRPr="00162610" w14:paraId="687EC925" w14:textId="77777777" w:rsidTr="001E2931">
        <w:trPr>
          <w:trHeight w:val="300"/>
        </w:trPr>
        <w:tc>
          <w:tcPr>
            <w:tcW w:w="5163" w:type="dxa"/>
            <w:gridSpan w:val="2"/>
            <w:tcBorders>
              <w:top w:val="nil"/>
              <w:right w:val="nil"/>
            </w:tcBorders>
            <w:shd w:val="clear" w:color="auto" w:fill="002E5C"/>
            <w:noWrap/>
            <w:vAlign w:val="bottom"/>
          </w:tcPr>
          <w:p w14:paraId="45202BCF"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Scissor Co.</w:t>
            </w:r>
          </w:p>
        </w:tc>
        <w:tc>
          <w:tcPr>
            <w:tcW w:w="272" w:type="dxa"/>
            <w:tcBorders>
              <w:top w:val="nil"/>
              <w:left w:val="nil"/>
              <w:right w:val="nil"/>
            </w:tcBorders>
            <w:shd w:val="clear" w:color="auto" w:fill="002E5C"/>
            <w:noWrap/>
            <w:vAlign w:val="bottom"/>
          </w:tcPr>
          <w:p w14:paraId="7E3D7AAA"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1797BD2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33F47B9"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0" w:type="dxa"/>
            <w:tcBorders>
              <w:top w:val="nil"/>
              <w:left w:val="nil"/>
            </w:tcBorders>
            <w:shd w:val="clear" w:color="auto" w:fill="002E5C"/>
            <w:noWrap/>
            <w:vAlign w:val="bottom"/>
          </w:tcPr>
          <w:p w14:paraId="1DAF488B"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438,000 </w:t>
            </w:r>
          </w:p>
        </w:tc>
      </w:tr>
      <w:tr w:rsidR="009D3B66" w:rsidRPr="00162610" w14:paraId="66BB29CF" w14:textId="77777777" w:rsidTr="006B5618">
        <w:trPr>
          <w:trHeight w:val="300"/>
        </w:trPr>
        <w:tc>
          <w:tcPr>
            <w:tcW w:w="4891" w:type="dxa"/>
            <w:tcBorders>
              <w:left w:val="nil"/>
              <w:bottom w:val="nil"/>
              <w:right w:val="nil"/>
            </w:tcBorders>
            <w:shd w:val="clear" w:color="auto" w:fill="auto"/>
            <w:noWrap/>
            <w:vAlign w:val="bottom"/>
          </w:tcPr>
          <w:p w14:paraId="62F789AC" w14:textId="77777777" w:rsidR="009D3B66" w:rsidRPr="00162610" w:rsidRDefault="009D3B66" w:rsidP="009D3B66">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D6987A4" w14:textId="77777777" w:rsidR="009D3B66" w:rsidRPr="00162610" w:rsidRDefault="009D3B66" w:rsidP="009D3B66">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64857797" w14:textId="77777777" w:rsidR="009D3B66" w:rsidRPr="00162610" w:rsidRDefault="009D3B66" w:rsidP="009D3B66">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6F49D3F7" w14:textId="77777777" w:rsidR="009D3B66" w:rsidRPr="00162610" w:rsidRDefault="009D3B66" w:rsidP="009D3B66">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7E558B16" w14:textId="77777777" w:rsidR="009D3B66" w:rsidRPr="00162610" w:rsidRDefault="009D3B66" w:rsidP="009D3B66">
            <w:pPr>
              <w:spacing w:after="0" w:line="240" w:lineRule="auto"/>
              <w:rPr>
                <w:rFonts w:ascii="Arial" w:eastAsia="Times New Roman" w:hAnsi="Arial" w:cs="Arial"/>
                <w:color w:val="000000"/>
                <w:sz w:val="20"/>
              </w:rPr>
            </w:pPr>
          </w:p>
        </w:tc>
        <w:tc>
          <w:tcPr>
            <w:tcW w:w="940" w:type="dxa"/>
            <w:tcBorders>
              <w:left w:val="nil"/>
              <w:bottom w:val="nil"/>
              <w:right w:val="nil"/>
            </w:tcBorders>
            <w:shd w:val="clear" w:color="auto" w:fill="auto"/>
            <w:noWrap/>
            <w:vAlign w:val="bottom"/>
          </w:tcPr>
          <w:p w14:paraId="32C5BB9C" w14:textId="77777777" w:rsidR="009D3B66" w:rsidRPr="00162610" w:rsidRDefault="009D3B66" w:rsidP="009D3B66">
            <w:pPr>
              <w:spacing w:after="0" w:line="240" w:lineRule="auto"/>
              <w:rPr>
                <w:rFonts w:ascii="Arial" w:eastAsia="Times New Roman" w:hAnsi="Arial" w:cs="Arial"/>
                <w:color w:val="000000"/>
                <w:sz w:val="20"/>
              </w:rPr>
            </w:pPr>
          </w:p>
        </w:tc>
      </w:tr>
      <w:tr w:rsidR="004813E4" w:rsidRPr="00162610" w14:paraId="6D44834A" w14:textId="77777777" w:rsidTr="006B5618">
        <w:trPr>
          <w:trHeight w:val="300"/>
        </w:trPr>
        <w:tc>
          <w:tcPr>
            <w:tcW w:w="7865" w:type="dxa"/>
            <w:gridSpan w:val="6"/>
            <w:tcBorders>
              <w:top w:val="nil"/>
              <w:left w:val="nil"/>
              <w:right w:val="nil"/>
            </w:tcBorders>
            <w:shd w:val="clear" w:color="auto" w:fill="auto"/>
            <w:noWrap/>
            <w:vAlign w:val="bottom"/>
          </w:tcPr>
          <w:p w14:paraId="353FD7BF" w14:textId="04FD19B8" w:rsidR="004813E4" w:rsidRPr="00162610" w:rsidRDefault="004813E4" w:rsidP="004813E4">
            <w:pPr>
              <w:spacing w:after="0" w:line="240" w:lineRule="auto"/>
              <w:rPr>
                <w:rFonts w:ascii="Arial" w:eastAsia="Times New Roman" w:hAnsi="Arial" w:cs="Arial"/>
                <w:color w:val="000000"/>
                <w:sz w:val="20"/>
              </w:rPr>
            </w:pPr>
            <w:r w:rsidRPr="00162610">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162610">
              <w:rPr>
                <w:rFonts w:ascii="Arial" w:eastAsia="Times New Roman" w:hAnsi="Arial" w:cs="Arial"/>
                <w:b/>
                <w:bCs/>
                <w:color w:val="000000"/>
                <w:sz w:val="20"/>
              </w:rPr>
              <w:t xml:space="preserve"> entry</w:t>
            </w:r>
            <w:r w:rsidRPr="00162610">
              <w:rPr>
                <w:rFonts w:ascii="Arial" w:eastAsia="Times New Roman" w:hAnsi="Arial" w:cs="Arial"/>
                <w:b/>
                <w:bCs/>
                <w:sz w:val="20"/>
              </w:rPr>
              <w:t> </w:t>
            </w:r>
          </w:p>
        </w:tc>
      </w:tr>
      <w:tr w:rsidR="009D3B66" w:rsidRPr="00162610" w14:paraId="601F1FBC" w14:textId="77777777" w:rsidTr="001E2931">
        <w:trPr>
          <w:trHeight w:val="300"/>
        </w:trPr>
        <w:tc>
          <w:tcPr>
            <w:tcW w:w="5163" w:type="dxa"/>
            <w:gridSpan w:val="2"/>
            <w:tcBorders>
              <w:bottom w:val="nil"/>
              <w:right w:val="nil"/>
            </w:tcBorders>
            <w:shd w:val="clear" w:color="auto" w:fill="689CDA"/>
            <w:noWrap/>
            <w:vAlign w:val="bottom"/>
          </w:tcPr>
          <w:p w14:paraId="786DA3F7"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21384520"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06C0A2FD" w14:textId="77777777" w:rsidR="009D3B66" w:rsidRPr="00162610" w:rsidRDefault="009D3B66" w:rsidP="009D3B66">
            <w:pPr>
              <w:spacing w:after="0" w:line="240" w:lineRule="auto"/>
              <w:jc w:val="right"/>
              <w:rPr>
                <w:rFonts w:ascii="Arial" w:eastAsia="Times New Roman" w:hAnsi="Arial" w:cs="Arial"/>
                <w:b/>
                <w:bCs/>
                <w:color w:val="000000"/>
                <w:sz w:val="20"/>
              </w:rPr>
            </w:pPr>
            <w:r w:rsidRPr="00162610">
              <w:rPr>
                <w:rFonts w:ascii="Arial" w:eastAsia="Times New Roman" w:hAnsi="Arial" w:cs="Arial"/>
                <w:b/>
                <w:bCs/>
                <w:color w:val="000000"/>
                <w:sz w:val="20"/>
              </w:rPr>
              <w:t xml:space="preserve">           24,000 </w:t>
            </w:r>
          </w:p>
        </w:tc>
        <w:tc>
          <w:tcPr>
            <w:tcW w:w="940" w:type="dxa"/>
            <w:tcBorders>
              <w:left w:val="nil"/>
              <w:bottom w:val="nil"/>
            </w:tcBorders>
            <w:shd w:val="clear" w:color="auto" w:fill="689CDA"/>
            <w:noWrap/>
            <w:vAlign w:val="bottom"/>
          </w:tcPr>
          <w:p w14:paraId="27396687"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r>
      <w:tr w:rsidR="009D3B66" w:rsidRPr="00162610" w14:paraId="613789D4" w14:textId="77777777" w:rsidTr="001E2931">
        <w:trPr>
          <w:trHeight w:val="300"/>
        </w:trPr>
        <w:tc>
          <w:tcPr>
            <w:tcW w:w="5163" w:type="dxa"/>
            <w:gridSpan w:val="2"/>
            <w:tcBorders>
              <w:top w:val="nil"/>
              <w:right w:val="nil"/>
            </w:tcBorders>
            <w:shd w:val="clear" w:color="auto" w:fill="689CDA"/>
            <w:noWrap/>
            <w:vAlign w:val="bottom"/>
          </w:tcPr>
          <w:p w14:paraId="25114F35" w14:textId="590A6E03"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xml:space="preserve">       Building</w:t>
            </w:r>
            <w:r w:rsidR="00E36CD6">
              <w:rPr>
                <w:rFonts w:ascii="Arial" w:eastAsia="Times New Roman" w:hAnsi="Arial" w:cs="Arial"/>
                <w:b/>
                <w:bCs/>
                <w:color w:val="000000"/>
                <w:sz w:val="20"/>
              </w:rPr>
              <w:t>s</w:t>
            </w:r>
            <w:r w:rsidRPr="00162610">
              <w:rPr>
                <w:rFonts w:ascii="Arial" w:eastAsia="Times New Roman" w:hAnsi="Arial" w:cs="Arial"/>
                <w:b/>
                <w:bCs/>
                <w:color w:val="000000"/>
                <w:sz w:val="20"/>
              </w:rPr>
              <w:t xml:space="preserve"> &amp; equipment</w:t>
            </w:r>
          </w:p>
        </w:tc>
        <w:tc>
          <w:tcPr>
            <w:tcW w:w="272" w:type="dxa"/>
            <w:tcBorders>
              <w:top w:val="nil"/>
              <w:left w:val="nil"/>
              <w:right w:val="nil"/>
            </w:tcBorders>
            <w:shd w:val="clear" w:color="auto" w:fill="689CDA"/>
            <w:noWrap/>
            <w:vAlign w:val="bottom"/>
          </w:tcPr>
          <w:p w14:paraId="24186AEA"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7CA517F"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07A561B6"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940" w:type="dxa"/>
            <w:tcBorders>
              <w:top w:val="nil"/>
              <w:left w:val="nil"/>
            </w:tcBorders>
            <w:shd w:val="clear" w:color="auto" w:fill="689CDA"/>
            <w:noWrap/>
            <w:vAlign w:val="bottom"/>
          </w:tcPr>
          <w:p w14:paraId="6EA23E28"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xml:space="preserve">  24,000 </w:t>
            </w:r>
          </w:p>
        </w:tc>
      </w:tr>
    </w:tbl>
    <w:p w14:paraId="51A8E873"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2AAF6940" w14:textId="002B475B"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($12,000) for the year and the accumulated depreciation at the end of the year ($36,000).  The difference must be what was in accumulated depreciation at the date of the acquisition.  Note that this assumes there were no sales or other disposals of Building</w:t>
      </w:r>
      <w:r w:rsidR="00E36CD6">
        <w:rPr>
          <w:rFonts w:ascii="Arial" w:hAnsi="Arial" w:cs="Arial"/>
          <w:b/>
          <w:bCs/>
          <w:sz w:val="20"/>
        </w:rPr>
        <w:t>s</w:t>
      </w:r>
      <w:r>
        <w:rPr>
          <w:rFonts w:ascii="Arial" w:hAnsi="Arial" w:cs="Arial"/>
          <w:b/>
          <w:bCs/>
          <w:sz w:val="20"/>
        </w:rPr>
        <w:t xml:space="preserve"> and equipment during the year.</w:t>
      </w:r>
    </w:p>
    <w:p w14:paraId="266590EC"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385" w:type="dxa"/>
        <w:tblInd w:w="93" w:type="dxa"/>
        <w:tblLook w:val="04A0" w:firstRow="1" w:lastRow="0" w:firstColumn="1" w:lastColumn="0" w:noHBand="0" w:noVBand="1"/>
      </w:tblPr>
      <w:tblGrid>
        <w:gridCol w:w="1905"/>
        <w:gridCol w:w="942"/>
        <w:gridCol w:w="942"/>
        <w:gridCol w:w="1172"/>
        <w:gridCol w:w="840"/>
        <w:gridCol w:w="840"/>
        <w:gridCol w:w="1796"/>
      </w:tblGrid>
      <w:tr w:rsidR="009D3B66" w:rsidRPr="00162610" w14:paraId="58DCFA99" w14:textId="77777777">
        <w:trPr>
          <w:trHeight w:val="300"/>
        </w:trPr>
        <w:tc>
          <w:tcPr>
            <w:tcW w:w="1905" w:type="dxa"/>
            <w:tcBorders>
              <w:top w:val="nil"/>
              <w:left w:val="nil"/>
              <w:bottom w:val="nil"/>
              <w:right w:val="nil"/>
            </w:tcBorders>
            <w:shd w:val="clear" w:color="auto" w:fill="auto"/>
            <w:noWrap/>
            <w:vAlign w:val="bottom"/>
          </w:tcPr>
          <w:p w14:paraId="21756AF4" w14:textId="77777777" w:rsidR="009D3B66" w:rsidRPr="00162610" w:rsidRDefault="009D3B66" w:rsidP="009D3B66">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3094D57A" w14:textId="77777777" w:rsidR="00162610" w:rsidRDefault="00162610" w:rsidP="009D3B66">
            <w:pPr>
              <w:spacing w:after="0" w:line="240" w:lineRule="auto"/>
              <w:jc w:val="center"/>
              <w:rPr>
                <w:rFonts w:ascii="Arial" w:eastAsia="Times New Roman" w:hAnsi="Arial" w:cs="Arial"/>
                <w:b/>
                <w:bCs/>
                <w:color w:val="000000"/>
                <w:sz w:val="20"/>
              </w:rPr>
            </w:pPr>
          </w:p>
          <w:p w14:paraId="58CE840F" w14:textId="77777777" w:rsidR="009D3B66" w:rsidRPr="00162610" w:rsidRDefault="009D3B66" w:rsidP="009D3B66">
            <w:pPr>
              <w:spacing w:after="0" w:line="240" w:lineRule="auto"/>
              <w:jc w:val="center"/>
              <w:rPr>
                <w:rFonts w:ascii="Arial" w:eastAsia="Times New Roman" w:hAnsi="Arial" w:cs="Arial"/>
                <w:b/>
                <w:bCs/>
                <w:color w:val="000000"/>
                <w:sz w:val="20"/>
              </w:rPr>
            </w:pPr>
            <w:r w:rsidRPr="00162610">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05AD0C05" w14:textId="77777777" w:rsidR="009D3B66" w:rsidRPr="00162610" w:rsidRDefault="009D3B66" w:rsidP="009D3B66">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5AB2C3C0" w14:textId="77777777" w:rsidR="009D3B66" w:rsidRPr="00162610" w:rsidRDefault="009D3B66" w:rsidP="009D3B66">
            <w:pPr>
              <w:spacing w:after="0" w:line="240" w:lineRule="auto"/>
              <w:jc w:val="center"/>
              <w:rPr>
                <w:rFonts w:ascii="Arial" w:eastAsia="Times New Roman" w:hAnsi="Arial" w:cs="Arial"/>
                <w:b/>
                <w:bCs/>
                <w:color w:val="000000"/>
                <w:sz w:val="20"/>
              </w:rPr>
            </w:pPr>
            <w:r w:rsidRPr="00162610">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170C95D6" w14:textId="77777777" w:rsidR="009D3B66" w:rsidRPr="00162610" w:rsidRDefault="009D3B66" w:rsidP="009D3B66">
            <w:pPr>
              <w:spacing w:after="0" w:line="240" w:lineRule="auto"/>
              <w:rPr>
                <w:rFonts w:ascii="Arial" w:eastAsia="Times New Roman" w:hAnsi="Arial" w:cs="Arial"/>
                <w:color w:val="000000"/>
                <w:sz w:val="20"/>
              </w:rPr>
            </w:pPr>
          </w:p>
        </w:tc>
      </w:tr>
      <w:tr w:rsidR="009D3B66" w:rsidRPr="00162610" w14:paraId="55972DBA" w14:textId="77777777">
        <w:trPr>
          <w:trHeight w:val="300"/>
        </w:trPr>
        <w:tc>
          <w:tcPr>
            <w:tcW w:w="1905" w:type="dxa"/>
            <w:tcBorders>
              <w:top w:val="nil"/>
              <w:left w:val="nil"/>
              <w:bottom w:val="nil"/>
              <w:right w:val="nil"/>
            </w:tcBorders>
            <w:shd w:val="clear" w:color="000000" w:fill="FFFFFF"/>
            <w:noWrap/>
            <w:vAlign w:val="bottom"/>
          </w:tcPr>
          <w:p w14:paraId="3086A0D7"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37D5291B"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Scissor Co.</w:t>
            </w:r>
          </w:p>
        </w:tc>
        <w:tc>
          <w:tcPr>
            <w:tcW w:w="1120" w:type="dxa"/>
            <w:tcBorders>
              <w:top w:val="nil"/>
              <w:left w:val="nil"/>
              <w:bottom w:val="nil"/>
              <w:right w:val="nil"/>
            </w:tcBorders>
            <w:shd w:val="clear" w:color="000000" w:fill="FFFFFF"/>
            <w:noWrap/>
            <w:vAlign w:val="bottom"/>
          </w:tcPr>
          <w:p w14:paraId="0796B1DA"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3B319EC9"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Scissor Co.</w:t>
            </w:r>
          </w:p>
        </w:tc>
        <w:tc>
          <w:tcPr>
            <w:tcW w:w="1796" w:type="dxa"/>
            <w:tcBorders>
              <w:top w:val="nil"/>
              <w:left w:val="nil"/>
              <w:bottom w:val="nil"/>
              <w:right w:val="nil"/>
            </w:tcBorders>
            <w:shd w:val="clear" w:color="000000" w:fill="FFFFFF"/>
            <w:noWrap/>
            <w:vAlign w:val="bottom"/>
          </w:tcPr>
          <w:p w14:paraId="79A54D66"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20A6EF41" w14:textId="77777777">
        <w:trPr>
          <w:trHeight w:val="300"/>
        </w:trPr>
        <w:tc>
          <w:tcPr>
            <w:tcW w:w="1905" w:type="dxa"/>
            <w:tcBorders>
              <w:top w:val="nil"/>
              <w:left w:val="nil"/>
              <w:bottom w:val="nil"/>
              <w:right w:val="nil"/>
            </w:tcBorders>
            <w:shd w:val="clear" w:color="000000" w:fill="FFFFFF"/>
            <w:noWrap/>
            <w:vAlign w:val="bottom"/>
          </w:tcPr>
          <w:p w14:paraId="23C21329"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6765D68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370,000 </w:t>
            </w:r>
          </w:p>
        </w:tc>
        <w:tc>
          <w:tcPr>
            <w:tcW w:w="942" w:type="dxa"/>
            <w:tcBorders>
              <w:top w:val="nil"/>
              <w:left w:val="nil"/>
              <w:bottom w:val="nil"/>
              <w:right w:val="nil"/>
            </w:tcBorders>
            <w:shd w:val="clear" w:color="000000" w:fill="FFFFFF"/>
            <w:noWrap/>
            <w:vAlign w:val="bottom"/>
          </w:tcPr>
          <w:p w14:paraId="48E3A939"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0DFC1AD"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315FF1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7DE8B946"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6418A60B"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2D21B074" w14:textId="77777777">
        <w:trPr>
          <w:trHeight w:val="300"/>
        </w:trPr>
        <w:tc>
          <w:tcPr>
            <w:tcW w:w="1905" w:type="dxa"/>
            <w:tcBorders>
              <w:top w:val="nil"/>
              <w:left w:val="nil"/>
              <w:bottom w:val="nil"/>
              <w:right w:val="nil"/>
            </w:tcBorders>
            <w:shd w:val="clear" w:color="000000" w:fill="FFFFFF"/>
            <w:noWrap/>
            <w:vAlign w:val="bottom"/>
          </w:tcPr>
          <w:p w14:paraId="3F3562BC"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7E19A321"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  93,000 </w:t>
            </w:r>
          </w:p>
        </w:tc>
        <w:tc>
          <w:tcPr>
            <w:tcW w:w="942" w:type="dxa"/>
            <w:tcBorders>
              <w:top w:val="nil"/>
              <w:left w:val="nil"/>
              <w:bottom w:val="nil"/>
              <w:right w:val="nil"/>
            </w:tcBorders>
            <w:shd w:val="clear" w:color="000000" w:fill="FFFFFF"/>
            <w:noWrap/>
            <w:vAlign w:val="bottom"/>
          </w:tcPr>
          <w:p w14:paraId="38942B37"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274AAB22"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7693FC22"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63C9AD1"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1796" w:type="dxa"/>
            <w:tcBorders>
              <w:top w:val="nil"/>
              <w:left w:val="nil"/>
              <w:bottom w:val="nil"/>
              <w:right w:val="nil"/>
            </w:tcBorders>
            <w:shd w:val="clear" w:color="000000" w:fill="FFFFFF"/>
            <w:noWrap/>
            <w:vAlign w:val="bottom"/>
          </w:tcPr>
          <w:p w14:paraId="7E0BFE24"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Net Income</w:t>
            </w:r>
          </w:p>
        </w:tc>
      </w:tr>
      <w:tr w:rsidR="009D3B66" w:rsidRPr="00162610" w14:paraId="48E577FF" w14:textId="77777777">
        <w:trPr>
          <w:trHeight w:val="300"/>
        </w:trPr>
        <w:tc>
          <w:tcPr>
            <w:tcW w:w="1905" w:type="dxa"/>
            <w:tcBorders>
              <w:top w:val="nil"/>
              <w:left w:val="nil"/>
              <w:bottom w:val="nil"/>
              <w:right w:val="nil"/>
            </w:tcBorders>
            <w:shd w:val="clear" w:color="000000" w:fill="FFFFFF"/>
            <w:noWrap/>
            <w:vAlign w:val="bottom"/>
          </w:tcPr>
          <w:p w14:paraId="007B11E9"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C6ABAD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758F71F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  25,000 </w:t>
            </w:r>
          </w:p>
        </w:tc>
        <w:tc>
          <w:tcPr>
            <w:tcW w:w="1120" w:type="dxa"/>
            <w:tcBorders>
              <w:top w:val="nil"/>
              <w:left w:val="nil"/>
              <w:bottom w:val="nil"/>
              <w:right w:val="nil"/>
            </w:tcBorders>
            <w:shd w:val="clear" w:color="000000" w:fill="FFFFFF"/>
            <w:noWrap/>
            <w:vAlign w:val="bottom"/>
          </w:tcPr>
          <w:p w14:paraId="1B153472"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1789AB6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1780FB17"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4A2D5A13"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45245035" w14:textId="77777777">
        <w:trPr>
          <w:trHeight w:val="300"/>
        </w:trPr>
        <w:tc>
          <w:tcPr>
            <w:tcW w:w="1905" w:type="dxa"/>
            <w:tcBorders>
              <w:top w:val="nil"/>
              <w:left w:val="nil"/>
              <w:bottom w:val="nil"/>
              <w:right w:val="nil"/>
            </w:tcBorders>
            <w:shd w:val="clear" w:color="000000" w:fill="FFFFFF"/>
            <w:noWrap/>
            <w:vAlign w:val="bottom"/>
          </w:tcPr>
          <w:p w14:paraId="26395D76"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01C339F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438,000 </w:t>
            </w:r>
          </w:p>
        </w:tc>
        <w:tc>
          <w:tcPr>
            <w:tcW w:w="942" w:type="dxa"/>
            <w:tcBorders>
              <w:top w:val="single" w:sz="4" w:space="0" w:color="auto"/>
              <w:left w:val="nil"/>
              <w:bottom w:val="nil"/>
              <w:right w:val="nil"/>
            </w:tcBorders>
            <w:shd w:val="clear" w:color="000000" w:fill="FFFFFF"/>
            <w:noWrap/>
            <w:vAlign w:val="bottom"/>
          </w:tcPr>
          <w:p w14:paraId="3993276C"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5D5C35A6"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58302D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7E119ECA"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1796" w:type="dxa"/>
            <w:tcBorders>
              <w:top w:val="nil"/>
              <w:left w:val="nil"/>
              <w:bottom w:val="nil"/>
              <w:right w:val="nil"/>
            </w:tcBorders>
            <w:shd w:val="clear" w:color="000000" w:fill="FFFFFF"/>
            <w:noWrap/>
            <w:vAlign w:val="bottom"/>
          </w:tcPr>
          <w:p w14:paraId="0505A8AB"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Ending Balance</w:t>
            </w:r>
          </w:p>
        </w:tc>
      </w:tr>
      <w:tr w:rsidR="009D3B66" w:rsidRPr="00162610" w14:paraId="7F3A0660" w14:textId="77777777" w:rsidTr="001E2931">
        <w:trPr>
          <w:trHeight w:val="300"/>
        </w:trPr>
        <w:tc>
          <w:tcPr>
            <w:tcW w:w="1905" w:type="dxa"/>
            <w:tcBorders>
              <w:top w:val="nil"/>
              <w:left w:val="nil"/>
              <w:bottom w:val="nil"/>
              <w:right w:val="nil"/>
            </w:tcBorders>
            <w:shd w:val="clear" w:color="000000" w:fill="FFFFFF"/>
            <w:noWrap/>
            <w:vAlign w:val="bottom"/>
          </w:tcPr>
          <w:p w14:paraId="1D25E1EA"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1588D9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4D3DEEC4"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438,000 </w:t>
            </w:r>
          </w:p>
        </w:tc>
        <w:tc>
          <w:tcPr>
            <w:tcW w:w="1120" w:type="dxa"/>
            <w:tcBorders>
              <w:top w:val="nil"/>
              <w:left w:val="nil"/>
              <w:bottom w:val="nil"/>
              <w:right w:val="nil"/>
            </w:tcBorders>
            <w:shd w:val="clear" w:color="auto" w:fill="auto"/>
            <w:noWrap/>
            <w:vAlign w:val="bottom"/>
          </w:tcPr>
          <w:p w14:paraId="5BFDC585"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318F63D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840" w:type="dxa"/>
            <w:tcBorders>
              <w:top w:val="nil"/>
              <w:left w:val="nil"/>
              <w:bottom w:val="nil"/>
              <w:right w:val="nil"/>
            </w:tcBorders>
            <w:shd w:val="clear" w:color="000000" w:fill="FFFFFF"/>
            <w:noWrap/>
            <w:vAlign w:val="bottom"/>
          </w:tcPr>
          <w:p w14:paraId="64F732B5"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7A613BA4"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r>
      <w:tr w:rsidR="009D3B66" w:rsidRPr="00162610" w14:paraId="36D262BB" w14:textId="77777777">
        <w:trPr>
          <w:trHeight w:val="300"/>
        </w:trPr>
        <w:tc>
          <w:tcPr>
            <w:tcW w:w="1905" w:type="dxa"/>
            <w:tcBorders>
              <w:top w:val="nil"/>
              <w:left w:val="nil"/>
              <w:bottom w:val="nil"/>
              <w:right w:val="nil"/>
            </w:tcBorders>
            <w:shd w:val="clear" w:color="000000" w:fill="FFFFFF"/>
            <w:noWrap/>
            <w:vAlign w:val="bottom"/>
          </w:tcPr>
          <w:p w14:paraId="70137E31"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36DD1E9A"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5BEBDD13"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28D07A9"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76B8521"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72DF3FAB"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799A7DA0"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bl>
    <w:p w14:paraId="4022604C" w14:textId="77777777" w:rsidR="009D3B66" w:rsidRDefault="009D3B66"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1D51E94" w14:textId="77777777" w:rsidR="009D3B66" w:rsidRDefault="009D3B66">
      <w:pPr>
        <w:rPr>
          <w:rFonts w:ascii="Arial" w:hAnsi="Arial" w:cs="Arial"/>
          <w:b/>
          <w:bCs/>
        </w:rPr>
      </w:pPr>
      <w:r>
        <w:rPr>
          <w:rFonts w:ascii="Arial" w:hAnsi="Arial" w:cs="Arial"/>
          <w:b/>
          <w:bCs/>
        </w:rPr>
        <w:br w:type="page"/>
      </w:r>
    </w:p>
    <w:p w14:paraId="6802B482" w14:textId="77777777" w:rsidR="009D3B66" w:rsidRDefault="009D3B66" w:rsidP="009D3B66">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9D3B66" w:rsidRPr="007E74D7" w14:paraId="44B010ED"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4AD3C78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399A70E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74E9B56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44E19480"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Paper Co.</w:t>
            </w:r>
          </w:p>
        </w:tc>
        <w:tc>
          <w:tcPr>
            <w:tcW w:w="262" w:type="dxa"/>
            <w:tcBorders>
              <w:top w:val="single" w:sz="4" w:space="0" w:color="auto"/>
              <w:left w:val="nil"/>
              <w:bottom w:val="nil"/>
              <w:right w:val="nil"/>
            </w:tcBorders>
            <w:shd w:val="clear" w:color="auto" w:fill="E0EBF8"/>
            <w:noWrap/>
            <w:vAlign w:val="bottom"/>
          </w:tcPr>
          <w:p w14:paraId="1D0AC90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41CF7CF8"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Scissor Co.</w:t>
            </w:r>
          </w:p>
        </w:tc>
        <w:tc>
          <w:tcPr>
            <w:tcW w:w="262" w:type="dxa"/>
            <w:tcBorders>
              <w:top w:val="single" w:sz="4" w:space="0" w:color="auto"/>
              <w:left w:val="nil"/>
              <w:bottom w:val="nil"/>
              <w:right w:val="nil"/>
            </w:tcBorders>
            <w:shd w:val="clear" w:color="auto" w:fill="E0EBF8"/>
            <w:noWrap/>
            <w:vAlign w:val="bottom"/>
          </w:tcPr>
          <w:p w14:paraId="4FFA04F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459E6861" w14:textId="7CD04BA8" w:rsidR="009D3B66" w:rsidRPr="007E74D7" w:rsidRDefault="004943F8" w:rsidP="009D3B66">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9D3B66" w:rsidRPr="007E74D7">
              <w:rPr>
                <w:rFonts w:ascii="Arial" w:eastAsia="Times New Roman" w:hAnsi="Arial" w:cs="Arial"/>
                <w:b/>
                <w:bCs/>
                <w:sz w:val="18"/>
              </w:rPr>
              <w:t xml:space="preserve"> Entries</w:t>
            </w:r>
          </w:p>
        </w:tc>
        <w:tc>
          <w:tcPr>
            <w:tcW w:w="262" w:type="dxa"/>
            <w:tcBorders>
              <w:top w:val="single" w:sz="4" w:space="0" w:color="auto"/>
              <w:left w:val="nil"/>
              <w:bottom w:val="nil"/>
              <w:right w:val="nil"/>
            </w:tcBorders>
            <w:shd w:val="clear" w:color="auto" w:fill="E0EBF8"/>
            <w:noWrap/>
            <w:vAlign w:val="bottom"/>
          </w:tcPr>
          <w:p w14:paraId="69171E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36F985A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1D89A5F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5999CB8B" w14:textId="77777777">
        <w:trPr>
          <w:trHeight w:val="300"/>
        </w:trPr>
        <w:tc>
          <w:tcPr>
            <w:tcW w:w="262" w:type="dxa"/>
            <w:tcBorders>
              <w:top w:val="nil"/>
              <w:left w:val="single" w:sz="4" w:space="0" w:color="auto"/>
              <w:bottom w:val="nil"/>
              <w:right w:val="nil"/>
            </w:tcBorders>
            <w:shd w:val="clear" w:color="auto" w:fill="E0EBF8"/>
            <w:noWrap/>
            <w:vAlign w:val="bottom"/>
          </w:tcPr>
          <w:p w14:paraId="3186300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3ED9E3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4DDC6340"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1AD866F8" w14:textId="77777777" w:rsidR="009D3B66" w:rsidRPr="007E74D7" w:rsidRDefault="009D3B66" w:rsidP="009D3B66">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7AF2EDF7"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54A00D92" w14:textId="77777777" w:rsidR="009D3B66" w:rsidRPr="007E74D7" w:rsidRDefault="009D3B66" w:rsidP="009D3B66">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1B358929"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FDBABA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59561E7B"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7DC40A7"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37A93D0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72981B9F"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5068A549"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37A2F6F" w14:textId="77777777">
        <w:trPr>
          <w:trHeight w:val="300"/>
        </w:trPr>
        <w:tc>
          <w:tcPr>
            <w:tcW w:w="262" w:type="dxa"/>
            <w:tcBorders>
              <w:top w:val="nil"/>
              <w:left w:val="single" w:sz="4" w:space="0" w:color="auto"/>
              <w:bottom w:val="nil"/>
              <w:right w:val="nil"/>
            </w:tcBorders>
            <w:shd w:val="clear" w:color="auto" w:fill="E0EBF8"/>
            <w:noWrap/>
            <w:vAlign w:val="bottom"/>
          </w:tcPr>
          <w:p w14:paraId="7C226E2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FE8EC7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35C5704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270E0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F5CD6D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57AB85D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A3B8EA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9DCAA4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17D7188"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479656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0339840"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0664B0E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FE29BA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E2A0B07" w14:textId="77777777">
        <w:trPr>
          <w:trHeight w:val="300"/>
        </w:trPr>
        <w:tc>
          <w:tcPr>
            <w:tcW w:w="262" w:type="dxa"/>
            <w:tcBorders>
              <w:top w:val="nil"/>
              <w:left w:val="single" w:sz="4" w:space="0" w:color="auto"/>
              <w:bottom w:val="nil"/>
              <w:right w:val="nil"/>
            </w:tcBorders>
            <w:shd w:val="clear" w:color="auto" w:fill="E0EBF8"/>
            <w:noWrap/>
            <w:vAlign w:val="bottom"/>
          </w:tcPr>
          <w:p w14:paraId="517A800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38E6A0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698768E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AD18E7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2453257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4D08BC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310,000 </w:t>
            </w:r>
          </w:p>
        </w:tc>
        <w:tc>
          <w:tcPr>
            <w:tcW w:w="262" w:type="dxa"/>
            <w:tcBorders>
              <w:top w:val="nil"/>
              <w:left w:val="nil"/>
              <w:bottom w:val="nil"/>
              <w:right w:val="nil"/>
            </w:tcBorders>
            <w:shd w:val="clear" w:color="auto" w:fill="E0EBF8"/>
            <w:noWrap/>
            <w:vAlign w:val="bottom"/>
          </w:tcPr>
          <w:p w14:paraId="6F8F842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FCD6F62"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736EAD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DB93F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2C8597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B1D62A1"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1,110,000 </w:t>
            </w:r>
          </w:p>
        </w:tc>
        <w:tc>
          <w:tcPr>
            <w:tcW w:w="262" w:type="dxa"/>
            <w:tcBorders>
              <w:top w:val="nil"/>
              <w:left w:val="nil"/>
              <w:bottom w:val="nil"/>
              <w:right w:val="single" w:sz="4" w:space="0" w:color="auto"/>
            </w:tcBorders>
            <w:shd w:val="clear" w:color="auto" w:fill="E0EBF8"/>
            <w:noWrap/>
            <w:vAlign w:val="bottom"/>
          </w:tcPr>
          <w:p w14:paraId="215D95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B299180" w14:textId="77777777">
        <w:trPr>
          <w:trHeight w:val="300"/>
        </w:trPr>
        <w:tc>
          <w:tcPr>
            <w:tcW w:w="262" w:type="dxa"/>
            <w:tcBorders>
              <w:top w:val="nil"/>
              <w:left w:val="single" w:sz="4" w:space="0" w:color="auto"/>
              <w:bottom w:val="nil"/>
              <w:right w:val="nil"/>
            </w:tcBorders>
            <w:shd w:val="clear" w:color="auto" w:fill="E0EBF8"/>
            <w:noWrap/>
            <w:vAlign w:val="bottom"/>
          </w:tcPr>
          <w:p w14:paraId="4DF5BFD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7CD931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548FC59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9C50E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(250,000)</w:t>
            </w:r>
          </w:p>
        </w:tc>
        <w:tc>
          <w:tcPr>
            <w:tcW w:w="262" w:type="dxa"/>
            <w:tcBorders>
              <w:top w:val="nil"/>
              <w:left w:val="nil"/>
              <w:bottom w:val="nil"/>
              <w:right w:val="nil"/>
            </w:tcBorders>
            <w:shd w:val="clear" w:color="auto" w:fill="E0EBF8"/>
            <w:noWrap/>
            <w:vAlign w:val="bottom"/>
          </w:tcPr>
          <w:p w14:paraId="49D985D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F0589B"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(155,000)</w:t>
            </w:r>
          </w:p>
        </w:tc>
        <w:tc>
          <w:tcPr>
            <w:tcW w:w="262" w:type="dxa"/>
            <w:tcBorders>
              <w:top w:val="nil"/>
              <w:left w:val="nil"/>
              <w:bottom w:val="nil"/>
              <w:right w:val="nil"/>
            </w:tcBorders>
            <w:shd w:val="clear" w:color="auto" w:fill="E0EBF8"/>
            <w:noWrap/>
            <w:vAlign w:val="bottom"/>
          </w:tcPr>
          <w:p w14:paraId="7784016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E37D1F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E7EFE6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8F33B38"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6339F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5880CC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(405,000)</w:t>
            </w:r>
          </w:p>
        </w:tc>
        <w:tc>
          <w:tcPr>
            <w:tcW w:w="262" w:type="dxa"/>
            <w:tcBorders>
              <w:top w:val="nil"/>
              <w:left w:val="nil"/>
              <w:bottom w:val="nil"/>
              <w:right w:val="single" w:sz="4" w:space="0" w:color="auto"/>
            </w:tcBorders>
            <w:shd w:val="clear" w:color="auto" w:fill="E0EBF8"/>
            <w:noWrap/>
            <w:vAlign w:val="bottom"/>
          </w:tcPr>
          <w:p w14:paraId="7F5E99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D06DDC5" w14:textId="77777777">
        <w:trPr>
          <w:trHeight w:val="300"/>
        </w:trPr>
        <w:tc>
          <w:tcPr>
            <w:tcW w:w="262" w:type="dxa"/>
            <w:tcBorders>
              <w:top w:val="nil"/>
              <w:left w:val="single" w:sz="4" w:space="0" w:color="auto"/>
              <w:bottom w:val="nil"/>
              <w:right w:val="nil"/>
            </w:tcBorders>
            <w:shd w:val="clear" w:color="auto" w:fill="E0EBF8"/>
            <w:noWrap/>
            <w:vAlign w:val="bottom"/>
          </w:tcPr>
          <w:p w14:paraId="34BFBB56"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A82920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3E28204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46C386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(65,000)</w:t>
            </w:r>
          </w:p>
        </w:tc>
        <w:tc>
          <w:tcPr>
            <w:tcW w:w="262" w:type="dxa"/>
            <w:tcBorders>
              <w:top w:val="nil"/>
              <w:left w:val="nil"/>
              <w:bottom w:val="nil"/>
              <w:right w:val="nil"/>
            </w:tcBorders>
            <w:shd w:val="clear" w:color="auto" w:fill="E0EBF8"/>
            <w:noWrap/>
            <w:vAlign w:val="bottom"/>
          </w:tcPr>
          <w:p w14:paraId="66BCF97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ABA7A6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(12,000)</w:t>
            </w:r>
          </w:p>
        </w:tc>
        <w:tc>
          <w:tcPr>
            <w:tcW w:w="262" w:type="dxa"/>
            <w:tcBorders>
              <w:top w:val="nil"/>
              <w:left w:val="nil"/>
              <w:bottom w:val="nil"/>
              <w:right w:val="nil"/>
            </w:tcBorders>
            <w:shd w:val="clear" w:color="auto" w:fill="E0EBF8"/>
            <w:noWrap/>
            <w:vAlign w:val="bottom"/>
          </w:tcPr>
          <w:p w14:paraId="5EF7BD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11AB0B2"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7F974A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7FC27C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F8E7DE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8807F0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(77,000)</w:t>
            </w:r>
          </w:p>
        </w:tc>
        <w:tc>
          <w:tcPr>
            <w:tcW w:w="262" w:type="dxa"/>
            <w:tcBorders>
              <w:top w:val="nil"/>
              <w:left w:val="nil"/>
              <w:bottom w:val="nil"/>
              <w:right w:val="single" w:sz="4" w:space="0" w:color="auto"/>
            </w:tcBorders>
            <w:shd w:val="clear" w:color="auto" w:fill="E0EBF8"/>
            <w:noWrap/>
            <w:vAlign w:val="bottom"/>
          </w:tcPr>
          <w:p w14:paraId="5496ECC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721F652" w14:textId="77777777">
        <w:trPr>
          <w:trHeight w:val="300"/>
        </w:trPr>
        <w:tc>
          <w:tcPr>
            <w:tcW w:w="262" w:type="dxa"/>
            <w:tcBorders>
              <w:top w:val="nil"/>
              <w:left w:val="single" w:sz="4" w:space="0" w:color="auto"/>
              <w:bottom w:val="nil"/>
              <w:right w:val="nil"/>
            </w:tcBorders>
            <w:shd w:val="clear" w:color="auto" w:fill="E0EBF8"/>
            <w:noWrap/>
            <w:vAlign w:val="bottom"/>
          </w:tcPr>
          <w:p w14:paraId="4B76A6FB"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1F0D1E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2EB1B29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21DD1C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(280,000)</w:t>
            </w:r>
          </w:p>
        </w:tc>
        <w:tc>
          <w:tcPr>
            <w:tcW w:w="262" w:type="dxa"/>
            <w:tcBorders>
              <w:top w:val="nil"/>
              <w:left w:val="nil"/>
              <w:bottom w:val="nil"/>
              <w:right w:val="nil"/>
            </w:tcBorders>
            <w:shd w:val="clear" w:color="auto" w:fill="E0EBF8"/>
            <w:noWrap/>
            <w:vAlign w:val="bottom"/>
          </w:tcPr>
          <w:p w14:paraId="7D05A79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CFB461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2EBBB78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27D204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54BC99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8072B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5BD319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625462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(330,000)</w:t>
            </w:r>
          </w:p>
        </w:tc>
        <w:tc>
          <w:tcPr>
            <w:tcW w:w="262" w:type="dxa"/>
            <w:tcBorders>
              <w:top w:val="nil"/>
              <w:left w:val="nil"/>
              <w:bottom w:val="nil"/>
              <w:right w:val="single" w:sz="4" w:space="0" w:color="auto"/>
            </w:tcBorders>
            <w:shd w:val="clear" w:color="auto" w:fill="E0EBF8"/>
            <w:noWrap/>
            <w:vAlign w:val="bottom"/>
          </w:tcPr>
          <w:p w14:paraId="7F01122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41AC18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1CF3A2C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9B755F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Income from Scissor Co.</w:t>
            </w:r>
          </w:p>
        </w:tc>
        <w:tc>
          <w:tcPr>
            <w:tcW w:w="262" w:type="dxa"/>
            <w:tcBorders>
              <w:top w:val="nil"/>
              <w:left w:val="nil"/>
              <w:bottom w:val="single" w:sz="4" w:space="0" w:color="auto"/>
              <w:right w:val="nil"/>
            </w:tcBorders>
            <w:shd w:val="clear" w:color="auto" w:fill="E0EBF8"/>
            <w:noWrap/>
            <w:vAlign w:val="bottom"/>
          </w:tcPr>
          <w:p w14:paraId="196B04F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9AA055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93,000 </w:t>
            </w:r>
          </w:p>
        </w:tc>
        <w:tc>
          <w:tcPr>
            <w:tcW w:w="262" w:type="dxa"/>
            <w:tcBorders>
              <w:top w:val="nil"/>
              <w:left w:val="nil"/>
              <w:bottom w:val="single" w:sz="4" w:space="0" w:color="auto"/>
              <w:right w:val="nil"/>
            </w:tcBorders>
            <w:shd w:val="clear" w:color="auto" w:fill="E0EBF8"/>
            <w:noWrap/>
            <w:vAlign w:val="bottom"/>
          </w:tcPr>
          <w:p w14:paraId="4A9CC3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AFAB7B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7F6645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117B0EB4"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93,000 </w:t>
            </w:r>
          </w:p>
        </w:tc>
        <w:tc>
          <w:tcPr>
            <w:tcW w:w="262" w:type="dxa"/>
            <w:tcBorders>
              <w:top w:val="nil"/>
              <w:left w:val="nil"/>
              <w:bottom w:val="single" w:sz="4" w:space="0" w:color="auto"/>
              <w:right w:val="nil"/>
            </w:tcBorders>
            <w:shd w:val="clear" w:color="000000" w:fill="FFFFFF"/>
            <w:noWrap/>
            <w:vAlign w:val="bottom"/>
          </w:tcPr>
          <w:p w14:paraId="38EFC54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16F8C2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0F61AFA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319D806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0254A3C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15EC32E0" w14:textId="77777777">
        <w:trPr>
          <w:trHeight w:val="315"/>
        </w:trPr>
        <w:tc>
          <w:tcPr>
            <w:tcW w:w="262" w:type="dxa"/>
            <w:tcBorders>
              <w:top w:val="nil"/>
              <w:left w:val="single" w:sz="4" w:space="0" w:color="auto"/>
              <w:bottom w:val="nil"/>
              <w:right w:val="nil"/>
            </w:tcBorders>
            <w:shd w:val="clear" w:color="auto" w:fill="E0EBF8"/>
            <w:noWrap/>
            <w:vAlign w:val="bottom"/>
          </w:tcPr>
          <w:p w14:paraId="117F74E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1B3602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397C77E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7106581"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nil"/>
            </w:tcBorders>
            <w:shd w:val="clear" w:color="auto" w:fill="E0EBF8"/>
            <w:noWrap/>
            <w:vAlign w:val="bottom"/>
          </w:tcPr>
          <w:p w14:paraId="4B12F37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113ABF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93,000 </w:t>
            </w:r>
          </w:p>
        </w:tc>
        <w:tc>
          <w:tcPr>
            <w:tcW w:w="262" w:type="dxa"/>
            <w:tcBorders>
              <w:top w:val="nil"/>
              <w:left w:val="nil"/>
              <w:bottom w:val="nil"/>
              <w:right w:val="nil"/>
            </w:tcBorders>
            <w:shd w:val="clear" w:color="auto" w:fill="E0EBF8"/>
            <w:noWrap/>
            <w:vAlign w:val="bottom"/>
          </w:tcPr>
          <w:p w14:paraId="5ABA283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2A5598A"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93,000 </w:t>
            </w:r>
          </w:p>
        </w:tc>
        <w:tc>
          <w:tcPr>
            <w:tcW w:w="262" w:type="dxa"/>
            <w:tcBorders>
              <w:top w:val="nil"/>
              <w:left w:val="nil"/>
              <w:bottom w:val="nil"/>
              <w:right w:val="nil"/>
            </w:tcBorders>
            <w:shd w:val="clear" w:color="000000" w:fill="FFFFFF"/>
            <w:noWrap/>
            <w:vAlign w:val="bottom"/>
          </w:tcPr>
          <w:p w14:paraId="0C68C646"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A8B155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34BD8C82"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66C42706"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single" w:sz="4" w:space="0" w:color="auto"/>
            </w:tcBorders>
            <w:shd w:val="clear" w:color="auto" w:fill="E0EBF8"/>
            <w:noWrap/>
            <w:vAlign w:val="bottom"/>
          </w:tcPr>
          <w:p w14:paraId="0E19FC2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3468088C" w14:textId="77777777">
        <w:trPr>
          <w:trHeight w:val="315"/>
        </w:trPr>
        <w:tc>
          <w:tcPr>
            <w:tcW w:w="262" w:type="dxa"/>
            <w:tcBorders>
              <w:top w:val="nil"/>
              <w:left w:val="single" w:sz="4" w:space="0" w:color="auto"/>
              <w:bottom w:val="nil"/>
              <w:right w:val="nil"/>
            </w:tcBorders>
            <w:shd w:val="clear" w:color="auto" w:fill="E0EBF8"/>
            <w:noWrap/>
            <w:vAlign w:val="bottom"/>
          </w:tcPr>
          <w:p w14:paraId="21687DC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AD792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A0CD84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9D20E3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A77EF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61CAF3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57A5A4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1E5F6F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E410D4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A7D7B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20BF77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021D54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1D006D2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22DC20D" w14:textId="77777777">
        <w:trPr>
          <w:trHeight w:val="300"/>
        </w:trPr>
        <w:tc>
          <w:tcPr>
            <w:tcW w:w="262" w:type="dxa"/>
            <w:tcBorders>
              <w:top w:val="nil"/>
              <w:left w:val="single" w:sz="4" w:space="0" w:color="auto"/>
              <w:bottom w:val="nil"/>
              <w:right w:val="nil"/>
            </w:tcBorders>
            <w:shd w:val="clear" w:color="auto" w:fill="E0EBF8"/>
            <w:noWrap/>
            <w:vAlign w:val="bottom"/>
          </w:tcPr>
          <w:p w14:paraId="161CB01D"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9D066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540C5EC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99D210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C090BD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218328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556ABA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03D3E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2E4FB2A"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584679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386732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7FB951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992DCCF"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3B39C60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07A1FD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823B6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6D2A817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B59BE2"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280,000 </w:t>
            </w:r>
          </w:p>
        </w:tc>
        <w:tc>
          <w:tcPr>
            <w:tcW w:w="262" w:type="dxa"/>
            <w:tcBorders>
              <w:top w:val="nil"/>
              <w:left w:val="nil"/>
              <w:bottom w:val="nil"/>
              <w:right w:val="nil"/>
            </w:tcBorders>
            <w:shd w:val="clear" w:color="auto" w:fill="E0EBF8"/>
            <w:noWrap/>
            <w:vAlign w:val="bottom"/>
          </w:tcPr>
          <w:p w14:paraId="5C29E51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E45D7A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120,000 </w:t>
            </w:r>
          </w:p>
        </w:tc>
        <w:tc>
          <w:tcPr>
            <w:tcW w:w="262" w:type="dxa"/>
            <w:tcBorders>
              <w:top w:val="nil"/>
              <w:left w:val="nil"/>
              <w:bottom w:val="nil"/>
              <w:right w:val="nil"/>
            </w:tcBorders>
            <w:shd w:val="clear" w:color="auto" w:fill="E0EBF8"/>
            <w:noWrap/>
            <w:vAlign w:val="bottom"/>
          </w:tcPr>
          <w:p w14:paraId="686FF68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A510AA9"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120,000 </w:t>
            </w:r>
          </w:p>
        </w:tc>
        <w:tc>
          <w:tcPr>
            <w:tcW w:w="262" w:type="dxa"/>
            <w:tcBorders>
              <w:top w:val="nil"/>
              <w:left w:val="nil"/>
              <w:bottom w:val="nil"/>
              <w:right w:val="nil"/>
            </w:tcBorders>
            <w:shd w:val="clear" w:color="000000" w:fill="FFFFFF"/>
            <w:noWrap/>
            <w:vAlign w:val="bottom"/>
          </w:tcPr>
          <w:p w14:paraId="0212ADA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19D3C6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8233FF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B59E3E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280,000 </w:t>
            </w:r>
          </w:p>
        </w:tc>
        <w:tc>
          <w:tcPr>
            <w:tcW w:w="262" w:type="dxa"/>
            <w:tcBorders>
              <w:top w:val="nil"/>
              <w:left w:val="nil"/>
              <w:bottom w:val="nil"/>
              <w:right w:val="single" w:sz="4" w:space="0" w:color="auto"/>
            </w:tcBorders>
            <w:shd w:val="clear" w:color="auto" w:fill="E0EBF8"/>
            <w:noWrap/>
            <w:vAlign w:val="bottom"/>
          </w:tcPr>
          <w:p w14:paraId="728A35A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94138EB" w14:textId="77777777">
        <w:trPr>
          <w:trHeight w:val="300"/>
        </w:trPr>
        <w:tc>
          <w:tcPr>
            <w:tcW w:w="262" w:type="dxa"/>
            <w:tcBorders>
              <w:top w:val="nil"/>
              <w:left w:val="single" w:sz="4" w:space="0" w:color="auto"/>
              <w:bottom w:val="nil"/>
              <w:right w:val="nil"/>
            </w:tcBorders>
            <w:shd w:val="clear" w:color="auto" w:fill="E0EBF8"/>
            <w:noWrap/>
            <w:vAlign w:val="bottom"/>
          </w:tcPr>
          <w:p w14:paraId="326FADFA"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720DB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0F84DA4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6B7BE59"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nil"/>
            </w:tcBorders>
            <w:shd w:val="clear" w:color="auto" w:fill="E0EBF8"/>
            <w:noWrap/>
            <w:vAlign w:val="bottom"/>
          </w:tcPr>
          <w:p w14:paraId="020E43C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84AC04B"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93,000 </w:t>
            </w:r>
          </w:p>
        </w:tc>
        <w:tc>
          <w:tcPr>
            <w:tcW w:w="262" w:type="dxa"/>
            <w:tcBorders>
              <w:top w:val="nil"/>
              <w:left w:val="nil"/>
              <w:bottom w:val="nil"/>
              <w:right w:val="nil"/>
            </w:tcBorders>
            <w:shd w:val="clear" w:color="auto" w:fill="E0EBF8"/>
            <w:noWrap/>
            <w:vAlign w:val="bottom"/>
          </w:tcPr>
          <w:p w14:paraId="66BFF46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0F3D2C"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93,000 </w:t>
            </w:r>
          </w:p>
        </w:tc>
        <w:tc>
          <w:tcPr>
            <w:tcW w:w="262" w:type="dxa"/>
            <w:tcBorders>
              <w:top w:val="nil"/>
              <w:left w:val="nil"/>
              <w:bottom w:val="nil"/>
              <w:right w:val="nil"/>
            </w:tcBorders>
            <w:shd w:val="clear" w:color="000000" w:fill="FFFFFF"/>
            <w:noWrap/>
            <w:vAlign w:val="bottom"/>
          </w:tcPr>
          <w:p w14:paraId="7CAABE9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D5D84A3"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7B6317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3946A5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298,000 </w:t>
            </w:r>
          </w:p>
        </w:tc>
        <w:tc>
          <w:tcPr>
            <w:tcW w:w="262" w:type="dxa"/>
            <w:tcBorders>
              <w:top w:val="nil"/>
              <w:left w:val="nil"/>
              <w:bottom w:val="nil"/>
              <w:right w:val="single" w:sz="4" w:space="0" w:color="auto"/>
            </w:tcBorders>
            <w:shd w:val="clear" w:color="auto" w:fill="E0EBF8"/>
            <w:noWrap/>
            <w:vAlign w:val="bottom"/>
          </w:tcPr>
          <w:p w14:paraId="5FBF4ED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86BA804"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63177E5"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2D174F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88018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545E16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(80,000)</w:t>
            </w:r>
          </w:p>
        </w:tc>
        <w:tc>
          <w:tcPr>
            <w:tcW w:w="262" w:type="dxa"/>
            <w:tcBorders>
              <w:top w:val="nil"/>
              <w:left w:val="nil"/>
              <w:bottom w:val="single" w:sz="4" w:space="0" w:color="auto"/>
              <w:right w:val="nil"/>
            </w:tcBorders>
            <w:shd w:val="clear" w:color="auto" w:fill="E0EBF8"/>
            <w:noWrap/>
            <w:vAlign w:val="bottom"/>
          </w:tcPr>
          <w:p w14:paraId="54E4D2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95D3DA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(25,000)</w:t>
            </w:r>
          </w:p>
        </w:tc>
        <w:tc>
          <w:tcPr>
            <w:tcW w:w="262" w:type="dxa"/>
            <w:tcBorders>
              <w:top w:val="nil"/>
              <w:left w:val="nil"/>
              <w:bottom w:val="single" w:sz="4" w:space="0" w:color="auto"/>
              <w:right w:val="nil"/>
            </w:tcBorders>
            <w:shd w:val="clear" w:color="auto" w:fill="E0EBF8"/>
            <w:noWrap/>
            <w:vAlign w:val="bottom"/>
          </w:tcPr>
          <w:p w14:paraId="39134CC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475DDC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28C96FC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52D15139"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 </w:t>
            </w:r>
          </w:p>
        </w:tc>
        <w:tc>
          <w:tcPr>
            <w:tcW w:w="262" w:type="dxa"/>
            <w:tcBorders>
              <w:top w:val="nil"/>
              <w:left w:val="nil"/>
              <w:bottom w:val="single" w:sz="4" w:space="0" w:color="auto"/>
              <w:right w:val="nil"/>
            </w:tcBorders>
            <w:shd w:val="clear" w:color="auto" w:fill="E0EBF8"/>
            <w:noWrap/>
            <w:vAlign w:val="bottom"/>
          </w:tcPr>
          <w:p w14:paraId="4325D93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E09EC5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(80,000)</w:t>
            </w:r>
          </w:p>
        </w:tc>
        <w:tc>
          <w:tcPr>
            <w:tcW w:w="262" w:type="dxa"/>
            <w:tcBorders>
              <w:top w:val="nil"/>
              <w:left w:val="nil"/>
              <w:bottom w:val="nil"/>
              <w:right w:val="single" w:sz="4" w:space="0" w:color="auto"/>
            </w:tcBorders>
            <w:shd w:val="clear" w:color="auto" w:fill="E0EBF8"/>
            <w:noWrap/>
            <w:vAlign w:val="bottom"/>
          </w:tcPr>
          <w:p w14:paraId="7DBCA0A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7E9C08FC" w14:textId="77777777">
        <w:trPr>
          <w:trHeight w:val="315"/>
        </w:trPr>
        <w:tc>
          <w:tcPr>
            <w:tcW w:w="262" w:type="dxa"/>
            <w:tcBorders>
              <w:top w:val="nil"/>
              <w:left w:val="single" w:sz="4" w:space="0" w:color="auto"/>
              <w:bottom w:val="nil"/>
              <w:right w:val="nil"/>
            </w:tcBorders>
            <w:shd w:val="clear" w:color="auto" w:fill="E0EBF8"/>
            <w:noWrap/>
            <w:vAlign w:val="bottom"/>
          </w:tcPr>
          <w:p w14:paraId="651985C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2E2BD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4953A27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88C1874"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nil"/>
              <w:right w:val="nil"/>
            </w:tcBorders>
            <w:shd w:val="clear" w:color="auto" w:fill="E0EBF8"/>
            <w:noWrap/>
            <w:vAlign w:val="bottom"/>
          </w:tcPr>
          <w:p w14:paraId="2192EB9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C64C45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188,000 </w:t>
            </w:r>
          </w:p>
        </w:tc>
        <w:tc>
          <w:tcPr>
            <w:tcW w:w="262" w:type="dxa"/>
            <w:tcBorders>
              <w:top w:val="nil"/>
              <w:left w:val="nil"/>
              <w:bottom w:val="nil"/>
              <w:right w:val="nil"/>
            </w:tcBorders>
            <w:shd w:val="clear" w:color="auto" w:fill="E0EBF8"/>
            <w:noWrap/>
            <w:vAlign w:val="bottom"/>
          </w:tcPr>
          <w:p w14:paraId="60CD183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72600CB"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213,000 </w:t>
            </w:r>
          </w:p>
        </w:tc>
        <w:tc>
          <w:tcPr>
            <w:tcW w:w="262" w:type="dxa"/>
            <w:tcBorders>
              <w:top w:val="nil"/>
              <w:left w:val="nil"/>
              <w:bottom w:val="nil"/>
              <w:right w:val="nil"/>
            </w:tcBorders>
            <w:shd w:val="clear" w:color="000000" w:fill="FFFFFF"/>
            <w:noWrap/>
            <w:vAlign w:val="bottom"/>
          </w:tcPr>
          <w:p w14:paraId="47F9424A"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070E2DB"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nil"/>
              <w:right w:val="nil"/>
            </w:tcBorders>
            <w:shd w:val="clear" w:color="auto" w:fill="E0EBF8"/>
            <w:noWrap/>
            <w:vAlign w:val="bottom"/>
          </w:tcPr>
          <w:p w14:paraId="45BBBA7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DECFE9C"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nil"/>
              <w:right w:val="single" w:sz="4" w:space="0" w:color="auto"/>
            </w:tcBorders>
            <w:shd w:val="clear" w:color="auto" w:fill="E0EBF8"/>
            <w:noWrap/>
            <w:vAlign w:val="bottom"/>
          </w:tcPr>
          <w:p w14:paraId="17F073E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5A4BAE3" w14:textId="77777777">
        <w:trPr>
          <w:trHeight w:val="315"/>
        </w:trPr>
        <w:tc>
          <w:tcPr>
            <w:tcW w:w="262" w:type="dxa"/>
            <w:tcBorders>
              <w:top w:val="nil"/>
              <w:left w:val="single" w:sz="4" w:space="0" w:color="auto"/>
              <w:bottom w:val="nil"/>
              <w:right w:val="nil"/>
            </w:tcBorders>
            <w:shd w:val="clear" w:color="auto" w:fill="E0EBF8"/>
            <w:noWrap/>
            <w:vAlign w:val="bottom"/>
          </w:tcPr>
          <w:p w14:paraId="4311AD1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82A742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FB7788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97A3E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0773B4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92A817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EB493A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0926CE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C699D7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ACA77C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4620B3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05656C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B4B5FB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CFC28EE" w14:textId="77777777">
        <w:trPr>
          <w:trHeight w:val="300"/>
        </w:trPr>
        <w:tc>
          <w:tcPr>
            <w:tcW w:w="262" w:type="dxa"/>
            <w:tcBorders>
              <w:top w:val="nil"/>
              <w:left w:val="single" w:sz="4" w:space="0" w:color="auto"/>
              <w:bottom w:val="nil"/>
              <w:right w:val="nil"/>
            </w:tcBorders>
            <w:shd w:val="clear" w:color="auto" w:fill="E0EBF8"/>
            <w:noWrap/>
            <w:vAlign w:val="bottom"/>
          </w:tcPr>
          <w:p w14:paraId="7BA28DE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62A42EA"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3E55D1D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D5F0B5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243600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DC7A86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F94A30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43E358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1995A68"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32E2F1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DD20B2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4E02CA0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C0D803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9BF2EF3" w14:textId="77777777">
        <w:trPr>
          <w:trHeight w:val="300"/>
        </w:trPr>
        <w:tc>
          <w:tcPr>
            <w:tcW w:w="262" w:type="dxa"/>
            <w:tcBorders>
              <w:top w:val="nil"/>
              <w:left w:val="single" w:sz="4" w:space="0" w:color="auto"/>
              <w:bottom w:val="nil"/>
              <w:right w:val="nil"/>
            </w:tcBorders>
            <w:shd w:val="clear" w:color="auto" w:fill="E0EBF8"/>
            <w:noWrap/>
            <w:vAlign w:val="bottom"/>
          </w:tcPr>
          <w:p w14:paraId="40BAE45D"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CD79C9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569E969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D04A50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122,000 </w:t>
            </w:r>
          </w:p>
        </w:tc>
        <w:tc>
          <w:tcPr>
            <w:tcW w:w="262" w:type="dxa"/>
            <w:tcBorders>
              <w:top w:val="nil"/>
              <w:left w:val="nil"/>
              <w:bottom w:val="nil"/>
              <w:right w:val="nil"/>
            </w:tcBorders>
            <w:shd w:val="clear" w:color="auto" w:fill="E0EBF8"/>
            <w:noWrap/>
            <w:vAlign w:val="bottom"/>
          </w:tcPr>
          <w:p w14:paraId="563BECE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3FB972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46,000 </w:t>
            </w:r>
          </w:p>
        </w:tc>
        <w:tc>
          <w:tcPr>
            <w:tcW w:w="262" w:type="dxa"/>
            <w:tcBorders>
              <w:top w:val="nil"/>
              <w:left w:val="nil"/>
              <w:bottom w:val="nil"/>
              <w:right w:val="nil"/>
            </w:tcBorders>
            <w:shd w:val="clear" w:color="auto" w:fill="E0EBF8"/>
            <w:noWrap/>
            <w:vAlign w:val="bottom"/>
          </w:tcPr>
          <w:p w14:paraId="75E2B97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5F0EAB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66906A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63234C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F1E870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12F439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168,000 </w:t>
            </w:r>
          </w:p>
        </w:tc>
        <w:tc>
          <w:tcPr>
            <w:tcW w:w="262" w:type="dxa"/>
            <w:tcBorders>
              <w:top w:val="nil"/>
              <w:left w:val="nil"/>
              <w:bottom w:val="nil"/>
              <w:right w:val="single" w:sz="4" w:space="0" w:color="auto"/>
            </w:tcBorders>
            <w:shd w:val="clear" w:color="auto" w:fill="E0EBF8"/>
            <w:noWrap/>
            <w:vAlign w:val="bottom"/>
          </w:tcPr>
          <w:p w14:paraId="3D40606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5564F741" w14:textId="77777777">
        <w:trPr>
          <w:trHeight w:val="300"/>
        </w:trPr>
        <w:tc>
          <w:tcPr>
            <w:tcW w:w="262" w:type="dxa"/>
            <w:tcBorders>
              <w:top w:val="nil"/>
              <w:left w:val="single" w:sz="4" w:space="0" w:color="auto"/>
              <w:bottom w:val="nil"/>
              <w:right w:val="nil"/>
            </w:tcBorders>
            <w:shd w:val="clear" w:color="auto" w:fill="E0EBF8"/>
            <w:noWrap/>
            <w:vAlign w:val="bottom"/>
          </w:tcPr>
          <w:p w14:paraId="667910D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D871B6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5332694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FE7BA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140,000 </w:t>
            </w:r>
          </w:p>
        </w:tc>
        <w:tc>
          <w:tcPr>
            <w:tcW w:w="262" w:type="dxa"/>
            <w:tcBorders>
              <w:top w:val="nil"/>
              <w:left w:val="nil"/>
              <w:bottom w:val="nil"/>
              <w:right w:val="nil"/>
            </w:tcBorders>
            <w:shd w:val="clear" w:color="auto" w:fill="E0EBF8"/>
            <w:noWrap/>
            <w:vAlign w:val="bottom"/>
          </w:tcPr>
          <w:p w14:paraId="70D97BF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276BB6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0001440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B9C7F7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DD1C7E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3EFA77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BF7537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A491B7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single" w:sz="4" w:space="0" w:color="auto"/>
            </w:tcBorders>
            <w:shd w:val="clear" w:color="auto" w:fill="E0EBF8"/>
            <w:noWrap/>
            <w:vAlign w:val="bottom"/>
          </w:tcPr>
          <w:p w14:paraId="61B0C43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35BD693" w14:textId="77777777">
        <w:trPr>
          <w:trHeight w:val="300"/>
        </w:trPr>
        <w:tc>
          <w:tcPr>
            <w:tcW w:w="262" w:type="dxa"/>
            <w:tcBorders>
              <w:top w:val="nil"/>
              <w:left w:val="single" w:sz="4" w:space="0" w:color="auto"/>
              <w:bottom w:val="nil"/>
              <w:right w:val="nil"/>
            </w:tcBorders>
            <w:shd w:val="clear" w:color="auto" w:fill="E0EBF8"/>
            <w:noWrap/>
            <w:vAlign w:val="bottom"/>
          </w:tcPr>
          <w:p w14:paraId="1D6E611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E8E849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2C8196A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27C8F69"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190,000 </w:t>
            </w:r>
          </w:p>
        </w:tc>
        <w:tc>
          <w:tcPr>
            <w:tcW w:w="262" w:type="dxa"/>
            <w:tcBorders>
              <w:top w:val="nil"/>
              <w:left w:val="nil"/>
              <w:bottom w:val="nil"/>
              <w:right w:val="nil"/>
            </w:tcBorders>
            <w:shd w:val="clear" w:color="auto" w:fill="E0EBF8"/>
            <w:noWrap/>
            <w:vAlign w:val="bottom"/>
          </w:tcPr>
          <w:p w14:paraId="7F96585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5C8712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120,000 </w:t>
            </w:r>
          </w:p>
        </w:tc>
        <w:tc>
          <w:tcPr>
            <w:tcW w:w="262" w:type="dxa"/>
            <w:tcBorders>
              <w:top w:val="nil"/>
              <w:left w:val="nil"/>
              <w:bottom w:val="nil"/>
              <w:right w:val="nil"/>
            </w:tcBorders>
            <w:shd w:val="clear" w:color="auto" w:fill="E0EBF8"/>
            <w:noWrap/>
            <w:vAlign w:val="bottom"/>
          </w:tcPr>
          <w:p w14:paraId="35A9CAB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D1ED3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986866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8DE664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7064AE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774074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310,000 </w:t>
            </w:r>
          </w:p>
        </w:tc>
        <w:tc>
          <w:tcPr>
            <w:tcW w:w="262" w:type="dxa"/>
            <w:tcBorders>
              <w:top w:val="nil"/>
              <w:left w:val="nil"/>
              <w:bottom w:val="nil"/>
              <w:right w:val="single" w:sz="4" w:space="0" w:color="auto"/>
            </w:tcBorders>
            <w:shd w:val="clear" w:color="auto" w:fill="E0EBF8"/>
            <w:noWrap/>
            <w:vAlign w:val="bottom"/>
          </w:tcPr>
          <w:p w14:paraId="2947678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E42CAE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5439D24"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DF062D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Investment in Scissor Co.</w:t>
            </w:r>
          </w:p>
        </w:tc>
        <w:tc>
          <w:tcPr>
            <w:tcW w:w="262" w:type="dxa"/>
            <w:tcBorders>
              <w:top w:val="nil"/>
              <w:left w:val="nil"/>
              <w:bottom w:val="nil"/>
              <w:right w:val="nil"/>
            </w:tcBorders>
            <w:shd w:val="clear" w:color="auto" w:fill="E0EBF8"/>
            <w:noWrap/>
            <w:vAlign w:val="bottom"/>
          </w:tcPr>
          <w:p w14:paraId="3A0BC59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0A90235"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438,000 </w:t>
            </w:r>
          </w:p>
        </w:tc>
        <w:tc>
          <w:tcPr>
            <w:tcW w:w="262" w:type="dxa"/>
            <w:tcBorders>
              <w:top w:val="nil"/>
              <w:left w:val="nil"/>
              <w:bottom w:val="nil"/>
              <w:right w:val="nil"/>
            </w:tcBorders>
            <w:shd w:val="clear" w:color="auto" w:fill="E0EBF8"/>
            <w:noWrap/>
            <w:vAlign w:val="bottom"/>
          </w:tcPr>
          <w:p w14:paraId="1EC693D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32301E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0D412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48A4D0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B95AF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69E448CA"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438,000 </w:t>
            </w:r>
          </w:p>
        </w:tc>
        <w:tc>
          <w:tcPr>
            <w:tcW w:w="262" w:type="dxa"/>
            <w:tcBorders>
              <w:top w:val="nil"/>
              <w:left w:val="nil"/>
              <w:bottom w:val="nil"/>
              <w:right w:val="nil"/>
            </w:tcBorders>
            <w:shd w:val="clear" w:color="auto" w:fill="E0EBF8"/>
            <w:noWrap/>
            <w:vAlign w:val="bottom"/>
          </w:tcPr>
          <w:p w14:paraId="75C9660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A5B923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36058EC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C4ADB0D" w14:textId="77777777">
        <w:trPr>
          <w:trHeight w:val="300"/>
        </w:trPr>
        <w:tc>
          <w:tcPr>
            <w:tcW w:w="262" w:type="dxa"/>
            <w:tcBorders>
              <w:top w:val="nil"/>
              <w:left w:val="single" w:sz="4" w:space="0" w:color="auto"/>
              <w:bottom w:val="nil"/>
              <w:right w:val="nil"/>
            </w:tcBorders>
            <w:shd w:val="clear" w:color="auto" w:fill="E0EBF8"/>
            <w:noWrap/>
            <w:vAlign w:val="bottom"/>
          </w:tcPr>
          <w:p w14:paraId="336F91C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387B8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43E7A3A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87E7E6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17C3565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D3E7D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2" w:type="dxa"/>
            <w:tcBorders>
              <w:top w:val="nil"/>
              <w:left w:val="nil"/>
              <w:bottom w:val="nil"/>
              <w:right w:val="nil"/>
            </w:tcBorders>
            <w:shd w:val="clear" w:color="auto" w:fill="E0EBF8"/>
            <w:noWrap/>
            <w:vAlign w:val="bottom"/>
          </w:tcPr>
          <w:p w14:paraId="4B71678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89DE37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C2C06E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011880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B9BA87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D9BB59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375,000 </w:t>
            </w:r>
          </w:p>
        </w:tc>
        <w:tc>
          <w:tcPr>
            <w:tcW w:w="262" w:type="dxa"/>
            <w:tcBorders>
              <w:top w:val="nil"/>
              <w:left w:val="nil"/>
              <w:bottom w:val="nil"/>
              <w:right w:val="single" w:sz="4" w:space="0" w:color="auto"/>
            </w:tcBorders>
            <w:shd w:val="clear" w:color="auto" w:fill="E0EBF8"/>
            <w:noWrap/>
            <w:vAlign w:val="bottom"/>
          </w:tcPr>
          <w:p w14:paraId="3992B58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78EE3B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EC267D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316DFC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0F93972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1AA669"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875,000 </w:t>
            </w:r>
          </w:p>
        </w:tc>
        <w:tc>
          <w:tcPr>
            <w:tcW w:w="262" w:type="dxa"/>
            <w:tcBorders>
              <w:top w:val="nil"/>
              <w:left w:val="nil"/>
              <w:bottom w:val="nil"/>
              <w:right w:val="nil"/>
            </w:tcBorders>
            <w:shd w:val="clear" w:color="auto" w:fill="E0EBF8"/>
            <w:noWrap/>
            <w:vAlign w:val="bottom"/>
          </w:tcPr>
          <w:p w14:paraId="156ECB8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683F661"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1F8FC1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8FA6D6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A44912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6380E1CD" w14:textId="77777777" w:rsidR="009D3B66" w:rsidRPr="006B5618" w:rsidRDefault="009D3B66" w:rsidP="009D3B66">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2" w:type="dxa"/>
            <w:tcBorders>
              <w:top w:val="nil"/>
              <w:left w:val="nil"/>
              <w:bottom w:val="nil"/>
              <w:right w:val="nil"/>
            </w:tcBorders>
            <w:shd w:val="clear" w:color="auto" w:fill="E0EBF8"/>
            <w:noWrap/>
            <w:vAlign w:val="bottom"/>
          </w:tcPr>
          <w:p w14:paraId="6263598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86D702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1,101,000 </w:t>
            </w:r>
          </w:p>
        </w:tc>
        <w:tc>
          <w:tcPr>
            <w:tcW w:w="262" w:type="dxa"/>
            <w:tcBorders>
              <w:top w:val="nil"/>
              <w:left w:val="nil"/>
              <w:bottom w:val="nil"/>
              <w:right w:val="single" w:sz="4" w:space="0" w:color="auto"/>
            </w:tcBorders>
            <w:shd w:val="clear" w:color="auto" w:fill="E0EBF8"/>
            <w:noWrap/>
            <w:vAlign w:val="bottom"/>
          </w:tcPr>
          <w:p w14:paraId="397423D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258D480"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FC3A93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03EAD5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4F8CDC3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9E8FC4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(565,000)</w:t>
            </w:r>
          </w:p>
        </w:tc>
        <w:tc>
          <w:tcPr>
            <w:tcW w:w="262" w:type="dxa"/>
            <w:tcBorders>
              <w:top w:val="nil"/>
              <w:left w:val="nil"/>
              <w:bottom w:val="single" w:sz="4" w:space="0" w:color="auto"/>
              <w:right w:val="nil"/>
            </w:tcBorders>
            <w:shd w:val="clear" w:color="auto" w:fill="E0EBF8"/>
            <w:noWrap/>
            <w:vAlign w:val="bottom"/>
          </w:tcPr>
          <w:p w14:paraId="2A220E0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780CFCC"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(36,000)</w:t>
            </w:r>
          </w:p>
        </w:tc>
        <w:tc>
          <w:tcPr>
            <w:tcW w:w="262" w:type="dxa"/>
            <w:tcBorders>
              <w:top w:val="nil"/>
              <w:left w:val="nil"/>
              <w:bottom w:val="single" w:sz="4" w:space="0" w:color="auto"/>
              <w:right w:val="nil"/>
            </w:tcBorders>
            <w:shd w:val="clear" w:color="auto" w:fill="E0EBF8"/>
            <w:noWrap/>
            <w:vAlign w:val="bottom"/>
          </w:tcPr>
          <w:p w14:paraId="23B0BA3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4DE4F2F3" w14:textId="77777777" w:rsidR="009D3B66" w:rsidRPr="006B5618" w:rsidRDefault="009D3B66" w:rsidP="009D3B66">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2" w:type="dxa"/>
            <w:tcBorders>
              <w:top w:val="nil"/>
              <w:left w:val="nil"/>
              <w:bottom w:val="single" w:sz="4" w:space="0" w:color="auto"/>
              <w:right w:val="nil"/>
            </w:tcBorders>
            <w:shd w:val="clear" w:color="000000" w:fill="FFFFFF"/>
            <w:noWrap/>
            <w:vAlign w:val="bottom"/>
          </w:tcPr>
          <w:p w14:paraId="634930B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9DFA20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6358629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50CB894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(577,000)</w:t>
            </w:r>
          </w:p>
        </w:tc>
        <w:tc>
          <w:tcPr>
            <w:tcW w:w="262" w:type="dxa"/>
            <w:tcBorders>
              <w:top w:val="nil"/>
              <w:left w:val="nil"/>
              <w:bottom w:val="nil"/>
              <w:right w:val="single" w:sz="4" w:space="0" w:color="auto"/>
            </w:tcBorders>
            <w:shd w:val="clear" w:color="auto" w:fill="E0EBF8"/>
            <w:noWrap/>
            <w:vAlign w:val="bottom"/>
          </w:tcPr>
          <w:p w14:paraId="2B5E79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CABE8C8" w14:textId="77777777">
        <w:trPr>
          <w:trHeight w:val="315"/>
        </w:trPr>
        <w:tc>
          <w:tcPr>
            <w:tcW w:w="262" w:type="dxa"/>
            <w:tcBorders>
              <w:top w:val="nil"/>
              <w:left w:val="single" w:sz="4" w:space="0" w:color="auto"/>
              <w:bottom w:val="nil"/>
              <w:right w:val="nil"/>
            </w:tcBorders>
            <w:shd w:val="clear" w:color="auto" w:fill="E0EBF8"/>
            <w:noWrap/>
            <w:vAlign w:val="bottom"/>
          </w:tcPr>
          <w:p w14:paraId="04DD2E96"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450DC2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1D1B803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3129DF7"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1,450,000 </w:t>
            </w:r>
          </w:p>
        </w:tc>
        <w:tc>
          <w:tcPr>
            <w:tcW w:w="262" w:type="dxa"/>
            <w:tcBorders>
              <w:top w:val="nil"/>
              <w:left w:val="nil"/>
              <w:bottom w:val="nil"/>
              <w:right w:val="nil"/>
            </w:tcBorders>
            <w:shd w:val="clear" w:color="auto" w:fill="E0EBF8"/>
            <w:noWrap/>
            <w:vAlign w:val="bottom"/>
          </w:tcPr>
          <w:p w14:paraId="3C42DA5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BBFB5CA"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565,000 </w:t>
            </w:r>
          </w:p>
        </w:tc>
        <w:tc>
          <w:tcPr>
            <w:tcW w:w="262" w:type="dxa"/>
            <w:tcBorders>
              <w:top w:val="nil"/>
              <w:left w:val="nil"/>
              <w:bottom w:val="nil"/>
              <w:right w:val="nil"/>
            </w:tcBorders>
            <w:shd w:val="clear" w:color="auto" w:fill="E0EBF8"/>
            <w:noWrap/>
            <w:vAlign w:val="bottom"/>
          </w:tcPr>
          <w:p w14:paraId="34ADF35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05CBB8E"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24,000 </w:t>
            </w:r>
          </w:p>
        </w:tc>
        <w:tc>
          <w:tcPr>
            <w:tcW w:w="262" w:type="dxa"/>
            <w:tcBorders>
              <w:top w:val="nil"/>
              <w:left w:val="nil"/>
              <w:bottom w:val="nil"/>
              <w:right w:val="nil"/>
            </w:tcBorders>
            <w:shd w:val="clear" w:color="000000" w:fill="FFFFFF"/>
            <w:noWrap/>
            <w:vAlign w:val="bottom"/>
          </w:tcPr>
          <w:p w14:paraId="5093E87D"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54ADC33"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462,000 </w:t>
            </w:r>
          </w:p>
        </w:tc>
        <w:tc>
          <w:tcPr>
            <w:tcW w:w="262" w:type="dxa"/>
            <w:tcBorders>
              <w:top w:val="nil"/>
              <w:left w:val="nil"/>
              <w:bottom w:val="nil"/>
              <w:right w:val="nil"/>
            </w:tcBorders>
            <w:shd w:val="clear" w:color="auto" w:fill="E0EBF8"/>
            <w:noWrap/>
            <w:vAlign w:val="bottom"/>
          </w:tcPr>
          <w:p w14:paraId="33EE73B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DDAB9A7"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1,577,000 </w:t>
            </w:r>
          </w:p>
        </w:tc>
        <w:tc>
          <w:tcPr>
            <w:tcW w:w="262" w:type="dxa"/>
            <w:tcBorders>
              <w:top w:val="nil"/>
              <w:left w:val="nil"/>
              <w:bottom w:val="nil"/>
              <w:right w:val="single" w:sz="4" w:space="0" w:color="auto"/>
            </w:tcBorders>
            <w:shd w:val="clear" w:color="auto" w:fill="E0EBF8"/>
            <w:noWrap/>
            <w:vAlign w:val="bottom"/>
          </w:tcPr>
          <w:p w14:paraId="2B112B03"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F7ADDB6" w14:textId="77777777">
        <w:trPr>
          <w:trHeight w:val="315"/>
        </w:trPr>
        <w:tc>
          <w:tcPr>
            <w:tcW w:w="262" w:type="dxa"/>
            <w:tcBorders>
              <w:top w:val="nil"/>
              <w:left w:val="single" w:sz="4" w:space="0" w:color="auto"/>
              <w:bottom w:val="nil"/>
              <w:right w:val="nil"/>
            </w:tcBorders>
            <w:shd w:val="clear" w:color="auto" w:fill="E0EBF8"/>
            <w:noWrap/>
            <w:vAlign w:val="bottom"/>
          </w:tcPr>
          <w:p w14:paraId="7A0E209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B04215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87F9EC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FC38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10B982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4D93C3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CE7728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21848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EE50C3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12CBD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02399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0B18C4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165FACF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79D44C59" w14:textId="77777777">
        <w:trPr>
          <w:trHeight w:val="300"/>
        </w:trPr>
        <w:tc>
          <w:tcPr>
            <w:tcW w:w="262" w:type="dxa"/>
            <w:tcBorders>
              <w:top w:val="nil"/>
              <w:left w:val="single" w:sz="4" w:space="0" w:color="auto"/>
              <w:bottom w:val="nil"/>
              <w:right w:val="nil"/>
            </w:tcBorders>
            <w:shd w:val="clear" w:color="auto" w:fill="E0EBF8"/>
            <w:noWrap/>
            <w:vAlign w:val="bottom"/>
          </w:tcPr>
          <w:p w14:paraId="57987D7C"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012ED5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41270C2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09F1D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77,000 </w:t>
            </w:r>
          </w:p>
        </w:tc>
        <w:tc>
          <w:tcPr>
            <w:tcW w:w="262" w:type="dxa"/>
            <w:tcBorders>
              <w:top w:val="nil"/>
              <w:left w:val="nil"/>
              <w:bottom w:val="nil"/>
              <w:right w:val="nil"/>
            </w:tcBorders>
            <w:shd w:val="clear" w:color="auto" w:fill="E0EBF8"/>
            <w:noWrap/>
            <w:vAlign w:val="bottom"/>
          </w:tcPr>
          <w:p w14:paraId="228F650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2237F8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27,000 </w:t>
            </w:r>
          </w:p>
        </w:tc>
        <w:tc>
          <w:tcPr>
            <w:tcW w:w="262" w:type="dxa"/>
            <w:tcBorders>
              <w:top w:val="nil"/>
              <w:left w:val="nil"/>
              <w:bottom w:val="nil"/>
              <w:right w:val="nil"/>
            </w:tcBorders>
            <w:shd w:val="clear" w:color="auto" w:fill="E0EBF8"/>
            <w:noWrap/>
            <w:vAlign w:val="bottom"/>
          </w:tcPr>
          <w:p w14:paraId="56E1456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B30399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41E200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BFCC5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30FF6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66FBFB4"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104,000 </w:t>
            </w:r>
          </w:p>
        </w:tc>
        <w:tc>
          <w:tcPr>
            <w:tcW w:w="262" w:type="dxa"/>
            <w:tcBorders>
              <w:top w:val="nil"/>
              <w:left w:val="nil"/>
              <w:bottom w:val="nil"/>
              <w:right w:val="single" w:sz="4" w:space="0" w:color="auto"/>
            </w:tcBorders>
            <w:shd w:val="clear" w:color="auto" w:fill="E0EBF8"/>
            <w:noWrap/>
            <w:vAlign w:val="bottom"/>
          </w:tcPr>
          <w:p w14:paraId="581A08E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B3834A4" w14:textId="77777777">
        <w:trPr>
          <w:trHeight w:val="300"/>
        </w:trPr>
        <w:tc>
          <w:tcPr>
            <w:tcW w:w="262" w:type="dxa"/>
            <w:tcBorders>
              <w:top w:val="nil"/>
              <w:left w:val="single" w:sz="4" w:space="0" w:color="auto"/>
              <w:bottom w:val="nil"/>
              <w:right w:val="nil"/>
            </w:tcBorders>
            <w:shd w:val="clear" w:color="auto" w:fill="E0EBF8"/>
            <w:noWrap/>
            <w:vAlign w:val="bottom"/>
          </w:tcPr>
          <w:p w14:paraId="6081E8A4"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2C6D49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50D665B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C0A0F8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390372C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457455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30BD68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8329EAF"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8FE9A0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A6710E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F01119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70D92B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350,000 </w:t>
            </w:r>
          </w:p>
        </w:tc>
        <w:tc>
          <w:tcPr>
            <w:tcW w:w="262" w:type="dxa"/>
            <w:tcBorders>
              <w:top w:val="nil"/>
              <w:left w:val="nil"/>
              <w:bottom w:val="nil"/>
              <w:right w:val="single" w:sz="4" w:space="0" w:color="auto"/>
            </w:tcBorders>
            <w:shd w:val="clear" w:color="auto" w:fill="E0EBF8"/>
            <w:noWrap/>
            <w:vAlign w:val="bottom"/>
          </w:tcPr>
          <w:p w14:paraId="4EC373A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46A0EA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6485E2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150F18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294FCA4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510AD2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2" w:type="dxa"/>
            <w:tcBorders>
              <w:top w:val="nil"/>
              <w:left w:val="nil"/>
              <w:bottom w:val="nil"/>
              <w:right w:val="nil"/>
            </w:tcBorders>
            <w:shd w:val="clear" w:color="auto" w:fill="E0EBF8"/>
            <w:noWrap/>
            <w:vAlign w:val="bottom"/>
          </w:tcPr>
          <w:p w14:paraId="1BCFD8C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FBC573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476B65D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7E2E1EFF"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250,000 </w:t>
            </w:r>
          </w:p>
        </w:tc>
        <w:tc>
          <w:tcPr>
            <w:tcW w:w="262" w:type="dxa"/>
            <w:tcBorders>
              <w:top w:val="nil"/>
              <w:left w:val="nil"/>
              <w:bottom w:val="nil"/>
              <w:right w:val="nil"/>
            </w:tcBorders>
            <w:shd w:val="clear" w:color="000000" w:fill="FFFFFF"/>
            <w:noWrap/>
            <w:vAlign w:val="bottom"/>
          </w:tcPr>
          <w:p w14:paraId="4A682A8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9353E4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AA25E6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20CECB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2" w:type="dxa"/>
            <w:tcBorders>
              <w:top w:val="nil"/>
              <w:left w:val="nil"/>
              <w:bottom w:val="nil"/>
              <w:right w:val="single" w:sz="4" w:space="0" w:color="auto"/>
            </w:tcBorders>
            <w:shd w:val="clear" w:color="auto" w:fill="E0EBF8"/>
            <w:noWrap/>
            <w:vAlign w:val="bottom"/>
          </w:tcPr>
          <w:p w14:paraId="34E0F02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2CC9FB7" w14:textId="77777777">
        <w:trPr>
          <w:trHeight w:val="300"/>
        </w:trPr>
        <w:tc>
          <w:tcPr>
            <w:tcW w:w="262" w:type="dxa"/>
            <w:tcBorders>
              <w:top w:val="nil"/>
              <w:left w:val="single" w:sz="4" w:space="0" w:color="auto"/>
              <w:bottom w:val="nil"/>
              <w:right w:val="nil"/>
            </w:tcBorders>
            <w:shd w:val="clear" w:color="auto" w:fill="E0EBF8"/>
            <w:noWrap/>
            <w:vAlign w:val="bottom"/>
          </w:tcPr>
          <w:p w14:paraId="63C16B5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E3F014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2220EE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46A0840"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single" w:sz="4" w:space="0" w:color="auto"/>
              <w:right w:val="nil"/>
            </w:tcBorders>
            <w:shd w:val="clear" w:color="auto" w:fill="E0EBF8"/>
            <w:noWrap/>
            <w:vAlign w:val="bottom"/>
          </w:tcPr>
          <w:p w14:paraId="52CB6D1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125167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188,000 </w:t>
            </w:r>
          </w:p>
        </w:tc>
        <w:tc>
          <w:tcPr>
            <w:tcW w:w="262" w:type="dxa"/>
            <w:tcBorders>
              <w:top w:val="nil"/>
              <w:left w:val="nil"/>
              <w:bottom w:val="single" w:sz="4" w:space="0" w:color="auto"/>
              <w:right w:val="nil"/>
            </w:tcBorders>
            <w:shd w:val="clear" w:color="auto" w:fill="E0EBF8"/>
            <w:noWrap/>
            <w:vAlign w:val="bottom"/>
          </w:tcPr>
          <w:p w14:paraId="66DCEBB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444C9730"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213,000 </w:t>
            </w:r>
          </w:p>
        </w:tc>
        <w:tc>
          <w:tcPr>
            <w:tcW w:w="262" w:type="dxa"/>
            <w:tcBorders>
              <w:top w:val="nil"/>
              <w:left w:val="nil"/>
              <w:bottom w:val="single" w:sz="4" w:space="0" w:color="auto"/>
              <w:right w:val="nil"/>
            </w:tcBorders>
            <w:shd w:val="clear" w:color="000000" w:fill="FFFFFF"/>
            <w:noWrap/>
            <w:vAlign w:val="bottom"/>
          </w:tcPr>
          <w:p w14:paraId="4950EAFF"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0541B5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single" w:sz="4" w:space="0" w:color="auto"/>
              <w:right w:val="nil"/>
            </w:tcBorders>
            <w:shd w:val="clear" w:color="auto" w:fill="E0EBF8"/>
            <w:noWrap/>
            <w:vAlign w:val="bottom"/>
          </w:tcPr>
          <w:p w14:paraId="75A8D4B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8F5EFC2"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2" w:type="dxa"/>
            <w:tcBorders>
              <w:top w:val="nil"/>
              <w:left w:val="nil"/>
              <w:bottom w:val="nil"/>
              <w:right w:val="single" w:sz="4" w:space="0" w:color="auto"/>
            </w:tcBorders>
            <w:shd w:val="clear" w:color="auto" w:fill="E0EBF8"/>
            <w:noWrap/>
            <w:vAlign w:val="bottom"/>
          </w:tcPr>
          <w:p w14:paraId="3DFBDFF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28490083" w14:textId="77777777">
        <w:trPr>
          <w:trHeight w:val="315"/>
        </w:trPr>
        <w:tc>
          <w:tcPr>
            <w:tcW w:w="262" w:type="dxa"/>
            <w:tcBorders>
              <w:top w:val="nil"/>
              <w:left w:val="single" w:sz="4" w:space="0" w:color="auto"/>
              <w:bottom w:val="nil"/>
              <w:right w:val="nil"/>
            </w:tcBorders>
            <w:shd w:val="clear" w:color="auto" w:fill="E0EBF8"/>
            <w:noWrap/>
            <w:vAlign w:val="bottom"/>
          </w:tcPr>
          <w:p w14:paraId="7F17E8CC"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4AD89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7963FAC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B98DA5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1,450,000 </w:t>
            </w:r>
          </w:p>
        </w:tc>
        <w:tc>
          <w:tcPr>
            <w:tcW w:w="262" w:type="dxa"/>
            <w:tcBorders>
              <w:top w:val="nil"/>
              <w:left w:val="nil"/>
              <w:bottom w:val="nil"/>
              <w:right w:val="nil"/>
            </w:tcBorders>
            <w:shd w:val="clear" w:color="auto" w:fill="E0EBF8"/>
            <w:noWrap/>
            <w:vAlign w:val="bottom"/>
          </w:tcPr>
          <w:p w14:paraId="01FE30FA"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FA99EB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565,000 </w:t>
            </w:r>
          </w:p>
        </w:tc>
        <w:tc>
          <w:tcPr>
            <w:tcW w:w="262" w:type="dxa"/>
            <w:tcBorders>
              <w:top w:val="nil"/>
              <w:left w:val="nil"/>
              <w:bottom w:val="nil"/>
              <w:right w:val="nil"/>
            </w:tcBorders>
            <w:shd w:val="clear" w:color="auto" w:fill="E0EBF8"/>
            <w:noWrap/>
            <w:vAlign w:val="bottom"/>
          </w:tcPr>
          <w:p w14:paraId="793ABFA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DD74D19"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463,000 </w:t>
            </w:r>
          </w:p>
        </w:tc>
        <w:tc>
          <w:tcPr>
            <w:tcW w:w="262" w:type="dxa"/>
            <w:tcBorders>
              <w:top w:val="nil"/>
              <w:left w:val="nil"/>
              <w:bottom w:val="nil"/>
              <w:right w:val="nil"/>
            </w:tcBorders>
            <w:shd w:val="clear" w:color="000000" w:fill="FFFFFF"/>
            <w:noWrap/>
            <w:vAlign w:val="bottom"/>
          </w:tcPr>
          <w:p w14:paraId="27B5936C"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BE559D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nil"/>
              <w:right w:val="nil"/>
            </w:tcBorders>
            <w:shd w:val="clear" w:color="auto" w:fill="E0EBF8"/>
            <w:noWrap/>
            <w:vAlign w:val="bottom"/>
          </w:tcPr>
          <w:p w14:paraId="28B3A0F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E33B95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1,577,000 </w:t>
            </w:r>
          </w:p>
        </w:tc>
        <w:tc>
          <w:tcPr>
            <w:tcW w:w="262" w:type="dxa"/>
            <w:tcBorders>
              <w:top w:val="nil"/>
              <w:left w:val="nil"/>
              <w:bottom w:val="nil"/>
              <w:right w:val="single" w:sz="4" w:space="0" w:color="auto"/>
            </w:tcBorders>
            <w:shd w:val="clear" w:color="auto" w:fill="E0EBF8"/>
            <w:noWrap/>
            <w:vAlign w:val="bottom"/>
          </w:tcPr>
          <w:p w14:paraId="715A179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5A4E345"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13A55BAA"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9BA337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7554A9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6E1BBEC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972A10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D99319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910145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8EA4212"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DF5AA5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494CAE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B39176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18446EB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14582C3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71AF84C3" w14:textId="77777777" w:rsidR="00270DA7" w:rsidRDefault="00270DA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5851D9B" w14:textId="77777777" w:rsidR="00270DA7" w:rsidRDefault="00270DA7">
      <w:pPr>
        <w:rPr>
          <w:rFonts w:ascii="Arial" w:hAnsi="Arial" w:cs="Arial"/>
          <w:b/>
          <w:bCs/>
        </w:rPr>
      </w:pPr>
      <w:r>
        <w:rPr>
          <w:rFonts w:ascii="Arial" w:hAnsi="Arial" w:cs="Arial"/>
          <w:b/>
          <w:bCs/>
        </w:rPr>
        <w:br w:type="page"/>
      </w:r>
    </w:p>
    <w:p w14:paraId="0ECDAB63" w14:textId="77777777" w:rsidR="009D3B66"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 Consolidated Worksheet at End of the Second Year of Ownership</w:t>
      </w:r>
      <w:r w:rsidR="004A4498">
        <w:rPr>
          <w:rFonts w:ascii="Arial" w:hAnsi="Arial" w:cs="Arial"/>
          <w:b/>
          <w:bCs/>
        </w:rPr>
        <w:t xml:space="preserve"> </w:t>
      </w:r>
      <w:r w:rsidRPr="00270DA7">
        <w:rPr>
          <w:rFonts w:ascii="Arial" w:hAnsi="Arial" w:cs="Arial"/>
          <w:b/>
          <w:bCs/>
        </w:rPr>
        <w:t>(Equity Method)</w:t>
      </w:r>
    </w:p>
    <w:p w14:paraId="0334B3FC" w14:textId="77777777" w:rsidR="00270DA7" w:rsidRPr="00D52304"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proofErr w:type="gramStart"/>
      <w:r>
        <w:rPr>
          <w:rFonts w:ascii="Arial" w:hAnsi="Arial" w:cs="Arial"/>
          <w:bCs/>
        </w:rPr>
        <w:t>a</w:t>
      </w:r>
      <w:proofErr w:type="gramEnd"/>
      <w:r>
        <w:rPr>
          <w:rFonts w:ascii="Arial" w:hAnsi="Arial" w:cs="Arial"/>
          <w:bCs/>
        </w:rPr>
        <w:t>.</w:t>
      </w:r>
    </w:p>
    <w:tbl>
      <w:tblPr>
        <w:tblW w:w="6163" w:type="dxa"/>
        <w:tblInd w:w="93" w:type="dxa"/>
        <w:tblLook w:val="04A0" w:firstRow="1" w:lastRow="0" w:firstColumn="1" w:lastColumn="0" w:noHBand="0" w:noVBand="1"/>
      </w:tblPr>
      <w:tblGrid>
        <w:gridCol w:w="2763"/>
        <w:gridCol w:w="486"/>
        <w:gridCol w:w="486"/>
        <w:gridCol w:w="876"/>
        <w:gridCol w:w="612"/>
        <w:gridCol w:w="940"/>
      </w:tblGrid>
      <w:tr w:rsidR="00270DA7" w:rsidRPr="007E74D7" w14:paraId="4CEB5126" w14:textId="77777777">
        <w:trPr>
          <w:trHeight w:val="300"/>
        </w:trPr>
        <w:tc>
          <w:tcPr>
            <w:tcW w:w="4611" w:type="dxa"/>
            <w:gridSpan w:val="4"/>
            <w:tcBorders>
              <w:top w:val="nil"/>
              <w:left w:val="nil"/>
              <w:bottom w:val="nil"/>
              <w:right w:val="nil"/>
            </w:tcBorders>
            <w:shd w:val="clear" w:color="auto" w:fill="auto"/>
            <w:noWrap/>
            <w:vAlign w:val="bottom"/>
          </w:tcPr>
          <w:p w14:paraId="17E974CF"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Equity Method Entries on Paper Co.'s Books:</w:t>
            </w:r>
          </w:p>
        </w:tc>
        <w:tc>
          <w:tcPr>
            <w:tcW w:w="612" w:type="dxa"/>
            <w:tcBorders>
              <w:top w:val="nil"/>
              <w:left w:val="nil"/>
              <w:bottom w:val="nil"/>
              <w:right w:val="nil"/>
            </w:tcBorders>
            <w:shd w:val="clear" w:color="auto" w:fill="auto"/>
            <w:noWrap/>
            <w:vAlign w:val="bottom"/>
          </w:tcPr>
          <w:p w14:paraId="7232EDC2" w14:textId="77777777" w:rsidR="00270DA7" w:rsidRPr="007E74D7" w:rsidRDefault="00270DA7" w:rsidP="00270DA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26D8240A"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203AC948" w14:textId="77777777">
        <w:trPr>
          <w:trHeight w:val="300"/>
        </w:trPr>
        <w:tc>
          <w:tcPr>
            <w:tcW w:w="3249" w:type="dxa"/>
            <w:gridSpan w:val="2"/>
            <w:tcBorders>
              <w:top w:val="single" w:sz="4" w:space="0" w:color="auto"/>
              <w:left w:val="single" w:sz="4" w:space="0" w:color="auto"/>
              <w:bottom w:val="nil"/>
              <w:right w:val="nil"/>
            </w:tcBorders>
            <w:shd w:val="clear" w:color="auto" w:fill="auto"/>
            <w:noWrap/>
            <w:vAlign w:val="bottom"/>
          </w:tcPr>
          <w:p w14:paraId="7A94FD83"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Investment in Scissor Co.</w:t>
            </w:r>
          </w:p>
        </w:tc>
        <w:tc>
          <w:tcPr>
            <w:tcW w:w="486" w:type="dxa"/>
            <w:tcBorders>
              <w:top w:val="single" w:sz="4" w:space="0" w:color="auto"/>
              <w:left w:val="nil"/>
              <w:bottom w:val="nil"/>
              <w:right w:val="nil"/>
            </w:tcBorders>
            <w:shd w:val="clear" w:color="auto" w:fill="auto"/>
            <w:noWrap/>
            <w:vAlign w:val="bottom"/>
          </w:tcPr>
          <w:p w14:paraId="40CE7B3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C597A64" w14:textId="77777777" w:rsidR="00270DA7" w:rsidRPr="007E74D7" w:rsidRDefault="00270DA7" w:rsidP="00270DA7">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107,000 </w:t>
            </w:r>
          </w:p>
        </w:tc>
        <w:tc>
          <w:tcPr>
            <w:tcW w:w="940" w:type="dxa"/>
            <w:tcBorders>
              <w:top w:val="single" w:sz="4" w:space="0" w:color="auto"/>
              <w:left w:val="nil"/>
              <w:bottom w:val="nil"/>
              <w:right w:val="single" w:sz="4" w:space="0" w:color="auto"/>
            </w:tcBorders>
            <w:shd w:val="clear" w:color="auto" w:fill="auto"/>
            <w:noWrap/>
            <w:vAlign w:val="bottom"/>
          </w:tcPr>
          <w:p w14:paraId="1FB93BE0"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70DA7" w:rsidRPr="007E74D7" w14:paraId="2D234495"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0A489EE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Income from Scissor Co.</w:t>
            </w:r>
          </w:p>
        </w:tc>
        <w:tc>
          <w:tcPr>
            <w:tcW w:w="486" w:type="dxa"/>
            <w:tcBorders>
              <w:top w:val="nil"/>
              <w:left w:val="nil"/>
              <w:bottom w:val="single" w:sz="4" w:space="0" w:color="auto"/>
              <w:right w:val="nil"/>
            </w:tcBorders>
            <w:shd w:val="clear" w:color="auto" w:fill="auto"/>
            <w:noWrap/>
            <w:vAlign w:val="bottom"/>
          </w:tcPr>
          <w:p w14:paraId="1F0401C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77C4A8D9"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4E8E753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A334D24"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107,000 </w:t>
            </w:r>
          </w:p>
        </w:tc>
      </w:tr>
      <w:tr w:rsidR="00270DA7" w:rsidRPr="007E74D7" w14:paraId="6294DAE8" w14:textId="77777777">
        <w:trPr>
          <w:trHeight w:val="300"/>
        </w:trPr>
        <w:tc>
          <w:tcPr>
            <w:tcW w:w="6163" w:type="dxa"/>
            <w:gridSpan w:val="6"/>
            <w:tcBorders>
              <w:top w:val="nil"/>
              <w:left w:val="nil"/>
              <w:bottom w:val="nil"/>
              <w:right w:val="nil"/>
            </w:tcBorders>
            <w:shd w:val="clear" w:color="auto" w:fill="auto"/>
            <w:noWrap/>
            <w:vAlign w:val="bottom"/>
          </w:tcPr>
          <w:p w14:paraId="3D0ACE30"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Paper Co.'s 100% share of Scissor Co.'s 20X9 income</w:t>
            </w:r>
          </w:p>
        </w:tc>
      </w:tr>
      <w:tr w:rsidR="00270DA7" w:rsidRPr="007E74D7" w14:paraId="4E52D9EE" w14:textId="77777777">
        <w:trPr>
          <w:trHeight w:val="300"/>
        </w:trPr>
        <w:tc>
          <w:tcPr>
            <w:tcW w:w="2763" w:type="dxa"/>
            <w:tcBorders>
              <w:top w:val="nil"/>
              <w:left w:val="nil"/>
              <w:bottom w:val="nil"/>
              <w:right w:val="nil"/>
            </w:tcBorders>
            <w:shd w:val="clear" w:color="auto" w:fill="auto"/>
            <w:noWrap/>
            <w:vAlign w:val="bottom"/>
          </w:tcPr>
          <w:p w14:paraId="039EDD76" w14:textId="77777777" w:rsidR="00270DA7" w:rsidRPr="007E74D7" w:rsidRDefault="00270DA7" w:rsidP="00270DA7">
            <w:pPr>
              <w:spacing w:after="0" w:line="240" w:lineRule="auto"/>
              <w:rPr>
                <w:rFonts w:ascii="Arial" w:eastAsia="Times New Roman" w:hAnsi="Arial" w:cs="Arial"/>
                <w:color w:val="000000"/>
                <w:sz w:val="20"/>
              </w:rPr>
            </w:pPr>
          </w:p>
        </w:tc>
        <w:tc>
          <w:tcPr>
            <w:tcW w:w="486" w:type="dxa"/>
            <w:tcBorders>
              <w:top w:val="nil"/>
              <w:left w:val="nil"/>
              <w:bottom w:val="nil"/>
              <w:right w:val="nil"/>
            </w:tcBorders>
            <w:shd w:val="clear" w:color="auto" w:fill="auto"/>
            <w:noWrap/>
            <w:vAlign w:val="bottom"/>
          </w:tcPr>
          <w:p w14:paraId="00A2AFEB" w14:textId="77777777" w:rsidR="00270DA7" w:rsidRPr="007E74D7" w:rsidRDefault="00270DA7" w:rsidP="00270DA7">
            <w:pPr>
              <w:spacing w:after="0" w:line="240" w:lineRule="auto"/>
              <w:rPr>
                <w:rFonts w:ascii="Arial" w:eastAsia="Times New Roman" w:hAnsi="Arial" w:cs="Arial"/>
                <w:color w:val="000000"/>
                <w:sz w:val="20"/>
              </w:rPr>
            </w:pPr>
          </w:p>
        </w:tc>
        <w:tc>
          <w:tcPr>
            <w:tcW w:w="486" w:type="dxa"/>
            <w:tcBorders>
              <w:top w:val="nil"/>
              <w:left w:val="nil"/>
              <w:bottom w:val="nil"/>
              <w:right w:val="nil"/>
            </w:tcBorders>
            <w:shd w:val="clear" w:color="auto" w:fill="auto"/>
            <w:noWrap/>
            <w:vAlign w:val="bottom"/>
          </w:tcPr>
          <w:p w14:paraId="7C4378C0" w14:textId="77777777" w:rsidR="00270DA7" w:rsidRPr="007E74D7" w:rsidRDefault="00270DA7" w:rsidP="00270DA7">
            <w:pPr>
              <w:spacing w:after="0" w:line="240" w:lineRule="auto"/>
              <w:rPr>
                <w:rFonts w:ascii="Arial" w:eastAsia="Times New Roman" w:hAnsi="Arial" w:cs="Arial"/>
                <w:color w:val="000000"/>
                <w:sz w:val="20"/>
              </w:rPr>
            </w:pPr>
          </w:p>
        </w:tc>
        <w:tc>
          <w:tcPr>
            <w:tcW w:w="876" w:type="dxa"/>
            <w:tcBorders>
              <w:top w:val="nil"/>
              <w:left w:val="nil"/>
              <w:bottom w:val="nil"/>
              <w:right w:val="nil"/>
            </w:tcBorders>
            <w:shd w:val="clear" w:color="auto" w:fill="auto"/>
            <w:noWrap/>
            <w:vAlign w:val="bottom"/>
          </w:tcPr>
          <w:p w14:paraId="437C484D" w14:textId="77777777" w:rsidR="00270DA7" w:rsidRPr="007E74D7" w:rsidRDefault="00270DA7" w:rsidP="00270DA7">
            <w:pPr>
              <w:spacing w:after="0" w:line="240" w:lineRule="auto"/>
              <w:rPr>
                <w:rFonts w:ascii="Arial" w:eastAsia="Times New Roman" w:hAnsi="Arial" w:cs="Arial"/>
                <w:color w:val="000000"/>
                <w:sz w:val="20"/>
              </w:rPr>
            </w:pPr>
          </w:p>
        </w:tc>
        <w:tc>
          <w:tcPr>
            <w:tcW w:w="612" w:type="dxa"/>
            <w:tcBorders>
              <w:top w:val="nil"/>
              <w:left w:val="nil"/>
              <w:bottom w:val="nil"/>
              <w:right w:val="nil"/>
            </w:tcBorders>
            <w:shd w:val="clear" w:color="auto" w:fill="auto"/>
            <w:noWrap/>
            <w:vAlign w:val="bottom"/>
          </w:tcPr>
          <w:p w14:paraId="11EE7C3B" w14:textId="77777777" w:rsidR="00270DA7" w:rsidRPr="007E74D7" w:rsidRDefault="00270DA7" w:rsidP="00270DA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5209723"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7ADD7C49" w14:textId="77777777">
        <w:trPr>
          <w:trHeight w:val="300"/>
        </w:trPr>
        <w:tc>
          <w:tcPr>
            <w:tcW w:w="2763" w:type="dxa"/>
            <w:tcBorders>
              <w:top w:val="single" w:sz="4" w:space="0" w:color="auto"/>
              <w:left w:val="single" w:sz="4" w:space="0" w:color="auto"/>
              <w:bottom w:val="nil"/>
              <w:right w:val="nil"/>
            </w:tcBorders>
            <w:shd w:val="clear" w:color="auto" w:fill="auto"/>
            <w:noWrap/>
            <w:vAlign w:val="bottom"/>
          </w:tcPr>
          <w:p w14:paraId="5B7F4C7C"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486" w:type="dxa"/>
            <w:tcBorders>
              <w:top w:val="single" w:sz="4" w:space="0" w:color="auto"/>
              <w:left w:val="nil"/>
              <w:bottom w:val="nil"/>
              <w:right w:val="nil"/>
            </w:tcBorders>
            <w:shd w:val="clear" w:color="auto" w:fill="auto"/>
            <w:noWrap/>
            <w:vAlign w:val="bottom"/>
          </w:tcPr>
          <w:p w14:paraId="3DA626C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486" w:type="dxa"/>
            <w:tcBorders>
              <w:top w:val="single" w:sz="4" w:space="0" w:color="auto"/>
              <w:left w:val="nil"/>
              <w:bottom w:val="nil"/>
              <w:right w:val="nil"/>
            </w:tcBorders>
            <w:shd w:val="clear" w:color="auto" w:fill="auto"/>
            <w:noWrap/>
            <w:vAlign w:val="bottom"/>
          </w:tcPr>
          <w:p w14:paraId="2A29C807"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1FEB8F6F" w14:textId="77777777" w:rsidR="00270DA7" w:rsidRPr="007E74D7" w:rsidRDefault="00270DA7" w:rsidP="00270DA7">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2AEA5577"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70DA7" w:rsidRPr="007E74D7" w14:paraId="5E4713BF"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1DF5F65B"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Investment in Scissor Co.</w:t>
            </w:r>
          </w:p>
        </w:tc>
        <w:tc>
          <w:tcPr>
            <w:tcW w:w="486" w:type="dxa"/>
            <w:tcBorders>
              <w:top w:val="nil"/>
              <w:left w:val="nil"/>
              <w:bottom w:val="single" w:sz="4" w:space="0" w:color="auto"/>
              <w:right w:val="nil"/>
            </w:tcBorders>
            <w:shd w:val="clear" w:color="auto" w:fill="auto"/>
            <w:noWrap/>
            <w:vAlign w:val="bottom"/>
          </w:tcPr>
          <w:p w14:paraId="7FF8C20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0538262B"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561CE5E9"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DACEE84"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30,000 </w:t>
            </w:r>
          </w:p>
        </w:tc>
      </w:tr>
      <w:tr w:rsidR="00270DA7" w:rsidRPr="007E74D7" w14:paraId="4CD1C42A" w14:textId="77777777">
        <w:trPr>
          <w:trHeight w:val="300"/>
        </w:trPr>
        <w:tc>
          <w:tcPr>
            <w:tcW w:w="6163" w:type="dxa"/>
            <w:gridSpan w:val="6"/>
            <w:tcBorders>
              <w:top w:val="nil"/>
              <w:left w:val="nil"/>
              <w:bottom w:val="nil"/>
              <w:right w:val="nil"/>
            </w:tcBorders>
            <w:shd w:val="clear" w:color="auto" w:fill="auto"/>
            <w:noWrap/>
            <w:vAlign w:val="bottom"/>
          </w:tcPr>
          <w:p w14:paraId="67CD5F66"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Paper Co.'s 100% share of Scissor Co.'s 20X9 dividend</w:t>
            </w:r>
          </w:p>
        </w:tc>
      </w:tr>
    </w:tbl>
    <w:p w14:paraId="265F5F9E"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33E3FA81" w14:textId="77777777" w:rsidR="00270DA7" w:rsidRPr="007E74D7"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7E74D7">
        <w:rPr>
          <w:rFonts w:ascii="Arial" w:hAnsi="Arial" w:cs="Arial"/>
          <w:bCs/>
          <w:sz w:val="20"/>
        </w:rPr>
        <w:t>b</w:t>
      </w:r>
      <w:proofErr w:type="gramEnd"/>
      <w:r w:rsidRPr="007E74D7">
        <w:rPr>
          <w:rFonts w:ascii="Arial" w:hAnsi="Arial" w:cs="Arial"/>
          <w:bCs/>
          <w:sz w:val="20"/>
        </w:rPr>
        <w:t>.</w:t>
      </w:r>
    </w:p>
    <w:tbl>
      <w:tblPr>
        <w:tblW w:w="6544" w:type="dxa"/>
        <w:tblInd w:w="93" w:type="dxa"/>
        <w:tblLook w:val="04A0" w:firstRow="1" w:lastRow="0" w:firstColumn="1" w:lastColumn="0" w:noHBand="0" w:noVBand="1"/>
      </w:tblPr>
      <w:tblGrid>
        <w:gridCol w:w="2175"/>
        <w:gridCol w:w="1260"/>
        <w:gridCol w:w="333"/>
        <w:gridCol w:w="1140"/>
        <w:gridCol w:w="340"/>
        <w:gridCol w:w="1072"/>
        <w:gridCol w:w="272"/>
      </w:tblGrid>
      <w:tr w:rsidR="00270DA7" w:rsidRPr="007E74D7" w14:paraId="4B71FDA2" w14:textId="77777777">
        <w:trPr>
          <w:trHeight w:val="300"/>
        </w:trPr>
        <w:tc>
          <w:tcPr>
            <w:tcW w:w="3435" w:type="dxa"/>
            <w:gridSpan w:val="2"/>
            <w:tcBorders>
              <w:top w:val="nil"/>
              <w:left w:val="nil"/>
              <w:bottom w:val="single" w:sz="4" w:space="0" w:color="auto"/>
              <w:right w:val="nil"/>
            </w:tcBorders>
            <w:shd w:val="clear" w:color="auto" w:fill="auto"/>
            <w:noWrap/>
            <w:vAlign w:val="bottom"/>
          </w:tcPr>
          <w:p w14:paraId="4C0DF2F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E2FC2BB"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194E4C3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BCE8A02"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6D91591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7C14F7C3"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2C070A18" w14:textId="77777777">
        <w:trPr>
          <w:trHeight w:val="570"/>
        </w:trPr>
        <w:tc>
          <w:tcPr>
            <w:tcW w:w="2175" w:type="dxa"/>
            <w:tcBorders>
              <w:top w:val="nil"/>
              <w:left w:val="single" w:sz="4" w:space="0" w:color="auto"/>
              <w:bottom w:val="nil"/>
              <w:right w:val="nil"/>
            </w:tcBorders>
            <w:shd w:val="clear" w:color="auto" w:fill="auto"/>
            <w:noWrap/>
            <w:vAlign w:val="bottom"/>
          </w:tcPr>
          <w:p w14:paraId="6F1C0B30"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260" w:type="dxa"/>
            <w:tcBorders>
              <w:top w:val="nil"/>
              <w:left w:val="nil"/>
              <w:bottom w:val="single" w:sz="4" w:space="0" w:color="auto"/>
              <w:right w:val="nil"/>
            </w:tcBorders>
            <w:shd w:val="clear" w:color="auto" w:fill="auto"/>
            <w:vAlign w:val="bottom"/>
          </w:tcPr>
          <w:p w14:paraId="21E61A63"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138F1BD0"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42AB7DA"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25DC165D"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0752C47B"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0D485C3B"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69A77134" w14:textId="77777777">
        <w:trPr>
          <w:trHeight w:val="300"/>
        </w:trPr>
        <w:tc>
          <w:tcPr>
            <w:tcW w:w="2175" w:type="dxa"/>
            <w:tcBorders>
              <w:top w:val="nil"/>
              <w:left w:val="single" w:sz="4" w:space="0" w:color="auto"/>
              <w:bottom w:val="nil"/>
              <w:right w:val="nil"/>
            </w:tcBorders>
            <w:shd w:val="clear" w:color="auto" w:fill="auto"/>
            <w:noWrap/>
            <w:vAlign w:val="bottom"/>
          </w:tcPr>
          <w:p w14:paraId="251AF93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Beg. book value </w:t>
            </w:r>
          </w:p>
        </w:tc>
        <w:tc>
          <w:tcPr>
            <w:tcW w:w="1260" w:type="dxa"/>
            <w:tcBorders>
              <w:top w:val="nil"/>
              <w:left w:val="nil"/>
              <w:bottom w:val="nil"/>
              <w:right w:val="nil"/>
            </w:tcBorders>
            <w:shd w:val="clear" w:color="auto" w:fill="auto"/>
            <w:noWrap/>
            <w:vAlign w:val="bottom"/>
          </w:tcPr>
          <w:p w14:paraId="16D752D4"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438,000 </w:t>
            </w:r>
          </w:p>
        </w:tc>
        <w:tc>
          <w:tcPr>
            <w:tcW w:w="326" w:type="dxa"/>
            <w:tcBorders>
              <w:top w:val="nil"/>
              <w:left w:val="nil"/>
              <w:bottom w:val="nil"/>
              <w:right w:val="nil"/>
            </w:tcBorders>
            <w:shd w:val="clear" w:color="auto" w:fill="auto"/>
            <w:noWrap/>
            <w:vAlign w:val="bottom"/>
          </w:tcPr>
          <w:p w14:paraId="5D914A0F"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29D30063"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250,000 </w:t>
            </w:r>
          </w:p>
        </w:tc>
        <w:tc>
          <w:tcPr>
            <w:tcW w:w="340" w:type="dxa"/>
            <w:tcBorders>
              <w:top w:val="nil"/>
              <w:left w:val="nil"/>
              <w:bottom w:val="nil"/>
              <w:right w:val="nil"/>
            </w:tcBorders>
            <w:shd w:val="clear" w:color="auto" w:fill="auto"/>
            <w:noWrap/>
            <w:vAlign w:val="bottom"/>
          </w:tcPr>
          <w:p w14:paraId="1EC28EC3"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28EB9C8B"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188,000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71E141D5"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5C49FE21" w14:textId="77777777">
        <w:trPr>
          <w:trHeight w:val="300"/>
        </w:trPr>
        <w:tc>
          <w:tcPr>
            <w:tcW w:w="2175" w:type="dxa"/>
            <w:tcBorders>
              <w:top w:val="nil"/>
              <w:left w:val="single" w:sz="4" w:space="0" w:color="auto"/>
              <w:bottom w:val="nil"/>
              <w:right w:val="nil"/>
            </w:tcBorders>
            <w:shd w:val="clear" w:color="auto" w:fill="auto"/>
            <w:noWrap/>
            <w:vAlign w:val="bottom"/>
          </w:tcPr>
          <w:p w14:paraId="57AEB63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Net Income</w:t>
            </w:r>
          </w:p>
        </w:tc>
        <w:tc>
          <w:tcPr>
            <w:tcW w:w="1260" w:type="dxa"/>
            <w:tcBorders>
              <w:top w:val="nil"/>
              <w:left w:val="nil"/>
              <w:bottom w:val="nil"/>
              <w:right w:val="nil"/>
            </w:tcBorders>
            <w:shd w:val="clear" w:color="auto" w:fill="auto"/>
            <w:noWrap/>
            <w:vAlign w:val="bottom"/>
          </w:tcPr>
          <w:p w14:paraId="64919CD8" w14:textId="77777777" w:rsidR="00270DA7" w:rsidRPr="007E74D7" w:rsidRDefault="00270DA7" w:rsidP="005F7547">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107,000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413AF923"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E74986C" w14:textId="77777777" w:rsidR="00270DA7" w:rsidRPr="007E74D7" w:rsidRDefault="00270DA7"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2A081F82"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14AD8184"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107,000 </w:t>
            </w:r>
          </w:p>
        </w:tc>
        <w:tc>
          <w:tcPr>
            <w:tcW w:w="266" w:type="dxa"/>
            <w:tcBorders>
              <w:top w:val="nil"/>
              <w:left w:val="nil"/>
              <w:bottom w:val="nil"/>
              <w:right w:val="single" w:sz="4" w:space="0" w:color="auto"/>
            </w:tcBorders>
            <w:shd w:val="clear" w:color="auto" w:fill="auto"/>
            <w:noWrap/>
            <w:vAlign w:val="bottom"/>
          </w:tcPr>
          <w:p w14:paraId="5F4E5CC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78E725F5" w14:textId="77777777" w:rsidTr="00445582">
        <w:trPr>
          <w:trHeight w:val="300"/>
        </w:trPr>
        <w:tc>
          <w:tcPr>
            <w:tcW w:w="2175" w:type="dxa"/>
            <w:tcBorders>
              <w:top w:val="nil"/>
              <w:left w:val="single" w:sz="4" w:space="0" w:color="auto"/>
              <w:bottom w:val="nil"/>
              <w:right w:val="nil"/>
            </w:tcBorders>
            <w:shd w:val="clear" w:color="auto" w:fill="auto"/>
            <w:noWrap/>
            <w:vAlign w:val="bottom"/>
          </w:tcPr>
          <w:p w14:paraId="1DA72EE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Dividends</w:t>
            </w:r>
          </w:p>
        </w:tc>
        <w:tc>
          <w:tcPr>
            <w:tcW w:w="1260" w:type="dxa"/>
            <w:tcBorders>
              <w:top w:val="nil"/>
              <w:left w:val="nil"/>
              <w:bottom w:val="single" w:sz="4" w:space="0" w:color="auto"/>
              <w:right w:val="nil"/>
            </w:tcBorders>
            <w:shd w:val="clear" w:color="auto" w:fill="auto"/>
            <w:noWrap/>
            <w:vAlign w:val="bottom"/>
          </w:tcPr>
          <w:p w14:paraId="31BF1183"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(30,000)</w:t>
            </w:r>
          </w:p>
        </w:tc>
        <w:tc>
          <w:tcPr>
            <w:tcW w:w="326" w:type="dxa"/>
            <w:tcBorders>
              <w:top w:val="nil"/>
              <w:left w:val="nil"/>
              <w:bottom w:val="nil"/>
              <w:right w:val="nil"/>
            </w:tcBorders>
            <w:shd w:val="clear" w:color="auto" w:fill="auto"/>
            <w:noWrap/>
            <w:vAlign w:val="bottom"/>
          </w:tcPr>
          <w:p w14:paraId="0A0F8DE8"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1C3C36B" w14:textId="77777777" w:rsidR="00270DA7" w:rsidRPr="007E74D7" w:rsidRDefault="00270DA7"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1E2C93F3" w14:textId="77777777" w:rsidR="00270DA7" w:rsidRPr="007E74D7" w:rsidRDefault="00270DA7"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2F348DF8"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w:t>
            </w:r>
          </w:p>
        </w:tc>
        <w:tc>
          <w:tcPr>
            <w:tcW w:w="266" w:type="dxa"/>
            <w:tcBorders>
              <w:top w:val="nil"/>
              <w:left w:val="nil"/>
              <w:bottom w:val="nil"/>
              <w:right w:val="single" w:sz="4" w:space="0" w:color="auto"/>
            </w:tcBorders>
            <w:shd w:val="clear" w:color="auto" w:fill="auto"/>
            <w:noWrap/>
            <w:vAlign w:val="bottom"/>
          </w:tcPr>
          <w:p w14:paraId="0E3741E2"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2D8974E8" w14:textId="77777777" w:rsidTr="00445582">
        <w:trPr>
          <w:trHeight w:val="315"/>
        </w:trPr>
        <w:tc>
          <w:tcPr>
            <w:tcW w:w="2175" w:type="dxa"/>
            <w:tcBorders>
              <w:top w:val="nil"/>
              <w:left w:val="single" w:sz="4" w:space="0" w:color="auto"/>
              <w:bottom w:val="nil"/>
              <w:right w:val="nil"/>
            </w:tcBorders>
            <w:shd w:val="clear" w:color="auto" w:fill="auto"/>
            <w:noWrap/>
            <w:vAlign w:val="bottom"/>
          </w:tcPr>
          <w:p w14:paraId="56A8244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Ending book value</w:t>
            </w:r>
          </w:p>
        </w:tc>
        <w:tc>
          <w:tcPr>
            <w:tcW w:w="1260" w:type="dxa"/>
            <w:tcBorders>
              <w:top w:val="single" w:sz="4" w:space="0" w:color="auto"/>
              <w:left w:val="nil"/>
              <w:right w:val="nil"/>
            </w:tcBorders>
            <w:shd w:val="clear" w:color="auto" w:fill="auto"/>
            <w:noWrap/>
            <w:vAlign w:val="bottom"/>
          </w:tcPr>
          <w:p w14:paraId="0B85D1BB" w14:textId="77777777" w:rsidR="00270DA7" w:rsidRPr="007E74D7" w:rsidRDefault="00270DA7" w:rsidP="005F7547">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515,000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27CB9D0C"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49548BFB"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B8B05FB"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F715A4E"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265,000 </w:t>
            </w:r>
          </w:p>
        </w:tc>
        <w:tc>
          <w:tcPr>
            <w:tcW w:w="266" w:type="dxa"/>
            <w:tcBorders>
              <w:top w:val="nil"/>
              <w:left w:val="nil"/>
              <w:bottom w:val="nil"/>
              <w:right w:val="single" w:sz="4" w:space="0" w:color="auto"/>
            </w:tcBorders>
            <w:shd w:val="clear" w:color="auto" w:fill="auto"/>
            <w:noWrap/>
            <w:vAlign w:val="bottom"/>
          </w:tcPr>
          <w:p w14:paraId="2AA2404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4744AD00" w14:textId="77777777" w:rsidTr="00445582">
        <w:trPr>
          <w:trHeight w:val="135"/>
        </w:trPr>
        <w:tc>
          <w:tcPr>
            <w:tcW w:w="2175" w:type="dxa"/>
            <w:tcBorders>
              <w:top w:val="nil"/>
              <w:left w:val="single" w:sz="4" w:space="0" w:color="auto"/>
              <w:bottom w:val="single" w:sz="4" w:space="0" w:color="auto"/>
              <w:right w:val="nil"/>
            </w:tcBorders>
            <w:shd w:val="clear" w:color="auto" w:fill="auto"/>
            <w:noWrap/>
            <w:vAlign w:val="bottom"/>
          </w:tcPr>
          <w:p w14:paraId="0D56C53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260" w:type="dxa"/>
            <w:tcBorders>
              <w:left w:val="nil"/>
              <w:bottom w:val="single" w:sz="4" w:space="0" w:color="auto"/>
              <w:right w:val="nil"/>
            </w:tcBorders>
            <w:shd w:val="clear" w:color="auto" w:fill="auto"/>
            <w:noWrap/>
            <w:vAlign w:val="bottom"/>
          </w:tcPr>
          <w:p w14:paraId="54D7CBA1"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75ABCFBA"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5B4D168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3765C136"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55B206BD"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9B95D7F"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30ADA700"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70DA7" w:rsidRPr="007E74D7" w14:paraId="6414CE4C" w14:textId="77777777">
        <w:tc>
          <w:tcPr>
            <w:tcW w:w="4788" w:type="dxa"/>
          </w:tcPr>
          <w:tbl>
            <w:tblPr>
              <w:tblW w:w="4284" w:type="dxa"/>
              <w:tblLook w:val="04A0" w:firstRow="1" w:lastRow="0" w:firstColumn="1" w:lastColumn="0" w:noHBand="0" w:noVBand="1"/>
            </w:tblPr>
            <w:tblGrid>
              <w:gridCol w:w="1736"/>
              <w:gridCol w:w="1156"/>
              <w:gridCol w:w="236"/>
              <w:gridCol w:w="1156"/>
            </w:tblGrid>
            <w:tr w:rsidR="00270DA7" w:rsidRPr="007E74D7" w14:paraId="73851EE7" w14:textId="77777777">
              <w:trPr>
                <w:trHeight w:val="300"/>
              </w:trPr>
              <w:tc>
                <w:tcPr>
                  <w:tcW w:w="1736" w:type="dxa"/>
                  <w:tcBorders>
                    <w:top w:val="nil"/>
                    <w:left w:val="nil"/>
                    <w:bottom w:val="nil"/>
                    <w:right w:val="nil"/>
                  </w:tcBorders>
                  <w:shd w:val="clear" w:color="auto" w:fill="auto"/>
                  <w:noWrap/>
                  <w:vAlign w:val="bottom"/>
                </w:tcPr>
                <w:p w14:paraId="10EC8837" w14:textId="77777777" w:rsidR="00270DA7" w:rsidRPr="007E74D7" w:rsidRDefault="00270DA7"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5D3257F5"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F6531C2"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1832E4ED"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C010DF5"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4FF76B5"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779E215" w14:textId="025E8286" w:rsidR="00270DA7" w:rsidRPr="007E74D7" w:rsidRDefault="006F7925" w:rsidP="00270DA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57C49D8B" wp14:editId="61A7EDE6">
                            <wp:simplePos x="0" y="0"/>
                            <wp:positionH relativeFrom="column">
                              <wp:posOffset>104775</wp:posOffset>
                            </wp:positionH>
                            <wp:positionV relativeFrom="paragraph">
                              <wp:posOffset>0</wp:posOffset>
                            </wp:positionV>
                            <wp:extent cx="381000" cy="2286000"/>
                            <wp:effectExtent l="0" t="0" r="19050" b="19050"/>
                            <wp:wrapNone/>
                            <wp:docPr id="13"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3AFD1B3" id="Right Brace 13" o:spid="_x0000_s1026" type="#_x0000_t88" style="position:absolute;margin-left:8.25pt;margin-top:0;width:30pt;height:18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" adj="1709"/>
                        </w:pict>
                      </mc:Fallback>
                    </mc:AlternateContent>
                  </w:r>
                </w:p>
              </w:tc>
              <w:tc>
                <w:tcPr>
                  <w:tcW w:w="236" w:type="dxa"/>
                  <w:tcBorders>
                    <w:top w:val="nil"/>
                    <w:left w:val="nil"/>
                    <w:bottom w:val="nil"/>
                    <w:right w:val="nil"/>
                  </w:tcBorders>
                  <w:shd w:val="clear" w:color="auto" w:fill="auto"/>
                  <w:noWrap/>
                  <w:vAlign w:val="bottom"/>
                </w:tcPr>
                <w:p w14:paraId="49E321C9"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993F3EA"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E3946B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F814174"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CB8C3A0"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735ABB7"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109561C"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5F153831"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65AAC73"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F96AD31"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27EFC8E"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CAB9F8F"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A23856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4C19AAC2" w14:textId="66A56549" w:rsidR="00270DA7" w:rsidRPr="007E74D7" w:rsidRDefault="000A6224" w:rsidP="00270DA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70DA7" w:rsidRPr="007E74D7">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0FB8B117"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3B6E8650"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$438,000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Scissor Co. </w:t>
                  </w:r>
                </w:p>
              </w:tc>
            </w:tr>
            <w:tr w:rsidR="00270DA7" w:rsidRPr="007E74D7" w14:paraId="2892A3D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FC282AF"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1C567B"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E2E7D89"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E5D8A4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CA57735"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2DAF3E3"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4CB17D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4885B75"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58EF8F2" w14:textId="77777777" w:rsidR="00270DA7" w:rsidRPr="006B5618" w:rsidRDefault="00270DA7" w:rsidP="00270DA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438,000</w:t>
                  </w:r>
                </w:p>
              </w:tc>
              <w:tc>
                <w:tcPr>
                  <w:tcW w:w="1156" w:type="dxa"/>
                  <w:vMerge/>
                  <w:tcBorders>
                    <w:top w:val="nil"/>
                    <w:left w:val="nil"/>
                    <w:bottom w:val="nil"/>
                    <w:right w:val="nil"/>
                  </w:tcBorders>
                  <w:vAlign w:val="center"/>
                </w:tcPr>
                <w:p w14:paraId="68F1415D"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A658AB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429D9ED"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E299FCD"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DE43E89"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83FD70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65C2E1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49A2886"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91164D6"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B563C8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6CB86C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618458"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D1F0933"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AB0AC36"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0DA24C7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8FE8777"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79FADC7"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3DAAB6C"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6EF1917"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766433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5B50A9"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832336C"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8EB6969"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A37BD4E" w14:textId="77777777" w:rsidR="00270DA7" w:rsidRPr="007E74D7" w:rsidRDefault="00270DA7" w:rsidP="00270DA7">
                  <w:pPr>
                    <w:spacing w:after="0" w:line="240" w:lineRule="auto"/>
                    <w:rPr>
                      <w:rFonts w:ascii="Arial" w:eastAsia="Times New Roman" w:hAnsi="Arial" w:cs="Arial"/>
                      <w:color w:val="000000"/>
                    </w:rPr>
                  </w:pPr>
                </w:p>
              </w:tc>
            </w:tr>
          </w:tbl>
          <w:p w14:paraId="192D3B59"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270DA7" w:rsidRPr="007E74D7" w14:paraId="1FA60F76" w14:textId="77777777">
              <w:trPr>
                <w:trHeight w:val="300"/>
              </w:trPr>
              <w:tc>
                <w:tcPr>
                  <w:tcW w:w="1736" w:type="dxa"/>
                  <w:tcBorders>
                    <w:top w:val="nil"/>
                    <w:left w:val="nil"/>
                    <w:bottom w:val="nil"/>
                    <w:right w:val="nil"/>
                  </w:tcBorders>
                  <w:shd w:val="clear" w:color="auto" w:fill="auto"/>
                  <w:noWrap/>
                  <w:vAlign w:val="bottom"/>
                </w:tcPr>
                <w:p w14:paraId="774A78CE" w14:textId="77777777" w:rsidR="00270DA7" w:rsidRPr="007E74D7" w:rsidRDefault="00270DA7"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7F096EDE"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27EF3A8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4415491"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40ABEC59"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1E96DAF1" w14:textId="5116D732" w:rsidR="00270DA7" w:rsidRPr="007E74D7" w:rsidRDefault="006F7925" w:rsidP="00270DA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2CDCC663" wp14:editId="3D1E5E5C">
                            <wp:simplePos x="0" y="0"/>
                            <wp:positionH relativeFrom="column">
                              <wp:posOffset>104775</wp:posOffset>
                            </wp:positionH>
                            <wp:positionV relativeFrom="paragraph">
                              <wp:posOffset>0</wp:posOffset>
                            </wp:positionV>
                            <wp:extent cx="371475" cy="2286000"/>
                            <wp:effectExtent l="0" t="0" r="28575" b="19050"/>
                            <wp:wrapNone/>
                            <wp:docPr id="14" name="Righ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4507C7D" id="Right Brace 14" o:spid="_x0000_s1026" type="#_x0000_t88" style="position:absolute;margin-left:8.25pt;margin-top:0;width:29.25pt;height:18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1I4AEAALU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" adj="1666"/>
                        </w:pict>
                      </mc:Fallback>
                    </mc:AlternateContent>
                  </w:r>
                </w:p>
              </w:tc>
              <w:tc>
                <w:tcPr>
                  <w:tcW w:w="1516" w:type="dxa"/>
                  <w:tcBorders>
                    <w:top w:val="nil"/>
                    <w:left w:val="nil"/>
                    <w:bottom w:val="nil"/>
                    <w:right w:val="nil"/>
                  </w:tcBorders>
                  <w:shd w:val="clear" w:color="auto" w:fill="auto"/>
                  <w:vAlign w:val="center"/>
                </w:tcPr>
                <w:p w14:paraId="1C5A0367"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6AB3504"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95629D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98F53C1"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A8CCD4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D42C940"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11DC4B4"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E0FF6C0"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1579D08F"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1158B08"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62F8B26" w14:textId="0B41D1EA" w:rsidR="00270DA7" w:rsidRPr="007E74D7" w:rsidRDefault="000A6224" w:rsidP="00270DA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70DA7"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8F9DDAF" w14:textId="77777777" w:rsidR="00270DA7" w:rsidRPr="007E74D7" w:rsidRDefault="00270DA7" w:rsidP="00270DA7">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54BA7B35"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$515,000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Scissor Co. </w:t>
                  </w:r>
                </w:p>
              </w:tc>
            </w:tr>
            <w:tr w:rsidR="00270DA7" w:rsidRPr="007E74D7" w14:paraId="1FFADCA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2835F2B"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4E69D03"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1E222BE6"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0A67B10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75F0CA66"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191A2AE"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B1AB39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F4DD45D"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46FEE382" w14:textId="77777777" w:rsidR="00270DA7" w:rsidRPr="006B5618" w:rsidRDefault="00270DA7" w:rsidP="00270DA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515,000</w:t>
                  </w:r>
                </w:p>
              </w:tc>
              <w:tc>
                <w:tcPr>
                  <w:tcW w:w="976" w:type="dxa"/>
                  <w:vMerge/>
                  <w:tcBorders>
                    <w:top w:val="nil"/>
                    <w:left w:val="nil"/>
                    <w:bottom w:val="nil"/>
                    <w:right w:val="nil"/>
                  </w:tcBorders>
                  <w:vAlign w:val="center"/>
                </w:tcPr>
                <w:p w14:paraId="3B6AD223"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C0C4F6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174926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7D8E05A"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623E477"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A00882A"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537C4A4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21E09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EB128BE"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D74C37D"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5D954C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23B7F81"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F976AA8"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EE36D0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307E3642"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D96C7A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759486"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5CFD07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0EC70B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4F45C90"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D8FF14E"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762913E0" w14:textId="77777777" w:rsidR="00270DA7" w:rsidRPr="007E74D7" w:rsidRDefault="00270DA7" w:rsidP="00270DA7">
                  <w:pPr>
                    <w:spacing w:after="0" w:line="240" w:lineRule="auto"/>
                    <w:rPr>
                      <w:rFonts w:ascii="Arial" w:eastAsia="Times New Roman" w:hAnsi="Arial" w:cs="Arial"/>
                      <w:color w:val="000000"/>
                    </w:rPr>
                  </w:pPr>
                </w:p>
              </w:tc>
            </w:tr>
          </w:tbl>
          <w:p w14:paraId="29ACC52B"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0D3B24FC"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1069630" w14:textId="77777777" w:rsidR="00270DA7" w:rsidRDefault="00270DA7">
      <w:pPr>
        <w:rPr>
          <w:rFonts w:ascii="Arial" w:hAnsi="Arial" w:cs="Arial"/>
          <w:b/>
          <w:bCs/>
        </w:rPr>
      </w:pPr>
      <w:r>
        <w:rPr>
          <w:rFonts w:ascii="Arial" w:hAnsi="Arial" w:cs="Arial"/>
          <w:b/>
          <w:bCs/>
        </w:rPr>
        <w:br w:type="page"/>
      </w:r>
    </w:p>
    <w:p w14:paraId="64BC8394"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270DA7" w:rsidRPr="007E74D7" w14:paraId="0D801472" w14:textId="77777777" w:rsidTr="006B5618">
        <w:trPr>
          <w:trHeight w:val="300"/>
        </w:trPr>
        <w:tc>
          <w:tcPr>
            <w:tcW w:w="5163" w:type="dxa"/>
            <w:gridSpan w:val="2"/>
            <w:tcBorders>
              <w:top w:val="nil"/>
              <w:left w:val="nil"/>
              <w:right w:val="nil"/>
            </w:tcBorders>
            <w:shd w:val="clear" w:color="auto" w:fill="auto"/>
            <w:noWrap/>
            <w:vAlign w:val="bottom"/>
          </w:tcPr>
          <w:p w14:paraId="2F10C44C" w14:textId="5DF3657D"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Basic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272" w:type="dxa"/>
            <w:tcBorders>
              <w:top w:val="nil"/>
              <w:left w:val="nil"/>
              <w:right w:val="nil"/>
            </w:tcBorders>
            <w:shd w:val="clear" w:color="auto" w:fill="auto"/>
            <w:noWrap/>
            <w:vAlign w:val="bottom"/>
          </w:tcPr>
          <w:p w14:paraId="314750EE" w14:textId="77777777" w:rsidR="00270DA7" w:rsidRPr="007E74D7" w:rsidRDefault="00270DA7" w:rsidP="00270DA7">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17F89294" w14:textId="77777777" w:rsidR="00270DA7" w:rsidRPr="007E74D7" w:rsidRDefault="00270DA7" w:rsidP="00270DA7">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361C029F" w14:textId="77777777" w:rsidR="00270DA7" w:rsidRPr="007E74D7" w:rsidRDefault="00270DA7" w:rsidP="00270DA7">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6B9D52D8"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3688C423" w14:textId="77777777" w:rsidTr="00445582">
        <w:trPr>
          <w:trHeight w:val="300"/>
        </w:trPr>
        <w:tc>
          <w:tcPr>
            <w:tcW w:w="4891" w:type="dxa"/>
            <w:tcBorders>
              <w:bottom w:val="nil"/>
              <w:right w:val="nil"/>
            </w:tcBorders>
            <w:shd w:val="clear" w:color="auto" w:fill="002E5C"/>
            <w:noWrap/>
            <w:vAlign w:val="bottom"/>
          </w:tcPr>
          <w:p w14:paraId="059D032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738EA94F"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43023A1A"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477BE1C5"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250,000 </w:t>
            </w:r>
          </w:p>
        </w:tc>
        <w:tc>
          <w:tcPr>
            <w:tcW w:w="942" w:type="dxa"/>
            <w:tcBorders>
              <w:left w:val="nil"/>
              <w:bottom w:val="nil"/>
            </w:tcBorders>
            <w:shd w:val="clear" w:color="auto" w:fill="002E5C"/>
            <w:noWrap/>
            <w:vAlign w:val="bottom"/>
          </w:tcPr>
          <w:p w14:paraId="769112BD"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4A4751D8" w14:textId="77777777" w:rsidTr="00445582">
        <w:trPr>
          <w:trHeight w:val="300"/>
        </w:trPr>
        <w:tc>
          <w:tcPr>
            <w:tcW w:w="5163" w:type="dxa"/>
            <w:gridSpan w:val="2"/>
            <w:tcBorders>
              <w:top w:val="nil"/>
              <w:bottom w:val="nil"/>
              <w:right w:val="nil"/>
            </w:tcBorders>
            <w:shd w:val="clear" w:color="auto" w:fill="002E5C"/>
            <w:noWrap/>
            <w:vAlign w:val="bottom"/>
          </w:tcPr>
          <w:p w14:paraId="37D946B6"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257A7F5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67743AE4"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188,000 </w:t>
            </w:r>
          </w:p>
        </w:tc>
        <w:tc>
          <w:tcPr>
            <w:tcW w:w="942" w:type="dxa"/>
            <w:tcBorders>
              <w:top w:val="nil"/>
              <w:left w:val="nil"/>
              <w:bottom w:val="nil"/>
            </w:tcBorders>
            <w:shd w:val="clear" w:color="auto" w:fill="002E5C"/>
            <w:noWrap/>
            <w:vAlign w:val="bottom"/>
          </w:tcPr>
          <w:p w14:paraId="71043A8E"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64EF904C" w14:textId="77777777" w:rsidTr="00445582">
        <w:trPr>
          <w:trHeight w:val="300"/>
        </w:trPr>
        <w:tc>
          <w:tcPr>
            <w:tcW w:w="5163" w:type="dxa"/>
            <w:gridSpan w:val="2"/>
            <w:tcBorders>
              <w:top w:val="nil"/>
              <w:bottom w:val="nil"/>
              <w:right w:val="nil"/>
            </w:tcBorders>
            <w:shd w:val="clear" w:color="auto" w:fill="002E5C"/>
            <w:noWrap/>
            <w:vAlign w:val="bottom"/>
          </w:tcPr>
          <w:p w14:paraId="2D1BB9D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Scissor Co.</w:t>
            </w:r>
          </w:p>
        </w:tc>
        <w:tc>
          <w:tcPr>
            <w:tcW w:w="272" w:type="dxa"/>
            <w:tcBorders>
              <w:top w:val="nil"/>
              <w:left w:val="nil"/>
              <w:bottom w:val="nil"/>
              <w:right w:val="nil"/>
            </w:tcBorders>
            <w:shd w:val="clear" w:color="auto" w:fill="002E5C"/>
            <w:noWrap/>
            <w:vAlign w:val="bottom"/>
          </w:tcPr>
          <w:p w14:paraId="1BB535F0"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1E300F2"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107,000 </w:t>
            </w:r>
          </w:p>
        </w:tc>
        <w:tc>
          <w:tcPr>
            <w:tcW w:w="942" w:type="dxa"/>
            <w:tcBorders>
              <w:top w:val="nil"/>
              <w:left w:val="nil"/>
              <w:bottom w:val="nil"/>
            </w:tcBorders>
            <w:shd w:val="clear" w:color="auto" w:fill="002E5C"/>
            <w:noWrap/>
            <w:vAlign w:val="bottom"/>
          </w:tcPr>
          <w:p w14:paraId="4CA805B3"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2FC158EC" w14:textId="77777777" w:rsidTr="00445582">
        <w:trPr>
          <w:trHeight w:val="300"/>
        </w:trPr>
        <w:tc>
          <w:tcPr>
            <w:tcW w:w="5163" w:type="dxa"/>
            <w:gridSpan w:val="2"/>
            <w:tcBorders>
              <w:top w:val="nil"/>
              <w:bottom w:val="nil"/>
              <w:right w:val="nil"/>
            </w:tcBorders>
            <w:shd w:val="clear" w:color="auto" w:fill="002E5C"/>
            <w:noWrap/>
            <w:vAlign w:val="bottom"/>
          </w:tcPr>
          <w:p w14:paraId="557F9F81"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1C17074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A7F32D1"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3CCD57B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2CAACE84"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 </w:t>
            </w:r>
          </w:p>
        </w:tc>
      </w:tr>
      <w:tr w:rsidR="00270DA7" w:rsidRPr="007E74D7" w14:paraId="721E6B6E" w14:textId="77777777" w:rsidTr="00445582">
        <w:trPr>
          <w:trHeight w:val="300"/>
        </w:trPr>
        <w:tc>
          <w:tcPr>
            <w:tcW w:w="5163" w:type="dxa"/>
            <w:gridSpan w:val="2"/>
            <w:tcBorders>
              <w:top w:val="nil"/>
              <w:right w:val="nil"/>
            </w:tcBorders>
            <w:shd w:val="clear" w:color="auto" w:fill="002E5C"/>
            <w:noWrap/>
            <w:vAlign w:val="bottom"/>
          </w:tcPr>
          <w:p w14:paraId="277D2DB4"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Scissor Co.</w:t>
            </w:r>
          </w:p>
        </w:tc>
        <w:tc>
          <w:tcPr>
            <w:tcW w:w="272" w:type="dxa"/>
            <w:tcBorders>
              <w:top w:val="nil"/>
              <w:left w:val="nil"/>
              <w:right w:val="nil"/>
            </w:tcBorders>
            <w:shd w:val="clear" w:color="auto" w:fill="002E5C"/>
            <w:noWrap/>
            <w:vAlign w:val="bottom"/>
          </w:tcPr>
          <w:p w14:paraId="084F0F50"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5C0B1706"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07F2C6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9D7427D"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515,000 </w:t>
            </w:r>
          </w:p>
        </w:tc>
      </w:tr>
      <w:tr w:rsidR="00270DA7" w:rsidRPr="007E74D7" w14:paraId="5D61CC69" w14:textId="77777777" w:rsidTr="006B5618">
        <w:trPr>
          <w:trHeight w:val="300"/>
        </w:trPr>
        <w:tc>
          <w:tcPr>
            <w:tcW w:w="4891" w:type="dxa"/>
            <w:tcBorders>
              <w:left w:val="nil"/>
              <w:bottom w:val="nil"/>
              <w:right w:val="nil"/>
            </w:tcBorders>
            <w:shd w:val="clear" w:color="auto" w:fill="auto"/>
            <w:noWrap/>
            <w:vAlign w:val="bottom"/>
          </w:tcPr>
          <w:p w14:paraId="140C59BE" w14:textId="77777777" w:rsidR="00270DA7" w:rsidRPr="007E74D7" w:rsidRDefault="00270DA7" w:rsidP="00270DA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38DB8E63" w14:textId="77777777" w:rsidR="00270DA7" w:rsidRPr="007E74D7" w:rsidRDefault="00270DA7" w:rsidP="00270DA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59F246ED" w14:textId="77777777" w:rsidR="00270DA7" w:rsidRPr="007E74D7" w:rsidRDefault="00270DA7" w:rsidP="00270DA7">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3E97DF91" w14:textId="77777777" w:rsidR="00270DA7" w:rsidRPr="007E74D7" w:rsidRDefault="00270DA7" w:rsidP="00270DA7">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6368A5F9" w14:textId="77777777" w:rsidR="00270DA7" w:rsidRPr="007E74D7" w:rsidRDefault="00270DA7" w:rsidP="00270DA7">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40B43BAA"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0E5DF206" w14:textId="77777777" w:rsidTr="006B5618">
        <w:trPr>
          <w:trHeight w:val="300"/>
        </w:trPr>
        <w:tc>
          <w:tcPr>
            <w:tcW w:w="6583" w:type="dxa"/>
            <w:gridSpan w:val="4"/>
            <w:tcBorders>
              <w:top w:val="nil"/>
              <w:left w:val="nil"/>
              <w:right w:val="nil"/>
            </w:tcBorders>
            <w:shd w:val="clear" w:color="auto" w:fill="auto"/>
            <w:noWrap/>
            <w:vAlign w:val="bottom"/>
          </w:tcPr>
          <w:p w14:paraId="0BEBC851" w14:textId="5D89572E"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342" w:type="dxa"/>
            <w:tcBorders>
              <w:top w:val="nil"/>
              <w:left w:val="nil"/>
              <w:right w:val="nil"/>
            </w:tcBorders>
            <w:shd w:val="clear" w:color="000000" w:fill="FFFFFF"/>
            <w:noWrap/>
            <w:vAlign w:val="bottom"/>
          </w:tcPr>
          <w:p w14:paraId="6F707BA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49459B27"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54981691" w14:textId="77777777" w:rsidTr="00445582">
        <w:trPr>
          <w:trHeight w:val="300"/>
        </w:trPr>
        <w:tc>
          <w:tcPr>
            <w:tcW w:w="5163" w:type="dxa"/>
            <w:gridSpan w:val="2"/>
            <w:tcBorders>
              <w:bottom w:val="nil"/>
              <w:right w:val="nil"/>
            </w:tcBorders>
            <w:shd w:val="clear" w:color="auto" w:fill="689CDA"/>
            <w:noWrap/>
            <w:vAlign w:val="bottom"/>
          </w:tcPr>
          <w:p w14:paraId="451A9543"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27DD1750"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67D42815" w14:textId="77777777" w:rsidR="00270DA7" w:rsidRPr="007E74D7" w:rsidRDefault="00270DA7" w:rsidP="00270DA7">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24,000 </w:t>
            </w:r>
          </w:p>
        </w:tc>
        <w:tc>
          <w:tcPr>
            <w:tcW w:w="942" w:type="dxa"/>
            <w:tcBorders>
              <w:left w:val="nil"/>
              <w:bottom w:val="nil"/>
            </w:tcBorders>
            <w:shd w:val="clear" w:color="auto" w:fill="689CDA"/>
            <w:noWrap/>
            <w:vAlign w:val="bottom"/>
          </w:tcPr>
          <w:p w14:paraId="5112AD88"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270DA7" w:rsidRPr="007E74D7" w14:paraId="1F5E7730" w14:textId="77777777" w:rsidTr="00445582">
        <w:trPr>
          <w:trHeight w:val="300"/>
        </w:trPr>
        <w:tc>
          <w:tcPr>
            <w:tcW w:w="5163" w:type="dxa"/>
            <w:gridSpan w:val="2"/>
            <w:tcBorders>
              <w:top w:val="nil"/>
              <w:right w:val="nil"/>
            </w:tcBorders>
            <w:shd w:val="clear" w:color="auto" w:fill="689CDA"/>
            <w:noWrap/>
            <w:vAlign w:val="bottom"/>
          </w:tcPr>
          <w:p w14:paraId="69A6A28C" w14:textId="175D0E81"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w:t>
            </w:r>
            <w:r w:rsidR="00E36CD6">
              <w:rPr>
                <w:rFonts w:ascii="Arial" w:eastAsia="Times New Roman" w:hAnsi="Arial" w:cs="Arial"/>
                <w:b/>
                <w:bCs/>
                <w:color w:val="000000"/>
                <w:sz w:val="20"/>
              </w:rPr>
              <w:t>s</w:t>
            </w:r>
            <w:r w:rsidRPr="007E74D7">
              <w:rPr>
                <w:rFonts w:ascii="Arial" w:eastAsia="Times New Roman" w:hAnsi="Arial" w:cs="Arial"/>
                <w:b/>
                <w:bCs/>
                <w:color w:val="000000"/>
                <w:sz w:val="20"/>
              </w:rPr>
              <w:t xml:space="preserve"> &amp; equipment</w:t>
            </w:r>
          </w:p>
        </w:tc>
        <w:tc>
          <w:tcPr>
            <w:tcW w:w="272" w:type="dxa"/>
            <w:tcBorders>
              <w:top w:val="nil"/>
              <w:left w:val="nil"/>
              <w:right w:val="nil"/>
            </w:tcBorders>
            <w:shd w:val="clear" w:color="auto" w:fill="689CDA"/>
            <w:noWrap/>
            <w:vAlign w:val="bottom"/>
          </w:tcPr>
          <w:p w14:paraId="38B6C7F3"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7218F1E"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3D7C4392"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6339116D"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24,000 </w:t>
            </w:r>
          </w:p>
        </w:tc>
      </w:tr>
    </w:tbl>
    <w:p w14:paraId="57EA5AFE"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60F3832" w14:textId="2620F301"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P2-25) again assuming that no sales or other disposals of Building</w:t>
      </w:r>
      <w:r w:rsidR="00813367">
        <w:rPr>
          <w:rFonts w:ascii="Arial" w:hAnsi="Arial" w:cs="Arial"/>
          <w:b/>
          <w:bCs/>
          <w:sz w:val="20"/>
        </w:rPr>
        <w:t>s</w:t>
      </w:r>
      <w:r>
        <w:rPr>
          <w:rFonts w:ascii="Arial" w:hAnsi="Arial" w:cs="Arial"/>
          <w:b/>
          <w:bCs/>
          <w:sz w:val="20"/>
        </w:rPr>
        <w:t xml:space="preserve"> and equipment took place during the year.</w:t>
      </w:r>
    </w:p>
    <w:p w14:paraId="10EB7BC8"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655" w:type="dxa"/>
        <w:tblInd w:w="93" w:type="dxa"/>
        <w:tblLook w:val="04A0" w:firstRow="1" w:lastRow="0" w:firstColumn="1" w:lastColumn="0" w:noHBand="0" w:noVBand="1"/>
      </w:tblPr>
      <w:tblGrid>
        <w:gridCol w:w="1995"/>
        <w:gridCol w:w="942"/>
        <w:gridCol w:w="942"/>
        <w:gridCol w:w="1172"/>
        <w:gridCol w:w="942"/>
        <w:gridCol w:w="942"/>
        <w:gridCol w:w="1772"/>
      </w:tblGrid>
      <w:tr w:rsidR="00270DA7" w:rsidRPr="007E74D7" w14:paraId="20F4F0DE" w14:textId="77777777">
        <w:trPr>
          <w:trHeight w:val="300"/>
        </w:trPr>
        <w:tc>
          <w:tcPr>
            <w:tcW w:w="1995" w:type="dxa"/>
            <w:tcBorders>
              <w:top w:val="nil"/>
              <w:left w:val="nil"/>
              <w:bottom w:val="nil"/>
              <w:right w:val="nil"/>
            </w:tcBorders>
            <w:shd w:val="clear" w:color="auto" w:fill="auto"/>
            <w:noWrap/>
            <w:vAlign w:val="bottom"/>
          </w:tcPr>
          <w:p w14:paraId="34F8622D" w14:textId="77777777" w:rsidR="00270DA7" w:rsidRPr="007E74D7" w:rsidRDefault="00270DA7" w:rsidP="00270DA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37DB2CDE" w14:textId="77777777" w:rsidR="007E74D7" w:rsidRDefault="007E74D7" w:rsidP="00270DA7">
            <w:pPr>
              <w:spacing w:after="0" w:line="240" w:lineRule="auto"/>
              <w:jc w:val="center"/>
              <w:rPr>
                <w:rFonts w:ascii="Arial" w:eastAsia="Times New Roman" w:hAnsi="Arial" w:cs="Arial"/>
                <w:b/>
                <w:bCs/>
                <w:color w:val="000000"/>
                <w:sz w:val="20"/>
              </w:rPr>
            </w:pPr>
          </w:p>
          <w:p w14:paraId="6E55164A" w14:textId="77777777" w:rsidR="00270DA7" w:rsidRPr="007E74D7" w:rsidRDefault="00270DA7" w:rsidP="00270DA7">
            <w:pPr>
              <w:spacing w:after="0" w:line="240" w:lineRule="auto"/>
              <w:jc w:val="center"/>
              <w:rPr>
                <w:rFonts w:ascii="Arial" w:eastAsia="Times New Roman" w:hAnsi="Arial" w:cs="Arial"/>
                <w:b/>
                <w:bCs/>
                <w:color w:val="000000"/>
                <w:sz w:val="20"/>
              </w:rPr>
            </w:pPr>
            <w:r w:rsidRPr="007E74D7">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51450653" w14:textId="77777777" w:rsidR="00270DA7" w:rsidRPr="007E74D7" w:rsidRDefault="00270DA7" w:rsidP="00270DA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6010784A" w14:textId="77777777" w:rsidR="00270DA7" w:rsidRPr="007E74D7" w:rsidRDefault="00270DA7" w:rsidP="00270DA7">
            <w:pPr>
              <w:spacing w:after="0" w:line="240" w:lineRule="auto"/>
              <w:jc w:val="center"/>
              <w:rPr>
                <w:rFonts w:ascii="Arial" w:eastAsia="Times New Roman" w:hAnsi="Arial" w:cs="Arial"/>
                <w:b/>
                <w:bCs/>
                <w:color w:val="000000"/>
                <w:sz w:val="20"/>
              </w:rPr>
            </w:pPr>
            <w:r w:rsidRPr="007E74D7">
              <w:rPr>
                <w:rFonts w:ascii="Arial" w:eastAsia="Times New Roman" w:hAnsi="Arial" w:cs="Arial"/>
                <w:b/>
                <w:bCs/>
                <w:color w:val="000000"/>
                <w:sz w:val="20"/>
              </w:rPr>
              <w:t>Income from</w:t>
            </w:r>
          </w:p>
        </w:tc>
        <w:tc>
          <w:tcPr>
            <w:tcW w:w="1772" w:type="dxa"/>
            <w:tcBorders>
              <w:top w:val="nil"/>
              <w:left w:val="nil"/>
              <w:bottom w:val="nil"/>
              <w:right w:val="nil"/>
            </w:tcBorders>
            <w:shd w:val="clear" w:color="auto" w:fill="auto"/>
            <w:noWrap/>
            <w:vAlign w:val="bottom"/>
          </w:tcPr>
          <w:p w14:paraId="72E39C6D"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60CC70C4" w14:textId="77777777">
        <w:trPr>
          <w:trHeight w:val="300"/>
        </w:trPr>
        <w:tc>
          <w:tcPr>
            <w:tcW w:w="1995" w:type="dxa"/>
            <w:tcBorders>
              <w:top w:val="nil"/>
              <w:left w:val="nil"/>
              <w:bottom w:val="nil"/>
              <w:right w:val="nil"/>
            </w:tcBorders>
            <w:shd w:val="clear" w:color="000000" w:fill="FFFFFF"/>
            <w:noWrap/>
            <w:vAlign w:val="bottom"/>
          </w:tcPr>
          <w:p w14:paraId="6FC94472"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1753B46A"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Scissor Co.</w:t>
            </w:r>
          </w:p>
        </w:tc>
        <w:tc>
          <w:tcPr>
            <w:tcW w:w="1120" w:type="dxa"/>
            <w:tcBorders>
              <w:top w:val="nil"/>
              <w:left w:val="nil"/>
              <w:bottom w:val="nil"/>
              <w:right w:val="nil"/>
            </w:tcBorders>
            <w:shd w:val="clear" w:color="000000" w:fill="FFFFFF"/>
            <w:noWrap/>
            <w:vAlign w:val="bottom"/>
          </w:tcPr>
          <w:p w14:paraId="013D08AC"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1884" w:type="dxa"/>
            <w:gridSpan w:val="2"/>
            <w:tcBorders>
              <w:top w:val="nil"/>
              <w:left w:val="nil"/>
              <w:bottom w:val="single" w:sz="4" w:space="0" w:color="auto"/>
              <w:right w:val="nil"/>
            </w:tcBorders>
            <w:shd w:val="clear" w:color="000000" w:fill="FFFFFF"/>
            <w:noWrap/>
            <w:vAlign w:val="bottom"/>
          </w:tcPr>
          <w:p w14:paraId="1D8270E0"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Scissor Co.</w:t>
            </w:r>
          </w:p>
        </w:tc>
        <w:tc>
          <w:tcPr>
            <w:tcW w:w="1772" w:type="dxa"/>
            <w:tcBorders>
              <w:top w:val="nil"/>
              <w:left w:val="nil"/>
              <w:bottom w:val="nil"/>
              <w:right w:val="nil"/>
            </w:tcBorders>
            <w:shd w:val="clear" w:color="000000" w:fill="FFFFFF"/>
            <w:noWrap/>
            <w:vAlign w:val="bottom"/>
          </w:tcPr>
          <w:p w14:paraId="3030F24E"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16EAF569" w14:textId="77777777">
        <w:trPr>
          <w:trHeight w:val="300"/>
        </w:trPr>
        <w:tc>
          <w:tcPr>
            <w:tcW w:w="1995" w:type="dxa"/>
            <w:tcBorders>
              <w:top w:val="nil"/>
              <w:left w:val="nil"/>
              <w:bottom w:val="nil"/>
              <w:right w:val="nil"/>
            </w:tcBorders>
            <w:shd w:val="clear" w:color="000000" w:fill="FFFFFF"/>
            <w:noWrap/>
            <w:vAlign w:val="bottom"/>
          </w:tcPr>
          <w:p w14:paraId="1E0EE9E8"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Beginning Balance</w:t>
            </w:r>
          </w:p>
        </w:tc>
        <w:tc>
          <w:tcPr>
            <w:tcW w:w="942" w:type="dxa"/>
            <w:tcBorders>
              <w:top w:val="nil"/>
              <w:left w:val="nil"/>
              <w:bottom w:val="nil"/>
              <w:right w:val="single" w:sz="4" w:space="0" w:color="auto"/>
            </w:tcBorders>
            <w:shd w:val="clear" w:color="000000" w:fill="FFFFFF"/>
            <w:noWrap/>
            <w:vAlign w:val="bottom"/>
          </w:tcPr>
          <w:p w14:paraId="3D302B3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438,000 </w:t>
            </w:r>
          </w:p>
        </w:tc>
        <w:tc>
          <w:tcPr>
            <w:tcW w:w="942" w:type="dxa"/>
            <w:tcBorders>
              <w:top w:val="nil"/>
              <w:left w:val="nil"/>
              <w:bottom w:val="nil"/>
              <w:right w:val="nil"/>
            </w:tcBorders>
            <w:shd w:val="clear" w:color="000000" w:fill="FFFFFF"/>
            <w:noWrap/>
            <w:vAlign w:val="bottom"/>
          </w:tcPr>
          <w:p w14:paraId="7BF6D72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7AA3018"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nil"/>
              <w:left w:val="nil"/>
              <w:bottom w:val="nil"/>
              <w:right w:val="single" w:sz="4" w:space="0" w:color="auto"/>
            </w:tcBorders>
            <w:shd w:val="clear" w:color="000000" w:fill="FFFFFF"/>
            <w:noWrap/>
            <w:vAlign w:val="bottom"/>
          </w:tcPr>
          <w:p w14:paraId="6703D2A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18B5F50A"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72" w:type="dxa"/>
            <w:tcBorders>
              <w:top w:val="nil"/>
              <w:left w:val="nil"/>
              <w:bottom w:val="nil"/>
              <w:right w:val="nil"/>
            </w:tcBorders>
            <w:shd w:val="clear" w:color="000000" w:fill="FFFFFF"/>
            <w:noWrap/>
            <w:vAlign w:val="bottom"/>
          </w:tcPr>
          <w:p w14:paraId="17865155"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0F44BF21" w14:textId="77777777">
        <w:trPr>
          <w:trHeight w:val="300"/>
        </w:trPr>
        <w:tc>
          <w:tcPr>
            <w:tcW w:w="1995" w:type="dxa"/>
            <w:tcBorders>
              <w:top w:val="nil"/>
              <w:left w:val="nil"/>
              <w:bottom w:val="nil"/>
              <w:right w:val="nil"/>
            </w:tcBorders>
            <w:shd w:val="clear" w:color="000000" w:fill="FFFFFF"/>
            <w:noWrap/>
            <w:vAlign w:val="bottom"/>
          </w:tcPr>
          <w:p w14:paraId="4ED57437"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6DD84F3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942" w:type="dxa"/>
            <w:tcBorders>
              <w:top w:val="nil"/>
              <w:left w:val="nil"/>
              <w:bottom w:val="nil"/>
              <w:right w:val="nil"/>
            </w:tcBorders>
            <w:shd w:val="clear" w:color="000000" w:fill="FFFFFF"/>
            <w:noWrap/>
            <w:vAlign w:val="bottom"/>
          </w:tcPr>
          <w:p w14:paraId="1E64377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5B0B084"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nil"/>
              <w:left w:val="nil"/>
              <w:bottom w:val="nil"/>
              <w:right w:val="single" w:sz="4" w:space="0" w:color="auto"/>
            </w:tcBorders>
            <w:shd w:val="clear" w:color="000000" w:fill="FFFFFF"/>
            <w:noWrap/>
            <w:vAlign w:val="bottom"/>
          </w:tcPr>
          <w:p w14:paraId="66707B1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042EF19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1772" w:type="dxa"/>
            <w:tcBorders>
              <w:top w:val="nil"/>
              <w:left w:val="nil"/>
              <w:bottom w:val="nil"/>
              <w:right w:val="nil"/>
            </w:tcBorders>
            <w:shd w:val="clear" w:color="000000" w:fill="FFFFFF"/>
            <w:noWrap/>
            <w:vAlign w:val="bottom"/>
          </w:tcPr>
          <w:p w14:paraId="17F78F64"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Net Income</w:t>
            </w:r>
          </w:p>
        </w:tc>
      </w:tr>
      <w:tr w:rsidR="00270DA7" w:rsidRPr="007E74D7" w14:paraId="79A897C2" w14:textId="77777777">
        <w:trPr>
          <w:trHeight w:val="300"/>
        </w:trPr>
        <w:tc>
          <w:tcPr>
            <w:tcW w:w="1995" w:type="dxa"/>
            <w:tcBorders>
              <w:top w:val="nil"/>
              <w:left w:val="nil"/>
              <w:bottom w:val="nil"/>
              <w:right w:val="nil"/>
            </w:tcBorders>
            <w:shd w:val="clear" w:color="000000" w:fill="FFFFFF"/>
            <w:noWrap/>
            <w:vAlign w:val="bottom"/>
          </w:tcPr>
          <w:p w14:paraId="5B65199F"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094D14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782DC644"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  30,000 </w:t>
            </w:r>
          </w:p>
        </w:tc>
        <w:tc>
          <w:tcPr>
            <w:tcW w:w="1120" w:type="dxa"/>
            <w:tcBorders>
              <w:top w:val="nil"/>
              <w:left w:val="nil"/>
              <w:bottom w:val="nil"/>
              <w:right w:val="nil"/>
            </w:tcBorders>
            <w:shd w:val="clear" w:color="000000" w:fill="FFFFFF"/>
            <w:noWrap/>
            <w:vAlign w:val="bottom"/>
          </w:tcPr>
          <w:p w14:paraId="0F1C1C5C"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Dividends</w:t>
            </w:r>
          </w:p>
        </w:tc>
        <w:tc>
          <w:tcPr>
            <w:tcW w:w="942" w:type="dxa"/>
            <w:tcBorders>
              <w:top w:val="nil"/>
              <w:left w:val="nil"/>
              <w:bottom w:val="nil"/>
              <w:right w:val="single" w:sz="4" w:space="0" w:color="auto"/>
            </w:tcBorders>
            <w:shd w:val="clear" w:color="000000" w:fill="FFFFFF"/>
            <w:noWrap/>
            <w:vAlign w:val="bottom"/>
          </w:tcPr>
          <w:p w14:paraId="4478C06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677AE89E"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72" w:type="dxa"/>
            <w:tcBorders>
              <w:top w:val="nil"/>
              <w:left w:val="nil"/>
              <w:bottom w:val="nil"/>
              <w:right w:val="nil"/>
            </w:tcBorders>
            <w:shd w:val="clear" w:color="000000" w:fill="FFFFFF"/>
            <w:noWrap/>
            <w:vAlign w:val="bottom"/>
          </w:tcPr>
          <w:p w14:paraId="713AD920"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5F3CBE96" w14:textId="77777777">
        <w:trPr>
          <w:trHeight w:val="300"/>
        </w:trPr>
        <w:tc>
          <w:tcPr>
            <w:tcW w:w="1995" w:type="dxa"/>
            <w:tcBorders>
              <w:top w:val="nil"/>
              <w:left w:val="nil"/>
              <w:bottom w:val="nil"/>
              <w:right w:val="nil"/>
            </w:tcBorders>
            <w:shd w:val="clear" w:color="000000" w:fill="FFFFFF"/>
            <w:noWrap/>
            <w:vAlign w:val="bottom"/>
          </w:tcPr>
          <w:p w14:paraId="53D2E67C"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5CE10A5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515,000 </w:t>
            </w:r>
          </w:p>
        </w:tc>
        <w:tc>
          <w:tcPr>
            <w:tcW w:w="942" w:type="dxa"/>
            <w:tcBorders>
              <w:top w:val="single" w:sz="4" w:space="0" w:color="auto"/>
              <w:left w:val="nil"/>
              <w:bottom w:val="nil"/>
              <w:right w:val="nil"/>
            </w:tcBorders>
            <w:shd w:val="clear" w:color="000000" w:fill="FFFFFF"/>
            <w:noWrap/>
            <w:vAlign w:val="bottom"/>
          </w:tcPr>
          <w:p w14:paraId="4057CAD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30E266D"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50E4E88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nil"/>
            </w:tcBorders>
            <w:shd w:val="clear" w:color="000000" w:fill="FFFFFF"/>
            <w:noWrap/>
            <w:vAlign w:val="bottom"/>
          </w:tcPr>
          <w:p w14:paraId="78B98771"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1772" w:type="dxa"/>
            <w:tcBorders>
              <w:top w:val="nil"/>
              <w:left w:val="nil"/>
              <w:bottom w:val="nil"/>
              <w:right w:val="nil"/>
            </w:tcBorders>
            <w:shd w:val="clear" w:color="000000" w:fill="FFFFFF"/>
            <w:noWrap/>
            <w:vAlign w:val="bottom"/>
          </w:tcPr>
          <w:p w14:paraId="008DE953"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270DA7" w:rsidRPr="007E74D7" w14:paraId="2A4C587A" w14:textId="77777777" w:rsidTr="00445582">
        <w:trPr>
          <w:trHeight w:val="300"/>
        </w:trPr>
        <w:tc>
          <w:tcPr>
            <w:tcW w:w="1995" w:type="dxa"/>
            <w:tcBorders>
              <w:top w:val="nil"/>
              <w:left w:val="nil"/>
              <w:bottom w:val="nil"/>
              <w:right w:val="nil"/>
            </w:tcBorders>
            <w:shd w:val="clear" w:color="000000" w:fill="FFFFFF"/>
            <w:noWrap/>
            <w:vAlign w:val="bottom"/>
          </w:tcPr>
          <w:p w14:paraId="38686B7E"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8F08E6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5F93BFC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515,000 </w:t>
            </w:r>
          </w:p>
        </w:tc>
        <w:tc>
          <w:tcPr>
            <w:tcW w:w="1120" w:type="dxa"/>
            <w:tcBorders>
              <w:top w:val="nil"/>
              <w:left w:val="nil"/>
              <w:bottom w:val="nil"/>
              <w:right w:val="nil"/>
            </w:tcBorders>
            <w:shd w:val="clear" w:color="auto" w:fill="auto"/>
            <w:noWrap/>
            <w:vAlign w:val="bottom"/>
          </w:tcPr>
          <w:p w14:paraId="42316EF7"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942" w:type="dxa"/>
            <w:tcBorders>
              <w:top w:val="nil"/>
              <w:left w:val="nil"/>
              <w:bottom w:val="nil"/>
              <w:right w:val="single" w:sz="4" w:space="0" w:color="auto"/>
            </w:tcBorders>
            <w:shd w:val="clear" w:color="auto" w:fill="002E5C"/>
            <w:noWrap/>
            <w:vAlign w:val="bottom"/>
          </w:tcPr>
          <w:p w14:paraId="7D7AD79D"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107,000 </w:t>
            </w:r>
          </w:p>
        </w:tc>
        <w:tc>
          <w:tcPr>
            <w:tcW w:w="942" w:type="dxa"/>
            <w:tcBorders>
              <w:top w:val="nil"/>
              <w:left w:val="nil"/>
              <w:bottom w:val="nil"/>
              <w:right w:val="nil"/>
            </w:tcBorders>
            <w:shd w:val="clear" w:color="000000" w:fill="FFFFFF"/>
            <w:noWrap/>
            <w:vAlign w:val="bottom"/>
          </w:tcPr>
          <w:p w14:paraId="6CAE92BA"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72" w:type="dxa"/>
            <w:tcBorders>
              <w:top w:val="nil"/>
              <w:left w:val="nil"/>
              <w:bottom w:val="nil"/>
              <w:right w:val="nil"/>
            </w:tcBorders>
            <w:shd w:val="clear" w:color="000000" w:fill="FFFFFF"/>
            <w:noWrap/>
            <w:vAlign w:val="bottom"/>
          </w:tcPr>
          <w:p w14:paraId="003FCA9B"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r>
      <w:tr w:rsidR="00270DA7" w:rsidRPr="007E74D7" w14:paraId="5C30183D" w14:textId="77777777">
        <w:trPr>
          <w:trHeight w:val="300"/>
        </w:trPr>
        <w:tc>
          <w:tcPr>
            <w:tcW w:w="1995" w:type="dxa"/>
            <w:tcBorders>
              <w:top w:val="nil"/>
              <w:left w:val="nil"/>
              <w:bottom w:val="nil"/>
              <w:right w:val="nil"/>
            </w:tcBorders>
            <w:shd w:val="clear" w:color="000000" w:fill="FFFFFF"/>
            <w:noWrap/>
            <w:vAlign w:val="bottom"/>
          </w:tcPr>
          <w:p w14:paraId="4DEB14B1"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4E85A065"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7767113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80C529B"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1BC9E63E"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nil"/>
            </w:tcBorders>
            <w:shd w:val="clear" w:color="auto" w:fill="auto"/>
            <w:noWrap/>
            <w:vAlign w:val="bottom"/>
          </w:tcPr>
          <w:p w14:paraId="2B929B83"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72" w:type="dxa"/>
            <w:tcBorders>
              <w:top w:val="nil"/>
              <w:left w:val="nil"/>
              <w:bottom w:val="nil"/>
              <w:right w:val="nil"/>
            </w:tcBorders>
            <w:shd w:val="clear" w:color="000000" w:fill="FFFFFF"/>
            <w:noWrap/>
            <w:vAlign w:val="bottom"/>
          </w:tcPr>
          <w:p w14:paraId="3264B2E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3C1ED193"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55AC015" w14:textId="77777777" w:rsidR="00270DA7" w:rsidRDefault="00270DA7">
      <w:pPr>
        <w:rPr>
          <w:rFonts w:ascii="Arial" w:hAnsi="Arial" w:cs="Arial"/>
          <w:b/>
          <w:bCs/>
        </w:rPr>
      </w:pPr>
      <w:r>
        <w:rPr>
          <w:rFonts w:ascii="Arial" w:hAnsi="Arial" w:cs="Arial"/>
          <w:b/>
          <w:bCs/>
        </w:rPr>
        <w:br w:type="page"/>
      </w:r>
    </w:p>
    <w:p w14:paraId="0587AAA4"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w:t>
      </w:r>
      <w:r>
        <w:rPr>
          <w:rFonts w:ascii="Arial" w:hAnsi="Arial" w:cs="Arial"/>
          <w:b/>
          <w:bCs/>
        </w:rPr>
        <w:t xml:space="preserve"> </w:t>
      </w:r>
      <w:r w:rsidR="00B85EC9" w:rsidRPr="00B85EC9">
        <w:rPr>
          <w:rFonts w:ascii="Arial" w:hAnsi="Arial" w:cs="Arial"/>
          <w:bCs/>
        </w:rPr>
        <w:t>(continued)</w:t>
      </w:r>
    </w:p>
    <w:tbl>
      <w:tblPr>
        <w:tblW w:w="9906"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270DA7" w:rsidRPr="007E74D7" w14:paraId="501C8F62" w14:textId="77777777">
        <w:trPr>
          <w:trHeight w:val="300"/>
        </w:trPr>
        <w:tc>
          <w:tcPr>
            <w:tcW w:w="267" w:type="dxa"/>
            <w:tcBorders>
              <w:top w:val="single" w:sz="4" w:space="0" w:color="auto"/>
              <w:left w:val="single" w:sz="4" w:space="0" w:color="auto"/>
              <w:bottom w:val="nil"/>
              <w:right w:val="nil"/>
            </w:tcBorders>
            <w:shd w:val="clear" w:color="auto" w:fill="E0EBF8"/>
            <w:noWrap/>
            <w:vAlign w:val="bottom"/>
          </w:tcPr>
          <w:p w14:paraId="40AA1438" w14:textId="77777777" w:rsidR="00270DA7" w:rsidRPr="007E74D7" w:rsidRDefault="00270DA7"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57D67C7D"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single" w:sz="4" w:space="0" w:color="auto"/>
              <w:left w:val="nil"/>
              <w:bottom w:val="nil"/>
              <w:right w:val="nil"/>
            </w:tcBorders>
            <w:shd w:val="clear" w:color="auto" w:fill="E0EBF8"/>
            <w:noWrap/>
            <w:vAlign w:val="bottom"/>
          </w:tcPr>
          <w:p w14:paraId="5A72A093"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7A870715"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Paper Co.</w:t>
            </w:r>
          </w:p>
        </w:tc>
        <w:tc>
          <w:tcPr>
            <w:tcW w:w="267" w:type="dxa"/>
            <w:tcBorders>
              <w:top w:val="single" w:sz="4" w:space="0" w:color="auto"/>
              <w:left w:val="nil"/>
              <w:bottom w:val="nil"/>
              <w:right w:val="nil"/>
            </w:tcBorders>
            <w:shd w:val="clear" w:color="auto" w:fill="E0EBF8"/>
            <w:noWrap/>
            <w:vAlign w:val="bottom"/>
          </w:tcPr>
          <w:p w14:paraId="2927AF1C"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72759006"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Scissor Co.</w:t>
            </w:r>
          </w:p>
        </w:tc>
        <w:tc>
          <w:tcPr>
            <w:tcW w:w="267" w:type="dxa"/>
            <w:tcBorders>
              <w:top w:val="single" w:sz="4" w:space="0" w:color="auto"/>
              <w:left w:val="nil"/>
              <w:bottom w:val="nil"/>
              <w:right w:val="nil"/>
            </w:tcBorders>
            <w:shd w:val="clear" w:color="auto" w:fill="E0EBF8"/>
            <w:noWrap/>
            <w:vAlign w:val="bottom"/>
          </w:tcPr>
          <w:p w14:paraId="232321A1"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9" w:type="dxa"/>
            <w:gridSpan w:val="3"/>
            <w:tcBorders>
              <w:top w:val="single" w:sz="4" w:space="0" w:color="auto"/>
              <w:left w:val="nil"/>
              <w:bottom w:val="nil"/>
              <w:right w:val="nil"/>
            </w:tcBorders>
            <w:shd w:val="clear" w:color="auto" w:fill="auto"/>
            <w:noWrap/>
            <w:vAlign w:val="bottom"/>
          </w:tcPr>
          <w:p w14:paraId="15CDE340" w14:textId="78E279B1" w:rsidR="00270DA7" w:rsidRPr="007E74D7" w:rsidRDefault="004943F8" w:rsidP="00270DA7">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270DA7" w:rsidRPr="007E74D7">
              <w:rPr>
                <w:rFonts w:ascii="Arial" w:eastAsia="Times New Roman" w:hAnsi="Arial" w:cs="Arial"/>
                <w:b/>
                <w:bCs/>
                <w:sz w:val="18"/>
              </w:rPr>
              <w:t xml:space="preserve"> Entries</w:t>
            </w:r>
          </w:p>
        </w:tc>
        <w:tc>
          <w:tcPr>
            <w:tcW w:w="267" w:type="dxa"/>
            <w:tcBorders>
              <w:top w:val="single" w:sz="4" w:space="0" w:color="auto"/>
              <w:left w:val="nil"/>
              <w:bottom w:val="nil"/>
              <w:right w:val="nil"/>
            </w:tcBorders>
            <w:shd w:val="clear" w:color="auto" w:fill="E0EBF8"/>
            <w:noWrap/>
            <w:vAlign w:val="bottom"/>
          </w:tcPr>
          <w:p w14:paraId="1693C5DA" w14:textId="77777777" w:rsidR="00270DA7" w:rsidRPr="007E74D7" w:rsidRDefault="00270DA7" w:rsidP="00270DA7">
            <w:pPr>
              <w:spacing w:after="0" w:line="240" w:lineRule="auto"/>
              <w:rPr>
                <w:rFonts w:ascii="Arial" w:eastAsia="Times New Roman" w:hAnsi="Arial" w:cs="Arial"/>
                <w:sz w:val="18"/>
              </w:rPr>
            </w:pPr>
          </w:p>
        </w:tc>
        <w:tc>
          <w:tcPr>
            <w:tcW w:w="1357" w:type="dxa"/>
            <w:tcBorders>
              <w:top w:val="single" w:sz="4" w:space="0" w:color="auto"/>
              <w:left w:val="nil"/>
              <w:bottom w:val="nil"/>
              <w:right w:val="nil"/>
            </w:tcBorders>
            <w:shd w:val="clear" w:color="auto" w:fill="E0EBF8"/>
            <w:noWrap/>
            <w:vAlign w:val="bottom"/>
          </w:tcPr>
          <w:p w14:paraId="3E19E721"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single" w:sz="4" w:space="0" w:color="auto"/>
              <w:left w:val="nil"/>
              <w:bottom w:val="nil"/>
              <w:right w:val="single" w:sz="4" w:space="0" w:color="auto"/>
            </w:tcBorders>
            <w:shd w:val="clear" w:color="auto" w:fill="E0EBF8"/>
            <w:noWrap/>
            <w:vAlign w:val="bottom"/>
          </w:tcPr>
          <w:p w14:paraId="02C4B9E7"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270DA7" w:rsidRPr="007E74D7" w14:paraId="7D14AE65" w14:textId="77777777">
        <w:trPr>
          <w:trHeight w:val="300"/>
        </w:trPr>
        <w:tc>
          <w:tcPr>
            <w:tcW w:w="267" w:type="dxa"/>
            <w:tcBorders>
              <w:top w:val="nil"/>
              <w:left w:val="single" w:sz="4" w:space="0" w:color="auto"/>
              <w:bottom w:val="nil"/>
              <w:right w:val="nil"/>
            </w:tcBorders>
            <w:shd w:val="clear" w:color="auto" w:fill="E0EBF8"/>
            <w:noWrap/>
            <w:vAlign w:val="bottom"/>
          </w:tcPr>
          <w:p w14:paraId="72B592D8" w14:textId="77777777" w:rsidR="00270DA7" w:rsidRPr="007E74D7" w:rsidRDefault="00270DA7"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ACF5D0F"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4031D434"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52A69ADE" w14:textId="77777777" w:rsidR="00270DA7" w:rsidRPr="007E74D7" w:rsidRDefault="00270DA7" w:rsidP="00270DA7">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5C901788"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1EE390ED" w14:textId="77777777" w:rsidR="00270DA7" w:rsidRPr="007E74D7" w:rsidRDefault="00270DA7" w:rsidP="00270DA7">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1B3BA9BE"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AEBA91A"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7" w:type="dxa"/>
            <w:tcBorders>
              <w:top w:val="nil"/>
              <w:left w:val="nil"/>
              <w:bottom w:val="single" w:sz="4" w:space="0" w:color="auto"/>
              <w:right w:val="nil"/>
            </w:tcBorders>
            <w:shd w:val="clear" w:color="000000" w:fill="FFFFFF"/>
            <w:noWrap/>
            <w:vAlign w:val="bottom"/>
          </w:tcPr>
          <w:p w14:paraId="1DC32470"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25995EE"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7" w:type="dxa"/>
            <w:tcBorders>
              <w:top w:val="nil"/>
              <w:left w:val="nil"/>
              <w:bottom w:val="single" w:sz="4" w:space="0" w:color="auto"/>
              <w:right w:val="nil"/>
            </w:tcBorders>
            <w:shd w:val="clear" w:color="auto" w:fill="E0EBF8"/>
            <w:noWrap/>
            <w:vAlign w:val="bottom"/>
          </w:tcPr>
          <w:p w14:paraId="21D9C2F9"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3A19996F"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7" w:type="dxa"/>
            <w:tcBorders>
              <w:top w:val="nil"/>
              <w:left w:val="nil"/>
              <w:bottom w:val="nil"/>
              <w:right w:val="single" w:sz="4" w:space="0" w:color="auto"/>
            </w:tcBorders>
            <w:shd w:val="clear" w:color="auto" w:fill="E0EBF8"/>
            <w:noWrap/>
            <w:vAlign w:val="bottom"/>
          </w:tcPr>
          <w:p w14:paraId="031FFC0A"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5E4FF645" w14:textId="77777777">
        <w:trPr>
          <w:trHeight w:val="300"/>
        </w:trPr>
        <w:tc>
          <w:tcPr>
            <w:tcW w:w="267" w:type="dxa"/>
            <w:tcBorders>
              <w:top w:val="nil"/>
              <w:left w:val="single" w:sz="4" w:space="0" w:color="auto"/>
              <w:bottom w:val="nil"/>
              <w:right w:val="nil"/>
            </w:tcBorders>
            <w:shd w:val="clear" w:color="auto" w:fill="E0EBF8"/>
            <w:noWrap/>
            <w:vAlign w:val="bottom"/>
          </w:tcPr>
          <w:p w14:paraId="1D7363B0"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EC41F3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7" w:type="dxa"/>
            <w:tcBorders>
              <w:top w:val="nil"/>
              <w:left w:val="nil"/>
              <w:bottom w:val="nil"/>
              <w:right w:val="nil"/>
            </w:tcBorders>
            <w:shd w:val="clear" w:color="auto" w:fill="E0EBF8"/>
            <w:noWrap/>
            <w:vAlign w:val="bottom"/>
          </w:tcPr>
          <w:p w14:paraId="74EF723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20FDF9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A61581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137E35B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BDE830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525527B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7E25E18"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2408FC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1D926C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32B082F2" w14:textId="77777777" w:rsidR="00160C56" w:rsidRPr="007E74D7" w:rsidRDefault="00160C56" w:rsidP="00B50E2E">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389C46A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0BB01140" w14:textId="77777777">
        <w:trPr>
          <w:trHeight w:val="300"/>
        </w:trPr>
        <w:tc>
          <w:tcPr>
            <w:tcW w:w="267" w:type="dxa"/>
            <w:tcBorders>
              <w:top w:val="nil"/>
              <w:left w:val="single" w:sz="4" w:space="0" w:color="auto"/>
              <w:bottom w:val="nil"/>
              <w:right w:val="nil"/>
            </w:tcBorders>
            <w:shd w:val="clear" w:color="auto" w:fill="E0EBF8"/>
            <w:noWrap/>
            <w:vAlign w:val="bottom"/>
          </w:tcPr>
          <w:p w14:paraId="3CA7A157"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5E54C2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7" w:type="dxa"/>
            <w:tcBorders>
              <w:top w:val="nil"/>
              <w:left w:val="nil"/>
              <w:bottom w:val="nil"/>
              <w:right w:val="nil"/>
            </w:tcBorders>
            <w:shd w:val="clear" w:color="auto" w:fill="E0EBF8"/>
            <w:noWrap/>
            <w:vAlign w:val="bottom"/>
          </w:tcPr>
          <w:p w14:paraId="48A6CA2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1A5580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880,000 </w:t>
            </w:r>
          </w:p>
        </w:tc>
        <w:tc>
          <w:tcPr>
            <w:tcW w:w="267" w:type="dxa"/>
            <w:tcBorders>
              <w:top w:val="nil"/>
              <w:left w:val="nil"/>
              <w:bottom w:val="nil"/>
              <w:right w:val="nil"/>
            </w:tcBorders>
            <w:shd w:val="clear" w:color="auto" w:fill="E0EBF8"/>
            <w:noWrap/>
            <w:vAlign w:val="bottom"/>
          </w:tcPr>
          <w:p w14:paraId="7F2E46E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D61ECC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355,000 </w:t>
            </w:r>
          </w:p>
        </w:tc>
        <w:tc>
          <w:tcPr>
            <w:tcW w:w="267" w:type="dxa"/>
            <w:tcBorders>
              <w:top w:val="nil"/>
              <w:left w:val="nil"/>
              <w:bottom w:val="nil"/>
              <w:right w:val="nil"/>
            </w:tcBorders>
            <w:shd w:val="clear" w:color="auto" w:fill="E0EBF8"/>
            <w:noWrap/>
            <w:vAlign w:val="bottom"/>
          </w:tcPr>
          <w:p w14:paraId="20C522E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D8A98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3EC369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7F758E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71AA78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98D6EE"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1,235,000 </w:t>
            </w:r>
          </w:p>
        </w:tc>
        <w:tc>
          <w:tcPr>
            <w:tcW w:w="267" w:type="dxa"/>
            <w:tcBorders>
              <w:top w:val="nil"/>
              <w:left w:val="nil"/>
              <w:bottom w:val="nil"/>
              <w:right w:val="single" w:sz="4" w:space="0" w:color="auto"/>
            </w:tcBorders>
            <w:shd w:val="clear" w:color="auto" w:fill="E0EBF8"/>
            <w:noWrap/>
            <w:vAlign w:val="bottom"/>
          </w:tcPr>
          <w:p w14:paraId="367A44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4808636" w14:textId="77777777">
        <w:trPr>
          <w:trHeight w:val="300"/>
        </w:trPr>
        <w:tc>
          <w:tcPr>
            <w:tcW w:w="267" w:type="dxa"/>
            <w:tcBorders>
              <w:top w:val="nil"/>
              <w:left w:val="single" w:sz="4" w:space="0" w:color="auto"/>
              <w:bottom w:val="nil"/>
              <w:right w:val="nil"/>
            </w:tcBorders>
            <w:shd w:val="clear" w:color="auto" w:fill="E0EBF8"/>
            <w:noWrap/>
            <w:vAlign w:val="bottom"/>
          </w:tcPr>
          <w:p w14:paraId="7C92849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BF6560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7" w:type="dxa"/>
            <w:tcBorders>
              <w:top w:val="nil"/>
              <w:left w:val="nil"/>
              <w:bottom w:val="nil"/>
              <w:right w:val="nil"/>
            </w:tcBorders>
            <w:shd w:val="clear" w:color="auto" w:fill="E0EBF8"/>
            <w:noWrap/>
            <w:vAlign w:val="bottom"/>
          </w:tcPr>
          <w:p w14:paraId="544E054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02C84D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(278,000)</w:t>
            </w:r>
          </w:p>
        </w:tc>
        <w:tc>
          <w:tcPr>
            <w:tcW w:w="267" w:type="dxa"/>
            <w:tcBorders>
              <w:top w:val="nil"/>
              <w:left w:val="nil"/>
              <w:bottom w:val="nil"/>
              <w:right w:val="nil"/>
            </w:tcBorders>
            <w:shd w:val="clear" w:color="auto" w:fill="E0EBF8"/>
            <w:noWrap/>
            <w:vAlign w:val="bottom"/>
          </w:tcPr>
          <w:p w14:paraId="56F16AC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69AF88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(178,000)</w:t>
            </w:r>
          </w:p>
        </w:tc>
        <w:tc>
          <w:tcPr>
            <w:tcW w:w="267" w:type="dxa"/>
            <w:tcBorders>
              <w:top w:val="nil"/>
              <w:left w:val="nil"/>
              <w:bottom w:val="nil"/>
              <w:right w:val="nil"/>
            </w:tcBorders>
            <w:shd w:val="clear" w:color="auto" w:fill="E0EBF8"/>
            <w:noWrap/>
            <w:vAlign w:val="bottom"/>
          </w:tcPr>
          <w:p w14:paraId="023CA2B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B3B1A3F"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56AE5F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1040D1F"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378051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E678730"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(456,000)</w:t>
            </w:r>
          </w:p>
        </w:tc>
        <w:tc>
          <w:tcPr>
            <w:tcW w:w="267" w:type="dxa"/>
            <w:tcBorders>
              <w:top w:val="nil"/>
              <w:left w:val="nil"/>
              <w:bottom w:val="nil"/>
              <w:right w:val="single" w:sz="4" w:space="0" w:color="auto"/>
            </w:tcBorders>
            <w:shd w:val="clear" w:color="auto" w:fill="E0EBF8"/>
            <w:noWrap/>
            <w:vAlign w:val="bottom"/>
          </w:tcPr>
          <w:p w14:paraId="64BA273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9F09E35" w14:textId="77777777">
        <w:trPr>
          <w:trHeight w:val="300"/>
        </w:trPr>
        <w:tc>
          <w:tcPr>
            <w:tcW w:w="267" w:type="dxa"/>
            <w:tcBorders>
              <w:top w:val="nil"/>
              <w:left w:val="single" w:sz="4" w:space="0" w:color="auto"/>
              <w:bottom w:val="nil"/>
              <w:right w:val="nil"/>
            </w:tcBorders>
            <w:shd w:val="clear" w:color="auto" w:fill="E0EBF8"/>
            <w:noWrap/>
            <w:vAlign w:val="bottom"/>
          </w:tcPr>
          <w:p w14:paraId="61A995C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E44DD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7" w:type="dxa"/>
            <w:tcBorders>
              <w:top w:val="nil"/>
              <w:left w:val="nil"/>
              <w:bottom w:val="nil"/>
              <w:right w:val="nil"/>
            </w:tcBorders>
            <w:shd w:val="clear" w:color="auto" w:fill="E0EBF8"/>
            <w:noWrap/>
            <w:vAlign w:val="bottom"/>
          </w:tcPr>
          <w:p w14:paraId="6E8BC4D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30B56B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(65,000)</w:t>
            </w:r>
          </w:p>
        </w:tc>
        <w:tc>
          <w:tcPr>
            <w:tcW w:w="267" w:type="dxa"/>
            <w:tcBorders>
              <w:top w:val="nil"/>
              <w:left w:val="nil"/>
              <w:bottom w:val="nil"/>
              <w:right w:val="nil"/>
            </w:tcBorders>
            <w:shd w:val="clear" w:color="auto" w:fill="E0EBF8"/>
            <w:noWrap/>
            <w:vAlign w:val="bottom"/>
          </w:tcPr>
          <w:p w14:paraId="650B09B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37FA94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(12,000)</w:t>
            </w:r>
          </w:p>
        </w:tc>
        <w:tc>
          <w:tcPr>
            <w:tcW w:w="267" w:type="dxa"/>
            <w:tcBorders>
              <w:top w:val="nil"/>
              <w:left w:val="nil"/>
              <w:bottom w:val="nil"/>
              <w:right w:val="nil"/>
            </w:tcBorders>
            <w:shd w:val="clear" w:color="auto" w:fill="E0EBF8"/>
            <w:noWrap/>
            <w:vAlign w:val="bottom"/>
          </w:tcPr>
          <w:p w14:paraId="038D57A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068026C"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1131CCE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8E10A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B20ED7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942ED8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(77,000)</w:t>
            </w:r>
          </w:p>
        </w:tc>
        <w:tc>
          <w:tcPr>
            <w:tcW w:w="267" w:type="dxa"/>
            <w:tcBorders>
              <w:top w:val="nil"/>
              <w:left w:val="nil"/>
              <w:bottom w:val="nil"/>
              <w:right w:val="single" w:sz="4" w:space="0" w:color="auto"/>
            </w:tcBorders>
            <w:shd w:val="clear" w:color="auto" w:fill="E0EBF8"/>
            <w:noWrap/>
            <w:vAlign w:val="bottom"/>
          </w:tcPr>
          <w:p w14:paraId="479F6B9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63321BF" w14:textId="77777777">
        <w:trPr>
          <w:trHeight w:val="300"/>
        </w:trPr>
        <w:tc>
          <w:tcPr>
            <w:tcW w:w="267" w:type="dxa"/>
            <w:tcBorders>
              <w:top w:val="nil"/>
              <w:left w:val="single" w:sz="4" w:space="0" w:color="auto"/>
              <w:bottom w:val="nil"/>
              <w:right w:val="nil"/>
            </w:tcBorders>
            <w:shd w:val="clear" w:color="auto" w:fill="E0EBF8"/>
            <w:noWrap/>
            <w:vAlign w:val="bottom"/>
          </w:tcPr>
          <w:p w14:paraId="2EF2433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09D81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7" w:type="dxa"/>
            <w:tcBorders>
              <w:top w:val="nil"/>
              <w:left w:val="nil"/>
              <w:bottom w:val="nil"/>
              <w:right w:val="nil"/>
            </w:tcBorders>
            <w:shd w:val="clear" w:color="auto" w:fill="E0EBF8"/>
            <w:noWrap/>
            <w:vAlign w:val="bottom"/>
          </w:tcPr>
          <w:p w14:paraId="57B3EA4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2EC22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(312,000)</w:t>
            </w:r>
          </w:p>
        </w:tc>
        <w:tc>
          <w:tcPr>
            <w:tcW w:w="267" w:type="dxa"/>
            <w:tcBorders>
              <w:top w:val="nil"/>
              <w:left w:val="nil"/>
              <w:bottom w:val="nil"/>
              <w:right w:val="nil"/>
            </w:tcBorders>
            <w:shd w:val="clear" w:color="auto" w:fill="E0EBF8"/>
            <w:noWrap/>
            <w:vAlign w:val="bottom"/>
          </w:tcPr>
          <w:p w14:paraId="18DAA29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9C479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(58,000)</w:t>
            </w:r>
          </w:p>
        </w:tc>
        <w:tc>
          <w:tcPr>
            <w:tcW w:w="267" w:type="dxa"/>
            <w:tcBorders>
              <w:top w:val="nil"/>
              <w:left w:val="nil"/>
              <w:bottom w:val="nil"/>
              <w:right w:val="nil"/>
            </w:tcBorders>
            <w:shd w:val="clear" w:color="auto" w:fill="E0EBF8"/>
            <w:noWrap/>
            <w:vAlign w:val="bottom"/>
          </w:tcPr>
          <w:p w14:paraId="0472F8F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9C613C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EF11F9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355D87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F5D592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B32929A"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(370,000)</w:t>
            </w:r>
          </w:p>
        </w:tc>
        <w:tc>
          <w:tcPr>
            <w:tcW w:w="267" w:type="dxa"/>
            <w:tcBorders>
              <w:top w:val="nil"/>
              <w:left w:val="nil"/>
              <w:bottom w:val="nil"/>
              <w:right w:val="single" w:sz="4" w:space="0" w:color="auto"/>
            </w:tcBorders>
            <w:shd w:val="clear" w:color="auto" w:fill="E0EBF8"/>
            <w:noWrap/>
            <w:vAlign w:val="bottom"/>
          </w:tcPr>
          <w:p w14:paraId="7E2ED87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0349AD2B"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52A2986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2BD25C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Income from Scissor Co.</w:t>
            </w:r>
          </w:p>
        </w:tc>
        <w:tc>
          <w:tcPr>
            <w:tcW w:w="267" w:type="dxa"/>
            <w:tcBorders>
              <w:top w:val="nil"/>
              <w:left w:val="nil"/>
              <w:bottom w:val="single" w:sz="4" w:space="0" w:color="auto"/>
              <w:right w:val="nil"/>
            </w:tcBorders>
            <w:shd w:val="clear" w:color="auto" w:fill="E0EBF8"/>
            <w:noWrap/>
            <w:vAlign w:val="bottom"/>
          </w:tcPr>
          <w:p w14:paraId="6D5ED08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973B731"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107,000 </w:t>
            </w:r>
          </w:p>
        </w:tc>
        <w:tc>
          <w:tcPr>
            <w:tcW w:w="267" w:type="dxa"/>
            <w:tcBorders>
              <w:top w:val="nil"/>
              <w:left w:val="nil"/>
              <w:bottom w:val="single" w:sz="4" w:space="0" w:color="auto"/>
              <w:right w:val="nil"/>
            </w:tcBorders>
            <w:shd w:val="clear" w:color="auto" w:fill="E0EBF8"/>
            <w:noWrap/>
            <w:vAlign w:val="bottom"/>
          </w:tcPr>
          <w:p w14:paraId="1747CA5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38292E0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single" w:sz="4" w:space="0" w:color="auto"/>
              <w:right w:val="nil"/>
            </w:tcBorders>
            <w:shd w:val="clear" w:color="auto" w:fill="E0EBF8"/>
            <w:noWrap/>
            <w:vAlign w:val="bottom"/>
          </w:tcPr>
          <w:p w14:paraId="1ED7FA5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5EABCB19"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107,000 </w:t>
            </w:r>
          </w:p>
        </w:tc>
        <w:tc>
          <w:tcPr>
            <w:tcW w:w="267" w:type="dxa"/>
            <w:tcBorders>
              <w:top w:val="nil"/>
              <w:left w:val="nil"/>
              <w:bottom w:val="single" w:sz="4" w:space="0" w:color="auto"/>
              <w:right w:val="nil"/>
            </w:tcBorders>
            <w:shd w:val="clear" w:color="000000" w:fill="FFFFFF"/>
            <w:noWrap/>
            <w:vAlign w:val="bottom"/>
          </w:tcPr>
          <w:p w14:paraId="7F9B62B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726B7C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7365619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135D302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90D036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E7F487B" w14:textId="77777777">
        <w:trPr>
          <w:trHeight w:val="315"/>
        </w:trPr>
        <w:tc>
          <w:tcPr>
            <w:tcW w:w="267" w:type="dxa"/>
            <w:tcBorders>
              <w:top w:val="nil"/>
              <w:left w:val="single" w:sz="4" w:space="0" w:color="auto"/>
              <w:bottom w:val="nil"/>
              <w:right w:val="nil"/>
            </w:tcBorders>
            <w:shd w:val="clear" w:color="auto" w:fill="E0EBF8"/>
            <w:noWrap/>
            <w:vAlign w:val="bottom"/>
          </w:tcPr>
          <w:p w14:paraId="3C84F73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40C62A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7" w:type="dxa"/>
            <w:tcBorders>
              <w:top w:val="nil"/>
              <w:left w:val="nil"/>
              <w:bottom w:val="nil"/>
              <w:right w:val="nil"/>
            </w:tcBorders>
            <w:shd w:val="clear" w:color="auto" w:fill="E0EBF8"/>
            <w:noWrap/>
            <w:vAlign w:val="bottom"/>
          </w:tcPr>
          <w:p w14:paraId="7A318C9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9EA5FBB"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nil"/>
            </w:tcBorders>
            <w:shd w:val="clear" w:color="auto" w:fill="E0EBF8"/>
            <w:noWrap/>
            <w:vAlign w:val="bottom"/>
          </w:tcPr>
          <w:p w14:paraId="0F6766A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CDA90E1"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107,000 </w:t>
            </w:r>
          </w:p>
        </w:tc>
        <w:tc>
          <w:tcPr>
            <w:tcW w:w="267" w:type="dxa"/>
            <w:tcBorders>
              <w:top w:val="nil"/>
              <w:left w:val="nil"/>
              <w:bottom w:val="nil"/>
              <w:right w:val="nil"/>
            </w:tcBorders>
            <w:shd w:val="clear" w:color="auto" w:fill="E0EBF8"/>
            <w:noWrap/>
            <w:vAlign w:val="bottom"/>
          </w:tcPr>
          <w:p w14:paraId="37F4CAA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50F240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107,000 </w:t>
            </w:r>
          </w:p>
        </w:tc>
        <w:tc>
          <w:tcPr>
            <w:tcW w:w="267" w:type="dxa"/>
            <w:tcBorders>
              <w:top w:val="nil"/>
              <w:left w:val="nil"/>
              <w:bottom w:val="nil"/>
              <w:right w:val="nil"/>
            </w:tcBorders>
            <w:shd w:val="clear" w:color="000000" w:fill="FFFFFF"/>
            <w:noWrap/>
            <w:vAlign w:val="bottom"/>
          </w:tcPr>
          <w:p w14:paraId="70E55B88"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9F5657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464195C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5D1B4164"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single" w:sz="4" w:space="0" w:color="auto"/>
            </w:tcBorders>
            <w:shd w:val="clear" w:color="auto" w:fill="E0EBF8"/>
            <w:noWrap/>
            <w:vAlign w:val="bottom"/>
          </w:tcPr>
          <w:p w14:paraId="79A874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284D5B3F" w14:textId="77777777">
        <w:trPr>
          <w:trHeight w:val="315"/>
        </w:trPr>
        <w:tc>
          <w:tcPr>
            <w:tcW w:w="267" w:type="dxa"/>
            <w:tcBorders>
              <w:top w:val="nil"/>
              <w:left w:val="single" w:sz="4" w:space="0" w:color="auto"/>
              <w:bottom w:val="nil"/>
              <w:right w:val="nil"/>
            </w:tcBorders>
            <w:shd w:val="clear" w:color="auto" w:fill="E0EBF8"/>
            <w:noWrap/>
            <w:vAlign w:val="bottom"/>
          </w:tcPr>
          <w:p w14:paraId="040C831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F0E764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18DC68F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AB3D09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F55997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EDC3B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97B5BD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C7F1EB1"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C97977"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345AC2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2EA8A3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AC6553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55BF55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72FE0F39" w14:textId="77777777">
        <w:trPr>
          <w:trHeight w:val="300"/>
        </w:trPr>
        <w:tc>
          <w:tcPr>
            <w:tcW w:w="267" w:type="dxa"/>
            <w:tcBorders>
              <w:top w:val="nil"/>
              <w:left w:val="single" w:sz="4" w:space="0" w:color="auto"/>
              <w:bottom w:val="nil"/>
              <w:right w:val="nil"/>
            </w:tcBorders>
            <w:shd w:val="clear" w:color="auto" w:fill="E0EBF8"/>
            <w:noWrap/>
            <w:vAlign w:val="bottom"/>
          </w:tcPr>
          <w:p w14:paraId="3AB24B91"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09BEA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7" w:type="dxa"/>
            <w:tcBorders>
              <w:top w:val="nil"/>
              <w:left w:val="nil"/>
              <w:bottom w:val="nil"/>
              <w:right w:val="nil"/>
            </w:tcBorders>
            <w:shd w:val="clear" w:color="auto" w:fill="E0EBF8"/>
            <w:noWrap/>
            <w:vAlign w:val="bottom"/>
          </w:tcPr>
          <w:p w14:paraId="41E5249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EB915E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D8A64C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14A38E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750E4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0B2252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D47C45F"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54558B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06A179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5118AA6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3A4E902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2D5E2FDC"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179AE7B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CB8CBA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7" w:type="dxa"/>
            <w:tcBorders>
              <w:top w:val="nil"/>
              <w:left w:val="nil"/>
              <w:bottom w:val="nil"/>
              <w:right w:val="nil"/>
            </w:tcBorders>
            <w:shd w:val="clear" w:color="auto" w:fill="E0EBF8"/>
            <w:noWrap/>
            <w:vAlign w:val="bottom"/>
          </w:tcPr>
          <w:p w14:paraId="486A5E0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A6E70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7" w:type="dxa"/>
            <w:tcBorders>
              <w:top w:val="nil"/>
              <w:left w:val="nil"/>
              <w:bottom w:val="nil"/>
              <w:right w:val="nil"/>
            </w:tcBorders>
            <w:shd w:val="clear" w:color="auto" w:fill="E0EBF8"/>
            <w:noWrap/>
            <w:vAlign w:val="bottom"/>
          </w:tcPr>
          <w:p w14:paraId="24F9A3E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8119CC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188,000 </w:t>
            </w:r>
          </w:p>
        </w:tc>
        <w:tc>
          <w:tcPr>
            <w:tcW w:w="267" w:type="dxa"/>
            <w:tcBorders>
              <w:top w:val="nil"/>
              <w:left w:val="nil"/>
              <w:bottom w:val="nil"/>
              <w:right w:val="nil"/>
            </w:tcBorders>
            <w:shd w:val="clear" w:color="auto" w:fill="E0EBF8"/>
            <w:noWrap/>
            <w:vAlign w:val="bottom"/>
          </w:tcPr>
          <w:p w14:paraId="76B8392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1476B770"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188,000 </w:t>
            </w:r>
          </w:p>
        </w:tc>
        <w:tc>
          <w:tcPr>
            <w:tcW w:w="267" w:type="dxa"/>
            <w:tcBorders>
              <w:top w:val="nil"/>
              <w:left w:val="nil"/>
              <w:bottom w:val="nil"/>
              <w:right w:val="nil"/>
            </w:tcBorders>
            <w:shd w:val="clear" w:color="000000" w:fill="FFFFFF"/>
            <w:noWrap/>
            <w:vAlign w:val="bottom"/>
          </w:tcPr>
          <w:p w14:paraId="296804C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68D006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A54E6F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62CE45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7" w:type="dxa"/>
            <w:tcBorders>
              <w:top w:val="nil"/>
              <w:left w:val="nil"/>
              <w:bottom w:val="nil"/>
              <w:right w:val="single" w:sz="4" w:space="0" w:color="auto"/>
            </w:tcBorders>
            <w:shd w:val="clear" w:color="auto" w:fill="E0EBF8"/>
            <w:noWrap/>
            <w:vAlign w:val="bottom"/>
          </w:tcPr>
          <w:p w14:paraId="63401B2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CEE9192" w14:textId="77777777">
        <w:trPr>
          <w:trHeight w:val="300"/>
        </w:trPr>
        <w:tc>
          <w:tcPr>
            <w:tcW w:w="267" w:type="dxa"/>
            <w:tcBorders>
              <w:top w:val="nil"/>
              <w:left w:val="single" w:sz="4" w:space="0" w:color="auto"/>
              <w:bottom w:val="nil"/>
              <w:right w:val="nil"/>
            </w:tcBorders>
            <w:shd w:val="clear" w:color="auto" w:fill="E0EBF8"/>
            <w:noWrap/>
            <w:vAlign w:val="bottom"/>
          </w:tcPr>
          <w:p w14:paraId="115EE776"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E259D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7" w:type="dxa"/>
            <w:tcBorders>
              <w:top w:val="nil"/>
              <w:left w:val="nil"/>
              <w:bottom w:val="nil"/>
              <w:right w:val="nil"/>
            </w:tcBorders>
            <w:shd w:val="clear" w:color="auto" w:fill="E0EBF8"/>
            <w:noWrap/>
            <w:vAlign w:val="bottom"/>
          </w:tcPr>
          <w:p w14:paraId="069E050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73452B5"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nil"/>
            </w:tcBorders>
            <w:shd w:val="clear" w:color="auto" w:fill="E0EBF8"/>
            <w:noWrap/>
            <w:vAlign w:val="bottom"/>
          </w:tcPr>
          <w:p w14:paraId="2D55DBA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D9686B"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107,000 </w:t>
            </w:r>
          </w:p>
        </w:tc>
        <w:tc>
          <w:tcPr>
            <w:tcW w:w="267" w:type="dxa"/>
            <w:tcBorders>
              <w:top w:val="nil"/>
              <w:left w:val="nil"/>
              <w:bottom w:val="nil"/>
              <w:right w:val="nil"/>
            </w:tcBorders>
            <w:shd w:val="clear" w:color="auto" w:fill="E0EBF8"/>
            <w:noWrap/>
            <w:vAlign w:val="bottom"/>
          </w:tcPr>
          <w:p w14:paraId="1C87B24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CF2CBB"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107,000 </w:t>
            </w:r>
          </w:p>
        </w:tc>
        <w:tc>
          <w:tcPr>
            <w:tcW w:w="267" w:type="dxa"/>
            <w:tcBorders>
              <w:top w:val="nil"/>
              <w:left w:val="nil"/>
              <w:bottom w:val="nil"/>
              <w:right w:val="nil"/>
            </w:tcBorders>
            <w:shd w:val="clear" w:color="000000" w:fill="FFFFFF"/>
            <w:noWrap/>
            <w:vAlign w:val="bottom"/>
          </w:tcPr>
          <w:p w14:paraId="52F3BAB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4F65A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5FFADF8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65F0D0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332,000 </w:t>
            </w:r>
          </w:p>
        </w:tc>
        <w:tc>
          <w:tcPr>
            <w:tcW w:w="267" w:type="dxa"/>
            <w:tcBorders>
              <w:top w:val="nil"/>
              <w:left w:val="nil"/>
              <w:bottom w:val="nil"/>
              <w:right w:val="single" w:sz="4" w:space="0" w:color="auto"/>
            </w:tcBorders>
            <w:shd w:val="clear" w:color="auto" w:fill="E0EBF8"/>
            <w:noWrap/>
            <w:vAlign w:val="bottom"/>
          </w:tcPr>
          <w:p w14:paraId="7784639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34785C0"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57535A8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3C54B6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7" w:type="dxa"/>
            <w:tcBorders>
              <w:top w:val="nil"/>
              <w:left w:val="nil"/>
              <w:bottom w:val="single" w:sz="4" w:space="0" w:color="auto"/>
              <w:right w:val="nil"/>
            </w:tcBorders>
            <w:shd w:val="clear" w:color="auto" w:fill="E0EBF8"/>
            <w:noWrap/>
            <w:vAlign w:val="bottom"/>
          </w:tcPr>
          <w:p w14:paraId="32EB98F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35946E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(90,000)</w:t>
            </w:r>
          </w:p>
        </w:tc>
        <w:tc>
          <w:tcPr>
            <w:tcW w:w="267" w:type="dxa"/>
            <w:tcBorders>
              <w:top w:val="nil"/>
              <w:left w:val="nil"/>
              <w:bottom w:val="single" w:sz="4" w:space="0" w:color="auto"/>
              <w:right w:val="nil"/>
            </w:tcBorders>
            <w:shd w:val="clear" w:color="auto" w:fill="E0EBF8"/>
            <w:noWrap/>
            <w:vAlign w:val="bottom"/>
          </w:tcPr>
          <w:p w14:paraId="6301E4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AAFD6F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26D661B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96FE58E"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000000" w:fill="FFFFFF"/>
            <w:noWrap/>
            <w:vAlign w:val="bottom"/>
          </w:tcPr>
          <w:p w14:paraId="24C628E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611C78EA"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auto" w:fill="E0EBF8"/>
            <w:noWrap/>
            <w:vAlign w:val="bottom"/>
          </w:tcPr>
          <w:p w14:paraId="1C57960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7236F6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(90,000)</w:t>
            </w:r>
          </w:p>
        </w:tc>
        <w:tc>
          <w:tcPr>
            <w:tcW w:w="267" w:type="dxa"/>
            <w:tcBorders>
              <w:top w:val="nil"/>
              <w:left w:val="nil"/>
              <w:bottom w:val="nil"/>
              <w:right w:val="single" w:sz="4" w:space="0" w:color="auto"/>
            </w:tcBorders>
            <w:shd w:val="clear" w:color="auto" w:fill="E0EBF8"/>
            <w:noWrap/>
            <w:vAlign w:val="bottom"/>
          </w:tcPr>
          <w:p w14:paraId="5575624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23AD440" w14:textId="77777777">
        <w:trPr>
          <w:trHeight w:val="315"/>
        </w:trPr>
        <w:tc>
          <w:tcPr>
            <w:tcW w:w="267" w:type="dxa"/>
            <w:tcBorders>
              <w:top w:val="nil"/>
              <w:left w:val="single" w:sz="4" w:space="0" w:color="auto"/>
              <w:bottom w:val="nil"/>
              <w:right w:val="nil"/>
            </w:tcBorders>
            <w:shd w:val="clear" w:color="auto" w:fill="E0EBF8"/>
            <w:noWrap/>
            <w:vAlign w:val="bottom"/>
          </w:tcPr>
          <w:p w14:paraId="39E2CF52"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D385BF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7" w:type="dxa"/>
            <w:tcBorders>
              <w:top w:val="nil"/>
              <w:left w:val="nil"/>
              <w:bottom w:val="nil"/>
              <w:right w:val="nil"/>
            </w:tcBorders>
            <w:shd w:val="clear" w:color="auto" w:fill="E0EBF8"/>
            <w:noWrap/>
            <w:vAlign w:val="bottom"/>
          </w:tcPr>
          <w:p w14:paraId="062C46F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6BABCC85"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nil"/>
              <w:right w:val="nil"/>
            </w:tcBorders>
            <w:shd w:val="clear" w:color="auto" w:fill="E0EBF8"/>
            <w:noWrap/>
            <w:vAlign w:val="bottom"/>
          </w:tcPr>
          <w:p w14:paraId="38D1F32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9698A69"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265,000 </w:t>
            </w:r>
          </w:p>
        </w:tc>
        <w:tc>
          <w:tcPr>
            <w:tcW w:w="267" w:type="dxa"/>
            <w:tcBorders>
              <w:top w:val="nil"/>
              <w:left w:val="nil"/>
              <w:bottom w:val="nil"/>
              <w:right w:val="nil"/>
            </w:tcBorders>
            <w:shd w:val="clear" w:color="auto" w:fill="E0EBF8"/>
            <w:noWrap/>
            <w:vAlign w:val="bottom"/>
          </w:tcPr>
          <w:p w14:paraId="10EFD24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B6302D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295,000 </w:t>
            </w:r>
          </w:p>
        </w:tc>
        <w:tc>
          <w:tcPr>
            <w:tcW w:w="267" w:type="dxa"/>
            <w:tcBorders>
              <w:top w:val="nil"/>
              <w:left w:val="nil"/>
              <w:bottom w:val="nil"/>
              <w:right w:val="nil"/>
            </w:tcBorders>
            <w:shd w:val="clear" w:color="000000" w:fill="FFFFFF"/>
            <w:noWrap/>
            <w:vAlign w:val="bottom"/>
          </w:tcPr>
          <w:p w14:paraId="00703D5C"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CEEAAB1"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1B1731F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63E42100"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nil"/>
              <w:right w:val="single" w:sz="4" w:space="0" w:color="auto"/>
            </w:tcBorders>
            <w:shd w:val="clear" w:color="auto" w:fill="E0EBF8"/>
            <w:noWrap/>
            <w:vAlign w:val="bottom"/>
          </w:tcPr>
          <w:p w14:paraId="41D2E22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492AEE24" w14:textId="77777777">
        <w:trPr>
          <w:trHeight w:val="315"/>
        </w:trPr>
        <w:tc>
          <w:tcPr>
            <w:tcW w:w="267" w:type="dxa"/>
            <w:tcBorders>
              <w:top w:val="nil"/>
              <w:left w:val="single" w:sz="4" w:space="0" w:color="auto"/>
              <w:bottom w:val="nil"/>
              <w:right w:val="nil"/>
            </w:tcBorders>
            <w:shd w:val="clear" w:color="auto" w:fill="E0EBF8"/>
            <w:noWrap/>
            <w:vAlign w:val="bottom"/>
          </w:tcPr>
          <w:p w14:paraId="35ED6C2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05BB46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9253DF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4C6351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2EECA4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DD3F95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812355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94E1D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63A88E0E"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45E9B9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C837D9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B7506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039012B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5E1B2A9" w14:textId="77777777">
        <w:trPr>
          <w:trHeight w:val="300"/>
        </w:trPr>
        <w:tc>
          <w:tcPr>
            <w:tcW w:w="267" w:type="dxa"/>
            <w:tcBorders>
              <w:top w:val="nil"/>
              <w:left w:val="single" w:sz="4" w:space="0" w:color="auto"/>
              <w:bottom w:val="nil"/>
              <w:right w:val="nil"/>
            </w:tcBorders>
            <w:shd w:val="clear" w:color="auto" w:fill="E0EBF8"/>
            <w:noWrap/>
            <w:vAlign w:val="bottom"/>
          </w:tcPr>
          <w:p w14:paraId="0EFEB7FE"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CE547B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7" w:type="dxa"/>
            <w:tcBorders>
              <w:top w:val="nil"/>
              <w:left w:val="nil"/>
              <w:bottom w:val="nil"/>
              <w:right w:val="nil"/>
            </w:tcBorders>
            <w:shd w:val="clear" w:color="auto" w:fill="E0EBF8"/>
            <w:noWrap/>
            <w:vAlign w:val="bottom"/>
          </w:tcPr>
          <w:p w14:paraId="62FE0DE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768348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3B30DB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0720BD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E1B6988"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CAC3B8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674A1EF"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374F2E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897D17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734C005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45B5433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30891D28" w14:textId="77777777">
        <w:trPr>
          <w:trHeight w:val="300"/>
        </w:trPr>
        <w:tc>
          <w:tcPr>
            <w:tcW w:w="267" w:type="dxa"/>
            <w:tcBorders>
              <w:top w:val="nil"/>
              <w:left w:val="single" w:sz="4" w:space="0" w:color="auto"/>
              <w:bottom w:val="nil"/>
              <w:right w:val="nil"/>
            </w:tcBorders>
            <w:shd w:val="clear" w:color="auto" w:fill="E0EBF8"/>
            <w:noWrap/>
            <w:vAlign w:val="bottom"/>
          </w:tcPr>
          <w:p w14:paraId="4E8FD10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E52553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7" w:type="dxa"/>
            <w:tcBorders>
              <w:top w:val="nil"/>
              <w:left w:val="nil"/>
              <w:bottom w:val="nil"/>
              <w:right w:val="nil"/>
            </w:tcBorders>
            <w:shd w:val="clear" w:color="auto" w:fill="E0EBF8"/>
            <w:noWrap/>
            <w:vAlign w:val="bottom"/>
          </w:tcPr>
          <w:p w14:paraId="379B820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3D94F1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232,000 </w:t>
            </w:r>
          </w:p>
        </w:tc>
        <w:tc>
          <w:tcPr>
            <w:tcW w:w="267" w:type="dxa"/>
            <w:tcBorders>
              <w:top w:val="nil"/>
              <w:left w:val="nil"/>
              <w:bottom w:val="nil"/>
              <w:right w:val="nil"/>
            </w:tcBorders>
            <w:shd w:val="clear" w:color="auto" w:fill="E0EBF8"/>
            <w:noWrap/>
            <w:vAlign w:val="bottom"/>
          </w:tcPr>
          <w:p w14:paraId="22BC16C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4C36A1A"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116,000 </w:t>
            </w:r>
          </w:p>
        </w:tc>
        <w:tc>
          <w:tcPr>
            <w:tcW w:w="267" w:type="dxa"/>
            <w:tcBorders>
              <w:top w:val="nil"/>
              <w:left w:val="nil"/>
              <w:bottom w:val="nil"/>
              <w:right w:val="nil"/>
            </w:tcBorders>
            <w:shd w:val="clear" w:color="auto" w:fill="E0EBF8"/>
            <w:noWrap/>
            <w:vAlign w:val="bottom"/>
          </w:tcPr>
          <w:p w14:paraId="77CA20B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054F77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6A5C5D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A321B1"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D506ED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1B8613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348,000 </w:t>
            </w:r>
          </w:p>
        </w:tc>
        <w:tc>
          <w:tcPr>
            <w:tcW w:w="267" w:type="dxa"/>
            <w:tcBorders>
              <w:top w:val="nil"/>
              <w:left w:val="nil"/>
              <w:bottom w:val="nil"/>
              <w:right w:val="single" w:sz="4" w:space="0" w:color="auto"/>
            </w:tcBorders>
            <w:shd w:val="clear" w:color="auto" w:fill="E0EBF8"/>
            <w:noWrap/>
            <w:vAlign w:val="bottom"/>
          </w:tcPr>
          <w:p w14:paraId="0976E05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0BBBEA88" w14:textId="77777777">
        <w:trPr>
          <w:trHeight w:val="300"/>
        </w:trPr>
        <w:tc>
          <w:tcPr>
            <w:tcW w:w="267" w:type="dxa"/>
            <w:tcBorders>
              <w:top w:val="nil"/>
              <w:left w:val="single" w:sz="4" w:space="0" w:color="auto"/>
              <w:bottom w:val="nil"/>
              <w:right w:val="nil"/>
            </w:tcBorders>
            <w:shd w:val="clear" w:color="auto" w:fill="E0EBF8"/>
            <w:noWrap/>
            <w:vAlign w:val="bottom"/>
          </w:tcPr>
          <w:p w14:paraId="1730602D"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5E64D4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7" w:type="dxa"/>
            <w:tcBorders>
              <w:top w:val="nil"/>
              <w:left w:val="nil"/>
              <w:bottom w:val="nil"/>
              <w:right w:val="nil"/>
            </w:tcBorders>
            <w:shd w:val="clear" w:color="auto" w:fill="E0EBF8"/>
            <w:noWrap/>
            <w:vAlign w:val="bottom"/>
          </w:tcPr>
          <w:p w14:paraId="5F2E853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B9573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165,000 </w:t>
            </w:r>
          </w:p>
        </w:tc>
        <w:tc>
          <w:tcPr>
            <w:tcW w:w="267" w:type="dxa"/>
            <w:tcBorders>
              <w:top w:val="nil"/>
              <w:left w:val="nil"/>
              <w:bottom w:val="nil"/>
              <w:right w:val="nil"/>
            </w:tcBorders>
            <w:shd w:val="clear" w:color="auto" w:fill="E0EBF8"/>
            <w:noWrap/>
            <w:vAlign w:val="bottom"/>
          </w:tcPr>
          <w:p w14:paraId="5F53905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3D5AF7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97,000 </w:t>
            </w:r>
          </w:p>
        </w:tc>
        <w:tc>
          <w:tcPr>
            <w:tcW w:w="267" w:type="dxa"/>
            <w:tcBorders>
              <w:top w:val="nil"/>
              <w:left w:val="nil"/>
              <w:bottom w:val="nil"/>
              <w:right w:val="nil"/>
            </w:tcBorders>
            <w:shd w:val="clear" w:color="auto" w:fill="E0EBF8"/>
            <w:noWrap/>
            <w:vAlign w:val="bottom"/>
          </w:tcPr>
          <w:p w14:paraId="57B8B80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479AC6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AD8CC6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A26807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21AD7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AD1EE0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262,000 </w:t>
            </w:r>
          </w:p>
        </w:tc>
        <w:tc>
          <w:tcPr>
            <w:tcW w:w="267" w:type="dxa"/>
            <w:tcBorders>
              <w:top w:val="nil"/>
              <w:left w:val="nil"/>
              <w:bottom w:val="nil"/>
              <w:right w:val="single" w:sz="4" w:space="0" w:color="auto"/>
            </w:tcBorders>
            <w:shd w:val="clear" w:color="auto" w:fill="E0EBF8"/>
            <w:noWrap/>
            <w:vAlign w:val="bottom"/>
          </w:tcPr>
          <w:p w14:paraId="52A47F7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96FE9AB" w14:textId="77777777">
        <w:trPr>
          <w:trHeight w:val="300"/>
        </w:trPr>
        <w:tc>
          <w:tcPr>
            <w:tcW w:w="267" w:type="dxa"/>
            <w:tcBorders>
              <w:top w:val="nil"/>
              <w:left w:val="single" w:sz="4" w:space="0" w:color="auto"/>
              <w:bottom w:val="nil"/>
              <w:right w:val="nil"/>
            </w:tcBorders>
            <w:shd w:val="clear" w:color="auto" w:fill="E0EBF8"/>
            <w:noWrap/>
            <w:vAlign w:val="bottom"/>
          </w:tcPr>
          <w:p w14:paraId="43210A25"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8F03C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7" w:type="dxa"/>
            <w:tcBorders>
              <w:top w:val="nil"/>
              <w:left w:val="nil"/>
              <w:bottom w:val="nil"/>
              <w:right w:val="nil"/>
            </w:tcBorders>
            <w:shd w:val="clear" w:color="auto" w:fill="E0EBF8"/>
            <w:noWrap/>
            <w:vAlign w:val="bottom"/>
          </w:tcPr>
          <w:p w14:paraId="3A900CE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34BFB8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193,000 </w:t>
            </w:r>
          </w:p>
        </w:tc>
        <w:tc>
          <w:tcPr>
            <w:tcW w:w="267" w:type="dxa"/>
            <w:tcBorders>
              <w:top w:val="nil"/>
              <w:left w:val="nil"/>
              <w:bottom w:val="nil"/>
              <w:right w:val="nil"/>
            </w:tcBorders>
            <w:shd w:val="clear" w:color="auto" w:fill="E0EBF8"/>
            <w:noWrap/>
            <w:vAlign w:val="bottom"/>
          </w:tcPr>
          <w:p w14:paraId="54FDE67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B7FAE2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115,000 </w:t>
            </w:r>
          </w:p>
        </w:tc>
        <w:tc>
          <w:tcPr>
            <w:tcW w:w="267" w:type="dxa"/>
            <w:tcBorders>
              <w:top w:val="nil"/>
              <w:left w:val="nil"/>
              <w:bottom w:val="nil"/>
              <w:right w:val="nil"/>
            </w:tcBorders>
            <w:shd w:val="clear" w:color="auto" w:fill="E0EBF8"/>
            <w:noWrap/>
            <w:vAlign w:val="bottom"/>
          </w:tcPr>
          <w:p w14:paraId="5C484A0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C4DF70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60A3EE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21CE83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A05187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089481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308,000 </w:t>
            </w:r>
          </w:p>
        </w:tc>
        <w:tc>
          <w:tcPr>
            <w:tcW w:w="267" w:type="dxa"/>
            <w:tcBorders>
              <w:top w:val="nil"/>
              <w:left w:val="nil"/>
              <w:bottom w:val="nil"/>
              <w:right w:val="single" w:sz="4" w:space="0" w:color="auto"/>
            </w:tcBorders>
            <w:shd w:val="clear" w:color="auto" w:fill="E0EBF8"/>
            <w:noWrap/>
            <w:vAlign w:val="bottom"/>
          </w:tcPr>
          <w:p w14:paraId="0D9F0A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1471DBD"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45641FD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D27137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Investment in Scissor Co.</w:t>
            </w:r>
          </w:p>
        </w:tc>
        <w:tc>
          <w:tcPr>
            <w:tcW w:w="267" w:type="dxa"/>
            <w:tcBorders>
              <w:top w:val="nil"/>
              <w:left w:val="nil"/>
              <w:bottom w:val="nil"/>
              <w:right w:val="nil"/>
            </w:tcBorders>
            <w:shd w:val="clear" w:color="auto" w:fill="E0EBF8"/>
            <w:noWrap/>
            <w:vAlign w:val="bottom"/>
          </w:tcPr>
          <w:p w14:paraId="4F2370B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DA7C8D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515,000 </w:t>
            </w:r>
          </w:p>
        </w:tc>
        <w:tc>
          <w:tcPr>
            <w:tcW w:w="267" w:type="dxa"/>
            <w:tcBorders>
              <w:top w:val="nil"/>
              <w:left w:val="nil"/>
              <w:bottom w:val="nil"/>
              <w:right w:val="nil"/>
            </w:tcBorders>
            <w:shd w:val="clear" w:color="auto" w:fill="E0EBF8"/>
            <w:noWrap/>
            <w:vAlign w:val="bottom"/>
          </w:tcPr>
          <w:p w14:paraId="48D0A7F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7C869A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E88F02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70BCA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E0292B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03C31880"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515,000 </w:t>
            </w:r>
          </w:p>
        </w:tc>
        <w:tc>
          <w:tcPr>
            <w:tcW w:w="267" w:type="dxa"/>
            <w:tcBorders>
              <w:top w:val="nil"/>
              <w:left w:val="nil"/>
              <w:bottom w:val="nil"/>
              <w:right w:val="nil"/>
            </w:tcBorders>
            <w:shd w:val="clear" w:color="auto" w:fill="E0EBF8"/>
            <w:noWrap/>
            <w:vAlign w:val="bottom"/>
          </w:tcPr>
          <w:p w14:paraId="6E8FABC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8BEFEB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23E762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C660FAB" w14:textId="77777777">
        <w:trPr>
          <w:trHeight w:val="300"/>
        </w:trPr>
        <w:tc>
          <w:tcPr>
            <w:tcW w:w="267" w:type="dxa"/>
            <w:tcBorders>
              <w:top w:val="nil"/>
              <w:left w:val="single" w:sz="4" w:space="0" w:color="auto"/>
              <w:bottom w:val="nil"/>
              <w:right w:val="nil"/>
            </w:tcBorders>
            <w:shd w:val="clear" w:color="auto" w:fill="E0EBF8"/>
            <w:noWrap/>
            <w:vAlign w:val="bottom"/>
          </w:tcPr>
          <w:p w14:paraId="004CD3C6"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E650CE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7" w:type="dxa"/>
            <w:tcBorders>
              <w:top w:val="nil"/>
              <w:left w:val="nil"/>
              <w:bottom w:val="nil"/>
              <w:right w:val="nil"/>
            </w:tcBorders>
            <w:shd w:val="clear" w:color="auto" w:fill="E0EBF8"/>
            <w:noWrap/>
            <w:vAlign w:val="bottom"/>
          </w:tcPr>
          <w:p w14:paraId="25ADAA3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67676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23F6C47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CDAFDB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7" w:type="dxa"/>
            <w:tcBorders>
              <w:top w:val="nil"/>
              <w:left w:val="nil"/>
              <w:bottom w:val="nil"/>
              <w:right w:val="nil"/>
            </w:tcBorders>
            <w:shd w:val="clear" w:color="auto" w:fill="E0EBF8"/>
            <w:noWrap/>
            <w:vAlign w:val="bottom"/>
          </w:tcPr>
          <w:p w14:paraId="084427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99BFCB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039BE4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45C1E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92C640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7073C3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375,000 </w:t>
            </w:r>
          </w:p>
        </w:tc>
        <w:tc>
          <w:tcPr>
            <w:tcW w:w="267" w:type="dxa"/>
            <w:tcBorders>
              <w:top w:val="nil"/>
              <w:left w:val="nil"/>
              <w:bottom w:val="nil"/>
              <w:right w:val="single" w:sz="4" w:space="0" w:color="auto"/>
            </w:tcBorders>
            <w:shd w:val="clear" w:color="auto" w:fill="E0EBF8"/>
            <w:noWrap/>
            <w:vAlign w:val="bottom"/>
          </w:tcPr>
          <w:p w14:paraId="6B9DB64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3980167"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1273D92F"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5F8D2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7" w:type="dxa"/>
            <w:tcBorders>
              <w:top w:val="nil"/>
              <w:left w:val="nil"/>
              <w:bottom w:val="nil"/>
              <w:right w:val="nil"/>
            </w:tcBorders>
            <w:shd w:val="clear" w:color="auto" w:fill="E0EBF8"/>
            <w:noWrap/>
            <w:vAlign w:val="bottom"/>
          </w:tcPr>
          <w:p w14:paraId="49B804E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A056E0"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875,000 </w:t>
            </w:r>
          </w:p>
        </w:tc>
        <w:tc>
          <w:tcPr>
            <w:tcW w:w="267" w:type="dxa"/>
            <w:tcBorders>
              <w:top w:val="nil"/>
              <w:left w:val="nil"/>
              <w:bottom w:val="nil"/>
              <w:right w:val="nil"/>
            </w:tcBorders>
            <w:shd w:val="clear" w:color="auto" w:fill="E0EBF8"/>
            <w:noWrap/>
            <w:vAlign w:val="bottom"/>
          </w:tcPr>
          <w:p w14:paraId="2931AF9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229C9A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482A2CC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504231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AC1D7B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97D0BC0" w14:textId="77777777" w:rsidR="00160C56" w:rsidRPr="006B5618" w:rsidRDefault="00160C56" w:rsidP="00270DA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7" w:type="dxa"/>
            <w:tcBorders>
              <w:top w:val="nil"/>
              <w:left w:val="nil"/>
              <w:bottom w:val="nil"/>
              <w:right w:val="nil"/>
            </w:tcBorders>
            <w:shd w:val="clear" w:color="auto" w:fill="E0EBF8"/>
            <w:noWrap/>
            <w:vAlign w:val="bottom"/>
          </w:tcPr>
          <w:p w14:paraId="2D38AC2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231211E"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1,101,000 </w:t>
            </w:r>
          </w:p>
        </w:tc>
        <w:tc>
          <w:tcPr>
            <w:tcW w:w="267" w:type="dxa"/>
            <w:tcBorders>
              <w:top w:val="nil"/>
              <w:left w:val="nil"/>
              <w:bottom w:val="nil"/>
              <w:right w:val="single" w:sz="4" w:space="0" w:color="auto"/>
            </w:tcBorders>
            <w:shd w:val="clear" w:color="auto" w:fill="E0EBF8"/>
            <w:noWrap/>
            <w:vAlign w:val="bottom"/>
          </w:tcPr>
          <w:p w14:paraId="61D06AA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6B0A5F5"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497A8E81"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DB9CCA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7" w:type="dxa"/>
            <w:tcBorders>
              <w:top w:val="nil"/>
              <w:left w:val="nil"/>
              <w:bottom w:val="single" w:sz="4" w:space="0" w:color="auto"/>
              <w:right w:val="nil"/>
            </w:tcBorders>
            <w:shd w:val="clear" w:color="auto" w:fill="E0EBF8"/>
            <w:noWrap/>
            <w:vAlign w:val="bottom"/>
          </w:tcPr>
          <w:p w14:paraId="5BECB15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25CBA9D"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(630,000)</w:t>
            </w:r>
          </w:p>
        </w:tc>
        <w:tc>
          <w:tcPr>
            <w:tcW w:w="267" w:type="dxa"/>
            <w:tcBorders>
              <w:top w:val="nil"/>
              <w:left w:val="nil"/>
              <w:bottom w:val="single" w:sz="4" w:space="0" w:color="auto"/>
              <w:right w:val="nil"/>
            </w:tcBorders>
            <w:shd w:val="clear" w:color="auto" w:fill="E0EBF8"/>
            <w:noWrap/>
            <w:vAlign w:val="bottom"/>
          </w:tcPr>
          <w:p w14:paraId="5A6FE89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23B7EC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(48,000)</w:t>
            </w:r>
          </w:p>
        </w:tc>
        <w:tc>
          <w:tcPr>
            <w:tcW w:w="267" w:type="dxa"/>
            <w:tcBorders>
              <w:top w:val="nil"/>
              <w:left w:val="nil"/>
              <w:bottom w:val="single" w:sz="4" w:space="0" w:color="auto"/>
              <w:right w:val="nil"/>
            </w:tcBorders>
            <w:shd w:val="clear" w:color="auto" w:fill="E0EBF8"/>
            <w:noWrap/>
            <w:vAlign w:val="bottom"/>
          </w:tcPr>
          <w:p w14:paraId="0F7AF3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7AE50E31" w14:textId="77777777" w:rsidR="00160C56" w:rsidRPr="006B5618" w:rsidRDefault="00160C56" w:rsidP="00270DA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7" w:type="dxa"/>
            <w:tcBorders>
              <w:top w:val="nil"/>
              <w:left w:val="nil"/>
              <w:bottom w:val="single" w:sz="4" w:space="0" w:color="auto"/>
              <w:right w:val="nil"/>
            </w:tcBorders>
            <w:shd w:val="clear" w:color="000000" w:fill="FFFFFF"/>
            <w:noWrap/>
            <w:vAlign w:val="bottom"/>
          </w:tcPr>
          <w:p w14:paraId="405E760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2E2805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4662AAB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523B831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(654,000)</w:t>
            </w:r>
          </w:p>
        </w:tc>
        <w:tc>
          <w:tcPr>
            <w:tcW w:w="267" w:type="dxa"/>
            <w:tcBorders>
              <w:top w:val="nil"/>
              <w:left w:val="nil"/>
              <w:bottom w:val="nil"/>
              <w:right w:val="single" w:sz="4" w:space="0" w:color="auto"/>
            </w:tcBorders>
            <w:shd w:val="clear" w:color="auto" w:fill="E0EBF8"/>
            <w:noWrap/>
            <w:vAlign w:val="bottom"/>
          </w:tcPr>
          <w:p w14:paraId="5021406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05C67BF" w14:textId="77777777">
        <w:trPr>
          <w:trHeight w:val="315"/>
        </w:trPr>
        <w:tc>
          <w:tcPr>
            <w:tcW w:w="267" w:type="dxa"/>
            <w:tcBorders>
              <w:top w:val="nil"/>
              <w:left w:val="single" w:sz="4" w:space="0" w:color="auto"/>
              <w:bottom w:val="nil"/>
              <w:right w:val="nil"/>
            </w:tcBorders>
            <w:shd w:val="clear" w:color="auto" w:fill="E0EBF8"/>
            <w:noWrap/>
            <w:vAlign w:val="bottom"/>
          </w:tcPr>
          <w:p w14:paraId="61DB691D"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95C77D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7" w:type="dxa"/>
            <w:tcBorders>
              <w:top w:val="nil"/>
              <w:left w:val="nil"/>
              <w:bottom w:val="nil"/>
              <w:right w:val="nil"/>
            </w:tcBorders>
            <w:shd w:val="clear" w:color="auto" w:fill="E0EBF8"/>
            <w:noWrap/>
            <w:vAlign w:val="bottom"/>
          </w:tcPr>
          <w:p w14:paraId="2B6D778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19021E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1,600,000 </w:t>
            </w:r>
          </w:p>
        </w:tc>
        <w:tc>
          <w:tcPr>
            <w:tcW w:w="267" w:type="dxa"/>
            <w:tcBorders>
              <w:top w:val="nil"/>
              <w:left w:val="nil"/>
              <w:bottom w:val="nil"/>
              <w:right w:val="nil"/>
            </w:tcBorders>
            <w:shd w:val="clear" w:color="auto" w:fill="E0EBF8"/>
            <w:noWrap/>
            <w:vAlign w:val="bottom"/>
          </w:tcPr>
          <w:p w14:paraId="3171984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DEB8AD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655,000 </w:t>
            </w:r>
          </w:p>
        </w:tc>
        <w:tc>
          <w:tcPr>
            <w:tcW w:w="267" w:type="dxa"/>
            <w:tcBorders>
              <w:top w:val="nil"/>
              <w:left w:val="nil"/>
              <w:bottom w:val="nil"/>
              <w:right w:val="nil"/>
            </w:tcBorders>
            <w:shd w:val="clear" w:color="auto" w:fill="E0EBF8"/>
            <w:noWrap/>
            <w:vAlign w:val="bottom"/>
          </w:tcPr>
          <w:p w14:paraId="003A835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FCE939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24,000 </w:t>
            </w:r>
          </w:p>
        </w:tc>
        <w:tc>
          <w:tcPr>
            <w:tcW w:w="267" w:type="dxa"/>
            <w:tcBorders>
              <w:top w:val="nil"/>
              <w:left w:val="nil"/>
              <w:bottom w:val="nil"/>
              <w:right w:val="nil"/>
            </w:tcBorders>
            <w:shd w:val="clear" w:color="000000" w:fill="FFFFFF"/>
            <w:noWrap/>
            <w:vAlign w:val="bottom"/>
          </w:tcPr>
          <w:p w14:paraId="130053DC"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E9DDE8A"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539,000 </w:t>
            </w:r>
          </w:p>
        </w:tc>
        <w:tc>
          <w:tcPr>
            <w:tcW w:w="267" w:type="dxa"/>
            <w:tcBorders>
              <w:top w:val="nil"/>
              <w:left w:val="nil"/>
              <w:bottom w:val="nil"/>
              <w:right w:val="nil"/>
            </w:tcBorders>
            <w:shd w:val="clear" w:color="auto" w:fill="E0EBF8"/>
            <w:noWrap/>
            <w:vAlign w:val="bottom"/>
          </w:tcPr>
          <w:p w14:paraId="596F0FC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4BD0F40"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1,740,000 </w:t>
            </w:r>
          </w:p>
        </w:tc>
        <w:tc>
          <w:tcPr>
            <w:tcW w:w="267" w:type="dxa"/>
            <w:tcBorders>
              <w:top w:val="nil"/>
              <w:left w:val="nil"/>
              <w:bottom w:val="nil"/>
              <w:right w:val="single" w:sz="4" w:space="0" w:color="auto"/>
            </w:tcBorders>
            <w:shd w:val="clear" w:color="auto" w:fill="E0EBF8"/>
            <w:noWrap/>
            <w:vAlign w:val="bottom"/>
          </w:tcPr>
          <w:p w14:paraId="33FEC871"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1052CF36" w14:textId="77777777">
        <w:trPr>
          <w:trHeight w:val="315"/>
        </w:trPr>
        <w:tc>
          <w:tcPr>
            <w:tcW w:w="267" w:type="dxa"/>
            <w:tcBorders>
              <w:top w:val="nil"/>
              <w:left w:val="single" w:sz="4" w:space="0" w:color="auto"/>
              <w:bottom w:val="nil"/>
              <w:right w:val="nil"/>
            </w:tcBorders>
            <w:shd w:val="clear" w:color="auto" w:fill="E0EBF8"/>
            <w:noWrap/>
            <w:vAlign w:val="bottom"/>
          </w:tcPr>
          <w:p w14:paraId="0404FC48"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E4F0D3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9BB575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1191D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414057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F23BBA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8E3637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66CA07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055620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69D999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71A8F9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103C2F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685B442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DB43B3A" w14:textId="77777777">
        <w:trPr>
          <w:trHeight w:val="300"/>
        </w:trPr>
        <w:tc>
          <w:tcPr>
            <w:tcW w:w="267" w:type="dxa"/>
            <w:tcBorders>
              <w:top w:val="nil"/>
              <w:left w:val="single" w:sz="4" w:space="0" w:color="auto"/>
              <w:bottom w:val="nil"/>
              <w:right w:val="nil"/>
            </w:tcBorders>
            <w:shd w:val="clear" w:color="auto" w:fill="E0EBF8"/>
            <w:noWrap/>
            <w:vAlign w:val="bottom"/>
          </w:tcPr>
          <w:p w14:paraId="53E3F6D3"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B80DCE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7" w:type="dxa"/>
            <w:tcBorders>
              <w:top w:val="nil"/>
              <w:left w:val="nil"/>
              <w:bottom w:val="nil"/>
              <w:right w:val="nil"/>
            </w:tcBorders>
            <w:shd w:val="clear" w:color="auto" w:fill="E0EBF8"/>
            <w:noWrap/>
            <w:vAlign w:val="bottom"/>
          </w:tcPr>
          <w:p w14:paraId="49A8A65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6018E6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85,000 </w:t>
            </w:r>
          </w:p>
        </w:tc>
        <w:tc>
          <w:tcPr>
            <w:tcW w:w="267" w:type="dxa"/>
            <w:tcBorders>
              <w:top w:val="nil"/>
              <w:left w:val="nil"/>
              <w:bottom w:val="nil"/>
              <w:right w:val="nil"/>
            </w:tcBorders>
            <w:shd w:val="clear" w:color="auto" w:fill="E0EBF8"/>
            <w:noWrap/>
            <w:vAlign w:val="bottom"/>
          </w:tcPr>
          <w:p w14:paraId="64C0CD7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398774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40,000 </w:t>
            </w:r>
          </w:p>
        </w:tc>
        <w:tc>
          <w:tcPr>
            <w:tcW w:w="267" w:type="dxa"/>
            <w:tcBorders>
              <w:top w:val="nil"/>
              <w:left w:val="nil"/>
              <w:bottom w:val="nil"/>
              <w:right w:val="nil"/>
            </w:tcBorders>
            <w:shd w:val="clear" w:color="auto" w:fill="E0EBF8"/>
            <w:noWrap/>
            <w:vAlign w:val="bottom"/>
          </w:tcPr>
          <w:p w14:paraId="1B25899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A1CE7D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11F6BF2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20F2C4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B2291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824C50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7" w:type="dxa"/>
            <w:tcBorders>
              <w:top w:val="nil"/>
              <w:left w:val="nil"/>
              <w:bottom w:val="nil"/>
              <w:right w:val="single" w:sz="4" w:space="0" w:color="auto"/>
            </w:tcBorders>
            <w:shd w:val="clear" w:color="auto" w:fill="E0EBF8"/>
            <w:noWrap/>
            <w:vAlign w:val="bottom"/>
          </w:tcPr>
          <w:p w14:paraId="15A81ED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8698FE5" w14:textId="77777777">
        <w:trPr>
          <w:trHeight w:val="300"/>
        </w:trPr>
        <w:tc>
          <w:tcPr>
            <w:tcW w:w="267" w:type="dxa"/>
            <w:tcBorders>
              <w:top w:val="nil"/>
              <w:left w:val="single" w:sz="4" w:space="0" w:color="auto"/>
              <w:bottom w:val="nil"/>
              <w:right w:val="nil"/>
            </w:tcBorders>
            <w:shd w:val="clear" w:color="auto" w:fill="E0EBF8"/>
            <w:noWrap/>
            <w:vAlign w:val="bottom"/>
          </w:tcPr>
          <w:p w14:paraId="36511C7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0BD55B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7" w:type="dxa"/>
            <w:tcBorders>
              <w:top w:val="nil"/>
              <w:left w:val="nil"/>
              <w:bottom w:val="nil"/>
              <w:right w:val="nil"/>
            </w:tcBorders>
            <w:shd w:val="clear" w:color="auto" w:fill="E0EBF8"/>
            <w:noWrap/>
            <w:vAlign w:val="bottom"/>
          </w:tcPr>
          <w:p w14:paraId="5A8D796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07792A1"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150,000 </w:t>
            </w:r>
          </w:p>
        </w:tc>
        <w:tc>
          <w:tcPr>
            <w:tcW w:w="267" w:type="dxa"/>
            <w:tcBorders>
              <w:top w:val="nil"/>
              <w:left w:val="nil"/>
              <w:bottom w:val="nil"/>
              <w:right w:val="nil"/>
            </w:tcBorders>
            <w:shd w:val="clear" w:color="auto" w:fill="E0EBF8"/>
            <w:noWrap/>
            <w:vAlign w:val="bottom"/>
          </w:tcPr>
          <w:p w14:paraId="0640EA0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35EE99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6B33D2B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E27083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A73705C"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9AA6AB7"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9CCBA8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E1CDB4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single" w:sz="4" w:space="0" w:color="auto"/>
            </w:tcBorders>
            <w:shd w:val="clear" w:color="auto" w:fill="E0EBF8"/>
            <w:noWrap/>
            <w:vAlign w:val="bottom"/>
          </w:tcPr>
          <w:p w14:paraId="5414436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3BF60DD"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74C20BBF"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498A2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7" w:type="dxa"/>
            <w:tcBorders>
              <w:top w:val="nil"/>
              <w:left w:val="nil"/>
              <w:bottom w:val="nil"/>
              <w:right w:val="nil"/>
            </w:tcBorders>
            <w:shd w:val="clear" w:color="auto" w:fill="E0EBF8"/>
            <w:noWrap/>
            <w:vAlign w:val="bottom"/>
          </w:tcPr>
          <w:p w14:paraId="47451BF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14F600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7" w:type="dxa"/>
            <w:tcBorders>
              <w:top w:val="nil"/>
              <w:left w:val="nil"/>
              <w:bottom w:val="nil"/>
              <w:right w:val="nil"/>
            </w:tcBorders>
            <w:shd w:val="clear" w:color="auto" w:fill="E0EBF8"/>
            <w:noWrap/>
            <w:vAlign w:val="bottom"/>
          </w:tcPr>
          <w:p w14:paraId="1D2398F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9B07DA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02D100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6FCD0B7"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250,000 </w:t>
            </w:r>
          </w:p>
        </w:tc>
        <w:tc>
          <w:tcPr>
            <w:tcW w:w="267" w:type="dxa"/>
            <w:tcBorders>
              <w:top w:val="nil"/>
              <w:left w:val="nil"/>
              <w:bottom w:val="nil"/>
              <w:right w:val="nil"/>
            </w:tcBorders>
            <w:shd w:val="clear" w:color="000000" w:fill="FFFFFF"/>
            <w:noWrap/>
            <w:vAlign w:val="bottom"/>
          </w:tcPr>
          <w:p w14:paraId="4BDFC0F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1FAB55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A0AF2B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10E2DD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7" w:type="dxa"/>
            <w:tcBorders>
              <w:top w:val="nil"/>
              <w:left w:val="nil"/>
              <w:bottom w:val="nil"/>
              <w:right w:val="single" w:sz="4" w:space="0" w:color="auto"/>
            </w:tcBorders>
            <w:shd w:val="clear" w:color="auto" w:fill="E0EBF8"/>
            <w:noWrap/>
            <w:vAlign w:val="bottom"/>
          </w:tcPr>
          <w:p w14:paraId="5801AFB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74AA39B" w14:textId="77777777">
        <w:trPr>
          <w:trHeight w:val="300"/>
        </w:trPr>
        <w:tc>
          <w:tcPr>
            <w:tcW w:w="267" w:type="dxa"/>
            <w:tcBorders>
              <w:top w:val="nil"/>
              <w:left w:val="single" w:sz="4" w:space="0" w:color="auto"/>
              <w:bottom w:val="nil"/>
              <w:right w:val="nil"/>
            </w:tcBorders>
            <w:shd w:val="clear" w:color="auto" w:fill="E0EBF8"/>
            <w:noWrap/>
            <w:vAlign w:val="bottom"/>
          </w:tcPr>
          <w:p w14:paraId="6FF3E682"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ADEFC7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7" w:type="dxa"/>
            <w:tcBorders>
              <w:top w:val="nil"/>
              <w:left w:val="nil"/>
              <w:bottom w:val="single" w:sz="4" w:space="0" w:color="auto"/>
              <w:right w:val="nil"/>
            </w:tcBorders>
            <w:shd w:val="clear" w:color="auto" w:fill="E0EBF8"/>
            <w:noWrap/>
            <w:vAlign w:val="bottom"/>
          </w:tcPr>
          <w:p w14:paraId="5788492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26B5AFA"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single" w:sz="4" w:space="0" w:color="auto"/>
              <w:right w:val="nil"/>
            </w:tcBorders>
            <w:shd w:val="clear" w:color="auto" w:fill="E0EBF8"/>
            <w:noWrap/>
            <w:vAlign w:val="bottom"/>
          </w:tcPr>
          <w:p w14:paraId="0B8DDB5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C23C2F6"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265,000 </w:t>
            </w:r>
          </w:p>
        </w:tc>
        <w:tc>
          <w:tcPr>
            <w:tcW w:w="267" w:type="dxa"/>
            <w:tcBorders>
              <w:top w:val="nil"/>
              <w:left w:val="nil"/>
              <w:bottom w:val="single" w:sz="4" w:space="0" w:color="auto"/>
              <w:right w:val="nil"/>
            </w:tcBorders>
            <w:shd w:val="clear" w:color="auto" w:fill="E0EBF8"/>
            <w:noWrap/>
            <w:vAlign w:val="bottom"/>
          </w:tcPr>
          <w:p w14:paraId="62FB3FF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5BD1D67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295,000 </w:t>
            </w:r>
          </w:p>
        </w:tc>
        <w:tc>
          <w:tcPr>
            <w:tcW w:w="267" w:type="dxa"/>
            <w:tcBorders>
              <w:top w:val="nil"/>
              <w:left w:val="nil"/>
              <w:bottom w:val="single" w:sz="4" w:space="0" w:color="auto"/>
              <w:right w:val="nil"/>
            </w:tcBorders>
            <w:shd w:val="clear" w:color="000000" w:fill="FFFFFF"/>
            <w:noWrap/>
            <w:vAlign w:val="bottom"/>
          </w:tcPr>
          <w:p w14:paraId="1C1CCCF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7EF5195"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single" w:sz="4" w:space="0" w:color="auto"/>
              <w:right w:val="nil"/>
            </w:tcBorders>
            <w:shd w:val="clear" w:color="auto" w:fill="E0EBF8"/>
            <w:noWrap/>
            <w:vAlign w:val="bottom"/>
          </w:tcPr>
          <w:p w14:paraId="531989A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15C2EBA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740,000 </w:t>
            </w:r>
          </w:p>
        </w:tc>
        <w:tc>
          <w:tcPr>
            <w:tcW w:w="267" w:type="dxa"/>
            <w:tcBorders>
              <w:top w:val="nil"/>
              <w:left w:val="nil"/>
              <w:bottom w:val="nil"/>
              <w:right w:val="single" w:sz="4" w:space="0" w:color="auto"/>
            </w:tcBorders>
            <w:shd w:val="clear" w:color="auto" w:fill="E0EBF8"/>
            <w:noWrap/>
            <w:vAlign w:val="bottom"/>
          </w:tcPr>
          <w:p w14:paraId="71D6C4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BD1EC0E" w14:textId="77777777">
        <w:trPr>
          <w:trHeight w:val="315"/>
        </w:trPr>
        <w:tc>
          <w:tcPr>
            <w:tcW w:w="267" w:type="dxa"/>
            <w:tcBorders>
              <w:top w:val="nil"/>
              <w:left w:val="single" w:sz="4" w:space="0" w:color="auto"/>
              <w:bottom w:val="nil"/>
              <w:right w:val="nil"/>
            </w:tcBorders>
            <w:shd w:val="clear" w:color="auto" w:fill="E0EBF8"/>
            <w:noWrap/>
            <w:vAlign w:val="bottom"/>
          </w:tcPr>
          <w:p w14:paraId="65734500"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22B0D1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7" w:type="dxa"/>
            <w:tcBorders>
              <w:top w:val="nil"/>
              <w:left w:val="nil"/>
              <w:bottom w:val="nil"/>
              <w:right w:val="nil"/>
            </w:tcBorders>
            <w:shd w:val="clear" w:color="auto" w:fill="E0EBF8"/>
            <w:noWrap/>
            <w:vAlign w:val="bottom"/>
          </w:tcPr>
          <w:p w14:paraId="18A1B0A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E03B2B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1,600,000 </w:t>
            </w:r>
          </w:p>
        </w:tc>
        <w:tc>
          <w:tcPr>
            <w:tcW w:w="267" w:type="dxa"/>
            <w:tcBorders>
              <w:top w:val="nil"/>
              <w:left w:val="nil"/>
              <w:bottom w:val="nil"/>
              <w:right w:val="nil"/>
            </w:tcBorders>
            <w:shd w:val="clear" w:color="auto" w:fill="E0EBF8"/>
            <w:noWrap/>
            <w:vAlign w:val="bottom"/>
          </w:tcPr>
          <w:p w14:paraId="3EEBF67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7D5B00DA"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655,000 </w:t>
            </w:r>
          </w:p>
        </w:tc>
        <w:tc>
          <w:tcPr>
            <w:tcW w:w="267" w:type="dxa"/>
            <w:tcBorders>
              <w:top w:val="nil"/>
              <w:left w:val="nil"/>
              <w:bottom w:val="nil"/>
              <w:right w:val="nil"/>
            </w:tcBorders>
            <w:shd w:val="clear" w:color="auto" w:fill="E0EBF8"/>
            <w:noWrap/>
            <w:vAlign w:val="bottom"/>
          </w:tcPr>
          <w:p w14:paraId="273CB24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E90ADE7"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545,000 </w:t>
            </w:r>
          </w:p>
        </w:tc>
        <w:tc>
          <w:tcPr>
            <w:tcW w:w="267" w:type="dxa"/>
            <w:tcBorders>
              <w:top w:val="nil"/>
              <w:left w:val="nil"/>
              <w:bottom w:val="nil"/>
              <w:right w:val="nil"/>
            </w:tcBorders>
            <w:shd w:val="clear" w:color="000000" w:fill="FFFFFF"/>
            <w:noWrap/>
            <w:vAlign w:val="bottom"/>
          </w:tcPr>
          <w:p w14:paraId="6F6C5BC5"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B098124"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26ABFD3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2F1D4D11"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1,740,000 </w:t>
            </w:r>
          </w:p>
        </w:tc>
        <w:tc>
          <w:tcPr>
            <w:tcW w:w="267" w:type="dxa"/>
            <w:tcBorders>
              <w:top w:val="nil"/>
              <w:left w:val="nil"/>
              <w:bottom w:val="nil"/>
              <w:right w:val="single" w:sz="4" w:space="0" w:color="auto"/>
            </w:tcBorders>
            <w:shd w:val="clear" w:color="auto" w:fill="E0EBF8"/>
            <w:noWrap/>
            <w:vAlign w:val="bottom"/>
          </w:tcPr>
          <w:p w14:paraId="122260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6BDBDC91" w14:textId="77777777">
        <w:trPr>
          <w:trHeight w:val="135"/>
        </w:trPr>
        <w:tc>
          <w:tcPr>
            <w:tcW w:w="267" w:type="dxa"/>
            <w:tcBorders>
              <w:top w:val="nil"/>
              <w:left w:val="single" w:sz="4" w:space="0" w:color="auto"/>
              <w:bottom w:val="single" w:sz="4" w:space="0" w:color="auto"/>
              <w:right w:val="nil"/>
            </w:tcBorders>
            <w:shd w:val="clear" w:color="auto" w:fill="E0EBF8"/>
            <w:noWrap/>
            <w:vAlign w:val="bottom"/>
          </w:tcPr>
          <w:p w14:paraId="4F59B94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02539E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F2BF2D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04110A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1CC1924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4914C33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3C93167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1D281A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000000" w:fill="FFFFFF"/>
            <w:noWrap/>
            <w:vAlign w:val="bottom"/>
          </w:tcPr>
          <w:p w14:paraId="33C44E51"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CFD35E5"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9095C1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271DFC2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single" w:sz="4" w:space="0" w:color="auto"/>
            </w:tcBorders>
            <w:shd w:val="clear" w:color="auto" w:fill="E0EBF8"/>
            <w:noWrap/>
            <w:vAlign w:val="bottom"/>
          </w:tcPr>
          <w:p w14:paraId="445E2C7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6CA987A1"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EC52D7D" w14:textId="77777777" w:rsidR="0022263B" w:rsidRDefault="0022263B">
      <w:pPr>
        <w:rPr>
          <w:rFonts w:ascii="Arial" w:hAnsi="Arial" w:cs="Arial"/>
          <w:b/>
          <w:bCs/>
        </w:rPr>
      </w:pPr>
      <w:r>
        <w:rPr>
          <w:rFonts w:ascii="Arial" w:hAnsi="Arial" w:cs="Arial"/>
          <w:b/>
          <w:bCs/>
        </w:rPr>
        <w:br w:type="page"/>
      </w:r>
    </w:p>
    <w:p w14:paraId="2D6EF3F2" w14:textId="6A54D0F9" w:rsidR="00270DA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w:t>
      </w:r>
      <w:r w:rsidR="00813367">
        <w:rPr>
          <w:rFonts w:ascii="Arial" w:hAnsi="Arial" w:cs="Arial"/>
          <w:b/>
          <w:bCs/>
        </w:rPr>
        <w:t>B</w:t>
      </w:r>
      <w:r w:rsidRPr="0022263B">
        <w:rPr>
          <w:rFonts w:ascii="Arial" w:hAnsi="Arial" w:cs="Arial"/>
          <w:b/>
          <w:bCs/>
        </w:rPr>
        <w:t xml:space="preserve"> Consolidated Worksheet at End of the First Year of Ownership (Cost Method)</w:t>
      </w:r>
    </w:p>
    <w:p w14:paraId="14915519" w14:textId="77777777" w:rsidR="0022263B" w:rsidRPr="00D52304"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proofErr w:type="gramStart"/>
      <w:r>
        <w:rPr>
          <w:rFonts w:ascii="Arial" w:hAnsi="Arial" w:cs="Arial"/>
          <w:bCs/>
        </w:rPr>
        <w:t>a</w:t>
      </w:r>
      <w:proofErr w:type="gramEnd"/>
      <w:r>
        <w:rPr>
          <w:rFonts w:ascii="Arial" w:hAnsi="Arial" w:cs="Arial"/>
          <w:bCs/>
        </w:rPr>
        <w:t>.</w:t>
      </w:r>
    </w:p>
    <w:tbl>
      <w:tblPr>
        <w:tblW w:w="6325" w:type="dxa"/>
        <w:tblInd w:w="93" w:type="dxa"/>
        <w:tblLook w:val="04A0" w:firstRow="1" w:lastRow="0" w:firstColumn="1" w:lastColumn="0" w:noHBand="0" w:noVBand="1"/>
      </w:tblPr>
      <w:tblGrid>
        <w:gridCol w:w="3249"/>
        <w:gridCol w:w="324"/>
        <w:gridCol w:w="324"/>
        <w:gridCol w:w="726"/>
        <w:gridCol w:w="762"/>
        <w:gridCol w:w="940"/>
      </w:tblGrid>
      <w:tr w:rsidR="0022263B" w:rsidRPr="007E74D7" w14:paraId="11E16326" w14:textId="77777777">
        <w:trPr>
          <w:trHeight w:val="300"/>
        </w:trPr>
        <w:tc>
          <w:tcPr>
            <w:tcW w:w="4623" w:type="dxa"/>
            <w:gridSpan w:val="4"/>
            <w:tcBorders>
              <w:top w:val="nil"/>
              <w:left w:val="nil"/>
              <w:bottom w:val="nil"/>
              <w:right w:val="nil"/>
            </w:tcBorders>
            <w:shd w:val="clear" w:color="auto" w:fill="auto"/>
            <w:noWrap/>
            <w:vAlign w:val="bottom"/>
          </w:tcPr>
          <w:p w14:paraId="267A4CD1"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Cost Method Entries on Peanut Co.'s Books:</w:t>
            </w:r>
          </w:p>
        </w:tc>
        <w:tc>
          <w:tcPr>
            <w:tcW w:w="762" w:type="dxa"/>
            <w:tcBorders>
              <w:top w:val="nil"/>
              <w:left w:val="nil"/>
              <w:bottom w:val="nil"/>
              <w:right w:val="nil"/>
            </w:tcBorders>
            <w:shd w:val="clear" w:color="auto" w:fill="auto"/>
            <w:noWrap/>
            <w:vAlign w:val="bottom"/>
          </w:tcPr>
          <w:p w14:paraId="3CE1B243"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398080FE"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248B0F6D"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0EA5583D"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Investment in Snoopy Co.</w:t>
            </w:r>
          </w:p>
        </w:tc>
        <w:tc>
          <w:tcPr>
            <w:tcW w:w="324" w:type="dxa"/>
            <w:tcBorders>
              <w:top w:val="single" w:sz="4" w:space="0" w:color="auto"/>
              <w:left w:val="nil"/>
              <w:bottom w:val="nil"/>
              <w:right w:val="nil"/>
            </w:tcBorders>
            <w:shd w:val="clear" w:color="auto" w:fill="auto"/>
            <w:noWrap/>
            <w:vAlign w:val="bottom"/>
          </w:tcPr>
          <w:p w14:paraId="7836CEC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69A8D34F" w14:textId="77777777" w:rsidR="0022263B" w:rsidRPr="007E74D7" w:rsidRDefault="0022263B" w:rsidP="0022263B">
            <w:pPr>
              <w:spacing w:after="0" w:line="240" w:lineRule="auto"/>
              <w:jc w:val="center"/>
              <w:rPr>
                <w:rFonts w:ascii="Arial" w:eastAsia="Times New Roman" w:hAnsi="Arial" w:cs="Arial"/>
                <w:color w:val="000000"/>
                <w:sz w:val="20"/>
              </w:rPr>
            </w:pPr>
            <w:r w:rsidRPr="007E74D7">
              <w:rPr>
                <w:rFonts w:ascii="Arial" w:eastAsia="Times New Roman" w:hAnsi="Arial" w:cs="Arial"/>
                <w:color w:val="000000"/>
                <w:sz w:val="20"/>
              </w:rPr>
              <w:t xml:space="preserve">           300,000 </w:t>
            </w:r>
          </w:p>
        </w:tc>
        <w:tc>
          <w:tcPr>
            <w:tcW w:w="940" w:type="dxa"/>
            <w:tcBorders>
              <w:top w:val="single" w:sz="4" w:space="0" w:color="auto"/>
              <w:left w:val="nil"/>
              <w:bottom w:val="nil"/>
              <w:right w:val="single" w:sz="4" w:space="0" w:color="auto"/>
            </w:tcBorders>
            <w:shd w:val="clear" w:color="auto" w:fill="auto"/>
            <w:noWrap/>
            <w:vAlign w:val="bottom"/>
          </w:tcPr>
          <w:p w14:paraId="0CBF5E2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2263B" w:rsidRPr="007E74D7" w14:paraId="45B31434"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05DB909C"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Cash</w:t>
            </w:r>
          </w:p>
        </w:tc>
        <w:tc>
          <w:tcPr>
            <w:tcW w:w="324" w:type="dxa"/>
            <w:tcBorders>
              <w:top w:val="nil"/>
              <w:left w:val="nil"/>
              <w:bottom w:val="single" w:sz="4" w:space="0" w:color="auto"/>
              <w:right w:val="nil"/>
            </w:tcBorders>
            <w:shd w:val="clear" w:color="auto" w:fill="auto"/>
            <w:noWrap/>
            <w:vAlign w:val="bottom"/>
          </w:tcPr>
          <w:p w14:paraId="5347532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4" w:type="dxa"/>
            <w:tcBorders>
              <w:top w:val="nil"/>
              <w:left w:val="nil"/>
              <w:bottom w:val="single" w:sz="4" w:space="0" w:color="auto"/>
              <w:right w:val="nil"/>
            </w:tcBorders>
            <w:shd w:val="clear" w:color="auto" w:fill="auto"/>
            <w:noWrap/>
            <w:vAlign w:val="bottom"/>
          </w:tcPr>
          <w:p w14:paraId="724D54D5"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1BBC5788"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2376C277"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E0F22B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300,000 </w:t>
            </w:r>
          </w:p>
        </w:tc>
      </w:tr>
      <w:tr w:rsidR="0022263B" w:rsidRPr="007E74D7" w14:paraId="45D612A0" w14:textId="77777777">
        <w:trPr>
          <w:trHeight w:val="300"/>
        </w:trPr>
        <w:tc>
          <w:tcPr>
            <w:tcW w:w="4623" w:type="dxa"/>
            <w:gridSpan w:val="4"/>
            <w:tcBorders>
              <w:top w:val="nil"/>
              <w:left w:val="nil"/>
              <w:bottom w:val="nil"/>
              <w:right w:val="nil"/>
            </w:tcBorders>
            <w:shd w:val="clear" w:color="auto" w:fill="auto"/>
            <w:noWrap/>
            <w:vAlign w:val="bottom"/>
          </w:tcPr>
          <w:p w14:paraId="021AED4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the initial investment in Snoopy Co.</w:t>
            </w:r>
          </w:p>
        </w:tc>
        <w:tc>
          <w:tcPr>
            <w:tcW w:w="762" w:type="dxa"/>
            <w:tcBorders>
              <w:top w:val="nil"/>
              <w:left w:val="nil"/>
              <w:bottom w:val="nil"/>
              <w:right w:val="nil"/>
            </w:tcBorders>
            <w:shd w:val="clear" w:color="auto" w:fill="auto"/>
            <w:noWrap/>
            <w:vAlign w:val="bottom"/>
          </w:tcPr>
          <w:p w14:paraId="5E0E77B7"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C139207"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BA9B52C" w14:textId="77777777">
        <w:trPr>
          <w:trHeight w:val="300"/>
        </w:trPr>
        <w:tc>
          <w:tcPr>
            <w:tcW w:w="3249" w:type="dxa"/>
            <w:tcBorders>
              <w:top w:val="nil"/>
              <w:left w:val="nil"/>
              <w:bottom w:val="nil"/>
              <w:right w:val="nil"/>
            </w:tcBorders>
            <w:shd w:val="clear" w:color="auto" w:fill="auto"/>
            <w:noWrap/>
            <w:vAlign w:val="bottom"/>
          </w:tcPr>
          <w:p w14:paraId="4095562C" w14:textId="77777777" w:rsidR="0022263B" w:rsidRPr="007E74D7" w:rsidRDefault="0022263B" w:rsidP="0022263B">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3C17ABDA" w14:textId="77777777" w:rsidR="0022263B" w:rsidRPr="007E74D7" w:rsidRDefault="0022263B" w:rsidP="0022263B">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7328AA2D" w14:textId="77777777" w:rsidR="0022263B" w:rsidRPr="007E74D7" w:rsidRDefault="0022263B" w:rsidP="0022263B">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7A157455" w14:textId="77777777" w:rsidR="0022263B" w:rsidRPr="007E74D7" w:rsidRDefault="0022263B" w:rsidP="0022263B">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41CE7FA"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3FC287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607E2452" w14:textId="77777777">
        <w:trPr>
          <w:trHeight w:val="300"/>
        </w:trPr>
        <w:tc>
          <w:tcPr>
            <w:tcW w:w="3249" w:type="dxa"/>
            <w:tcBorders>
              <w:top w:val="single" w:sz="4" w:space="0" w:color="auto"/>
              <w:left w:val="single" w:sz="4" w:space="0" w:color="auto"/>
              <w:bottom w:val="nil"/>
              <w:right w:val="nil"/>
            </w:tcBorders>
            <w:shd w:val="clear" w:color="auto" w:fill="auto"/>
            <w:noWrap/>
            <w:vAlign w:val="bottom"/>
          </w:tcPr>
          <w:p w14:paraId="3898458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324" w:type="dxa"/>
            <w:tcBorders>
              <w:top w:val="single" w:sz="4" w:space="0" w:color="auto"/>
              <w:left w:val="nil"/>
              <w:bottom w:val="nil"/>
              <w:right w:val="nil"/>
            </w:tcBorders>
            <w:shd w:val="clear" w:color="auto" w:fill="auto"/>
            <w:noWrap/>
            <w:vAlign w:val="bottom"/>
          </w:tcPr>
          <w:p w14:paraId="44B13A1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4" w:type="dxa"/>
            <w:tcBorders>
              <w:top w:val="single" w:sz="4" w:space="0" w:color="auto"/>
              <w:left w:val="nil"/>
              <w:bottom w:val="nil"/>
              <w:right w:val="nil"/>
            </w:tcBorders>
            <w:shd w:val="clear" w:color="auto" w:fill="auto"/>
            <w:noWrap/>
            <w:vAlign w:val="bottom"/>
          </w:tcPr>
          <w:p w14:paraId="5E0D841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790CE4E" w14:textId="77777777" w:rsidR="0022263B" w:rsidRPr="007E74D7" w:rsidRDefault="0022263B" w:rsidP="0022263B">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1947546A"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2263B" w:rsidRPr="007E74D7" w14:paraId="12E8BAF4"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6244585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Dividend Income</w:t>
            </w:r>
          </w:p>
        </w:tc>
        <w:tc>
          <w:tcPr>
            <w:tcW w:w="324" w:type="dxa"/>
            <w:tcBorders>
              <w:top w:val="nil"/>
              <w:left w:val="nil"/>
              <w:bottom w:val="single" w:sz="4" w:space="0" w:color="auto"/>
              <w:right w:val="nil"/>
            </w:tcBorders>
            <w:shd w:val="clear" w:color="auto" w:fill="auto"/>
            <w:noWrap/>
            <w:vAlign w:val="bottom"/>
          </w:tcPr>
          <w:p w14:paraId="72FF14A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3EC7D98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13F00282"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99CE42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20,000 </w:t>
            </w:r>
          </w:p>
        </w:tc>
      </w:tr>
      <w:tr w:rsidR="0022263B" w:rsidRPr="007E74D7" w14:paraId="3F3A2A9E" w14:textId="77777777">
        <w:trPr>
          <w:trHeight w:val="300"/>
        </w:trPr>
        <w:tc>
          <w:tcPr>
            <w:tcW w:w="6325" w:type="dxa"/>
            <w:gridSpan w:val="6"/>
            <w:tcBorders>
              <w:top w:val="nil"/>
              <w:left w:val="nil"/>
              <w:bottom w:val="nil"/>
              <w:right w:val="nil"/>
            </w:tcBorders>
            <w:shd w:val="clear" w:color="auto" w:fill="auto"/>
            <w:noWrap/>
            <w:vAlign w:val="bottom"/>
          </w:tcPr>
          <w:p w14:paraId="0558EAF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Peanut Co.'s 100% share of Snoopy Co.'s 20X8 dividend</w:t>
            </w:r>
          </w:p>
        </w:tc>
      </w:tr>
    </w:tbl>
    <w:p w14:paraId="3581CE09"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4FC9F28E" w14:textId="77777777" w:rsidR="0022263B" w:rsidRPr="007E74D7"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7E74D7">
        <w:rPr>
          <w:rFonts w:ascii="Arial" w:hAnsi="Arial" w:cs="Arial"/>
          <w:bCs/>
          <w:sz w:val="20"/>
        </w:rPr>
        <w:t>b</w:t>
      </w:r>
      <w:proofErr w:type="gramEnd"/>
      <w:r w:rsidRPr="007E74D7">
        <w:rPr>
          <w:rFonts w:ascii="Arial" w:hAnsi="Arial" w:cs="Arial"/>
          <w:bCs/>
          <w:sz w:val="20"/>
        </w:rPr>
        <w:t>.</w:t>
      </w:r>
    </w:p>
    <w:tbl>
      <w:tblPr>
        <w:tblW w:w="6574" w:type="dxa"/>
        <w:tblInd w:w="93" w:type="dxa"/>
        <w:tblLook w:val="04A0" w:firstRow="1" w:lastRow="0" w:firstColumn="1" w:lastColumn="0" w:noHBand="0" w:noVBand="1"/>
      </w:tblPr>
      <w:tblGrid>
        <w:gridCol w:w="2085"/>
        <w:gridCol w:w="1380"/>
        <w:gridCol w:w="333"/>
        <w:gridCol w:w="1140"/>
        <w:gridCol w:w="340"/>
        <w:gridCol w:w="1072"/>
        <w:gridCol w:w="272"/>
      </w:tblGrid>
      <w:tr w:rsidR="0022263B" w:rsidRPr="007E74D7" w14:paraId="06E43EDA" w14:textId="77777777">
        <w:trPr>
          <w:trHeight w:val="300"/>
        </w:trPr>
        <w:tc>
          <w:tcPr>
            <w:tcW w:w="3465" w:type="dxa"/>
            <w:gridSpan w:val="2"/>
            <w:tcBorders>
              <w:top w:val="nil"/>
              <w:left w:val="nil"/>
              <w:bottom w:val="single" w:sz="4" w:space="0" w:color="auto"/>
              <w:right w:val="nil"/>
            </w:tcBorders>
            <w:shd w:val="clear" w:color="auto" w:fill="auto"/>
            <w:noWrap/>
            <w:vAlign w:val="bottom"/>
          </w:tcPr>
          <w:p w14:paraId="116B0FC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5348DEC5"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D96FC1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1452C87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46E2491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721ABD7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5B1F4BCB" w14:textId="77777777" w:rsidTr="00445582">
        <w:trPr>
          <w:trHeight w:val="570"/>
        </w:trPr>
        <w:tc>
          <w:tcPr>
            <w:tcW w:w="2085" w:type="dxa"/>
            <w:tcBorders>
              <w:top w:val="nil"/>
              <w:left w:val="single" w:sz="4" w:space="0" w:color="auto"/>
              <w:bottom w:val="nil"/>
              <w:right w:val="nil"/>
            </w:tcBorders>
            <w:shd w:val="clear" w:color="auto" w:fill="auto"/>
            <w:noWrap/>
            <w:vAlign w:val="bottom"/>
          </w:tcPr>
          <w:p w14:paraId="7D4BEDF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380" w:type="dxa"/>
            <w:tcBorders>
              <w:top w:val="nil"/>
              <w:left w:val="nil"/>
              <w:bottom w:val="single" w:sz="4" w:space="0" w:color="auto"/>
              <w:right w:val="nil"/>
            </w:tcBorders>
            <w:shd w:val="clear" w:color="auto" w:fill="auto"/>
            <w:vAlign w:val="bottom"/>
          </w:tcPr>
          <w:p w14:paraId="64F4DC1E"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20AD5E84"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360FABD8"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124058A9"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4996010B"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AB2DEF0"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0BB4E28E" w14:textId="77777777" w:rsidTr="00445582">
        <w:trPr>
          <w:trHeight w:val="315"/>
        </w:trPr>
        <w:tc>
          <w:tcPr>
            <w:tcW w:w="2085" w:type="dxa"/>
            <w:tcBorders>
              <w:top w:val="nil"/>
              <w:left w:val="single" w:sz="4" w:space="0" w:color="auto"/>
              <w:bottom w:val="nil"/>
              <w:right w:val="nil"/>
            </w:tcBorders>
            <w:shd w:val="clear" w:color="auto" w:fill="auto"/>
            <w:noWrap/>
            <w:vAlign w:val="bottom"/>
          </w:tcPr>
          <w:p w14:paraId="5AAB83D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Original book value </w:t>
            </w:r>
          </w:p>
        </w:tc>
        <w:tc>
          <w:tcPr>
            <w:tcW w:w="1380" w:type="dxa"/>
            <w:tcBorders>
              <w:top w:val="single" w:sz="4" w:space="0" w:color="auto"/>
              <w:left w:val="nil"/>
              <w:right w:val="nil"/>
            </w:tcBorders>
            <w:shd w:val="clear" w:color="auto" w:fill="auto"/>
            <w:noWrap/>
            <w:vAlign w:val="bottom"/>
          </w:tcPr>
          <w:p w14:paraId="00ED8176" w14:textId="77777777" w:rsidR="0022263B" w:rsidRPr="007E74D7" w:rsidRDefault="0022263B" w:rsidP="0022263B">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300,000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328C41BE" w14:textId="77777777" w:rsidR="0022263B" w:rsidRPr="007E74D7" w:rsidRDefault="0022263B" w:rsidP="0022263B">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49C2E081" w14:textId="77777777" w:rsidR="0022263B" w:rsidRPr="007E74D7" w:rsidRDefault="0022263B" w:rsidP="0022263B">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200,000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542B88F8" w14:textId="77777777" w:rsidR="0022263B" w:rsidRPr="007E74D7" w:rsidRDefault="0022263B" w:rsidP="0022263B">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5327AFF" w14:textId="77777777" w:rsidR="0022263B" w:rsidRPr="007E74D7" w:rsidRDefault="0022263B" w:rsidP="0022263B">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100,000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1CA5478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1F44B8FE" w14:textId="77777777" w:rsidTr="00445582">
        <w:trPr>
          <w:trHeight w:val="135"/>
        </w:trPr>
        <w:tc>
          <w:tcPr>
            <w:tcW w:w="2085" w:type="dxa"/>
            <w:tcBorders>
              <w:top w:val="nil"/>
              <w:left w:val="single" w:sz="4" w:space="0" w:color="auto"/>
              <w:bottom w:val="single" w:sz="4" w:space="0" w:color="auto"/>
              <w:right w:val="nil"/>
            </w:tcBorders>
            <w:shd w:val="clear" w:color="auto" w:fill="auto"/>
            <w:noWrap/>
            <w:vAlign w:val="bottom"/>
          </w:tcPr>
          <w:p w14:paraId="35640806"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380" w:type="dxa"/>
            <w:tcBorders>
              <w:left w:val="nil"/>
              <w:bottom w:val="single" w:sz="4" w:space="0" w:color="auto"/>
              <w:right w:val="nil"/>
            </w:tcBorders>
            <w:shd w:val="clear" w:color="auto" w:fill="auto"/>
            <w:noWrap/>
            <w:vAlign w:val="bottom"/>
          </w:tcPr>
          <w:p w14:paraId="5994AEFC"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3809ED76"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6FE7A1A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4308E8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75D9BB2B"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3CEE5BC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2A79A2DE"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2263B" w14:paraId="1C986D41" w14:textId="77777777">
        <w:tc>
          <w:tcPr>
            <w:tcW w:w="4788" w:type="dxa"/>
          </w:tcPr>
          <w:tbl>
            <w:tblPr>
              <w:tblW w:w="4284" w:type="dxa"/>
              <w:tblLook w:val="04A0" w:firstRow="1" w:lastRow="0" w:firstColumn="1" w:lastColumn="0" w:noHBand="0" w:noVBand="1"/>
            </w:tblPr>
            <w:tblGrid>
              <w:gridCol w:w="1736"/>
              <w:gridCol w:w="1156"/>
              <w:gridCol w:w="236"/>
              <w:gridCol w:w="1156"/>
            </w:tblGrid>
            <w:tr w:rsidR="0022263B" w:rsidRPr="007E74D7" w14:paraId="78C4F9DD" w14:textId="77777777">
              <w:trPr>
                <w:trHeight w:val="300"/>
              </w:trPr>
              <w:tc>
                <w:tcPr>
                  <w:tcW w:w="1736" w:type="dxa"/>
                  <w:tcBorders>
                    <w:top w:val="nil"/>
                    <w:left w:val="nil"/>
                    <w:bottom w:val="nil"/>
                    <w:right w:val="nil"/>
                  </w:tcBorders>
                  <w:shd w:val="clear" w:color="auto" w:fill="auto"/>
                  <w:noWrap/>
                  <w:vAlign w:val="bottom"/>
                </w:tcPr>
                <w:p w14:paraId="1769FA24" w14:textId="77777777" w:rsidR="0022263B" w:rsidRPr="007E74D7" w:rsidRDefault="00D93DEF"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57ADE23C"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4CD099D"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08F6A282"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D69742B"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7B28CAB"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57CB5FD9" w14:textId="6F74D237" w:rsidR="0022263B" w:rsidRPr="007E74D7" w:rsidRDefault="006F7925" w:rsidP="0022263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2CB399E9" wp14:editId="13D863AE">
                            <wp:simplePos x="0" y="0"/>
                            <wp:positionH relativeFrom="column">
                              <wp:posOffset>104775</wp:posOffset>
                            </wp:positionH>
                            <wp:positionV relativeFrom="paragraph">
                              <wp:posOffset>0</wp:posOffset>
                            </wp:positionV>
                            <wp:extent cx="381000" cy="2286000"/>
                            <wp:effectExtent l="0" t="0" r="19050" b="1905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69E609D" id="Right Brace 16" o:spid="_x0000_s1026" type="#_x0000_t88" style="position:absolute;margin-left:8.25pt;margin-top:0;width:30pt;height:18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iu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C7BSWOWfToq971&#10;ibwLjEuCpyjR4GOLlU9+EzLJ6B+B/4yYqJ5lchCxhmyHTyAQie0TFFmOKth8EwmTY1H/dFVfHhPh&#10;ePh6Oa1r9IhjqmmWixzkFqy93PYhpo8SLMmbjoY8Zxmz9GCHx5iKB2IkwsSPKSXKGrT0wAyZvZkt&#10;ZqPlNzXNbc0c2176jog4waVzhnfwoI0pD8c4MnT07byZlwkiGC1ysogUdtv3JhBsjFTLN9J5VhZg&#10;70QB6yUTH8Z9Ytqc99jcuFHorO3ZjC2I0yZcDMC3UXQa33F+fLdxuf37b1v/Ag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LMc+K7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3028FEF8"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FCA4297"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52C31A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19A833E"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FA9B179"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C0A4188"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080B85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79AE4CD"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B79A3E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923687"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842AFD0"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15F7F1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B0BC3E0"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C4871B4"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523EC92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4DB7B0F0"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Initial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22263B" w:rsidRPr="007E74D7" w14:paraId="37D6AE6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D66364D"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53DFE3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64E607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0D27E6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41EEBB01"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E88F7AA"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79240F2"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6E720E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648CE66" w14:textId="77777777" w:rsidR="0022263B" w:rsidRPr="00FF44B1" w:rsidRDefault="0022263B" w:rsidP="0022263B">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 CS + RE = </w:t>
                  </w:r>
                  <w:r w:rsidRPr="00FF44B1">
                    <w:rPr>
                      <w:rFonts w:ascii="Arial" w:eastAsia="Times New Roman" w:hAnsi="Arial" w:cs="Arial"/>
                      <w:color w:val="FFFFFF" w:themeColor="background1"/>
                    </w:rPr>
                    <w:br/>
                    <w:t>300,000</w:t>
                  </w:r>
                </w:p>
              </w:tc>
              <w:tc>
                <w:tcPr>
                  <w:tcW w:w="1156" w:type="dxa"/>
                  <w:vMerge/>
                  <w:tcBorders>
                    <w:top w:val="nil"/>
                    <w:left w:val="nil"/>
                    <w:bottom w:val="nil"/>
                    <w:right w:val="nil"/>
                  </w:tcBorders>
                  <w:vAlign w:val="center"/>
                </w:tcPr>
                <w:p w14:paraId="4222FEE3"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3993084"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4CEC72F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E7104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A68F22D"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71F7586"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A40904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034D0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7AF5445"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C40BA86"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0DC369C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EAE4D4"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359835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C1070C8"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4CB0C97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CBD7E7D"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CAA45AC"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B3F9D2C"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27D519C"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52E9A1E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52D43AE"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48A2A34"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381C503"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46FDFCE" w14:textId="77777777" w:rsidR="0022263B" w:rsidRPr="007E74D7" w:rsidRDefault="0022263B" w:rsidP="0022263B">
                  <w:pPr>
                    <w:spacing w:after="0" w:line="240" w:lineRule="auto"/>
                    <w:rPr>
                      <w:rFonts w:ascii="Arial" w:eastAsia="Times New Roman" w:hAnsi="Arial" w:cs="Arial"/>
                      <w:color w:val="000000"/>
                    </w:rPr>
                  </w:pPr>
                </w:p>
              </w:tc>
            </w:tr>
          </w:tbl>
          <w:p w14:paraId="67F4DA01"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22263B" w:rsidRPr="007E74D7" w14:paraId="78BDD86C" w14:textId="77777777">
              <w:trPr>
                <w:trHeight w:val="300"/>
              </w:trPr>
              <w:tc>
                <w:tcPr>
                  <w:tcW w:w="1736" w:type="dxa"/>
                  <w:tcBorders>
                    <w:top w:val="nil"/>
                    <w:left w:val="nil"/>
                    <w:bottom w:val="nil"/>
                    <w:right w:val="nil"/>
                  </w:tcBorders>
                  <w:shd w:val="clear" w:color="auto" w:fill="auto"/>
                  <w:noWrap/>
                  <w:vAlign w:val="bottom"/>
                </w:tcPr>
                <w:p w14:paraId="375C5652" w14:textId="77777777" w:rsidR="0022263B" w:rsidRPr="007E74D7" w:rsidRDefault="00D93DEF"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6C68483A"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77A7BB0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1B57E13"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262496F4"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64BFE1E2" w14:textId="1E5B5F04" w:rsidR="0022263B" w:rsidRPr="007E74D7" w:rsidRDefault="006F7925" w:rsidP="0022263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0124403D" wp14:editId="019A7A88">
                            <wp:simplePos x="0" y="0"/>
                            <wp:positionH relativeFrom="column">
                              <wp:posOffset>104775</wp:posOffset>
                            </wp:positionH>
                            <wp:positionV relativeFrom="paragraph">
                              <wp:posOffset>0</wp:posOffset>
                            </wp:positionV>
                            <wp:extent cx="371475" cy="2286000"/>
                            <wp:effectExtent l="0" t="0" r="28575" b="1905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C0B3713" id="Right Brace 17" o:spid="_x0000_s1026" type="#_x0000_t88" style="position:absolute;margin-left:8.25pt;margin-top:0;width:29.25pt;height:18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f03wEAALU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Kjd0tKDGj06Lvs&#10;+kg+emCC4C1KNLhQY+aT2/hEMrgHy34HDBTPIukQMIdsh6+WIxLsos2yHFqv00skTA5Z/eNFfXGI&#10;hOHl++V0tpxTwjBUVTeLssz2FFCfXzsf4hdhNUmbhvrUZ24z14D9Q4jZAz4SAf5rSkmrFVq6B0Vm&#10;y9liNlp+lVNd58yx7LnuiIgdnCsneGPvpVJ5cJQhQ0M/zKt57iBYJXkKZpF8t/2kPMHCSDV/qTSC&#10;PUvzdmd4BusF8M/jPoJUpz3mKzMKnbQ9mbG1/LjxZwNwNjLwOMdp+K7P+fXfv239B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DB0yf03wEAALU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04993BD"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C3C7E89"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AB24C28"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5208FA5"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D33832E"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2AD1AF3"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7CF2D4D"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209D398"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E0721EC"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58E3A783"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5EFA94E" w14:textId="6EFBFA2F" w:rsidR="0022263B" w:rsidRPr="007E74D7" w:rsidRDefault="000A6224" w:rsidP="0022263B">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2263B"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263EE4B0" w14:textId="77777777" w:rsidR="0022263B" w:rsidRPr="007E74D7" w:rsidRDefault="0022263B" w:rsidP="0022263B">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55D7F520"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22263B" w:rsidRPr="007E74D7" w14:paraId="5954DE0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09E3318"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01AE5C7"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2EDD6C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071E6E7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7D61DDD"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447C07"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A570317"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B8A9A05"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57F7370" w14:textId="77777777" w:rsidR="0022263B" w:rsidRPr="00FF44B1" w:rsidRDefault="0022263B" w:rsidP="0022263B">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CS + RE = </w:t>
                  </w:r>
                  <w:r w:rsidRPr="00FF44B1">
                    <w:rPr>
                      <w:rFonts w:ascii="Arial" w:eastAsia="Times New Roman" w:hAnsi="Arial" w:cs="Arial"/>
                      <w:color w:val="FFFFFF" w:themeColor="background1"/>
                    </w:rPr>
                    <w:br/>
                    <w:t>300,000</w:t>
                  </w:r>
                </w:p>
              </w:tc>
              <w:tc>
                <w:tcPr>
                  <w:tcW w:w="976" w:type="dxa"/>
                  <w:vMerge/>
                  <w:tcBorders>
                    <w:top w:val="nil"/>
                    <w:left w:val="nil"/>
                    <w:bottom w:val="nil"/>
                    <w:right w:val="nil"/>
                  </w:tcBorders>
                  <w:vAlign w:val="center"/>
                </w:tcPr>
                <w:p w14:paraId="757C64BA"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03139FE"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9EBAB48"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F437600"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A12C313"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CD2B16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52D939D"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116C94B"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234F772"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505A8E8"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E9F9AF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84C4E1"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81B338"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AC5501F"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AB0853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C07D5B0"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39D7504"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A9ED725"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08187F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0F3D34C"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4FDBA30"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4DCAA64" w14:textId="77777777" w:rsidR="0022263B" w:rsidRPr="007E74D7" w:rsidRDefault="0022263B" w:rsidP="0022263B">
                  <w:pPr>
                    <w:spacing w:after="0" w:line="240" w:lineRule="auto"/>
                    <w:rPr>
                      <w:rFonts w:ascii="Arial" w:eastAsia="Times New Roman" w:hAnsi="Arial" w:cs="Arial"/>
                      <w:color w:val="000000"/>
                    </w:rPr>
                  </w:pPr>
                </w:p>
              </w:tc>
            </w:tr>
          </w:tbl>
          <w:p w14:paraId="644A973A"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1EA420A5"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19851F1A" w14:textId="77777777" w:rsidR="0022263B" w:rsidRDefault="0022263B">
      <w:pPr>
        <w:rPr>
          <w:rFonts w:ascii="Arial" w:hAnsi="Arial" w:cs="Arial"/>
          <w:b/>
          <w:bCs/>
        </w:rPr>
      </w:pPr>
      <w:r>
        <w:rPr>
          <w:rFonts w:ascii="Arial" w:hAnsi="Arial" w:cs="Arial"/>
          <w:b/>
          <w:bCs/>
        </w:rPr>
        <w:br w:type="page"/>
      </w:r>
    </w:p>
    <w:p w14:paraId="2306F506" w14:textId="58EF886D"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w:t>
      </w:r>
      <w:r w:rsidR="00813367">
        <w:rPr>
          <w:rFonts w:ascii="Arial" w:hAnsi="Arial" w:cs="Arial"/>
          <w:b/>
          <w:bCs/>
        </w:rPr>
        <w:t>B</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22263B" w:rsidRPr="007E74D7" w14:paraId="0BF1B60A" w14:textId="77777777" w:rsidTr="00FF44B1">
        <w:trPr>
          <w:trHeight w:val="300"/>
        </w:trPr>
        <w:tc>
          <w:tcPr>
            <w:tcW w:w="5163" w:type="dxa"/>
            <w:gridSpan w:val="2"/>
            <w:tcBorders>
              <w:top w:val="nil"/>
              <w:left w:val="nil"/>
              <w:right w:val="nil"/>
            </w:tcBorders>
            <w:shd w:val="clear" w:color="auto" w:fill="auto"/>
            <w:noWrap/>
            <w:vAlign w:val="bottom"/>
          </w:tcPr>
          <w:p w14:paraId="5CF2B315" w14:textId="2363706A"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Investment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272" w:type="dxa"/>
            <w:tcBorders>
              <w:top w:val="nil"/>
              <w:left w:val="nil"/>
              <w:right w:val="nil"/>
            </w:tcBorders>
            <w:shd w:val="clear" w:color="auto" w:fill="auto"/>
            <w:noWrap/>
            <w:vAlign w:val="bottom"/>
          </w:tcPr>
          <w:p w14:paraId="65CD068A" w14:textId="77777777" w:rsidR="0022263B" w:rsidRPr="007E74D7" w:rsidRDefault="0022263B" w:rsidP="0022263B">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0580DB24" w14:textId="77777777" w:rsidR="0022263B" w:rsidRPr="007E74D7" w:rsidRDefault="0022263B" w:rsidP="0022263B">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3B63A2FC" w14:textId="77777777" w:rsidR="0022263B" w:rsidRPr="007E74D7" w:rsidRDefault="0022263B" w:rsidP="0022263B">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78706C25"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01523311" w14:textId="77777777" w:rsidTr="00445582">
        <w:trPr>
          <w:trHeight w:val="300"/>
        </w:trPr>
        <w:tc>
          <w:tcPr>
            <w:tcW w:w="4891" w:type="dxa"/>
            <w:tcBorders>
              <w:bottom w:val="nil"/>
              <w:right w:val="nil"/>
            </w:tcBorders>
            <w:shd w:val="clear" w:color="auto" w:fill="002E5C"/>
            <w:noWrap/>
            <w:vAlign w:val="bottom"/>
          </w:tcPr>
          <w:p w14:paraId="52E15501"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2986EA1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37D06A2C"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5185FBB1"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1C1589B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462E80E9" w14:textId="77777777" w:rsidTr="00445582">
        <w:trPr>
          <w:trHeight w:val="300"/>
        </w:trPr>
        <w:tc>
          <w:tcPr>
            <w:tcW w:w="5163" w:type="dxa"/>
            <w:gridSpan w:val="2"/>
            <w:tcBorders>
              <w:top w:val="nil"/>
              <w:bottom w:val="nil"/>
              <w:right w:val="nil"/>
            </w:tcBorders>
            <w:shd w:val="clear" w:color="auto" w:fill="002E5C"/>
            <w:noWrap/>
            <w:vAlign w:val="bottom"/>
          </w:tcPr>
          <w:p w14:paraId="497DBC03"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77A298B4"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33C91FFC"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45DCE448"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22514017" w14:textId="77777777" w:rsidTr="00445582">
        <w:trPr>
          <w:trHeight w:val="300"/>
        </w:trPr>
        <w:tc>
          <w:tcPr>
            <w:tcW w:w="5163" w:type="dxa"/>
            <w:gridSpan w:val="2"/>
            <w:tcBorders>
              <w:top w:val="nil"/>
              <w:right w:val="nil"/>
            </w:tcBorders>
            <w:shd w:val="clear" w:color="auto" w:fill="002E5C"/>
            <w:noWrap/>
            <w:vAlign w:val="bottom"/>
          </w:tcPr>
          <w:p w14:paraId="011453EC"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03E44015"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667B13B5"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1AB0074B"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6E14781F"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r>
      <w:tr w:rsidR="0022263B" w:rsidRPr="007E74D7" w14:paraId="406015C9" w14:textId="77777777" w:rsidTr="00FF44B1">
        <w:trPr>
          <w:trHeight w:val="300"/>
        </w:trPr>
        <w:tc>
          <w:tcPr>
            <w:tcW w:w="4891" w:type="dxa"/>
            <w:tcBorders>
              <w:left w:val="nil"/>
              <w:bottom w:val="nil"/>
              <w:right w:val="nil"/>
            </w:tcBorders>
            <w:shd w:val="clear" w:color="auto" w:fill="auto"/>
            <w:noWrap/>
            <w:vAlign w:val="bottom"/>
          </w:tcPr>
          <w:p w14:paraId="22146B87" w14:textId="77777777" w:rsidR="0022263B" w:rsidRPr="007E74D7" w:rsidRDefault="0022263B" w:rsidP="0022263B">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046DE43A" w14:textId="77777777" w:rsidR="0022263B" w:rsidRPr="007E74D7" w:rsidRDefault="0022263B" w:rsidP="0022263B">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06D931CE" w14:textId="77777777" w:rsidR="0022263B" w:rsidRPr="007E74D7" w:rsidRDefault="0022263B" w:rsidP="0022263B">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5558702B" w14:textId="77777777" w:rsidR="0022263B" w:rsidRPr="007E74D7" w:rsidRDefault="0022263B" w:rsidP="0022263B">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3CD414A3" w14:textId="77777777" w:rsidR="0022263B" w:rsidRPr="007E74D7" w:rsidRDefault="0022263B" w:rsidP="0022263B">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2F288416"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6411D64D" w14:textId="77777777" w:rsidTr="00FF44B1">
        <w:trPr>
          <w:trHeight w:val="300"/>
        </w:trPr>
        <w:tc>
          <w:tcPr>
            <w:tcW w:w="4891" w:type="dxa"/>
            <w:tcBorders>
              <w:top w:val="nil"/>
              <w:left w:val="nil"/>
              <w:right w:val="nil"/>
            </w:tcBorders>
            <w:shd w:val="clear" w:color="auto" w:fill="auto"/>
            <w:noWrap/>
            <w:vAlign w:val="bottom"/>
          </w:tcPr>
          <w:p w14:paraId="41309909" w14:textId="38DC68C0"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Dividend </w:t>
            </w:r>
            <w:r w:rsidR="004943F8">
              <w:rPr>
                <w:rFonts w:ascii="Arial" w:eastAsia="Times New Roman" w:hAnsi="Arial" w:cs="Arial"/>
                <w:b/>
                <w:bCs/>
                <w:color w:val="000000"/>
                <w:sz w:val="20"/>
              </w:rPr>
              <w:t>consolidation entry</w:t>
            </w:r>
          </w:p>
        </w:tc>
        <w:tc>
          <w:tcPr>
            <w:tcW w:w="272" w:type="dxa"/>
            <w:tcBorders>
              <w:top w:val="nil"/>
              <w:left w:val="nil"/>
              <w:right w:val="nil"/>
            </w:tcBorders>
            <w:shd w:val="clear" w:color="000000" w:fill="FFFFFF"/>
            <w:noWrap/>
            <w:vAlign w:val="bottom"/>
          </w:tcPr>
          <w:p w14:paraId="006BC00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72" w:type="dxa"/>
            <w:tcBorders>
              <w:top w:val="nil"/>
              <w:left w:val="nil"/>
              <w:right w:val="nil"/>
            </w:tcBorders>
            <w:shd w:val="clear" w:color="000000" w:fill="FFFFFF"/>
            <w:noWrap/>
            <w:vAlign w:val="bottom"/>
          </w:tcPr>
          <w:p w14:paraId="40B239D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48" w:type="dxa"/>
            <w:tcBorders>
              <w:top w:val="nil"/>
              <w:left w:val="nil"/>
              <w:right w:val="nil"/>
            </w:tcBorders>
            <w:shd w:val="clear" w:color="000000" w:fill="FFFFFF"/>
            <w:noWrap/>
            <w:vAlign w:val="bottom"/>
          </w:tcPr>
          <w:p w14:paraId="1060AAA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678039B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3D32E1E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FEB1C32" w14:textId="77777777" w:rsidTr="00445582">
        <w:trPr>
          <w:trHeight w:val="300"/>
        </w:trPr>
        <w:tc>
          <w:tcPr>
            <w:tcW w:w="4891" w:type="dxa"/>
            <w:tcBorders>
              <w:bottom w:val="nil"/>
              <w:right w:val="nil"/>
            </w:tcBorders>
            <w:shd w:val="clear" w:color="auto" w:fill="002E5C"/>
            <w:noWrap/>
            <w:vAlign w:val="bottom"/>
          </w:tcPr>
          <w:p w14:paraId="1B573153"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Dividend income</w:t>
            </w:r>
          </w:p>
        </w:tc>
        <w:tc>
          <w:tcPr>
            <w:tcW w:w="272" w:type="dxa"/>
            <w:tcBorders>
              <w:left w:val="nil"/>
              <w:bottom w:val="nil"/>
              <w:right w:val="nil"/>
            </w:tcBorders>
            <w:shd w:val="clear" w:color="auto" w:fill="002E5C"/>
            <w:noWrap/>
            <w:vAlign w:val="bottom"/>
          </w:tcPr>
          <w:p w14:paraId="7B0BFF76"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1654488E"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3A703EA3"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 </w:t>
            </w:r>
          </w:p>
        </w:tc>
        <w:tc>
          <w:tcPr>
            <w:tcW w:w="942" w:type="dxa"/>
            <w:tcBorders>
              <w:left w:val="nil"/>
              <w:bottom w:val="nil"/>
            </w:tcBorders>
            <w:shd w:val="clear" w:color="auto" w:fill="002E5C"/>
            <w:noWrap/>
            <w:vAlign w:val="bottom"/>
          </w:tcPr>
          <w:p w14:paraId="7F1FBEE4"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44941191" w14:textId="77777777" w:rsidTr="00445582">
        <w:trPr>
          <w:trHeight w:val="300"/>
        </w:trPr>
        <w:tc>
          <w:tcPr>
            <w:tcW w:w="5163" w:type="dxa"/>
            <w:gridSpan w:val="2"/>
            <w:tcBorders>
              <w:top w:val="nil"/>
              <w:right w:val="nil"/>
            </w:tcBorders>
            <w:shd w:val="clear" w:color="auto" w:fill="002E5C"/>
            <w:noWrap/>
            <w:vAlign w:val="bottom"/>
          </w:tcPr>
          <w:p w14:paraId="79A5B59A"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Dividends declared</w:t>
            </w:r>
          </w:p>
        </w:tc>
        <w:tc>
          <w:tcPr>
            <w:tcW w:w="272" w:type="dxa"/>
            <w:tcBorders>
              <w:top w:val="nil"/>
              <w:left w:val="nil"/>
              <w:right w:val="nil"/>
            </w:tcBorders>
            <w:shd w:val="clear" w:color="auto" w:fill="002E5C"/>
            <w:noWrap/>
            <w:vAlign w:val="bottom"/>
          </w:tcPr>
          <w:p w14:paraId="6534D67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3715A239"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53FD479D"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36B122E2"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 </w:t>
            </w:r>
          </w:p>
        </w:tc>
      </w:tr>
      <w:tr w:rsidR="0022263B" w:rsidRPr="007E74D7" w14:paraId="491CF4C3" w14:textId="77777777" w:rsidTr="00FF44B1">
        <w:trPr>
          <w:trHeight w:val="300"/>
        </w:trPr>
        <w:tc>
          <w:tcPr>
            <w:tcW w:w="4891" w:type="dxa"/>
            <w:tcBorders>
              <w:left w:val="nil"/>
              <w:bottom w:val="nil"/>
              <w:right w:val="nil"/>
            </w:tcBorders>
            <w:shd w:val="clear" w:color="auto" w:fill="auto"/>
            <w:noWrap/>
            <w:vAlign w:val="bottom"/>
          </w:tcPr>
          <w:p w14:paraId="7F72BCDE" w14:textId="77777777" w:rsidR="0022263B" w:rsidRPr="007E74D7" w:rsidRDefault="0022263B" w:rsidP="0022263B">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FC47EA4" w14:textId="77777777" w:rsidR="0022263B" w:rsidRPr="007E74D7" w:rsidRDefault="0022263B" w:rsidP="0022263B">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03B4C4B" w14:textId="77777777" w:rsidR="0022263B" w:rsidRPr="007E74D7" w:rsidRDefault="0022263B" w:rsidP="0022263B">
            <w:pPr>
              <w:spacing w:after="0" w:line="240" w:lineRule="auto"/>
              <w:rPr>
                <w:rFonts w:ascii="Arial" w:eastAsia="Times New Roman" w:hAnsi="Arial" w:cs="Arial"/>
                <w:b/>
                <w:bCs/>
                <w:color w:val="000000"/>
                <w:sz w:val="20"/>
              </w:rPr>
            </w:pPr>
          </w:p>
        </w:tc>
        <w:tc>
          <w:tcPr>
            <w:tcW w:w="1148" w:type="dxa"/>
            <w:tcBorders>
              <w:left w:val="nil"/>
              <w:bottom w:val="nil"/>
              <w:right w:val="nil"/>
            </w:tcBorders>
            <w:shd w:val="clear" w:color="auto" w:fill="auto"/>
            <w:noWrap/>
            <w:vAlign w:val="bottom"/>
          </w:tcPr>
          <w:p w14:paraId="5DEAB6AE" w14:textId="77777777" w:rsidR="0022263B" w:rsidRPr="007E74D7" w:rsidRDefault="0022263B" w:rsidP="0022263B">
            <w:pPr>
              <w:spacing w:after="0" w:line="240" w:lineRule="auto"/>
              <w:rPr>
                <w:rFonts w:ascii="Arial" w:eastAsia="Times New Roman" w:hAnsi="Arial" w:cs="Arial"/>
                <w:b/>
                <w:bCs/>
                <w:color w:val="000000"/>
                <w:sz w:val="20"/>
              </w:rPr>
            </w:pPr>
          </w:p>
        </w:tc>
        <w:tc>
          <w:tcPr>
            <w:tcW w:w="342" w:type="dxa"/>
            <w:tcBorders>
              <w:left w:val="nil"/>
              <w:bottom w:val="nil"/>
              <w:right w:val="nil"/>
            </w:tcBorders>
            <w:shd w:val="clear" w:color="auto" w:fill="auto"/>
            <w:noWrap/>
            <w:vAlign w:val="bottom"/>
          </w:tcPr>
          <w:p w14:paraId="106F1E76" w14:textId="77777777" w:rsidR="0022263B" w:rsidRPr="007E74D7" w:rsidRDefault="0022263B" w:rsidP="0022263B">
            <w:pPr>
              <w:spacing w:after="0" w:line="240" w:lineRule="auto"/>
              <w:rPr>
                <w:rFonts w:ascii="Arial" w:eastAsia="Times New Roman" w:hAnsi="Arial" w:cs="Arial"/>
                <w:b/>
                <w:bCs/>
                <w:color w:val="000000"/>
                <w:sz w:val="20"/>
              </w:rPr>
            </w:pPr>
          </w:p>
        </w:tc>
        <w:tc>
          <w:tcPr>
            <w:tcW w:w="942" w:type="dxa"/>
            <w:tcBorders>
              <w:left w:val="nil"/>
              <w:bottom w:val="nil"/>
              <w:right w:val="nil"/>
            </w:tcBorders>
            <w:shd w:val="clear" w:color="auto" w:fill="auto"/>
            <w:noWrap/>
            <w:vAlign w:val="bottom"/>
          </w:tcPr>
          <w:p w14:paraId="11F041E7" w14:textId="77777777" w:rsidR="0022263B" w:rsidRPr="007E74D7" w:rsidRDefault="0022263B" w:rsidP="0022263B">
            <w:pPr>
              <w:spacing w:after="0" w:line="240" w:lineRule="auto"/>
              <w:rPr>
                <w:rFonts w:ascii="Arial" w:eastAsia="Times New Roman" w:hAnsi="Arial" w:cs="Arial"/>
                <w:b/>
                <w:bCs/>
                <w:color w:val="000000"/>
                <w:sz w:val="20"/>
              </w:rPr>
            </w:pPr>
          </w:p>
        </w:tc>
      </w:tr>
      <w:tr w:rsidR="0022263B" w:rsidRPr="007E74D7" w14:paraId="1F6AD443" w14:textId="77777777" w:rsidTr="00FF44B1">
        <w:trPr>
          <w:trHeight w:val="300"/>
        </w:trPr>
        <w:tc>
          <w:tcPr>
            <w:tcW w:w="6583" w:type="dxa"/>
            <w:gridSpan w:val="4"/>
            <w:tcBorders>
              <w:top w:val="nil"/>
              <w:left w:val="nil"/>
              <w:right w:val="nil"/>
            </w:tcBorders>
            <w:shd w:val="clear" w:color="auto" w:fill="auto"/>
            <w:noWrap/>
            <w:vAlign w:val="bottom"/>
          </w:tcPr>
          <w:p w14:paraId="76E6BF5E" w14:textId="7AAB6A35"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342" w:type="dxa"/>
            <w:tcBorders>
              <w:top w:val="nil"/>
              <w:left w:val="nil"/>
              <w:right w:val="nil"/>
            </w:tcBorders>
            <w:shd w:val="clear" w:color="000000" w:fill="FFFFFF"/>
            <w:noWrap/>
            <w:vAlign w:val="bottom"/>
          </w:tcPr>
          <w:p w14:paraId="0D4873E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2F926CF6"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40618B5" w14:textId="77777777" w:rsidTr="00445582">
        <w:trPr>
          <w:trHeight w:val="300"/>
        </w:trPr>
        <w:tc>
          <w:tcPr>
            <w:tcW w:w="5163" w:type="dxa"/>
            <w:gridSpan w:val="2"/>
            <w:tcBorders>
              <w:bottom w:val="nil"/>
              <w:right w:val="nil"/>
            </w:tcBorders>
            <w:shd w:val="clear" w:color="auto" w:fill="689CDA"/>
            <w:noWrap/>
            <w:vAlign w:val="bottom"/>
          </w:tcPr>
          <w:p w14:paraId="605DDF56"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0C4DCDA6"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1FD6FFE5" w14:textId="77777777" w:rsidR="0022263B" w:rsidRPr="007E74D7" w:rsidRDefault="0022263B" w:rsidP="0022263B">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1623BC93"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22263B" w:rsidRPr="007E74D7" w14:paraId="0EBCFCC3" w14:textId="77777777" w:rsidTr="00445582">
        <w:trPr>
          <w:trHeight w:val="300"/>
        </w:trPr>
        <w:tc>
          <w:tcPr>
            <w:tcW w:w="5163" w:type="dxa"/>
            <w:gridSpan w:val="2"/>
            <w:tcBorders>
              <w:top w:val="nil"/>
              <w:right w:val="nil"/>
            </w:tcBorders>
            <w:shd w:val="clear" w:color="auto" w:fill="689CDA"/>
            <w:noWrap/>
            <w:vAlign w:val="bottom"/>
          </w:tcPr>
          <w:p w14:paraId="28EED8A2" w14:textId="78519B7B"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w:t>
            </w:r>
            <w:r w:rsidR="00813367">
              <w:rPr>
                <w:rFonts w:ascii="Arial" w:eastAsia="Times New Roman" w:hAnsi="Arial" w:cs="Arial"/>
                <w:b/>
                <w:bCs/>
                <w:color w:val="000000"/>
                <w:sz w:val="20"/>
              </w:rPr>
              <w:t>s</w:t>
            </w:r>
            <w:r w:rsidRPr="007E74D7">
              <w:rPr>
                <w:rFonts w:ascii="Arial" w:eastAsia="Times New Roman" w:hAnsi="Arial" w:cs="Arial"/>
                <w:b/>
                <w:bCs/>
                <w:color w:val="000000"/>
                <w:sz w:val="20"/>
              </w:rPr>
              <w:t xml:space="preserve"> &amp; equipment</w:t>
            </w:r>
          </w:p>
        </w:tc>
        <w:tc>
          <w:tcPr>
            <w:tcW w:w="272" w:type="dxa"/>
            <w:tcBorders>
              <w:top w:val="nil"/>
              <w:left w:val="nil"/>
              <w:right w:val="nil"/>
            </w:tcBorders>
            <w:shd w:val="clear" w:color="auto" w:fill="689CDA"/>
            <w:noWrap/>
            <w:vAlign w:val="bottom"/>
          </w:tcPr>
          <w:p w14:paraId="6DF98282"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1810B641"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542CAD5C"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510382C7"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r>
    </w:tbl>
    <w:p w14:paraId="54B1AC99"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33990F9" w14:textId="6DC6AE60"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($10,000) for the year and the accumulated depreciation at the end of the year ($20,000).  The difference must be what was in accumulated depreciation at the date of the acquisition.  Note that this assumes there were no sales or other disposals of Building</w:t>
      </w:r>
      <w:r w:rsidR="00813367">
        <w:rPr>
          <w:rFonts w:ascii="Arial" w:hAnsi="Arial" w:cs="Arial"/>
          <w:b/>
          <w:bCs/>
          <w:sz w:val="20"/>
        </w:rPr>
        <w:t>s</w:t>
      </w:r>
      <w:r>
        <w:rPr>
          <w:rFonts w:ascii="Arial" w:hAnsi="Arial" w:cs="Arial"/>
          <w:b/>
          <w:bCs/>
          <w:sz w:val="20"/>
        </w:rPr>
        <w:t xml:space="preserve"> and equipment during the year.</w:t>
      </w:r>
    </w:p>
    <w:p w14:paraId="527B428C"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295" w:type="dxa"/>
        <w:tblInd w:w="93" w:type="dxa"/>
        <w:tblLook w:val="04A0" w:firstRow="1" w:lastRow="0" w:firstColumn="1" w:lastColumn="0" w:noHBand="0" w:noVBand="1"/>
      </w:tblPr>
      <w:tblGrid>
        <w:gridCol w:w="1905"/>
        <w:gridCol w:w="942"/>
        <w:gridCol w:w="942"/>
        <w:gridCol w:w="1040"/>
        <w:gridCol w:w="840"/>
        <w:gridCol w:w="840"/>
        <w:gridCol w:w="1786"/>
      </w:tblGrid>
      <w:tr w:rsidR="0022263B" w:rsidRPr="007E74D7" w14:paraId="67777433" w14:textId="77777777">
        <w:trPr>
          <w:trHeight w:val="300"/>
        </w:trPr>
        <w:tc>
          <w:tcPr>
            <w:tcW w:w="1905" w:type="dxa"/>
            <w:tcBorders>
              <w:top w:val="nil"/>
              <w:left w:val="nil"/>
              <w:bottom w:val="nil"/>
              <w:right w:val="nil"/>
            </w:tcBorders>
            <w:shd w:val="clear" w:color="auto" w:fill="auto"/>
            <w:noWrap/>
            <w:vAlign w:val="bottom"/>
          </w:tcPr>
          <w:p w14:paraId="5DB4E780" w14:textId="77777777" w:rsidR="0022263B" w:rsidRPr="007E74D7" w:rsidRDefault="0022263B" w:rsidP="0022263B">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002206E6" w14:textId="77777777" w:rsidR="0022263B" w:rsidRPr="007E74D7" w:rsidRDefault="0022263B" w:rsidP="0022263B">
            <w:pPr>
              <w:spacing w:after="0" w:line="240" w:lineRule="auto"/>
              <w:jc w:val="center"/>
              <w:rPr>
                <w:rFonts w:ascii="Arial" w:eastAsia="Times New Roman" w:hAnsi="Arial" w:cs="Arial"/>
                <w:b/>
                <w:bCs/>
                <w:color w:val="000000"/>
                <w:sz w:val="20"/>
              </w:rPr>
            </w:pPr>
          </w:p>
        </w:tc>
        <w:tc>
          <w:tcPr>
            <w:tcW w:w="1040" w:type="dxa"/>
            <w:tcBorders>
              <w:top w:val="nil"/>
              <w:left w:val="nil"/>
              <w:bottom w:val="nil"/>
              <w:right w:val="nil"/>
            </w:tcBorders>
            <w:shd w:val="clear" w:color="auto" w:fill="auto"/>
            <w:noWrap/>
            <w:vAlign w:val="bottom"/>
          </w:tcPr>
          <w:p w14:paraId="346F6086" w14:textId="77777777" w:rsidR="0022263B" w:rsidRPr="007E74D7" w:rsidRDefault="0022263B" w:rsidP="0022263B">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2FD6CCA6" w14:textId="77777777" w:rsidR="0022263B" w:rsidRPr="007E74D7" w:rsidRDefault="0022263B" w:rsidP="0022263B">
            <w:pPr>
              <w:spacing w:after="0" w:line="240" w:lineRule="auto"/>
              <w:jc w:val="center"/>
              <w:rPr>
                <w:rFonts w:ascii="Arial" w:eastAsia="Times New Roman" w:hAnsi="Arial" w:cs="Arial"/>
                <w:b/>
                <w:bCs/>
                <w:color w:val="000000"/>
                <w:sz w:val="20"/>
              </w:rPr>
            </w:pPr>
          </w:p>
        </w:tc>
        <w:tc>
          <w:tcPr>
            <w:tcW w:w="1786" w:type="dxa"/>
            <w:tcBorders>
              <w:top w:val="nil"/>
              <w:left w:val="nil"/>
              <w:bottom w:val="nil"/>
              <w:right w:val="nil"/>
            </w:tcBorders>
            <w:shd w:val="clear" w:color="auto" w:fill="auto"/>
            <w:noWrap/>
            <w:vAlign w:val="bottom"/>
          </w:tcPr>
          <w:p w14:paraId="5E75C79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0931089B" w14:textId="77777777">
        <w:trPr>
          <w:trHeight w:val="300"/>
        </w:trPr>
        <w:tc>
          <w:tcPr>
            <w:tcW w:w="1905" w:type="dxa"/>
            <w:tcBorders>
              <w:top w:val="nil"/>
              <w:left w:val="nil"/>
              <w:bottom w:val="nil"/>
              <w:right w:val="nil"/>
            </w:tcBorders>
            <w:shd w:val="clear" w:color="000000" w:fill="FFFFFF"/>
            <w:noWrap/>
            <w:vAlign w:val="bottom"/>
          </w:tcPr>
          <w:p w14:paraId="6CB1C222"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A718AFC" w14:textId="77777777" w:rsidR="0022263B" w:rsidRPr="007E74D7" w:rsidRDefault="00E90630" w:rsidP="0022263B">
            <w:pPr>
              <w:spacing w:after="0" w:line="240" w:lineRule="auto"/>
              <w:jc w:val="center"/>
              <w:rPr>
                <w:rFonts w:ascii="Arial" w:eastAsia="Times New Roman" w:hAnsi="Arial" w:cs="Arial"/>
                <w:b/>
                <w:bCs/>
                <w:sz w:val="20"/>
              </w:rPr>
            </w:pPr>
            <w:r w:rsidRPr="007E74D7">
              <w:rPr>
                <w:rFonts w:ascii="Arial" w:eastAsia="Times New Roman" w:hAnsi="Arial" w:cs="Arial"/>
                <w:b/>
                <w:bCs/>
                <w:color w:val="000000"/>
                <w:sz w:val="20"/>
              </w:rPr>
              <w:t>Investment in</w:t>
            </w:r>
            <w:r w:rsidRPr="007E74D7">
              <w:rPr>
                <w:rFonts w:ascii="Arial" w:eastAsia="Times New Roman" w:hAnsi="Arial" w:cs="Arial"/>
                <w:b/>
                <w:bCs/>
                <w:sz w:val="20"/>
              </w:rPr>
              <w:t xml:space="preserve"> </w:t>
            </w:r>
            <w:r w:rsidR="0022263B" w:rsidRPr="007E74D7">
              <w:rPr>
                <w:rFonts w:ascii="Arial" w:eastAsia="Times New Roman" w:hAnsi="Arial" w:cs="Arial"/>
                <w:b/>
                <w:bCs/>
                <w:sz w:val="20"/>
              </w:rPr>
              <w:t>Snoopy Co.</w:t>
            </w:r>
          </w:p>
        </w:tc>
        <w:tc>
          <w:tcPr>
            <w:tcW w:w="1040" w:type="dxa"/>
            <w:tcBorders>
              <w:top w:val="nil"/>
              <w:left w:val="nil"/>
              <w:bottom w:val="nil"/>
              <w:right w:val="nil"/>
            </w:tcBorders>
            <w:shd w:val="clear" w:color="000000" w:fill="FFFFFF"/>
            <w:noWrap/>
            <w:vAlign w:val="bottom"/>
          </w:tcPr>
          <w:p w14:paraId="70EDD078"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6E636D39"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 Income</w:t>
            </w:r>
          </w:p>
        </w:tc>
        <w:tc>
          <w:tcPr>
            <w:tcW w:w="1786" w:type="dxa"/>
            <w:tcBorders>
              <w:top w:val="nil"/>
              <w:left w:val="nil"/>
              <w:bottom w:val="nil"/>
              <w:right w:val="nil"/>
            </w:tcBorders>
            <w:shd w:val="clear" w:color="000000" w:fill="FFFFFF"/>
            <w:noWrap/>
            <w:vAlign w:val="bottom"/>
          </w:tcPr>
          <w:p w14:paraId="7762179E"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03BCCA34" w14:textId="77777777">
        <w:trPr>
          <w:trHeight w:val="300"/>
        </w:trPr>
        <w:tc>
          <w:tcPr>
            <w:tcW w:w="1905" w:type="dxa"/>
            <w:tcBorders>
              <w:top w:val="nil"/>
              <w:left w:val="nil"/>
              <w:bottom w:val="nil"/>
              <w:right w:val="nil"/>
            </w:tcBorders>
            <w:shd w:val="clear" w:color="000000" w:fill="FFFFFF"/>
            <w:noWrap/>
            <w:vAlign w:val="bottom"/>
          </w:tcPr>
          <w:p w14:paraId="3923CDB1"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2D96DFA9"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100F208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F5E9AA1"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B5EDAF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102423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86" w:type="dxa"/>
            <w:tcBorders>
              <w:top w:val="nil"/>
              <w:left w:val="nil"/>
              <w:bottom w:val="nil"/>
              <w:right w:val="nil"/>
            </w:tcBorders>
            <w:shd w:val="clear" w:color="000000" w:fill="FFFFFF"/>
            <w:noWrap/>
            <w:vAlign w:val="bottom"/>
          </w:tcPr>
          <w:p w14:paraId="2EB2283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77E4F9F2" w14:textId="77777777">
        <w:trPr>
          <w:trHeight w:val="300"/>
        </w:trPr>
        <w:tc>
          <w:tcPr>
            <w:tcW w:w="1905" w:type="dxa"/>
            <w:tcBorders>
              <w:top w:val="nil"/>
              <w:left w:val="nil"/>
              <w:bottom w:val="nil"/>
              <w:right w:val="nil"/>
            </w:tcBorders>
            <w:shd w:val="clear" w:color="000000" w:fill="FFFFFF"/>
            <w:noWrap/>
            <w:vAlign w:val="bottom"/>
          </w:tcPr>
          <w:p w14:paraId="7CA5DDAA"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235CC7B"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64F238C3"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3B7885E1"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19B4EEF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D3F6419"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13EFF70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Dividends</w:t>
            </w:r>
          </w:p>
        </w:tc>
      </w:tr>
      <w:tr w:rsidR="0022263B" w:rsidRPr="007E74D7" w14:paraId="32FDF817" w14:textId="77777777">
        <w:trPr>
          <w:trHeight w:val="300"/>
        </w:trPr>
        <w:tc>
          <w:tcPr>
            <w:tcW w:w="1905" w:type="dxa"/>
            <w:tcBorders>
              <w:top w:val="nil"/>
              <w:left w:val="nil"/>
              <w:bottom w:val="nil"/>
              <w:right w:val="nil"/>
            </w:tcBorders>
            <w:shd w:val="clear" w:color="000000" w:fill="FFFFFF"/>
            <w:noWrap/>
            <w:vAlign w:val="bottom"/>
          </w:tcPr>
          <w:p w14:paraId="2655A56A"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3EB7879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single" w:sz="4" w:space="0" w:color="auto"/>
              <w:left w:val="nil"/>
              <w:bottom w:val="nil"/>
              <w:right w:val="nil"/>
            </w:tcBorders>
            <w:shd w:val="clear" w:color="000000" w:fill="FFFFFF"/>
            <w:noWrap/>
            <w:vAlign w:val="bottom"/>
          </w:tcPr>
          <w:p w14:paraId="21D9423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6CCE3DC"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1D4E402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5DFFA16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32DF138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22263B" w:rsidRPr="007E74D7" w14:paraId="45F507C9" w14:textId="77777777" w:rsidTr="00445582">
        <w:trPr>
          <w:trHeight w:val="300"/>
        </w:trPr>
        <w:tc>
          <w:tcPr>
            <w:tcW w:w="1905" w:type="dxa"/>
            <w:tcBorders>
              <w:top w:val="nil"/>
              <w:left w:val="nil"/>
              <w:bottom w:val="nil"/>
              <w:right w:val="nil"/>
            </w:tcBorders>
            <w:shd w:val="clear" w:color="000000" w:fill="FFFFFF"/>
            <w:noWrap/>
            <w:vAlign w:val="bottom"/>
          </w:tcPr>
          <w:p w14:paraId="54236B76"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6DDE774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0A934188"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c>
          <w:tcPr>
            <w:tcW w:w="1040" w:type="dxa"/>
            <w:tcBorders>
              <w:top w:val="nil"/>
              <w:left w:val="nil"/>
              <w:bottom w:val="nil"/>
              <w:right w:val="nil"/>
            </w:tcBorders>
            <w:shd w:val="clear" w:color="auto" w:fill="auto"/>
            <w:noWrap/>
            <w:vAlign w:val="bottom"/>
          </w:tcPr>
          <w:p w14:paraId="4E45A465"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60C0940D"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20,000 </w:t>
            </w:r>
          </w:p>
        </w:tc>
        <w:tc>
          <w:tcPr>
            <w:tcW w:w="840" w:type="dxa"/>
            <w:tcBorders>
              <w:top w:val="nil"/>
              <w:left w:val="nil"/>
              <w:bottom w:val="nil"/>
              <w:right w:val="nil"/>
            </w:tcBorders>
            <w:shd w:val="clear" w:color="000000" w:fill="FFFFFF"/>
            <w:noWrap/>
            <w:vAlign w:val="bottom"/>
          </w:tcPr>
          <w:p w14:paraId="56FC9D00"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86" w:type="dxa"/>
            <w:tcBorders>
              <w:top w:val="nil"/>
              <w:left w:val="nil"/>
              <w:bottom w:val="nil"/>
              <w:right w:val="nil"/>
            </w:tcBorders>
            <w:shd w:val="clear" w:color="000000" w:fill="FFFFFF"/>
            <w:noWrap/>
            <w:vAlign w:val="bottom"/>
          </w:tcPr>
          <w:p w14:paraId="341FE084"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r>
      <w:tr w:rsidR="0022263B" w:rsidRPr="007E74D7" w14:paraId="7841DCC9" w14:textId="77777777">
        <w:trPr>
          <w:trHeight w:val="300"/>
        </w:trPr>
        <w:tc>
          <w:tcPr>
            <w:tcW w:w="1905" w:type="dxa"/>
            <w:tcBorders>
              <w:top w:val="nil"/>
              <w:left w:val="nil"/>
              <w:bottom w:val="nil"/>
              <w:right w:val="nil"/>
            </w:tcBorders>
            <w:shd w:val="clear" w:color="000000" w:fill="FFFFFF"/>
            <w:noWrap/>
            <w:vAlign w:val="bottom"/>
          </w:tcPr>
          <w:p w14:paraId="64389012"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8FBEB83"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386ECC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0A36BFF4"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16E9A73"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3B28316D"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86" w:type="dxa"/>
            <w:tcBorders>
              <w:top w:val="nil"/>
              <w:left w:val="nil"/>
              <w:bottom w:val="nil"/>
              <w:right w:val="nil"/>
            </w:tcBorders>
            <w:shd w:val="clear" w:color="000000" w:fill="FFFFFF"/>
            <w:noWrap/>
            <w:vAlign w:val="bottom"/>
          </w:tcPr>
          <w:p w14:paraId="0FFD01F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11C00CB9" w14:textId="77777777" w:rsidR="00E90630" w:rsidRDefault="007E74D7" w:rsidP="007E74D7">
      <w:pPr>
        <w:tabs>
          <w:tab w:val="left" w:pos="-1200"/>
          <w:tab w:val="left" w:pos="-720"/>
          <w:tab w:val="left" w:pos="0"/>
          <w:tab w:val="left" w:pos="7110"/>
        </w:tabs>
        <w:spacing w:line="240" w:lineRule="exact"/>
        <w:contextualSpacing/>
        <w:rPr>
          <w:rFonts w:ascii="Arial" w:hAnsi="Arial" w:cs="Arial"/>
          <w:b/>
          <w:bCs/>
        </w:rPr>
      </w:pPr>
      <w:r w:rsidRPr="007E74D7">
        <w:rPr>
          <w:rFonts w:ascii="Arial" w:hAnsi="Arial" w:cs="Arial"/>
          <w:b/>
          <w:bCs/>
          <w:sz w:val="20"/>
        </w:rPr>
        <w:tab/>
      </w:r>
    </w:p>
    <w:p w14:paraId="0FB4D8DF" w14:textId="77777777" w:rsidR="00E90630" w:rsidRDefault="00E90630">
      <w:pPr>
        <w:rPr>
          <w:rFonts w:ascii="Arial" w:hAnsi="Arial" w:cs="Arial"/>
          <w:b/>
          <w:bCs/>
        </w:rPr>
      </w:pPr>
      <w:r>
        <w:rPr>
          <w:rFonts w:ascii="Arial" w:hAnsi="Arial" w:cs="Arial"/>
          <w:b/>
          <w:bCs/>
        </w:rPr>
        <w:br w:type="page"/>
      </w:r>
    </w:p>
    <w:p w14:paraId="27F09750" w14:textId="7A1C79E7" w:rsidR="0022263B" w:rsidRDefault="006A4A4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w:t>
      </w:r>
      <w:r w:rsidR="00813367">
        <w:rPr>
          <w:rFonts w:ascii="Arial" w:hAnsi="Arial" w:cs="Arial"/>
          <w:b/>
          <w:bCs/>
        </w:rPr>
        <w:t>B</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6A4A47" w:rsidRPr="007E74D7" w14:paraId="32C0CDD7"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53E9A9A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461E8AD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1CC0464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1754B6CF"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27F5F2B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16C8C27"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5C4986D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0BC5C0D1" w14:textId="1D167901" w:rsidR="006A4A47" w:rsidRPr="007E74D7" w:rsidRDefault="004943F8" w:rsidP="006A4A47">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6A4A47" w:rsidRPr="007E74D7">
              <w:rPr>
                <w:rFonts w:ascii="Arial" w:eastAsia="Times New Roman" w:hAnsi="Arial" w:cs="Arial"/>
                <w:b/>
                <w:bCs/>
                <w:sz w:val="18"/>
              </w:rPr>
              <w:t xml:space="preserve"> Entries</w:t>
            </w:r>
          </w:p>
        </w:tc>
        <w:tc>
          <w:tcPr>
            <w:tcW w:w="262" w:type="dxa"/>
            <w:tcBorders>
              <w:top w:val="single" w:sz="4" w:space="0" w:color="auto"/>
              <w:left w:val="nil"/>
              <w:bottom w:val="nil"/>
              <w:right w:val="nil"/>
            </w:tcBorders>
            <w:shd w:val="clear" w:color="auto" w:fill="E0EBF8"/>
            <w:noWrap/>
            <w:vAlign w:val="bottom"/>
          </w:tcPr>
          <w:p w14:paraId="3C82D0F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01967E2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057348E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8327465" w14:textId="77777777">
        <w:trPr>
          <w:trHeight w:val="300"/>
        </w:trPr>
        <w:tc>
          <w:tcPr>
            <w:tcW w:w="262" w:type="dxa"/>
            <w:tcBorders>
              <w:top w:val="nil"/>
              <w:left w:val="single" w:sz="4" w:space="0" w:color="auto"/>
              <w:bottom w:val="nil"/>
              <w:right w:val="nil"/>
            </w:tcBorders>
            <w:shd w:val="clear" w:color="auto" w:fill="E0EBF8"/>
            <w:noWrap/>
            <w:vAlign w:val="bottom"/>
          </w:tcPr>
          <w:p w14:paraId="29A5831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DA3A718"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A4E24B7"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42E34C4F" w14:textId="77777777" w:rsidR="006A4A47" w:rsidRPr="007E74D7" w:rsidRDefault="006A4A47" w:rsidP="006A4A4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4F345A6"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23C3A7B4" w14:textId="77777777" w:rsidR="006A4A47" w:rsidRPr="007E74D7" w:rsidRDefault="006A4A47" w:rsidP="006A4A4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4057949"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10AB7A5"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1333EB6B"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9DB1D5F"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76029F03"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5D9B21FC"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2373AFF8"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66903627" w14:textId="77777777">
        <w:trPr>
          <w:trHeight w:val="300"/>
        </w:trPr>
        <w:tc>
          <w:tcPr>
            <w:tcW w:w="262" w:type="dxa"/>
            <w:tcBorders>
              <w:top w:val="nil"/>
              <w:left w:val="single" w:sz="4" w:space="0" w:color="auto"/>
              <w:bottom w:val="nil"/>
              <w:right w:val="nil"/>
            </w:tcBorders>
            <w:shd w:val="clear" w:color="auto" w:fill="E0EBF8"/>
            <w:noWrap/>
            <w:vAlign w:val="bottom"/>
          </w:tcPr>
          <w:p w14:paraId="32A7FC1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7FD1E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4FA578C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A17DBC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057984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5B79584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93C3AA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6A35F4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48BFB1D"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2D885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D42E6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4103D84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4B8C75C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481C6CE" w14:textId="77777777">
        <w:trPr>
          <w:trHeight w:val="300"/>
        </w:trPr>
        <w:tc>
          <w:tcPr>
            <w:tcW w:w="262" w:type="dxa"/>
            <w:tcBorders>
              <w:top w:val="nil"/>
              <w:left w:val="single" w:sz="4" w:space="0" w:color="auto"/>
              <w:bottom w:val="nil"/>
              <w:right w:val="nil"/>
            </w:tcBorders>
            <w:shd w:val="clear" w:color="auto" w:fill="E0EBF8"/>
            <w:noWrap/>
            <w:vAlign w:val="bottom"/>
          </w:tcPr>
          <w:p w14:paraId="457A599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CC1DD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0EA1CA7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FE0759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110C349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C496B54"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47A7486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790D3C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A18927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B8BD8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94B77A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F3AF21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1,050,000 </w:t>
            </w:r>
          </w:p>
        </w:tc>
        <w:tc>
          <w:tcPr>
            <w:tcW w:w="262" w:type="dxa"/>
            <w:tcBorders>
              <w:top w:val="nil"/>
              <w:left w:val="nil"/>
              <w:bottom w:val="nil"/>
              <w:right w:val="single" w:sz="4" w:space="0" w:color="auto"/>
            </w:tcBorders>
            <w:shd w:val="clear" w:color="auto" w:fill="E0EBF8"/>
            <w:noWrap/>
            <w:vAlign w:val="bottom"/>
          </w:tcPr>
          <w:p w14:paraId="2366A98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BC2AA62" w14:textId="77777777">
        <w:trPr>
          <w:trHeight w:val="300"/>
        </w:trPr>
        <w:tc>
          <w:tcPr>
            <w:tcW w:w="262" w:type="dxa"/>
            <w:tcBorders>
              <w:top w:val="nil"/>
              <w:left w:val="single" w:sz="4" w:space="0" w:color="auto"/>
              <w:bottom w:val="nil"/>
              <w:right w:val="nil"/>
            </w:tcBorders>
            <w:shd w:val="clear" w:color="auto" w:fill="E0EBF8"/>
            <w:noWrap/>
            <w:vAlign w:val="bottom"/>
          </w:tcPr>
          <w:p w14:paraId="71B499DC"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7F82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0EC3687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98BF22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(200,000)</w:t>
            </w:r>
          </w:p>
        </w:tc>
        <w:tc>
          <w:tcPr>
            <w:tcW w:w="262" w:type="dxa"/>
            <w:tcBorders>
              <w:top w:val="nil"/>
              <w:left w:val="nil"/>
              <w:bottom w:val="nil"/>
              <w:right w:val="nil"/>
            </w:tcBorders>
            <w:shd w:val="clear" w:color="auto" w:fill="E0EBF8"/>
            <w:noWrap/>
            <w:vAlign w:val="bottom"/>
          </w:tcPr>
          <w:p w14:paraId="08D68AB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994EE7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(125,000)</w:t>
            </w:r>
          </w:p>
        </w:tc>
        <w:tc>
          <w:tcPr>
            <w:tcW w:w="262" w:type="dxa"/>
            <w:tcBorders>
              <w:top w:val="nil"/>
              <w:left w:val="nil"/>
              <w:bottom w:val="nil"/>
              <w:right w:val="nil"/>
            </w:tcBorders>
            <w:shd w:val="clear" w:color="auto" w:fill="E0EBF8"/>
            <w:noWrap/>
            <w:vAlign w:val="bottom"/>
          </w:tcPr>
          <w:p w14:paraId="518C3BF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BE5678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AC220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4585E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D20938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5C84C9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(325,000)</w:t>
            </w:r>
          </w:p>
        </w:tc>
        <w:tc>
          <w:tcPr>
            <w:tcW w:w="262" w:type="dxa"/>
            <w:tcBorders>
              <w:top w:val="nil"/>
              <w:left w:val="nil"/>
              <w:bottom w:val="nil"/>
              <w:right w:val="single" w:sz="4" w:space="0" w:color="auto"/>
            </w:tcBorders>
            <w:shd w:val="clear" w:color="auto" w:fill="E0EBF8"/>
            <w:noWrap/>
            <w:vAlign w:val="bottom"/>
          </w:tcPr>
          <w:p w14:paraId="202F90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4E9921F" w14:textId="77777777">
        <w:trPr>
          <w:trHeight w:val="300"/>
        </w:trPr>
        <w:tc>
          <w:tcPr>
            <w:tcW w:w="262" w:type="dxa"/>
            <w:tcBorders>
              <w:top w:val="nil"/>
              <w:left w:val="single" w:sz="4" w:space="0" w:color="auto"/>
              <w:bottom w:val="nil"/>
              <w:right w:val="nil"/>
            </w:tcBorders>
            <w:shd w:val="clear" w:color="auto" w:fill="E0EBF8"/>
            <w:noWrap/>
            <w:vAlign w:val="bottom"/>
          </w:tcPr>
          <w:p w14:paraId="560F66F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7ECF0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47CA037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BF3F73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49601D5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753B34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3111AEF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E72237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BC6FE4B"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C16655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23A186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9C8611F"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5742B36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86CF955" w14:textId="77777777">
        <w:trPr>
          <w:trHeight w:val="300"/>
        </w:trPr>
        <w:tc>
          <w:tcPr>
            <w:tcW w:w="262" w:type="dxa"/>
            <w:tcBorders>
              <w:top w:val="nil"/>
              <w:left w:val="single" w:sz="4" w:space="0" w:color="auto"/>
              <w:bottom w:val="nil"/>
              <w:right w:val="nil"/>
            </w:tcBorders>
            <w:shd w:val="clear" w:color="auto" w:fill="E0EBF8"/>
            <w:noWrap/>
            <w:vAlign w:val="bottom"/>
          </w:tcPr>
          <w:p w14:paraId="7F9773F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048E09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36DCBF1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D9CE00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(225,000)</w:t>
            </w:r>
          </w:p>
        </w:tc>
        <w:tc>
          <w:tcPr>
            <w:tcW w:w="262" w:type="dxa"/>
            <w:tcBorders>
              <w:top w:val="nil"/>
              <w:left w:val="nil"/>
              <w:bottom w:val="nil"/>
              <w:right w:val="nil"/>
            </w:tcBorders>
            <w:shd w:val="clear" w:color="auto" w:fill="E0EBF8"/>
            <w:noWrap/>
            <w:vAlign w:val="bottom"/>
          </w:tcPr>
          <w:p w14:paraId="164A54B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CA1B05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(40,000)</w:t>
            </w:r>
          </w:p>
        </w:tc>
        <w:tc>
          <w:tcPr>
            <w:tcW w:w="262" w:type="dxa"/>
            <w:tcBorders>
              <w:top w:val="nil"/>
              <w:left w:val="nil"/>
              <w:bottom w:val="nil"/>
              <w:right w:val="nil"/>
            </w:tcBorders>
            <w:shd w:val="clear" w:color="auto" w:fill="E0EBF8"/>
            <w:noWrap/>
            <w:vAlign w:val="bottom"/>
          </w:tcPr>
          <w:p w14:paraId="21F7306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309CD98"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A210DB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117387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DDD5B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35BC47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(265,000)</w:t>
            </w:r>
          </w:p>
        </w:tc>
        <w:tc>
          <w:tcPr>
            <w:tcW w:w="262" w:type="dxa"/>
            <w:tcBorders>
              <w:top w:val="nil"/>
              <w:left w:val="nil"/>
              <w:bottom w:val="nil"/>
              <w:right w:val="single" w:sz="4" w:space="0" w:color="auto"/>
            </w:tcBorders>
            <w:shd w:val="clear" w:color="auto" w:fill="E0EBF8"/>
            <w:noWrap/>
            <w:vAlign w:val="bottom"/>
          </w:tcPr>
          <w:p w14:paraId="628BCE0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CEAB6FF"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77A5EA3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3177D5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Dividend Income</w:t>
            </w:r>
          </w:p>
        </w:tc>
        <w:tc>
          <w:tcPr>
            <w:tcW w:w="262" w:type="dxa"/>
            <w:tcBorders>
              <w:top w:val="nil"/>
              <w:left w:val="nil"/>
              <w:bottom w:val="single" w:sz="4" w:space="0" w:color="auto"/>
              <w:right w:val="nil"/>
            </w:tcBorders>
            <w:shd w:val="clear" w:color="auto" w:fill="E0EBF8"/>
            <w:noWrap/>
            <w:vAlign w:val="bottom"/>
          </w:tcPr>
          <w:p w14:paraId="272FB34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BFE0B6D"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 </w:t>
            </w:r>
          </w:p>
        </w:tc>
        <w:tc>
          <w:tcPr>
            <w:tcW w:w="262" w:type="dxa"/>
            <w:tcBorders>
              <w:top w:val="nil"/>
              <w:left w:val="nil"/>
              <w:bottom w:val="single" w:sz="4" w:space="0" w:color="auto"/>
              <w:right w:val="nil"/>
            </w:tcBorders>
            <w:shd w:val="clear" w:color="auto" w:fill="E0EBF8"/>
            <w:noWrap/>
            <w:vAlign w:val="bottom"/>
          </w:tcPr>
          <w:p w14:paraId="0C0943D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A7D6B7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188FDF6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627AA7AB"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 </w:t>
            </w:r>
          </w:p>
        </w:tc>
        <w:tc>
          <w:tcPr>
            <w:tcW w:w="262" w:type="dxa"/>
            <w:tcBorders>
              <w:top w:val="nil"/>
              <w:left w:val="nil"/>
              <w:bottom w:val="single" w:sz="4" w:space="0" w:color="auto"/>
              <w:right w:val="nil"/>
            </w:tcBorders>
            <w:shd w:val="clear" w:color="000000" w:fill="FFFFFF"/>
            <w:noWrap/>
            <w:vAlign w:val="bottom"/>
          </w:tcPr>
          <w:p w14:paraId="167F33E0"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8F5C94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783880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2A9D7CC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76C7E00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6F471EF" w14:textId="77777777">
        <w:trPr>
          <w:trHeight w:val="315"/>
        </w:trPr>
        <w:tc>
          <w:tcPr>
            <w:tcW w:w="262" w:type="dxa"/>
            <w:tcBorders>
              <w:top w:val="nil"/>
              <w:left w:val="single" w:sz="4" w:space="0" w:color="auto"/>
              <w:bottom w:val="nil"/>
              <w:right w:val="nil"/>
            </w:tcBorders>
            <w:shd w:val="clear" w:color="auto" w:fill="E0EBF8"/>
            <w:noWrap/>
            <w:vAlign w:val="bottom"/>
          </w:tcPr>
          <w:p w14:paraId="037B4D0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C479B4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521DBFE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A58B09A"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345,000 </w:t>
            </w:r>
          </w:p>
        </w:tc>
        <w:tc>
          <w:tcPr>
            <w:tcW w:w="262" w:type="dxa"/>
            <w:tcBorders>
              <w:top w:val="nil"/>
              <w:left w:val="nil"/>
              <w:bottom w:val="nil"/>
              <w:right w:val="nil"/>
            </w:tcBorders>
            <w:shd w:val="clear" w:color="auto" w:fill="E0EBF8"/>
            <w:noWrap/>
            <w:vAlign w:val="bottom"/>
          </w:tcPr>
          <w:p w14:paraId="177BE50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70F0D27"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6778341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972FC3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000000" w:fill="FFFFFF"/>
            <w:noWrap/>
            <w:vAlign w:val="bottom"/>
          </w:tcPr>
          <w:p w14:paraId="1B41D997"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8453E0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2368CFD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6FAEB70"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400,000 </w:t>
            </w:r>
          </w:p>
        </w:tc>
        <w:tc>
          <w:tcPr>
            <w:tcW w:w="262" w:type="dxa"/>
            <w:tcBorders>
              <w:top w:val="nil"/>
              <w:left w:val="nil"/>
              <w:bottom w:val="nil"/>
              <w:right w:val="single" w:sz="4" w:space="0" w:color="auto"/>
            </w:tcBorders>
            <w:shd w:val="clear" w:color="auto" w:fill="E0EBF8"/>
            <w:noWrap/>
            <w:vAlign w:val="bottom"/>
          </w:tcPr>
          <w:p w14:paraId="6326EA39"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5C57D311" w14:textId="77777777">
        <w:trPr>
          <w:trHeight w:val="315"/>
        </w:trPr>
        <w:tc>
          <w:tcPr>
            <w:tcW w:w="262" w:type="dxa"/>
            <w:tcBorders>
              <w:top w:val="nil"/>
              <w:left w:val="single" w:sz="4" w:space="0" w:color="auto"/>
              <w:bottom w:val="nil"/>
              <w:right w:val="nil"/>
            </w:tcBorders>
            <w:shd w:val="clear" w:color="auto" w:fill="E0EBF8"/>
            <w:noWrap/>
            <w:vAlign w:val="bottom"/>
          </w:tcPr>
          <w:p w14:paraId="4AC3C6E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B14C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3C43B2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1E3B1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4CD6E6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10E36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AF0773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619D3B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7DCEF5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1D7F72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530DB9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E64526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9BABFA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083879F4" w14:textId="77777777">
        <w:trPr>
          <w:trHeight w:val="300"/>
        </w:trPr>
        <w:tc>
          <w:tcPr>
            <w:tcW w:w="262" w:type="dxa"/>
            <w:tcBorders>
              <w:top w:val="nil"/>
              <w:left w:val="single" w:sz="4" w:space="0" w:color="auto"/>
              <w:bottom w:val="nil"/>
              <w:right w:val="nil"/>
            </w:tcBorders>
            <w:shd w:val="clear" w:color="auto" w:fill="E0EBF8"/>
            <w:noWrap/>
            <w:vAlign w:val="bottom"/>
          </w:tcPr>
          <w:p w14:paraId="30492C1C"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22E0E7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3BED61A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CC7A0D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71C41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47CE0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5B10A2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3DFFC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2D90044"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EC0EF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006E08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2E0DA9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72D8447"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4BE7B063"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79AB372A"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7048E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46AACA4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11EA3E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225,000 </w:t>
            </w:r>
          </w:p>
        </w:tc>
        <w:tc>
          <w:tcPr>
            <w:tcW w:w="262" w:type="dxa"/>
            <w:tcBorders>
              <w:top w:val="nil"/>
              <w:left w:val="nil"/>
              <w:bottom w:val="nil"/>
              <w:right w:val="nil"/>
            </w:tcBorders>
            <w:shd w:val="clear" w:color="auto" w:fill="E0EBF8"/>
            <w:noWrap/>
            <w:vAlign w:val="bottom"/>
          </w:tcPr>
          <w:p w14:paraId="2F8322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4D3123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406E782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69048EDD"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100,000 </w:t>
            </w:r>
          </w:p>
        </w:tc>
        <w:tc>
          <w:tcPr>
            <w:tcW w:w="262" w:type="dxa"/>
            <w:tcBorders>
              <w:top w:val="nil"/>
              <w:left w:val="nil"/>
              <w:bottom w:val="nil"/>
              <w:right w:val="nil"/>
            </w:tcBorders>
            <w:shd w:val="clear" w:color="000000" w:fill="FFFFFF"/>
            <w:noWrap/>
            <w:vAlign w:val="bottom"/>
          </w:tcPr>
          <w:p w14:paraId="6EE9A98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51A43F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AE27F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340AC7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225,000 </w:t>
            </w:r>
          </w:p>
        </w:tc>
        <w:tc>
          <w:tcPr>
            <w:tcW w:w="262" w:type="dxa"/>
            <w:tcBorders>
              <w:top w:val="nil"/>
              <w:left w:val="nil"/>
              <w:bottom w:val="nil"/>
              <w:right w:val="single" w:sz="4" w:space="0" w:color="auto"/>
            </w:tcBorders>
            <w:shd w:val="clear" w:color="auto" w:fill="E0EBF8"/>
            <w:noWrap/>
            <w:vAlign w:val="bottom"/>
          </w:tcPr>
          <w:p w14:paraId="73241FD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E24B073" w14:textId="77777777">
        <w:trPr>
          <w:trHeight w:val="300"/>
        </w:trPr>
        <w:tc>
          <w:tcPr>
            <w:tcW w:w="262" w:type="dxa"/>
            <w:tcBorders>
              <w:top w:val="nil"/>
              <w:left w:val="single" w:sz="4" w:space="0" w:color="auto"/>
              <w:bottom w:val="nil"/>
              <w:right w:val="nil"/>
            </w:tcBorders>
            <w:shd w:val="clear" w:color="auto" w:fill="E0EBF8"/>
            <w:noWrap/>
            <w:vAlign w:val="bottom"/>
          </w:tcPr>
          <w:p w14:paraId="1266A1E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65DEFE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5CC8B08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A2A104E"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345,000 </w:t>
            </w:r>
          </w:p>
        </w:tc>
        <w:tc>
          <w:tcPr>
            <w:tcW w:w="262" w:type="dxa"/>
            <w:tcBorders>
              <w:top w:val="nil"/>
              <w:left w:val="nil"/>
              <w:bottom w:val="nil"/>
              <w:right w:val="nil"/>
            </w:tcBorders>
            <w:shd w:val="clear" w:color="auto" w:fill="E0EBF8"/>
            <w:noWrap/>
            <w:vAlign w:val="bottom"/>
          </w:tcPr>
          <w:p w14:paraId="5AC0363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AEC801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7DFB07A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62C527"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000000" w:fill="FFFFFF"/>
            <w:noWrap/>
            <w:vAlign w:val="bottom"/>
          </w:tcPr>
          <w:p w14:paraId="4232375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B81099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0591C8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5A73B0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400,000 </w:t>
            </w:r>
          </w:p>
        </w:tc>
        <w:tc>
          <w:tcPr>
            <w:tcW w:w="262" w:type="dxa"/>
            <w:tcBorders>
              <w:top w:val="nil"/>
              <w:left w:val="nil"/>
              <w:bottom w:val="nil"/>
              <w:right w:val="single" w:sz="4" w:space="0" w:color="auto"/>
            </w:tcBorders>
            <w:shd w:val="clear" w:color="auto" w:fill="E0EBF8"/>
            <w:noWrap/>
            <w:vAlign w:val="bottom"/>
          </w:tcPr>
          <w:p w14:paraId="6B8F93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17DB8A4"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60921B7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035AA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5D643E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7F6ACC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(100,000)</w:t>
            </w:r>
          </w:p>
        </w:tc>
        <w:tc>
          <w:tcPr>
            <w:tcW w:w="262" w:type="dxa"/>
            <w:tcBorders>
              <w:top w:val="nil"/>
              <w:left w:val="nil"/>
              <w:bottom w:val="single" w:sz="4" w:space="0" w:color="auto"/>
              <w:right w:val="nil"/>
            </w:tcBorders>
            <w:shd w:val="clear" w:color="auto" w:fill="E0EBF8"/>
            <w:noWrap/>
            <w:vAlign w:val="bottom"/>
          </w:tcPr>
          <w:p w14:paraId="1D4F6EA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B545855"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3DCD64A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B9C631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099166A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2A1D0372"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 </w:t>
            </w:r>
          </w:p>
        </w:tc>
        <w:tc>
          <w:tcPr>
            <w:tcW w:w="262" w:type="dxa"/>
            <w:tcBorders>
              <w:top w:val="nil"/>
              <w:left w:val="nil"/>
              <w:bottom w:val="single" w:sz="4" w:space="0" w:color="auto"/>
              <w:right w:val="nil"/>
            </w:tcBorders>
            <w:shd w:val="clear" w:color="auto" w:fill="E0EBF8"/>
            <w:noWrap/>
            <w:vAlign w:val="bottom"/>
          </w:tcPr>
          <w:p w14:paraId="3619E4E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A6F96D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(100,000)</w:t>
            </w:r>
          </w:p>
        </w:tc>
        <w:tc>
          <w:tcPr>
            <w:tcW w:w="262" w:type="dxa"/>
            <w:tcBorders>
              <w:top w:val="nil"/>
              <w:left w:val="nil"/>
              <w:bottom w:val="nil"/>
              <w:right w:val="single" w:sz="4" w:space="0" w:color="auto"/>
            </w:tcBorders>
            <w:shd w:val="clear" w:color="auto" w:fill="E0EBF8"/>
            <w:noWrap/>
            <w:vAlign w:val="bottom"/>
          </w:tcPr>
          <w:p w14:paraId="45FA619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F81731" w14:textId="77777777">
        <w:trPr>
          <w:trHeight w:val="315"/>
        </w:trPr>
        <w:tc>
          <w:tcPr>
            <w:tcW w:w="262" w:type="dxa"/>
            <w:tcBorders>
              <w:top w:val="nil"/>
              <w:left w:val="single" w:sz="4" w:space="0" w:color="auto"/>
              <w:bottom w:val="nil"/>
              <w:right w:val="nil"/>
            </w:tcBorders>
            <w:shd w:val="clear" w:color="auto" w:fill="E0EBF8"/>
            <w:noWrap/>
            <w:vAlign w:val="bottom"/>
          </w:tcPr>
          <w:p w14:paraId="3F21319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7772DD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32256FD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614128F5"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470,000 </w:t>
            </w:r>
          </w:p>
        </w:tc>
        <w:tc>
          <w:tcPr>
            <w:tcW w:w="262" w:type="dxa"/>
            <w:tcBorders>
              <w:top w:val="nil"/>
              <w:left w:val="nil"/>
              <w:bottom w:val="nil"/>
              <w:right w:val="nil"/>
            </w:tcBorders>
            <w:shd w:val="clear" w:color="auto" w:fill="E0EBF8"/>
            <w:noWrap/>
            <w:vAlign w:val="bottom"/>
          </w:tcPr>
          <w:p w14:paraId="1BCD174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26028ADC"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155,000 </w:t>
            </w:r>
          </w:p>
        </w:tc>
        <w:tc>
          <w:tcPr>
            <w:tcW w:w="262" w:type="dxa"/>
            <w:tcBorders>
              <w:top w:val="nil"/>
              <w:left w:val="nil"/>
              <w:bottom w:val="nil"/>
              <w:right w:val="nil"/>
            </w:tcBorders>
            <w:shd w:val="clear" w:color="auto" w:fill="E0EBF8"/>
            <w:noWrap/>
            <w:vAlign w:val="bottom"/>
          </w:tcPr>
          <w:p w14:paraId="4A95D6C3"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15CE38F"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120,000 </w:t>
            </w:r>
          </w:p>
        </w:tc>
        <w:tc>
          <w:tcPr>
            <w:tcW w:w="262" w:type="dxa"/>
            <w:tcBorders>
              <w:top w:val="nil"/>
              <w:left w:val="nil"/>
              <w:bottom w:val="nil"/>
              <w:right w:val="nil"/>
            </w:tcBorders>
            <w:shd w:val="clear" w:color="000000" w:fill="FFFFFF"/>
            <w:noWrap/>
            <w:vAlign w:val="bottom"/>
          </w:tcPr>
          <w:p w14:paraId="1392D44C"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2E71818"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auto" w:fill="E0EBF8"/>
            <w:noWrap/>
            <w:vAlign w:val="bottom"/>
          </w:tcPr>
          <w:p w14:paraId="7693F1D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24B18386"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525,000 </w:t>
            </w:r>
          </w:p>
        </w:tc>
        <w:tc>
          <w:tcPr>
            <w:tcW w:w="262" w:type="dxa"/>
            <w:tcBorders>
              <w:top w:val="nil"/>
              <w:left w:val="nil"/>
              <w:bottom w:val="nil"/>
              <w:right w:val="single" w:sz="4" w:space="0" w:color="auto"/>
            </w:tcBorders>
            <w:shd w:val="clear" w:color="auto" w:fill="E0EBF8"/>
            <w:noWrap/>
            <w:vAlign w:val="bottom"/>
          </w:tcPr>
          <w:p w14:paraId="490F81E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92E6F31" w14:textId="77777777">
        <w:trPr>
          <w:trHeight w:val="315"/>
        </w:trPr>
        <w:tc>
          <w:tcPr>
            <w:tcW w:w="262" w:type="dxa"/>
            <w:tcBorders>
              <w:top w:val="nil"/>
              <w:left w:val="single" w:sz="4" w:space="0" w:color="auto"/>
              <w:bottom w:val="nil"/>
              <w:right w:val="nil"/>
            </w:tcBorders>
            <w:shd w:val="clear" w:color="auto" w:fill="E0EBF8"/>
            <w:noWrap/>
            <w:vAlign w:val="bottom"/>
          </w:tcPr>
          <w:p w14:paraId="329EB88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E1AB58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B351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7481B8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4546B0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9A97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6AE21A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14EE7F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B254A0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95552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BF030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8750FF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DF2DDA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9EF9E14" w14:textId="77777777">
        <w:trPr>
          <w:trHeight w:val="300"/>
        </w:trPr>
        <w:tc>
          <w:tcPr>
            <w:tcW w:w="262" w:type="dxa"/>
            <w:tcBorders>
              <w:top w:val="nil"/>
              <w:left w:val="single" w:sz="4" w:space="0" w:color="auto"/>
              <w:bottom w:val="nil"/>
              <w:right w:val="nil"/>
            </w:tcBorders>
            <w:shd w:val="clear" w:color="auto" w:fill="E0EBF8"/>
            <w:noWrap/>
            <w:vAlign w:val="bottom"/>
          </w:tcPr>
          <w:p w14:paraId="456C79A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D82CC42"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4DE2F7B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745E52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F74A91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6987995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213860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209EDC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1F38AFD"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727DF6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FB17369"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05A587E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3A5C171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073E2AE" w14:textId="77777777">
        <w:trPr>
          <w:trHeight w:val="300"/>
        </w:trPr>
        <w:tc>
          <w:tcPr>
            <w:tcW w:w="262" w:type="dxa"/>
            <w:tcBorders>
              <w:top w:val="nil"/>
              <w:left w:val="single" w:sz="4" w:space="0" w:color="auto"/>
              <w:bottom w:val="nil"/>
              <w:right w:val="nil"/>
            </w:tcBorders>
            <w:shd w:val="clear" w:color="auto" w:fill="E0EBF8"/>
            <w:noWrap/>
            <w:vAlign w:val="bottom"/>
          </w:tcPr>
          <w:p w14:paraId="789070B4"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840AAF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43EABB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F2D3F1F"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130,000 </w:t>
            </w:r>
          </w:p>
        </w:tc>
        <w:tc>
          <w:tcPr>
            <w:tcW w:w="262" w:type="dxa"/>
            <w:tcBorders>
              <w:top w:val="nil"/>
              <w:left w:val="nil"/>
              <w:bottom w:val="nil"/>
              <w:right w:val="nil"/>
            </w:tcBorders>
            <w:shd w:val="clear" w:color="auto" w:fill="E0EBF8"/>
            <w:noWrap/>
            <w:vAlign w:val="bottom"/>
          </w:tcPr>
          <w:p w14:paraId="25DB591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AF660A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08E6226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C2DDD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1C5C78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B83EC3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F08FA8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67FE80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210,000 </w:t>
            </w:r>
          </w:p>
        </w:tc>
        <w:tc>
          <w:tcPr>
            <w:tcW w:w="262" w:type="dxa"/>
            <w:tcBorders>
              <w:top w:val="nil"/>
              <w:left w:val="nil"/>
              <w:bottom w:val="nil"/>
              <w:right w:val="single" w:sz="4" w:space="0" w:color="auto"/>
            </w:tcBorders>
            <w:shd w:val="clear" w:color="auto" w:fill="E0EBF8"/>
            <w:noWrap/>
            <w:vAlign w:val="bottom"/>
          </w:tcPr>
          <w:p w14:paraId="63F45BD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F4C8C67" w14:textId="77777777">
        <w:trPr>
          <w:trHeight w:val="300"/>
        </w:trPr>
        <w:tc>
          <w:tcPr>
            <w:tcW w:w="262" w:type="dxa"/>
            <w:tcBorders>
              <w:top w:val="nil"/>
              <w:left w:val="single" w:sz="4" w:space="0" w:color="auto"/>
              <w:bottom w:val="nil"/>
              <w:right w:val="nil"/>
            </w:tcBorders>
            <w:shd w:val="clear" w:color="auto" w:fill="E0EBF8"/>
            <w:noWrap/>
            <w:vAlign w:val="bottom"/>
          </w:tcPr>
          <w:p w14:paraId="68CC010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55159B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4CEC97D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B8976B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165,000 </w:t>
            </w:r>
          </w:p>
        </w:tc>
        <w:tc>
          <w:tcPr>
            <w:tcW w:w="262" w:type="dxa"/>
            <w:tcBorders>
              <w:top w:val="nil"/>
              <w:left w:val="nil"/>
              <w:bottom w:val="nil"/>
              <w:right w:val="nil"/>
            </w:tcBorders>
            <w:shd w:val="clear" w:color="auto" w:fill="E0EBF8"/>
            <w:noWrap/>
            <w:vAlign w:val="bottom"/>
          </w:tcPr>
          <w:p w14:paraId="539BDDA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D93896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65,000 </w:t>
            </w:r>
          </w:p>
        </w:tc>
        <w:tc>
          <w:tcPr>
            <w:tcW w:w="262" w:type="dxa"/>
            <w:tcBorders>
              <w:top w:val="nil"/>
              <w:left w:val="nil"/>
              <w:bottom w:val="nil"/>
              <w:right w:val="nil"/>
            </w:tcBorders>
            <w:shd w:val="clear" w:color="auto" w:fill="E0EBF8"/>
            <w:noWrap/>
            <w:vAlign w:val="bottom"/>
          </w:tcPr>
          <w:p w14:paraId="400B8C5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61491F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E319EA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A1582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8BF629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1367BA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230,000 </w:t>
            </w:r>
          </w:p>
        </w:tc>
        <w:tc>
          <w:tcPr>
            <w:tcW w:w="262" w:type="dxa"/>
            <w:tcBorders>
              <w:top w:val="nil"/>
              <w:left w:val="nil"/>
              <w:bottom w:val="nil"/>
              <w:right w:val="single" w:sz="4" w:space="0" w:color="auto"/>
            </w:tcBorders>
            <w:shd w:val="clear" w:color="auto" w:fill="E0EBF8"/>
            <w:noWrap/>
            <w:vAlign w:val="bottom"/>
          </w:tcPr>
          <w:p w14:paraId="123250A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4CD37CC0" w14:textId="77777777">
        <w:trPr>
          <w:trHeight w:val="300"/>
        </w:trPr>
        <w:tc>
          <w:tcPr>
            <w:tcW w:w="262" w:type="dxa"/>
            <w:tcBorders>
              <w:top w:val="nil"/>
              <w:left w:val="single" w:sz="4" w:space="0" w:color="auto"/>
              <w:bottom w:val="nil"/>
              <w:right w:val="nil"/>
            </w:tcBorders>
            <w:shd w:val="clear" w:color="auto" w:fill="E0EBF8"/>
            <w:noWrap/>
            <w:vAlign w:val="bottom"/>
          </w:tcPr>
          <w:p w14:paraId="26B329A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252BF0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7B76EF3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CC501D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4CE4EA6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502367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40EFFEB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20AC47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220B06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B1B18D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9957C6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6D33D8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275,000 </w:t>
            </w:r>
          </w:p>
        </w:tc>
        <w:tc>
          <w:tcPr>
            <w:tcW w:w="262" w:type="dxa"/>
            <w:tcBorders>
              <w:top w:val="nil"/>
              <w:left w:val="nil"/>
              <w:bottom w:val="nil"/>
              <w:right w:val="single" w:sz="4" w:space="0" w:color="auto"/>
            </w:tcBorders>
            <w:shd w:val="clear" w:color="auto" w:fill="E0EBF8"/>
            <w:noWrap/>
            <w:vAlign w:val="bottom"/>
          </w:tcPr>
          <w:p w14:paraId="40EC85B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1B625E5B"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6865AA7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49737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5FDF8D1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E33DA83"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300,000 </w:t>
            </w:r>
          </w:p>
        </w:tc>
        <w:tc>
          <w:tcPr>
            <w:tcW w:w="262" w:type="dxa"/>
            <w:tcBorders>
              <w:top w:val="nil"/>
              <w:left w:val="nil"/>
              <w:bottom w:val="nil"/>
              <w:right w:val="nil"/>
            </w:tcBorders>
            <w:shd w:val="clear" w:color="auto" w:fill="E0EBF8"/>
            <w:noWrap/>
            <w:vAlign w:val="bottom"/>
          </w:tcPr>
          <w:p w14:paraId="465287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722C83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C6737A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ECFB7F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1D09F6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1B80CA47"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300,000 </w:t>
            </w:r>
          </w:p>
        </w:tc>
        <w:tc>
          <w:tcPr>
            <w:tcW w:w="262" w:type="dxa"/>
            <w:tcBorders>
              <w:top w:val="nil"/>
              <w:left w:val="nil"/>
              <w:bottom w:val="nil"/>
              <w:right w:val="nil"/>
            </w:tcBorders>
            <w:shd w:val="clear" w:color="auto" w:fill="E0EBF8"/>
            <w:noWrap/>
            <w:vAlign w:val="bottom"/>
          </w:tcPr>
          <w:p w14:paraId="36DCC9A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F31E16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47A18B1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673BA39" w14:textId="77777777">
        <w:trPr>
          <w:trHeight w:val="300"/>
        </w:trPr>
        <w:tc>
          <w:tcPr>
            <w:tcW w:w="262" w:type="dxa"/>
            <w:tcBorders>
              <w:top w:val="nil"/>
              <w:left w:val="single" w:sz="4" w:space="0" w:color="auto"/>
              <w:bottom w:val="nil"/>
              <w:right w:val="nil"/>
            </w:tcBorders>
            <w:shd w:val="clear" w:color="auto" w:fill="E0EBF8"/>
            <w:noWrap/>
            <w:vAlign w:val="bottom"/>
          </w:tcPr>
          <w:p w14:paraId="27CA90D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123626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658291C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D20993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46A3168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9A4AF7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DECEB7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12B9C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A6EF1CB"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D3EF06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299A2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B06230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5579A31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649DC3"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10BBEE02"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4A6794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5187554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DEB53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2DDB02E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60C394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DFE4A4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7599A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D949D8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296BC8EA" w14:textId="77777777" w:rsidR="006A4A47" w:rsidRPr="00FF44B1" w:rsidRDefault="006A4A47" w:rsidP="006A4A47">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2" w:type="dxa"/>
            <w:tcBorders>
              <w:top w:val="nil"/>
              <w:left w:val="nil"/>
              <w:bottom w:val="nil"/>
              <w:right w:val="nil"/>
            </w:tcBorders>
            <w:shd w:val="clear" w:color="auto" w:fill="E0EBF8"/>
            <w:noWrap/>
            <w:vAlign w:val="bottom"/>
          </w:tcPr>
          <w:p w14:paraId="27078B6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77CCD4E"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39DD1B1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49EF910"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19053755"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828642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4097602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A5050F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(450,000)</w:t>
            </w:r>
          </w:p>
        </w:tc>
        <w:tc>
          <w:tcPr>
            <w:tcW w:w="262" w:type="dxa"/>
            <w:tcBorders>
              <w:top w:val="nil"/>
              <w:left w:val="nil"/>
              <w:bottom w:val="single" w:sz="4" w:space="0" w:color="auto"/>
              <w:right w:val="nil"/>
            </w:tcBorders>
            <w:shd w:val="clear" w:color="auto" w:fill="E0EBF8"/>
            <w:noWrap/>
            <w:vAlign w:val="bottom"/>
          </w:tcPr>
          <w:p w14:paraId="463F18A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DA1A15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3CB7B5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6EC0140A" w14:textId="77777777" w:rsidR="006A4A47" w:rsidRPr="00FF44B1" w:rsidRDefault="006A4A47" w:rsidP="006A4A47">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59CDBE10"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501648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617A340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282BF2F3"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(460,000)</w:t>
            </w:r>
          </w:p>
        </w:tc>
        <w:tc>
          <w:tcPr>
            <w:tcW w:w="262" w:type="dxa"/>
            <w:tcBorders>
              <w:top w:val="nil"/>
              <w:left w:val="nil"/>
              <w:bottom w:val="nil"/>
              <w:right w:val="single" w:sz="4" w:space="0" w:color="auto"/>
            </w:tcBorders>
            <w:shd w:val="clear" w:color="auto" w:fill="E0EBF8"/>
            <w:noWrap/>
            <w:vAlign w:val="bottom"/>
          </w:tcPr>
          <w:p w14:paraId="3914236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450A3C" w14:textId="77777777">
        <w:trPr>
          <w:trHeight w:val="315"/>
        </w:trPr>
        <w:tc>
          <w:tcPr>
            <w:tcW w:w="262" w:type="dxa"/>
            <w:tcBorders>
              <w:top w:val="nil"/>
              <w:left w:val="single" w:sz="4" w:space="0" w:color="auto"/>
              <w:bottom w:val="nil"/>
              <w:right w:val="nil"/>
            </w:tcBorders>
            <w:shd w:val="clear" w:color="auto" w:fill="E0EBF8"/>
            <w:noWrap/>
            <w:vAlign w:val="bottom"/>
          </w:tcPr>
          <w:p w14:paraId="71C5C21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B2C531"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4743B98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C302F08"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1,245,000 </w:t>
            </w:r>
          </w:p>
        </w:tc>
        <w:tc>
          <w:tcPr>
            <w:tcW w:w="262" w:type="dxa"/>
            <w:tcBorders>
              <w:top w:val="nil"/>
              <w:left w:val="nil"/>
              <w:bottom w:val="nil"/>
              <w:right w:val="nil"/>
            </w:tcBorders>
            <w:shd w:val="clear" w:color="auto" w:fill="E0EBF8"/>
            <w:noWrap/>
            <w:vAlign w:val="bottom"/>
          </w:tcPr>
          <w:p w14:paraId="2F88FCF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55DF011"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6FCF8F92"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8C3B440"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56E6B76B"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C17583D"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310,000 </w:t>
            </w:r>
          </w:p>
        </w:tc>
        <w:tc>
          <w:tcPr>
            <w:tcW w:w="262" w:type="dxa"/>
            <w:tcBorders>
              <w:top w:val="nil"/>
              <w:left w:val="nil"/>
              <w:bottom w:val="nil"/>
              <w:right w:val="nil"/>
            </w:tcBorders>
            <w:shd w:val="clear" w:color="auto" w:fill="E0EBF8"/>
            <w:noWrap/>
            <w:vAlign w:val="bottom"/>
          </w:tcPr>
          <w:p w14:paraId="56A10A3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7B124CD3"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081A413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7A9AA3A8" w14:textId="77777777">
        <w:trPr>
          <w:trHeight w:val="315"/>
        </w:trPr>
        <w:tc>
          <w:tcPr>
            <w:tcW w:w="262" w:type="dxa"/>
            <w:tcBorders>
              <w:top w:val="nil"/>
              <w:left w:val="single" w:sz="4" w:space="0" w:color="auto"/>
              <w:bottom w:val="nil"/>
              <w:right w:val="nil"/>
            </w:tcBorders>
            <w:shd w:val="clear" w:color="auto" w:fill="E0EBF8"/>
            <w:noWrap/>
            <w:vAlign w:val="bottom"/>
          </w:tcPr>
          <w:p w14:paraId="5DA69A8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B831B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FB9BA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338509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278252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36AF9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AFA62C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2AC7E5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E773708"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E86F19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9EE395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31AAD8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17EDAC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10D054B" w14:textId="77777777">
        <w:trPr>
          <w:trHeight w:val="300"/>
        </w:trPr>
        <w:tc>
          <w:tcPr>
            <w:tcW w:w="262" w:type="dxa"/>
            <w:tcBorders>
              <w:top w:val="nil"/>
              <w:left w:val="single" w:sz="4" w:space="0" w:color="auto"/>
              <w:bottom w:val="nil"/>
              <w:right w:val="nil"/>
            </w:tcBorders>
            <w:shd w:val="clear" w:color="auto" w:fill="E0EBF8"/>
            <w:noWrap/>
            <w:vAlign w:val="bottom"/>
          </w:tcPr>
          <w:p w14:paraId="19854ECF"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A2D141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1E67CB3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EEB93D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7E933B9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161778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4332688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DFF23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D5BB0D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19B52E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EC8A0B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1C97D4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135,000 </w:t>
            </w:r>
          </w:p>
        </w:tc>
        <w:tc>
          <w:tcPr>
            <w:tcW w:w="262" w:type="dxa"/>
            <w:tcBorders>
              <w:top w:val="nil"/>
              <w:left w:val="nil"/>
              <w:bottom w:val="nil"/>
              <w:right w:val="single" w:sz="4" w:space="0" w:color="auto"/>
            </w:tcBorders>
            <w:shd w:val="clear" w:color="auto" w:fill="E0EBF8"/>
            <w:noWrap/>
            <w:vAlign w:val="bottom"/>
          </w:tcPr>
          <w:p w14:paraId="29D87BA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15355363" w14:textId="77777777">
        <w:trPr>
          <w:trHeight w:val="300"/>
        </w:trPr>
        <w:tc>
          <w:tcPr>
            <w:tcW w:w="262" w:type="dxa"/>
            <w:tcBorders>
              <w:top w:val="nil"/>
              <w:left w:val="single" w:sz="4" w:space="0" w:color="auto"/>
              <w:bottom w:val="nil"/>
              <w:right w:val="nil"/>
            </w:tcBorders>
            <w:shd w:val="clear" w:color="auto" w:fill="E0EBF8"/>
            <w:noWrap/>
            <w:vAlign w:val="bottom"/>
          </w:tcPr>
          <w:p w14:paraId="1B910B9B"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676E8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3ABFF43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107DE07"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5DDB7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5DFB28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61D15E4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819C2B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F4F13C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7B5E54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82A7D1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10C8A3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285,000 </w:t>
            </w:r>
          </w:p>
        </w:tc>
        <w:tc>
          <w:tcPr>
            <w:tcW w:w="262" w:type="dxa"/>
            <w:tcBorders>
              <w:top w:val="nil"/>
              <w:left w:val="nil"/>
              <w:bottom w:val="nil"/>
              <w:right w:val="single" w:sz="4" w:space="0" w:color="auto"/>
            </w:tcBorders>
            <w:shd w:val="clear" w:color="auto" w:fill="E0EBF8"/>
            <w:noWrap/>
            <w:vAlign w:val="bottom"/>
          </w:tcPr>
          <w:p w14:paraId="391FD4D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529A5A7"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39CCCC8A"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CFA03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38429F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EF171D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3FA958C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EC017D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0A5EB65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6E862CC0"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2C6FB95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525EE2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2F680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4B69E0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7CDA137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0FBC3E54" w14:textId="77777777">
        <w:trPr>
          <w:trHeight w:val="300"/>
        </w:trPr>
        <w:tc>
          <w:tcPr>
            <w:tcW w:w="262" w:type="dxa"/>
            <w:tcBorders>
              <w:top w:val="nil"/>
              <w:left w:val="single" w:sz="4" w:space="0" w:color="auto"/>
              <w:bottom w:val="nil"/>
              <w:right w:val="nil"/>
            </w:tcBorders>
            <w:shd w:val="clear" w:color="auto" w:fill="E0EBF8"/>
            <w:noWrap/>
            <w:vAlign w:val="bottom"/>
          </w:tcPr>
          <w:p w14:paraId="39C4E763"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1ED942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2258CE0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3E45E5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470,000 </w:t>
            </w:r>
          </w:p>
        </w:tc>
        <w:tc>
          <w:tcPr>
            <w:tcW w:w="262" w:type="dxa"/>
            <w:tcBorders>
              <w:top w:val="nil"/>
              <w:left w:val="nil"/>
              <w:bottom w:val="single" w:sz="4" w:space="0" w:color="auto"/>
              <w:right w:val="nil"/>
            </w:tcBorders>
            <w:shd w:val="clear" w:color="auto" w:fill="E0EBF8"/>
            <w:noWrap/>
            <w:vAlign w:val="bottom"/>
          </w:tcPr>
          <w:p w14:paraId="2B044F9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F6DB30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155,000 </w:t>
            </w:r>
          </w:p>
        </w:tc>
        <w:tc>
          <w:tcPr>
            <w:tcW w:w="262" w:type="dxa"/>
            <w:tcBorders>
              <w:top w:val="nil"/>
              <w:left w:val="nil"/>
              <w:bottom w:val="single" w:sz="4" w:space="0" w:color="auto"/>
              <w:right w:val="nil"/>
            </w:tcBorders>
            <w:shd w:val="clear" w:color="auto" w:fill="E0EBF8"/>
            <w:noWrap/>
            <w:vAlign w:val="bottom"/>
          </w:tcPr>
          <w:p w14:paraId="0E7A4B0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49DB89F"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120,000 </w:t>
            </w:r>
          </w:p>
        </w:tc>
        <w:tc>
          <w:tcPr>
            <w:tcW w:w="262" w:type="dxa"/>
            <w:tcBorders>
              <w:top w:val="nil"/>
              <w:left w:val="nil"/>
              <w:bottom w:val="single" w:sz="4" w:space="0" w:color="auto"/>
              <w:right w:val="nil"/>
            </w:tcBorders>
            <w:shd w:val="clear" w:color="000000" w:fill="FFFFFF"/>
            <w:noWrap/>
            <w:vAlign w:val="bottom"/>
          </w:tcPr>
          <w:p w14:paraId="31C054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3A690BF9"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single" w:sz="4" w:space="0" w:color="auto"/>
              <w:right w:val="nil"/>
            </w:tcBorders>
            <w:shd w:val="clear" w:color="auto" w:fill="E0EBF8"/>
            <w:noWrap/>
            <w:vAlign w:val="bottom"/>
          </w:tcPr>
          <w:p w14:paraId="6AFD24F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0C7F61C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0DD717E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0FFAEA5" w14:textId="77777777">
        <w:trPr>
          <w:trHeight w:val="315"/>
        </w:trPr>
        <w:tc>
          <w:tcPr>
            <w:tcW w:w="262" w:type="dxa"/>
            <w:tcBorders>
              <w:top w:val="nil"/>
              <w:left w:val="single" w:sz="4" w:space="0" w:color="auto"/>
              <w:bottom w:val="nil"/>
              <w:right w:val="nil"/>
            </w:tcBorders>
            <w:shd w:val="clear" w:color="auto" w:fill="E0EBF8"/>
            <w:noWrap/>
            <w:vAlign w:val="bottom"/>
          </w:tcPr>
          <w:p w14:paraId="43AFCE5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8BD7C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71E247B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10E5D71A"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1,245,000 </w:t>
            </w:r>
          </w:p>
        </w:tc>
        <w:tc>
          <w:tcPr>
            <w:tcW w:w="262" w:type="dxa"/>
            <w:tcBorders>
              <w:top w:val="nil"/>
              <w:left w:val="nil"/>
              <w:bottom w:val="nil"/>
              <w:right w:val="nil"/>
            </w:tcBorders>
            <w:shd w:val="clear" w:color="auto" w:fill="E0EBF8"/>
            <w:noWrap/>
            <w:vAlign w:val="bottom"/>
          </w:tcPr>
          <w:p w14:paraId="5C79CD18"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7BE0AF4"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60B7086F"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8CB6356"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320,000 </w:t>
            </w:r>
          </w:p>
        </w:tc>
        <w:tc>
          <w:tcPr>
            <w:tcW w:w="262" w:type="dxa"/>
            <w:tcBorders>
              <w:top w:val="nil"/>
              <w:left w:val="nil"/>
              <w:bottom w:val="nil"/>
              <w:right w:val="nil"/>
            </w:tcBorders>
            <w:shd w:val="clear" w:color="000000" w:fill="FFFFFF"/>
            <w:noWrap/>
            <w:vAlign w:val="bottom"/>
          </w:tcPr>
          <w:p w14:paraId="5DAED25A"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6C8A70E"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auto" w:fill="E0EBF8"/>
            <w:noWrap/>
            <w:vAlign w:val="bottom"/>
          </w:tcPr>
          <w:p w14:paraId="2ABD8E31"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504B9EE"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615DA7E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24830670"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4BDBECB2"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F14531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59C363F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37DE6AFF"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ABB8CE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381A6D9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8EA04C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4C538F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D27B8F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7F0D0F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C8CCA9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0045450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7C74B65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519AC3CA" w14:textId="77777777" w:rsidR="006A4A47" w:rsidRDefault="006A4A4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955F2B3" w14:textId="77777777" w:rsidR="006A4A47" w:rsidRDefault="006A4A47">
      <w:pPr>
        <w:rPr>
          <w:rFonts w:ascii="Arial" w:hAnsi="Arial" w:cs="Arial"/>
          <w:b/>
          <w:bCs/>
        </w:rPr>
      </w:pPr>
      <w:r>
        <w:rPr>
          <w:rFonts w:ascii="Arial" w:hAnsi="Arial" w:cs="Arial"/>
          <w:b/>
          <w:bCs/>
        </w:rPr>
        <w:br w:type="page"/>
      </w:r>
    </w:p>
    <w:p w14:paraId="314CA075" w14:textId="52E1D50B" w:rsidR="006A4A4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w:t>
      </w:r>
      <w:r w:rsidR="00813367">
        <w:rPr>
          <w:rFonts w:ascii="Arial" w:hAnsi="Arial" w:cs="Arial"/>
          <w:b/>
          <w:bCs/>
        </w:rPr>
        <w:t>B</w:t>
      </w:r>
      <w:r w:rsidRPr="004A4498">
        <w:rPr>
          <w:rFonts w:ascii="Arial" w:hAnsi="Arial" w:cs="Arial"/>
          <w:b/>
          <w:bCs/>
        </w:rPr>
        <w:t xml:space="preserve"> Consolidated Worksheet at End of the Second Year of Ownership</w:t>
      </w:r>
      <w:r>
        <w:rPr>
          <w:rFonts w:ascii="Arial" w:hAnsi="Arial" w:cs="Arial"/>
          <w:b/>
          <w:bCs/>
        </w:rPr>
        <w:t xml:space="preserve"> </w:t>
      </w:r>
      <w:r w:rsidRPr="004A4498">
        <w:rPr>
          <w:rFonts w:ascii="Arial" w:hAnsi="Arial" w:cs="Arial"/>
          <w:b/>
          <w:bCs/>
        </w:rPr>
        <w:t>(Cost Method)</w:t>
      </w:r>
    </w:p>
    <w:p w14:paraId="63B483C4" w14:textId="77777777" w:rsidR="004A4498" w:rsidRPr="00D52304" w:rsidRDefault="00D52304"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proofErr w:type="gramStart"/>
      <w:r>
        <w:rPr>
          <w:rFonts w:ascii="Arial" w:hAnsi="Arial" w:cs="Arial"/>
          <w:bCs/>
        </w:rPr>
        <w:t>a</w:t>
      </w:r>
      <w:proofErr w:type="gramEnd"/>
      <w:r>
        <w:rPr>
          <w:rFonts w:ascii="Arial" w:hAnsi="Arial" w:cs="Arial"/>
          <w:bCs/>
        </w:rPr>
        <w:t>.</w:t>
      </w:r>
    </w:p>
    <w:tbl>
      <w:tblPr>
        <w:tblW w:w="6163" w:type="dxa"/>
        <w:tblInd w:w="93" w:type="dxa"/>
        <w:tblLook w:val="04A0" w:firstRow="1" w:lastRow="0" w:firstColumn="1" w:lastColumn="0" w:noHBand="0" w:noVBand="1"/>
      </w:tblPr>
      <w:tblGrid>
        <w:gridCol w:w="2763"/>
        <w:gridCol w:w="486"/>
        <w:gridCol w:w="486"/>
        <w:gridCol w:w="876"/>
        <w:gridCol w:w="612"/>
        <w:gridCol w:w="940"/>
      </w:tblGrid>
      <w:tr w:rsidR="004A4498" w:rsidRPr="007E74D7" w14:paraId="5C141C8D" w14:textId="77777777">
        <w:trPr>
          <w:trHeight w:val="300"/>
        </w:trPr>
        <w:tc>
          <w:tcPr>
            <w:tcW w:w="4611" w:type="dxa"/>
            <w:gridSpan w:val="4"/>
            <w:tcBorders>
              <w:top w:val="nil"/>
              <w:left w:val="nil"/>
              <w:bottom w:val="nil"/>
              <w:right w:val="nil"/>
            </w:tcBorders>
            <w:shd w:val="clear" w:color="auto" w:fill="auto"/>
            <w:noWrap/>
            <w:vAlign w:val="bottom"/>
          </w:tcPr>
          <w:p w14:paraId="1F2FD930"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Cost Method Entries on Peanut Co.'s Books:</w:t>
            </w:r>
          </w:p>
        </w:tc>
        <w:tc>
          <w:tcPr>
            <w:tcW w:w="612" w:type="dxa"/>
            <w:tcBorders>
              <w:top w:val="nil"/>
              <w:left w:val="nil"/>
              <w:bottom w:val="nil"/>
              <w:right w:val="nil"/>
            </w:tcBorders>
            <w:shd w:val="clear" w:color="auto" w:fill="auto"/>
            <w:noWrap/>
            <w:vAlign w:val="bottom"/>
          </w:tcPr>
          <w:p w14:paraId="09ABB7E5" w14:textId="77777777" w:rsidR="004A4498" w:rsidRPr="007E74D7" w:rsidRDefault="004A4498" w:rsidP="004A449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1BBA7B2D"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4E75E40C" w14:textId="77777777">
        <w:trPr>
          <w:trHeight w:val="300"/>
        </w:trPr>
        <w:tc>
          <w:tcPr>
            <w:tcW w:w="2763" w:type="dxa"/>
            <w:tcBorders>
              <w:top w:val="single" w:sz="4" w:space="0" w:color="auto"/>
              <w:left w:val="single" w:sz="4" w:space="0" w:color="auto"/>
              <w:bottom w:val="nil"/>
              <w:right w:val="nil"/>
            </w:tcBorders>
            <w:shd w:val="clear" w:color="auto" w:fill="auto"/>
            <w:noWrap/>
            <w:vAlign w:val="bottom"/>
          </w:tcPr>
          <w:p w14:paraId="0A9837B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486" w:type="dxa"/>
            <w:tcBorders>
              <w:top w:val="single" w:sz="4" w:space="0" w:color="auto"/>
              <w:left w:val="nil"/>
              <w:bottom w:val="nil"/>
              <w:right w:val="nil"/>
            </w:tcBorders>
            <w:shd w:val="clear" w:color="auto" w:fill="auto"/>
            <w:noWrap/>
            <w:vAlign w:val="bottom"/>
          </w:tcPr>
          <w:p w14:paraId="0C9D85C7"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486" w:type="dxa"/>
            <w:tcBorders>
              <w:top w:val="single" w:sz="4" w:space="0" w:color="auto"/>
              <w:left w:val="nil"/>
              <w:bottom w:val="nil"/>
              <w:right w:val="nil"/>
            </w:tcBorders>
            <w:shd w:val="clear" w:color="auto" w:fill="auto"/>
            <w:noWrap/>
            <w:vAlign w:val="bottom"/>
          </w:tcPr>
          <w:p w14:paraId="1221DC2B"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38080BED" w14:textId="77777777" w:rsidR="004A4498" w:rsidRPr="007E74D7" w:rsidRDefault="004A4498" w:rsidP="004A4498">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27BE66AE"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4A4498" w:rsidRPr="007E74D7" w14:paraId="6131AD18"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1BBA7B1A"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Dividend Income</w:t>
            </w:r>
          </w:p>
        </w:tc>
        <w:tc>
          <w:tcPr>
            <w:tcW w:w="486" w:type="dxa"/>
            <w:tcBorders>
              <w:top w:val="nil"/>
              <w:left w:val="nil"/>
              <w:bottom w:val="single" w:sz="4" w:space="0" w:color="auto"/>
              <w:right w:val="nil"/>
            </w:tcBorders>
            <w:shd w:val="clear" w:color="auto" w:fill="auto"/>
            <w:noWrap/>
            <w:vAlign w:val="bottom"/>
          </w:tcPr>
          <w:p w14:paraId="5C1146A5"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1DD01C9B"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53E63907"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226AFC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30,000 </w:t>
            </w:r>
          </w:p>
        </w:tc>
      </w:tr>
      <w:tr w:rsidR="004A4498" w:rsidRPr="007E74D7" w14:paraId="752E0BAA" w14:textId="77777777">
        <w:trPr>
          <w:trHeight w:val="300"/>
        </w:trPr>
        <w:tc>
          <w:tcPr>
            <w:tcW w:w="6163" w:type="dxa"/>
            <w:gridSpan w:val="6"/>
            <w:tcBorders>
              <w:top w:val="nil"/>
              <w:left w:val="nil"/>
              <w:bottom w:val="nil"/>
              <w:right w:val="nil"/>
            </w:tcBorders>
            <w:shd w:val="clear" w:color="auto" w:fill="auto"/>
            <w:noWrap/>
            <w:vAlign w:val="bottom"/>
          </w:tcPr>
          <w:p w14:paraId="49CA6914" w14:textId="77777777" w:rsidR="004A4498" w:rsidRPr="007E7D82" w:rsidRDefault="004A4498" w:rsidP="004A4498">
            <w:pPr>
              <w:spacing w:after="0" w:line="240" w:lineRule="auto"/>
              <w:rPr>
                <w:rFonts w:ascii="Arial" w:eastAsia="Times New Roman" w:hAnsi="Arial" w:cs="Arial"/>
                <w:color w:val="000000"/>
                <w:sz w:val="20"/>
              </w:rPr>
            </w:pPr>
            <w:r w:rsidRPr="007E7D82">
              <w:rPr>
                <w:rFonts w:ascii="Arial" w:eastAsia="Times New Roman" w:hAnsi="Arial" w:cs="Arial"/>
                <w:color w:val="000000"/>
                <w:sz w:val="20"/>
              </w:rPr>
              <w:t>Record Peanut Co.'s 100% share of Snoopy Co.'s 20X9 dividend</w:t>
            </w:r>
          </w:p>
        </w:tc>
      </w:tr>
    </w:tbl>
    <w:p w14:paraId="02826C14"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6078DD5B" w14:textId="77777777" w:rsidR="004A4498" w:rsidRPr="007E74D7" w:rsidRDefault="00D52304"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proofErr w:type="gramStart"/>
      <w:r w:rsidRPr="007E74D7">
        <w:rPr>
          <w:rFonts w:ascii="Arial" w:hAnsi="Arial" w:cs="Arial"/>
          <w:bCs/>
          <w:sz w:val="20"/>
        </w:rPr>
        <w:t>b</w:t>
      </w:r>
      <w:proofErr w:type="gramEnd"/>
      <w:r w:rsidRPr="007E74D7">
        <w:rPr>
          <w:rFonts w:ascii="Arial" w:hAnsi="Arial" w:cs="Arial"/>
          <w:bCs/>
          <w:sz w:val="20"/>
        </w:rPr>
        <w:t>.</w:t>
      </w:r>
    </w:p>
    <w:tbl>
      <w:tblPr>
        <w:tblW w:w="6814" w:type="dxa"/>
        <w:tblInd w:w="93" w:type="dxa"/>
        <w:tblLook w:val="04A0" w:firstRow="1" w:lastRow="0" w:firstColumn="1" w:lastColumn="0" w:noHBand="0" w:noVBand="1"/>
      </w:tblPr>
      <w:tblGrid>
        <w:gridCol w:w="2265"/>
        <w:gridCol w:w="1440"/>
        <w:gridCol w:w="333"/>
        <w:gridCol w:w="1140"/>
        <w:gridCol w:w="340"/>
        <w:gridCol w:w="1072"/>
        <w:gridCol w:w="272"/>
      </w:tblGrid>
      <w:tr w:rsidR="004A4498" w:rsidRPr="007E74D7" w14:paraId="2EF5EB1C" w14:textId="77777777">
        <w:trPr>
          <w:trHeight w:val="300"/>
        </w:trPr>
        <w:tc>
          <w:tcPr>
            <w:tcW w:w="3705" w:type="dxa"/>
            <w:gridSpan w:val="2"/>
            <w:tcBorders>
              <w:top w:val="nil"/>
              <w:left w:val="nil"/>
              <w:bottom w:val="single" w:sz="4" w:space="0" w:color="auto"/>
              <w:right w:val="nil"/>
            </w:tcBorders>
            <w:shd w:val="clear" w:color="auto" w:fill="auto"/>
            <w:noWrap/>
            <w:vAlign w:val="bottom"/>
          </w:tcPr>
          <w:p w14:paraId="17D0DEB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2FC666C" w14:textId="77777777" w:rsidR="004A4498" w:rsidRPr="007E74D7" w:rsidRDefault="004A4498" w:rsidP="004A4498">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67F21E90"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E8B78A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57A00EDB"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3266DB40"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58433B3" w14:textId="77777777" w:rsidTr="00445582">
        <w:trPr>
          <w:trHeight w:val="570"/>
        </w:trPr>
        <w:tc>
          <w:tcPr>
            <w:tcW w:w="2265" w:type="dxa"/>
            <w:tcBorders>
              <w:top w:val="nil"/>
              <w:left w:val="single" w:sz="4" w:space="0" w:color="auto"/>
              <w:bottom w:val="nil"/>
              <w:right w:val="nil"/>
            </w:tcBorders>
            <w:shd w:val="clear" w:color="auto" w:fill="auto"/>
            <w:noWrap/>
            <w:vAlign w:val="bottom"/>
          </w:tcPr>
          <w:p w14:paraId="2B49683D"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440" w:type="dxa"/>
            <w:tcBorders>
              <w:top w:val="nil"/>
              <w:left w:val="nil"/>
              <w:bottom w:val="single" w:sz="4" w:space="0" w:color="auto"/>
              <w:right w:val="nil"/>
            </w:tcBorders>
            <w:shd w:val="clear" w:color="auto" w:fill="auto"/>
            <w:vAlign w:val="bottom"/>
          </w:tcPr>
          <w:p w14:paraId="3A30C88C"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7C8A7B45"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67A81327"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5F3C092"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632F6F1D"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2DC68FB7"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5EDAAE28" w14:textId="77777777" w:rsidTr="00445582">
        <w:trPr>
          <w:trHeight w:val="315"/>
        </w:trPr>
        <w:tc>
          <w:tcPr>
            <w:tcW w:w="2265" w:type="dxa"/>
            <w:tcBorders>
              <w:top w:val="nil"/>
              <w:left w:val="single" w:sz="4" w:space="0" w:color="auto"/>
              <w:bottom w:val="nil"/>
              <w:right w:val="nil"/>
            </w:tcBorders>
            <w:shd w:val="clear" w:color="auto" w:fill="auto"/>
            <w:noWrap/>
            <w:vAlign w:val="bottom"/>
          </w:tcPr>
          <w:p w14:paraId="2BC03A29"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Original book value </w:t>
            </w:r>
          </w:p>
        </w:tc>
        <w:tc>
          <w:tcPr>
            <w:tcW w:w="1440" w:type="dxa"/>
            <w:tcBorders>
              <w:top w:val="single" w:sz="4" w:space="0" w:color="auto"/>
              <w:left w:val="nil"/>
              <w:right w:val="nil"/>
            </w:tcBorders>
            <w:shd w:val="clear" w:color="auto" w:fill="auto"/>
            <w:noWrap/>
            <w:vAlign w:val="bottom"/>
          </w:tcPr>
          <w:p w14:paraId="08841276" w14:textId="77777777" w:rsidR="004A4498" w:rsidRPr="007E74D7" w:rsidRDefault="004A4498" w:rsidP="004A4498">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300,000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4DC4EAFE" w14:textId="77777777" w:rsidR="004A4498" w:rsidRPr="007E74D7" w:rsidRDefault="004A4498" w:rsidP="004A4498">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1677FFF9" w14:textId="77777777" w:rsidR="004A4498" w:rsidRPr="007E74D7" w:rsidRDefault="004A4498" w:rsidP="004A4498">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200,000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14A3A3F0" w14:textId="77777777" w:rsidR="004A4498" w:rsidRPr="007E74D7" w:rsidRDefault="004A4498" w:rsidP="004A4498">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64D4F5AB" w14:textId="77777777" w:rsidR="004A4498" w:rsidRPr="007E74D7" w:rsidRDefault="004A4498" w:rsidP="004A4498">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100,000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58E185E6"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646E393" w14:textId="77777777" w:rsidTr="00445582">
        <w:trPr>
          <w:trHeight w:val="135"/>
        </w:trPr>
        <w:tc>
          <w:tcPr>
            <w:tcW w:w="2265" w:type="dxa"/>
            <w:tcBorders>
              <w:top w:val="nil"/>
              <w:left w:val="single" w:sz="4" w:space="0" w:color="auto"/>
              <w:bottom w:val="single" w:sz="4" w:space="0" w:color="auto"/>
              <w:right w:val="nil"/>
            </w:tcBorders>
            <w:shd w:val="clear" w:color="auto" w:fill="auto"/>
            <w:noWrap/>
            <w:vAlign w:val="bottom"/>
          </w:tcPr>
          <w:p w14:paraId="06581A10"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40" w:type="dxa"/>
            <w:tcBorders>
              <w:left w:val="nil"/>
              <w:bottom w:val="single" w:sz="4" w:space="0" w:color="auto"/>
              <w:right w:val="nil"/>
            </w:tcBorders>
            <w:shd w:val="clear" w:color="auto" w:fill="auto"/>
            <w:noWrap/>
            <w:vAlign w:val="bottom"/>
          </w:tcPr>
          <w:p w14:paraId="7CEC9001"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1A5D7F69"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0FED9B2A"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96660B1"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57983640"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056607D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58954189"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A4498" w14:paraId="7CF0D2C7" w14:textId="77777777">
        <w:tc>
          <w:tcPr>
            <w:tcW w:w="4788" w:type="dxa"/>
          </w:tcPr>
          <w:tbl>
            <w:tblPr>
              <w:tblW w:w="4284" w:type="dxa"/>
              <w:tblLook w:val="04A0" w:firstRow="1" w:lastRow="0" w:firstColumn="1" w:lastColumn="0" w:noHBand="0" w:noVBand="1"/>
            </w:tblPr>
            <w:tblGrid>
              <w:gridCol w:w="1736"/>
              <w:gridCol w:w="1156"/>
              <w:gridCol w:w="236"/>
              <w:gridCol w:w="1156"/>
            </w:tblGrid>
            <w:tr w:rsidR="004A4498" w:rsidRPr="007E74D7" w14:paraId="7013D1AE" w14:textId="77777777">
              <w:trPr>
                <w:trHeight w:val="300"/>
              </w:trPr>
              <w:tc>
                <w:tcPr>
                  <w:tcW w:w="1736" w:type="dxa"/>
                  <w:tcBorders>
                    <w:top w:val="nil"/>
                    <w:left w:val="nil"/>
                    <w:bottom w:val="nil"/>
                    <w:right w:val="nil"/>
                  </w:tcBorders>
                  <w:shd w:val="clear" w:color="auto" w:fill="auto"/>
                  <w:noWrap/>
                  <w:vAlign w:val="bottom"/>
                </w:tcPr>
                <w:p w14:paraId="71001B61" w14:textId="77777777" w:rsidR="004A4498" w:rsidRPr="007E74D7" w:rsidRDefault="004A4498"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2C2746AF"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79CF7785"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27292241"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3357D78"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435FF7A6"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53AC6376" w14:textId="6EC70B54" w:rsidR="004A4498" w:rsidRPr="007E74D7" w:rsidRDefault="006F7925" w:rsidP="004A449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66C1074D" wp14:editId="0DA0D98F">
                            <wp:simplePos x="0" y="0"/>
                            <wp:positionH relativeFrom="column">
                              <wp:posOffset>104775</wp:posOffset>
                            </wp:positionH>
                            <wp:positionV relativeFrom="paragraph">
                              <wp:posOffset>0</wp:posOffset>
                            </wp:positionV>
                            <wp:extent cx="381000" cy="2286000"/>
                            <wp:effectExtent l="0" t="0" r="19050" b="19050"/>
                            <wp:wrapNone/>
                            <wp:docPr id="1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4CCFC43" id="Right Brace 18" o:spid="_x0000_s1026" type="#_x0000_t88" style="position:absolute;margin-left:8.25pt;margin-top:0;width:30pt;height:18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NR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A7dMoxix591bs+&#10;kXeBcUnwFCUafGyx8slvQiYZ/SPwnxET1bNMDiLWkO3wCQQisX2CIstRBZtvImFyLOqfrurLYyIc&#10;D18vp3WNHnFMNc1ykYPcgrWX2z7E9FGCJXnT0ZDnLGOWHuzwGFPxQIxEmPgxpURZg5YemCGzN7PF&#10;bLT8pqa5rZlj20vfEREnuHTO8A4etDHl4RhHho6+nTfzMkEEo0VOFpHCbvveBIKNkWr5RjrPygLs&#10;nShgvWTiw7hPTJvzHpsbNwqdtT2bsQVx2oSLAfg2ik7jO86P7zYut3//betf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HMh41H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17707CA3"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16A39BA"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2DD209C"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61B49D2"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FEBE66A"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7F34447"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A8F347B"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26106EF"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0838D6EB"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799AB79"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D53F9FB"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9A9CE6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54D8263"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F53E8C5" w14:textId="18BBE8F6" w:rsidR="004A4498" w:rsidRPr="007E74D7" w:rsidRDefault="000A6224" w:rsidP="004A449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A4498" w:rsidRPr="007E74D7">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0115C7A1"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3B981AEB"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4A4498" w:rsidRPr="007E74D7" w14:paraId="35D9D5C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98FED2E"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18AAFB0"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082D2B3"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ABBA79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E9ED7D"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9487EF9"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D3BD087"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206845F2"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C1A2F03" w14:textId="77777777" w:rsidR="004A4498" w:rsidRPr="00FF44B1" w:rsidRDefault="004A4498" w:rsidP="004A4498">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 CS + RE = </w:t>
                  </w:r>
                  <w:r w:rsidRPr="00FF44B1">
                    <w:rPr>
                      <w:rFonts w:ascii="Arial" w:eastAsia="Times New Roman" w:hAnsi="Arial" w:cs="Arial"/>
                      <w:color w:val="FFFFFF" w:themeColor="background1"/>
                    </w:rPr>
                    <w:br/>
                    <w:t>300,000</w:t>
                  </w:r>
                </w:p>
              </w:tc>
              <w:tc>
                <w:tcPr>
                  <w:tcW w:w="1156" w:type="dxa"/>
                  <w:vMerge/>
                  <w:tcBorders>
                    <w:top w:val="nil"/>
                    <w:left w:val="nil"/>
                    <w:bottom w:val="nil"/>
                    <w:right w:val="nil"/>
                  </w:tcBorders>
                  <w:shd w:val="clear" w:color="auto" w:fill="8DB4E3"/>
                  <w:vAlign w:val="center"/>
                </w:tcPr>
                <w:p w14:paraId="438A8565"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shd w:val="clear" w:color="auto" w:fill="8DB4E3"/>
                  <w:vAlign w:val="center"/>
                </w:tcPr>
                <w:p w14:paraId="342C3E8C"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DDB569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501A85"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B1656B4"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30910E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34E9310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296FBA3"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54068F1"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306BF6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79470E3"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109A664"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A412F8F"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1CA43B6"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2054D66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4BB9126"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ABC5318"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5CC95F7"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4A1DAD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00F1E4B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1B1E9A8"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15DD3BB"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79096F6"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0FC0FAB" w14:textId="77777777" w:rsidR="004A4498" w:rsidRPr="007E74D7" w:rsidRDefault="004A4498" w:rsidP="004A4498">
                  <w:pPr>
                    <w:spacing w:after="0" w:line="240" w:lineRule="auto"/>
                    <w:rPr>
                      <w:rFonts w:ascii="Arial" w:eastAsia="Times New Roman" w:hAnsi="Arial" w:cs="Arial"/>
                      <w:color w:val="000000"/>
                    </w:rPr>
                  </w:pPr>
                </w:p>
              </w:tc>
            </w:tr>
          </w:tbl>
          <w:p w14:paraId="5AE03943"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4A4498" w:rsidRPr="007E74D7" w14:paraId="38B18650" w14:textId="77777777">
              <w:trPr>
                <w:trHeight w:val="300"/>
              </w:trPr>
              <w:tc>
                <w:tcPr>
                  <w:tcW w:w="1736" w:type="dxa"/>
                  <w:tcBorders>
                    <w:top w:val="nil"/>
                    <w:left w:val="nil"/>
                    <w:bottom w:val="nil"/>
                    <w:right w:val="nil"/>
                  </w:tcBorders>
                  <w:shd w:val="clear" w:color="auto" w:fill="auto"/>
                  <w:noWrap/>
                  <w:vAlign w:val="bottom"/>
                </w:tcPr>
                <w:p w14:paraId="6701B80C" w14:textId="77777777" w:rsidR="004A4498" w:rsidRPr="007E74D7" w:rsidRDefault="004A4498"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47FEA190"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0E88FF29"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1CF81422"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D7A6A4E"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2C4CF181" w14:textId="4A23BF9D" w:rsidR="004A4498" w:rsidRPr="007E74D7" w:rsidRDefault="006F7925" w:rsidP="004A449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1641F615" wp14:editId="63C9A74A">
                            <wp:simplePos x="0" y="0"/>
                            <wp:positionH relativeFrom="column">
                              <wp:posOffset>104775</wp:posOffset>
                            </wp:positionH>
                            <wp:positionV relativeFrom="paragraph">
                              <wp:posOffset>0</wp:posOffset>
                            </wp:positionV>
                            <wp:extent cx="371475" cy="2286000"/>
                            <wp:effectExtent l="0" t="0" r="28575" b="19050"/>
                            <wp:wrapNone/>
                            <wp:docPr id="19" name="Right Brac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4426DCFD" id="Right Brace 19" o:spid="_x0000_s1026" type="#_x0000_t88" style="position:absolute;margin-left:8.25pt;margin-top:0;width:29.25pt;height:18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" adj="1666"/>
                        </w:pict>
                      </mc:Fallback>
                    </mc:AlternateContent>
                  </w:r>
                </w:p>
              </w:tc>
              <w:tc>
                <w:tcPr>
                  <w:tcW w:w="1516" w:type="dxa"/>
                  <w:tcBorders>
                    <w:top w:val="nil"/>
                    <w:left w:val="nil"/>
                    <w:bottom w:val="nil"/>
                    <w:right w:val="nil"/>
                  </w:tcBorders>
                  <w:shd w:val="clear" w:color="auto" w:fill="auto"/>
                  <w:vAlign w:val="center"/>
                </w:tcPr>
                <w:p w14:paraId="1ED99A10"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1FC67187"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429184B"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795DB12"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7B023C0B"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C1B1D6B"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AFE0184"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D8CE4A5"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412C508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5C9E429"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74476CD" w14:textId="17B2AD5F" w:rsidR="004A4498" w:rsidRPr="007E74D7" w:rsidRDefault="000A6224" w:rsidP="004A449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A4498"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388E63A6" w14:textId="77777777" w:rsidR="004A4498" w:rsidRPr="007E74D7" w:rsidRDefault="004A4498" w:rsidP="004A4498">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4991B497"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4A4498" w:rsidRPr="007E74D7" w14:paraId="34208FF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D42FAE5"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DA002B9"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2E9563C0"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A9BF88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040FBE8"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80CDE0E"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60AF92B4"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928E32D"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C994308" w14:textId="77777777" w:rsidR="004A4498" w:rsidRPr="00FF44B1" w:rsidRDefault="004A4498" w:rsidP="004A4498">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CS + RE = </w:t>
                  </w:r>
                  <w:r w:rsidRPr="00FF44B1">
                    <w:rPr>
                      <w:rFonts w:ascii="Arial" w:eastAsia="Times New Roman" w:hAnsi="Arial" w:cs="Arial"/>
                      <w:color w:val="FFFFFF" w:themeColor="background1"/>
                    </w:rPr>
                    <w:br/>
                    <w:t>300,000</w:t>
                  </w:r>
                </w:p>
              </w:tc>
              <w:tc>
                <w:tcPr>
                  <w:tcW w:w="976" w:type="dxa"/>
                  <w:vMerge/>
                  <w:tcBorders>
                    <w:top w:val="nil"/>
                    <w:left w:val="nil"/>
                    <w:bottom w:val="nil"/>
                    <w:right w:val="nil"/>
                  </w:tcBorders>
                  <w:vAlign w:val="center"/>
                </w:tcPr>
                <w:p w14:paraId="7EAD5F65"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C31AF8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6BE140B8"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A03A92"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DF3CB62"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CCE27F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3E5ED72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B7CBFF1"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BDC4603"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C76A32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6DB0F225"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76FE866"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B3381F8"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20DFD09"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E9BCD3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8467845"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280BF2B"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0328EC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225C12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A1DC4C6"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312C66E"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32535662" w14:textId="77777777" w:rsidR="004A4498" w:rsidRPr="007E74D7" w:rsidRDefault="004A4498" w:rsidP="004A4498">
                  <w:pPr>
                    <w:spacing w:after="0" w:line="240" w:lineRule="auto"/>
                    <w:rPr>
                      <w:rFonts w:ascii="Arial" w:eastAsia="Times New Roman" w:hAnsi="Arial" w:cs="Arial"/>
                      <w:color w:val="000000"/>
                    </w:rPr>
                  </w:pPr>
                </w:p>
              </w:tc>
            </w:tr>
          </w:tbl>
          <w:p w14:paraId="3D6F9696"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3DD317C6"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6643EDF4" w14:textId="77777777" w:rsidR="004A4498" w:rsidRDefault="004A4498">
      <w:pPr>
        <w:rPr>
          <w:rFonts w:ascii="Arial" w:hAnsi="Arial" w:cs="Arial"/>
          <w:b/>
          <w:bCs/>
        </w:rPr>
      </w:pPr>
      <w:r>
        <w:rPr>
          <w:rFonts w:ascii="Arial" w:hAnsi="Arial" w:cs="Arial"/>
          <w:b/>
          <w:bCs/>
        </w:rPr>
        <w:br w:type="page"/>
      </w:r>
    </w:p>
    <w:p w14:paraId="570CA07A"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4A4498" w:rsidRPr="007E74D7" w14:paraId="3A2B0AD9" w14:textId="77777777" w:rsidTr="00FF44B1">
        <w:trPr>
          <w:trHeight w:val="300"/>
        </w:trPr>
        <w:tc>
          <w:tcPr>
            <w:tcW w:w="5163" w:type="dxa"/>
            <w:gridSpan w:val="2"/>
            <w:tcBorders>
              <w:top w:val="nil"/>
              <w:left w:val="nil"/>
              <w:right w:val="nil"/>
            </w:tcBorders>
            <w:shd w:val="clear" w:color="auto" w:fill="auto"/>
            <w:noWrap/>
            <w:vAlign w:val="bottom"/>
          </w:tcPr>
          <w:p w14:paraId="1A75454F" w14:textId="022CD7AF"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Investment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272" w:type="dxa"/>
            <w:tcBorders>
              <w:top w:val="nil"/>
              <w:left w:val="nil"/>
              <w:right w:val="nil"/>
            </w:tcBorders>
            <w:shd w:val="clear" w:color="auto" w:fill="auto"/>
            <w:noWrap/>
            <w:vAlign w:val="bottom"/>
          </w:tcPr>
          <w:p w14:paraId="1FF0AB23" w14:textId="77777777" w:rsidR="004A4498" w:rsidRPr="007E74D7" w:rsidRDefault="004A4498" w:rsidP="004A4498">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6EE22378" w14:textId="77777777" w:rsidR="004A4498" w:rsidRPr="007E74D7" w:rsidRDefault="004A4498" w:rsidP="004A4498">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7477B6EA" w14:textId="77777777" w:rsidR="004A4498" w:rsidRPr="007E74D7" w:rsidRDefault="004A4498" w:rsidP="004A4498">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2FB126D2"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5643CF9A" w14:textId="77777777" w:rsidTr="00445582">
        <w:trPr>
          <w:trHeight w:val="300"/>
        </w:trPr>
        <w:tc>
          <w:tcPr>
            <w:tcW w:w="4891" w:type="dxa"/>
            <w:tcBorders>
              <w:bottom w:val="nil"/>
              <w:right w:val="nil"/>
            </w:tcBorders>
            <w:shd w:val="clear" w:color="auto" w:fill="002E5C"/>
            <w:noWrap/>
            <w:vAlign w:val="bottom"/>
          </w:tcPr>
          <w:p w14:paraId="204C0864"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1FEAAAD7"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08A8AAAA"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49A7E3D8"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48DCB620"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63ADC14D" w14:textId="77777777" w:rsidTr="00445582">
        <w:trPr>
          <w:trHeight w:val="300"/>
        </w:trPr>
        <w:tc>
          <w:tcPr>
            <w:tcW w:w="5163" w:type="dxa"/>
            <w:gridSpan w:val="2"/>
            <w:tcBorders>
              <w:top w:val="nil"/>
              <w:bottom w:val="nil"/>
              <w:right w:val="nil"/>
            </w:tcBorders>
            <w:shd w:val="clear" w:color="auto" w:fill="002E5C"/>
            <w:noWrap/>
            <w:vAlign w:val="bottom"/>
          </w:tcPr>
          <w:p w14:paraId="028028F5"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09AFE299"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3B94C5C7"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5574249F"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75C70FAA" w14:textId="77777777" w:rsidTr="00445582">
        <w:trPr>
          <w:trHeight w:val="300"/>
        </w:trPr>
        <w:tc>
          <w:tcPr>
            <w:tcW w:w="5163" w:type="dxa"/>
            <w:gridSpan w:val="2"/>
            <w:tcBorders>
              <w:top w:val="nil"/>
              <w:right w:val="nil"/>
            </w:tcBorders>
            <w:shd w:val="clear" w:color="auto" w:fill="002E5C"/>
            <w:noWrap/>
            <w:vAlign w:val="bottom"/>
          </w:tcPr>
          <w:p w14:paraId="1BDD8323"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1BFC993A"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448F12CC"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FD0F5F3"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4E783CF3"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r>
      <w:tr w:rsidR="004A4498" w:rsidRPr="007E74D7" w14:paraId="12808BB3" w14:textId="77777777" w:rsidTr="00FF44B1">
        <w:trPr>
          <w:trHeight w:val="300"/>
        </w:trPr>
        <w:tc>
          <w:tcPr>
            <w:tcW w:w="4891" w:type="dxa"/>
            <w:tcBorders>
              <w:left w:val="nil"/>
              <w:bottom w:val="nil"/>
              <w:right w:val="nil"/>
            </w:tcBorders>
            <w:shd w:val="clear" w:color="auto" w:fill="auto"/>
            <w:noWrap/>
            <w:vAlign w:val="bottom"/>
          </w:tcPr>
          <w:p w14:paraId="70B0E158" w14:textId="77777777" w:rsidR="004A4498" w:rsidRPr="007E74D7" w:rsidRDefault="004A4498" w:rsidP="004A4498">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CC1DF16" w14:textId="77777777" w:rsidR="004A4498" w:rsidRPr="007E74D7" w:rsidRDefault="004A4498" w:rsidP="004A4498">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4981B0B" w14:textId="77777777" w:rsidR="004A4498" w:rsidRPr="007E74D7" w:rsidRDefault="004A4498" w:rsidP="004A4498">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1A525CD9" w14:textId="77777777" w:rsidR="004A4498" w:rsidRPr="007E74D7" w:rsidRDefault="004A4498" w:rsidP="004A4498">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64C0C13A" w14:textId="77777777" w:rsidR="004A4498" w:rsidRPr="007E74D7" w:rsidRDefault="004A4498" w:rsidP="004A4498">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51C1CA73"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38421EED" w14:textId="77777777" w:rsidTr="00FF44B1">
        <w:trPr>
          <w:trHeight w:val="300"/>
        </w:trPr>
        <w:tc>
          <w:tcPr>
            <w:tcW w:w="4891" w:type="dxa"/>
            <w:tcBorders>
              <w:top w:val="nil"/>
              <w:left w:val="nil"/>
              <w:right w:val="nil"/>
            </w:tcBorders>
            <w:shd w:val="clear" w:color="auto" w:fill="auto"/>
            <w:noWrap/>
            <w:vAlign w:val="bottom"/>
          </w:tcPr>
          <w:p w14:paraId="687C1769" w14:textId="0D5B1085"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Dividend </w:t>
            </w:r>
            <w:r w:rsidR="004943F8">
              <w:rPr>
                <w:rFonts w:ascii="Arial" w:eastAsia="Times New Roman" w:hAnsi="Arial" w:cs="Arial"/>
                <w:b/>
                <w:bCs/>
                <w:color w:val="000000"/>
                <w:sz w:val="20"/>
              </w:rPr>
              <w:t>consolidation entry</w:t>
            </w:r>
          </w:p>
        </w:tc>
        <w:tc>
          <w:tcPr>
            <w:tcW w:w="272" w:type="dxa"/>
            <w:tcBorders>
              <w:top w:val="nil"/>
              <w:left w:val="nil"/>
              <w:right w:val="nil"/>
            </w:tcBorders>
            <w:shd w:val="clear" w:color="000000" w:fill="FFFFFF"/>
            <w:noWrap/>
            <w:vAlign w:val="bottom"/>
          </w:tcPr>
          <w:p w14:paraId="7B9AF89F"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72" w:type="dxa"/>
            <w:tcBorders>
              <w:top w:val="nil"/>
              <w:left w:val="nil"/>
              <w:right w:val="nil"/>
            </w:tcBorders>
            <w:shd w:val="clear" w:color="000000" w:fill="FFFFFF"/>
            <w:noWrap/>
            <w:vAlign w:val="bottom"/>
          </w:tcPr>
          <w:p w14:paraId="0340F808"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48" w:type="dxa"/>
            <w:tcBorders>
              <w:top w:val="nil"/>
              <w:left w:val="nil"/>
              <w:right w:val="nil"/>
            </w:tcBorders>
            <w:shd w:val="clear" w:color="000000" w:fill="FFFFFF"/>
            <w:noWrap/>
            <w:vAlign w:val="bottom"/>
          </w:tcPr>
          <w:p w14:paraId="6E77FF9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0C94C536"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425E5726"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740E8E72" w14:textId="77777777" w:rsidTr="00445582">
        <w:trPr>
          <w:trHeight w:val="300"/>
        </w:trPr>
        <w:tc>
          <w:tcPr>
            <w:tcW w:w="4891" w:type="dxa"/>
            <w:tcBorders>
              <w:bottom w:val="nil"/>
              <w:right w:val="nil"/>
            </w:tcBorders>
            <w:shd w:val="clear" w:color="auto" w:fill="002E5C"/>
            <w:noWrap/>
            <w:vAlign w:val="bottom"/>
          </w:tcPr>
          <w:p w14:paraId="5BA946EF"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Dividend income</w:t>
            </w:r>
          </w:p>
        </w:tc>
        <w:tc>
          <w:tcPr>
            <w:tcW w:w="272" w:type="dxa"/>
            <w:tcBorders>
              <w:left w:val="nil"/>
              <w:bottom w:val="nil"/>
              <w:right w:val="nil"/>
            </w:tcBorders>
            <w:shd w:val="clear" w:color="auto" w:fill="002E5C"/>
            <w:noWrap/>
            <w:vAlign w:val="bottom"/>
          </w:tcPr>
          <w:p w14:paraId="08131AB1"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5FF39FF0"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04B9767"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30,000 </w:t>
            </w:r>
          </w:p>
        </w:tc>
        <w:tc>
          <w:tcPr>
            <w:tcW w:w="942" w:type="dxa"/>
            <w:tcBorders>
              <w:left w:val="nil"/>
              <w:bottom w:val="nil"/>
            </w:tcBorders>
            <w:shd w:val="clear" w:color="auto" w:fill="002E5C"/>
            <w:noWrap/>
            <w:vAlign w:val="bottom"/>
          </w:tcPr>
          <w:p w14:paraId="0EFBFC66"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2429514D" w14:textId="77777777" w:rsidTr="00445582">
        <w:trPr>
          <w:trHeight w:val="300"/>
        </w:trPr>
        <w:tc>
          <w:tcPr>
            <w:tcW w:w="5163" w:type="dxa"/>
            <w:gridSpan w:val="2"/>
            <w:tcBorders>
              <w:top w:val="nil"/>
              <w:right w:val="nil"/>
            </w:tcBorders>
            <w:shd w:val="clear" w:color="auto" w:fill="002E5C"/>
            <w:noWrap/>
            <w:vAlign w:val="bottom"/>
          </w:tcPr>
          <w:p w14:paraId="6D7BB0DC"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Dividends declared</w:t>
            </w:r>
          </w:p>
        </w:tc>
        <w:tc>
          <w:tcPr>
            <w:tcW w:w="272" w:type="dxa"/>
            <w:tcBorders>
              <w:top w:val="nil"/>
              <w:left w:val="nil"/>
              <w:right w:val="nil"/>
            </w:tcBorders>
            <w:shd w:val="clear" w:color="auto" w:fill="002E5C"/>
            <w:noWrap/>
            <w:vAlign w:val="bottom"/>
          </w:tcPr>
          <w:p w14:paraId="3D3CD518"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61C7C638"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480C3DA4"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8A59A9E"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30,000 </w:t>
            </w:r>
          </w:p>
        </w:tc>
      </w:tr>
      <w:tr w:rsidR="004A4498" w:rsidRPr="007E74D7" w14:paraId="399DEA65" w14:textId="77777777" w:rsidTr="00FF44B1">
        <w:trPr>
          <w:trHeight w:val="300"/>
        </w:trPr>
        <w:tc>
          <w:tcPr>
            <w:tcW w:w="4891" w:type="dxa"/>
            <w:tcBorders>
              <w:left w:val="nil"/>
              <w:bottom w:val="nil"/>
              <w:right w:val="nil"/>
            </w:tcBorders>
            <w:shd w:val="clear" w:color="auto" w:fill="auto"/>
            <w:noWrap/>
            <w:vAlign w:val="bottom"/>
          </w:tcPr>
          <w:p w14:paraId="6020CFC3" w14:textId="77777777" w:rsidR="004A4498" w:rsidRPr="007E74D7" w:rsidRDefault="004A4498" w:rsidP="004A4498">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5CF4F0B" w14:textId="77777777" w:rsidR="004A4498" w:rsidRPr="007E74D7" w:rsidRDefault="004A4498" w:rsidP="004A4498">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5D1845B7" w14:textId="77777777" w:rsidR="004A4498" w:rsidRPr="007E74D7" w:rsidRDefault="004A4498" w:rsidP="004A4498">
            <w:pPr>
              <w:spacing w:after="0" w:line="240" w:lineRule="auto"/>
              <w:rPr>
                <w:rFonts w:ascii="Arial" w:eastAsia="Times New Roman" w:hAnsi="Arial" w:cs="Arial"/>
                <w:b/>
                <w:bCs/>
                <w:color w:val="000000"/>
                <w:sz w:val="20"/>
              </w:rPr>
            </w:pPr>
          </w:p>
        </w:tc>
        <w:tc>
          <w:tcPr>
            <w:tcW w:w="1148" w:type="dxa"/>
            <w:tcBorders>
              <w:left w:val="nil"/>
              <w:bottom w:val="nil"/>
              <w:right w:val="nil"/>
            </w:tcBorders>
            <w:shd w:val="clear" w:color="auto" w:fill="auto"/>
            <w:noWrap/>
            <w:vAlign w:val="bottom"/>
          </w:tcPr>
          <w:p w14:paraId="07376CD4" w14:textId="77777777" w:rsidR="004A4498" w:rsidRPr="007E74D7" w:rsidRDefault="004A4498" w:rsidP="004A4498">
            <w:pPr>
              <w:spacing w:after="0" w:line="240" w:lineRule="auto"/>
              <w:rPr>
                <w:rFonts w:ascii="Arial" w:eastAsia="Times New Roman" w:hAnsi="Arial" w:cs="Arial"/>
                <w:b/>
                <w:bCs/>
                <w:color w:val="000000"/>
                <w:sz w:val="20"/>
              </w:rPr>
            </w:pPr>
          </w:p>
        </w:tc>
        <w:tc>
          <w:tcPr>
            <w:tcW w:w="342" w:type="dxa"/>
            <w:tcBorders>
              <w:left w:val="nil"/>
              <w:bottom w:val="nil"/>
              <w:right w:val="nil"/>
            </w:tcBorders>
            <w:shd w:val="clear" w:color="auto" w:fill="auto"/>
            <w:noWrap/>
            <w:vAlign w:val="bottom"/>
          </w:tcPr>
          <w:p w14:paraId="7456B157" w14:textId="77777777" w:rsidR="004A4498" w:rsidRPr="007E74D7" w:rsidRDefault="004A4498" w:rsidP="004A4498">
            <w:pPr>
              <w:spacing w:after="0" w:line="240" w:lineRule="auto"/>
              <w:rPr>
                <w:rFonts w:ascii="Arial" w:eastAsia="Times New Roman" w:hAnsi="Arial" w:cs="Arial"/>
                <w:b/>
                <w:bCs/>
                <w:color w:val="000000"/>
                <w:sz w:val="20"/>
              </w:rPr>
            </w:pPr>
          </w:p>
        </w:tc>
        <w:tc>
          <w:tcPr>
            <w:tcW w:w="942" w:type="dxa"/>
            <w:tcBorders>
              <w:left w:val="nil"/>
              <w:bottom w:val="nil"/>
              <w:right w:val="nil"/>
            </w:tcBorders>
            <w:shd w:val="clear" w:color="auto" w:fill="auto"/>
            <w:noWrap/>
            <w:vAlign w:val="bottom"/>
          </w:tcPr>
          <w:p w14:paraId="3CDE5CE1" w14:textId="77777777" w:rsidR="004A4498" w:rsidRPr="007E74D7" w:rsidRDefault="004A4498" w:rsidP="004A4498">
            <w:pPr>
              <w:spacing w:after="0" w:line="240" w:lineRule="auto"/>
              <w:rPr>
                <w:rFonts w:ascii="Arial" w:eastAsia="Times New Roman" w:hAnsi="Arial" w:cs="Arial"/>
                <w:b/>
                <w:bCs/>
                <w:color w:val="000000"/>
                <w:sz w:val="20"/>
              </w:rPr>
            </w:pPr>
          </w:p>
        </w:tc>
      </w:tr>
      <w:tr w:rsidR="004A4498" w:rsidRPr="007E74D7" w14:paraId="770261EE" w14:textId="77777777" w:rsidTr="00FF44B1">
        <w:trPr>
          <w:trHeight w:val="300"/>
        </w:trPr>
        <w:tc>
          <w:tcPr>
            <w:tcW w:w="6583" w:type="dxa"/>
            <w:gridSpan w:val="4"/>
            <w:tcBorders>
              <w:top w:val="nil"/>
              <w:left w:val="nil"/>
              <w:right w:val="nil"/>
            </w:tcBorders>
            <w:shd w:val="clear" w:color="auto" w:fill="auto"/>
            <w:noWrap/>
            <w:vAlign w:val="bottom"/>
          </w:tcPr>
          <w:p w14:paraId="7A36098B" w14:textId="79957DC8"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Optional accumulated depreciation </w:t>
            </w:r>
            <w:r w:rsidR="004943F8">
              <w:rPr>
                <w:rFonts w:ascii="Arial" w:eastAsia="Times New Roman" w:hAnsi="Arial" w:cs="Arial"/>
                <w:b/>
                <w:bCs/>
                <w:color w:val="000000"/>
                <w:sz w:val="20"/>
              </w:rPr>
              <w:t>consolidation</w:t>
            </w:r>
            <w:r w:rsidRPr="007E74D7">
              <w:rPr>
                <w:rFonts w:ascii="Arial" w:eastAsia="Times New Roman" w:hAnsi="Arial" w:cs="Arial"/>
                <w:b/>
                <w:bCs/>
                <w:color w:val="000000"/>
                <w:sz w:val="20"/>
              </w:rPr>
              <w:t xml:space="preserve"> entry</w:t>
            </w:r>
          </w:p>
        </w:tc>
        <w:tc>
          <w:tcPr>
            <w:tcW w:w="342" w:type="dxa"/>
            <w:tcBorders>
              <w:top w:val="nil"/>
              <w:left w:val="nil"/>
              <w:right w:val="nil"/>
            </w:tcBorders>
            <w:shd w:val="clear" w:color="000000" w:fill="FFFFFF"/>
            <w:noWrap/>
            <w:vAlign w:val="bottom"/>
          </w:tcPr>
          <w:p w14:paraId="06190612"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090A9BA9"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49C39C98" w14:textId="77777777" w:rsidTr="00445582">
        <w:trPr>
          <w:trHeight w:val="300"/>
        </w:trPr>
        <w:tc>
          <w:tcPr>
            <w:tcW w:w="5163" w:type="dxa"/>
            <w:gridSpan w:val="2"/>
            <w:tcBorders>
              <w:bottom w:val="nil"/>
              <w:right w:val="nil"/>
            </w:tcBorders>
            <w:shd w:val="clear" w:color="auto" w:fill="689CDA"/>
            <w:noWrap/>
            <w:vAlign w:val="bottom"/>
          </w:tcPr>
          <w:p w14:paraId="3173E8DD"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46B9346F"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4A1D7179" w14:textId="77777777" w:rsidR="004A4498" w:rsidRPr="007E74D7" w:rsidRDefault="004A4498" w:rsidP="004A4498">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6696FF0E"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4A4498" w:rsidRPr="007E74D7" w14:paraId="48F4146F" w14:textId="77777777" w:rsidTr="00445582">
        <w:trPr>
          <w:trHeight w:val="300"/>
        </w:trPr>
        <w:tc>
          <w:tcPr>
            <w:tcW w:w="5163" w:type="dxa"/>
            <w:gridSpan w:val="2"/>
            <w:tcBorders>
              <w:top w:val="nil"/>
              <w:right w:val="nil"/>
            </w:tcBorders>
            <w:shd w:val="clear" w:color="auto" w:fill="689CDA"/>
            <w:noWrap/>
            <w:vAlign w:val="bottom"/>
          </w:tcPr>
          <w:p w14:paraId="705B4B42" w14:textId="0BF9149F"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w:t>
            </w:r>
            <w:r w:rsidR="00813367">
              <w:rPr>
                <w:rFonts w:ascii="Arial" w:eastAsia="Times New Roman" w:hAnsi="Arial" w:cs="Arial"/>
                <w:b/>
                <w:bCs/>
                <w:color w:val="000000"/>
                <w:sz w:val="20"/>
              </w:rPr>
              <w:t>s</w:t>
            </w:r>
            <w:r w:rsidRPr="007E74D7">
              <w:rPr>
                <w:rFonts w:ascii="Arial" w:eastAsia="Times New Roman" w:hAnsi="Arial" w:cs="Arial"/>
                <w:b/>
                <w:bCs/>
                <w:color w:val="000000"/>
                <w:sz w:val="20"/>
              </w:rPr>
              <w:t xml:space="preserve"> &amp; equipment</w:t>
            </w:r>
          </w:p>
        </w:tc>
        <w:tc>
          <w:tcPr>
            <w:tcW w:w="272" w:type="dxa"/>
            <w:tcBorders>
              <w:top w:val="nil"/>
              <w:left w:val="nil"/>
              <w:right w:val="nil"/>
            </w:tcBorders>
            <w:shd w:val="clear" w:color="auto" w:fill="689CDA"/>
            <w:noWrap/>
            <w:vAlign w:val="bottom"/>
          </w:tcPr>
          <w:p w14:paraId="79630D39"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67FF336C"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4464AFD8"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65BAC3BD"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r>
    </w:tbl>
    <w:p w14:paraId="3F3739C1"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56C0B9F1" w14:textId="19B11539"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P2-27</w:t>
      </w:r>
      <w:r w:rsidR="00813367">
        <w:rPr>
          <w:rFonts w:ascii="Arial" w:hAnsi="Arial" w:cs="Arial"/>
          <w:b/>
          <w:bCs/>
          <w:sz w:val="20"/>
        </w:rPr>
        <w:t>B</w:t>
      </w:r>
      <w:r>
        <w:rPr>
          <w:rFonts w:ascii="Arial" w:hAnsi="Arial" w:cs="Arial"/>
          <w:b/>
          <w:bCs/>
          <w:sz w:val="20"/>
        </w:rPr>
        <w:t>) again assuming that no sales or other disposals of Building</w:t>
      </w:r>
      <w:r w:rsidR="00813367">
        <w:rPr>
          <w:rFonts w:ascii="Arial" w:hAnsi="Arial" w:cs="Arial"/>
          <w:b/>
          <w:bCs/>
          <w:sz w:val="20"/>
        </w:rPr>
        <w:t>s</w:t>
      </w:r>
      <w:r>
        <w:rPr>
          <w:rFonts w:ascii="Arial" w:hAnsi="Arial" w:cs="Arial"/>
          <w:b/>
          <w:bCs/>
          <w:sz w:val="20"/>
        </w:rPr>
        <w:t xml:space="preserve"> and equipment took place during the year.</w:t>
      </w:r>
    </w:p>
    <w:p w14:paraId="3AAA47AA"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295" w:type="dxa"/>
        <w:tblInd w:w="93" w:type="dxa"/>
        <w:tblLook w:val="04A0" w:firstRow="1" w:lastRow="0" w:firstColumn="1" w:lastColumn="0" w:noHBand="0" w:noVBand="1"/>
      </w:tblPr>
      <w:tblGrid>
        <w:gridCol w:w="1905"/>
        <w:gridCol w:w="942"/>
        <w:gridCol w:w="942"/>
        <w:gridCol w:w="1040"/>
        <w:gridCol w:w="840"/>
        <w:gridCol w:w="840"/>
        <w:gridCol w:w="1786"/>
      </w:tblGrid>
      <w:tr w:rsidR="004A4498" w:rsidRPr="007E74D7" w14:paraId="6BF7D63B" w14:textId="77777777">
        <w:trPr>
          <w:trHeight w:val="300"/>
        </w:trPr>
        <w:tc>
          <w:tcPr>
            <w:tcW w:w="1905" w:type="dxa"/>
            <w:tcBorders>
              <w:top w:val="nil"/>
              <w:left w:val="nil"/>
              <w:bottom w:val="nil"/>
              <w:right w:val="nil"/>
            </w:tcBorders>
            <w:shd w:val="clear" w:color="auto" w:fill="auto"/>
            <w:noWrap/>
            <w:vAlign w:val="bottom"/>
          </w:tcPr>
          <w:p w14:paraId="318C1AED" w14:textId="77777777" w:rsidR="004A4498" w:rsidRPr="007E74D7" w:rsidRDefault="004A4498" w:rsidP="00616956">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66F1CB97" w14:textId="77777777" w:rsidR="004A4498" w:rsidRPr="007E74D7" w:rsidRDefault="004A4498" w:rsidP="00616956">
            <w:pPr>
              <w:spacing w:after="0" w:line="240" w:lineRule="auto"/>
              <w:jc w:val="center"/>
              <w:rPr>
                <w:rFonts w:ascii="Arial" w:eastAsia="Times New Roman" w:hAnsi="Arial" w:cs="Arial"/>
                <w:b/>
                <w:bCs/>
                <w:color w:val="000000"/>
                <w:sz w:val="20"/>
              </w:rPr>
            </w:pPr>
          </w:p>
        </w:tc>
        <w:tc>
          <w:tcPr>
            <w:tcW w:w="1040" w:type="dxa"/>
            <w:tcBorders>
              <w:top w:val="nil"/>
              <w:left w:val="nil"/>
              <w:bottom w:val="nil"/>
              <w:right w:val="nil"/>
            </w:tcBorders>
            <w:shd w:val="clear" w:color="auto" w:fill="auto"/>
            <w:noWrap/>
            <w:vAlign w:val="bottom"/>
          </w:tcPr>
          <w:p w14:paraId="651C435C" w14:textId="77777777" w:rsidR="004A4498" w:rsidRPr="007E74D7" w:rsidRDefault="004A4498" w:rsidP="00616956">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085102A8" w14:textId="77777777" w:rsidR="004A4498" w:rsidRPr="007E74D7" w:rsidRDefault="004A4498" w:rsidP="00616956">
            <w:pPr>
              <w:spacing w:after="0" w:line="240" w:lineRule="auto"/>
              <w:jc w:val="center"/>
              <w:rPr>
                <w:rFonts w:ascii="Arial" w:eastAsia="Times New Roman" w:hAnsi="Arial" w:cs="Arial"/>
                <w:b/>
                <w:bCs/>
                <w:color w:val="000000"/>
                <w:sz w:val="20"/>
              </w:rPr>
            </w:pPr>
          </w:p>
        </w:tc>
        <w:tc>
          <w:tcPr>
            <w:tcW w:w="1786" w:type="dxa"/>
            <w:tcBorders>
              <w:top w:val="nil"/>
              <w:left w:val="nil"/>
              <w:bottom w:val="nil"/>
              <w:right w:val="nil"/>
            </w:tcBorders>
            <w:shd w:val="clear" w:color="auto" w:fill="auto"/>
            <w:noWrap/>
            <w:vAlign w:val="bottom"/>
          </w:tcPr>
          <w:p w14:paraId="26DF9F87" w14:textId="77777777" w:rsidR="004A4498" w:rsidRPr="007E74D7" w:rsidRDefault="004A4498" w:rsidP="00616956">
            <w:pPr>
              <w:spacing w:after="0" w:line="240" w:lineRule="auto"/>
              <w:rPr>
                <w:rFonts w:ascii="Arial" w:eastAsia="Times New Roman" w:hAnsi="Arial" w:cs="Arial"/>
                <w:color w:val="000000"/>
                <w:sz w:val="20"/>
              </w:rPr>
            </w:pPr>
          </w:p>
        </w:tc>
      </w:tr>
      <w:tr w:rsidR="004A4498" w:rsidRPr="007E74D7" w14:paraId="431039EB" w14:textId="77777777">
        <w:trPr>
          <w:trHeight w:val="300"/>
        </w:trPr>
        <w:tc>
          <w:tcPr>
            <w:tcW w:w="1905" w:type="dxa"/>
            <w:tcBorders>
              <w:top w:val="nil"/>
              <w:left w:val="nil"/>
              <w:bottom w:val="nil"/>
              <w:right w:val="nil"/>
            </w:tcBorders>
            <w:shd w:val="clear" w:color="000000" w:fill="FFFFFF"/>
            <w:noWrap/>
            <w:vAlign w:val="bottom"/>
          </w:tcPr>
          <w:p w14:paraId="1DE28D9F"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175FCDBA"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color w:val="000000"/>
                <w:sz w:val="20"/>
              </w:rPr>
              <w:t>Investment in</w:t>
            </w:r>
            <w:r w:rsidRPr="007E74D7">
              <w:rPr>
                <w:rFonts w:ascii="Arial" w:eastAsia="Times New Roman" w:hAnsi="Arial" w:cs="Arial"/>
                <w:b/>
                <w:bCs/>
                <w:sz w:val="20"/>
              </w:rPr>
              <w:t xml:space="preserve"> Snoopy Co.</w:t>
            </w:r>
          </w:p>
        </w:tc>
        <w:tc>
          <w:tcPr>
            <w:tcW w:w="1040" w:type="dxa"/>
            <w:tcBorders>
              <w:top w:val="nil"/>
              <w:left w:val="nil"/>
              <w:bottom w:val="nil"/>
              <w:right w:val="nil"/>
            </w:tcBorders>
            <w:shd w:val="clear" w:color="000000" w:fill="FFFFFF"/>
            <w:noWrap/>
            <w:vAlign w:val="bottom"/>
          </w:tcPr>
          <w:p w14:paraId="51641E8D"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08F4FA17"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 Income</w:t>
            </w:r>
          </w:p>
        </w:tc>
        <w:tc>
          <w:tcPr>
            <w:tcW w:w="1786" w:type="dxa"/>
            <w:tcBorders>
              <w:top w:val="nil"/>
              <w:left w:val="nil"/>
              <w:bottom w:val="nil"/>
              <w:right w:val="nil"/>
            </w:tcBorders>
            <w:shd w:val="clear" w:color="000000" w:fill="FFFFFF"/>
            <w:noWrap/>
            <w:vAlign w:val="bottom"/>
          </w:tcPr>
          <w:p w14:paraId="392B094A"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4803AA7" w14:textId="77777777">
        <w:trPr>
          <w:trHeight w:val="300"/>
        </w:trPr>
        <w:tc>
          <w:tcPr>
            <w:tcW w:w="1905" w:type="dxa"/>
            <w:tcBorders>
              <w:top w:val="nil"/>
              <w:left w:val="nil"/>
              <w:bottom w:val="nil"/>
              <w:right w:val="nil"/>
            </w:tcBorders>
            <w:shd w:val="clear" w:color="000000" w:fill="FFFFFF"/>
            <w:noWrap/>
            <w:vAlign w:val="bottom"/>
          </w:tcPr>
          <w:p w14:paraId="608AC4A3"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46A67A0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7BA35B9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44FCB666"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2DEE301C"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5B87FD6"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86" w:type="dxa"/>
            <w:tcBorders>
              <w:top w:val="nil"/>
              <w:left w:val="nil"/>
              <w:bottom w:val="nil"/>
              <w:right w:val="nil"/>
            </w:tcBorders>
            <w:shd w:val="clear" w:color="000000" w:fill="FFFFFF"/>
            <w:noWrap/>
            <w:vAlign w:val="bottom"/>
          </w:tcPr>
          <w:p w14:paraId="320CEA2B"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0907BC62" w14:textId="77777777">
        <w:trPr>
          <w:trHeight w:val="300"/>
        </w:trPr>
        <w:tc>
          <w:tcPr>
            <w:tcW w:w="1905" w:type="dxa"/>
            <w:tcBorders>
              <w:top w:val="nil"/>
              <w:left w:val="nil"/>
              <w:bottom w:val="nil"/>
              <w:right w:val="nil"/>
            </w:tcBorders>
            <w:shd w:val="clear" w:color="000000" w:fill="FFFFFF"/>
            <w:noWrap/>
            <w:vAlign w:val="bottom"/>
          </w:tcPr>
          <w:p w14:paraId="3656FA00"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41C1A9F7"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3DA24C03"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164ADC6B"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0F6B9BB"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440120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48FF6663"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Dividends</w:t>
            </w:r>
          </w:p>
        </w:tc>
      </w:tr>
      <w:tr w:rsidR="004A4498" w:rsidRPr="007E74D7" w14:paraId="43C7E4E5" w14:textId="77777777" w:rsidTr="00FF44B1">
        <w:trPr>
          <w:trHeight w:val="300"/>
        </w:trPr>
        <w:tc>
          <w:tcPr>
            <w:tcW w:w="1905" w:type="dxa"/>
            <w:tcBorders>
              <w:top w:val="nil"/>
              <w:left w:val="nil"/>
              <w:bottom w:val="nil"/>
              <w:right w:val="nil"/>
            </w:tcBorders>
            <w:shd w:val="clear" w:color="000000" w:fill="FFFFFF"/>
            <w:noWrap/>
            <w:vAlign w:val="bottom"/>
          </w:tcPr>
          <w:p w14:paraId="08D2BBF8"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781CDB2"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single" w:sz="4" w:space="0" w:color="auto"/>
              <w:left w:val="nil"/>
              <w:right w:val="nil"/>
            </w:tcBorders>
            <w:shd w:val="clear" w:color="000000" w:fill="FFFFFF"/>
            <w:noWrap/>
            <w:vAlign w:val="bottom"/>
          </w:tcPr>
          <w:p w14:paraId="69BCECC5"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0FD429DF"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right w:val="single" w:sz="4" w:space="0" w:color="auto"/>
            </w:tcBorders>
            <w:shd w:val="clear" w:color="000000" w:fill="FFFFFF"/>
            <w:noWrap/>
            <w:vAlign w:val="bottom"/>
          </w:tcPr>
          <w:p w14:paraId="5956FD7E"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7947AE6D"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4DFB7BC4"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4A4498" w:rsidRPr="007E74D7" w14:paraId="3C2247D6" w14:textId="77777777" w:rsidTr="00445582">
        <w:trPr>
          <w:trHeight w:val="300"/>
        </w:trPr>
        <w:tc>
          <w:tcPr>
            <w:tcW w:w="1905" w:type="dxa"/>
            <w:tcBorders>
              <w:top w:val="nil"/>
              <w:left w:val="nil"/>
              <w:bottom w:val="nil"/>
              <w:right w:val="nil"/>
            </w:tcBorders>
            <w:shd w:val="clear" w:color="000000" w:fill="FFFFFF"/>
            <w:noWrap/>
            <w:vAlign w:val="bottom"/>
          </w:tcPr>
          <w:p w14:paraId="66A50519"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tcBorders>
            <w:shd w:val="clear" w:color="000000" w:fill="FFFFFF"/>
            <w:noWrap/>
            <w:vAlign w:val="bottom"/>
          </w:tcPr>
          <w:p w14:paraId="63C17D1A"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bottom w:val="nil"/>
              <w:right w:val="nil"/>
            </w:tcBorders>
            <w:shd w:val="clear" w:color="auto" w:fill="002E5C"/>
            <w:noWrap/>
            <w:vAlign w:val="bottom"/>
          </w:tcPr>
          <w:p w14:paraId="10E9334D" w14:textId="77777777" w:rsidR="004A4498" w:rsidRPr="00FF44B1" w:rsidRDefault="004A4498" w:rsidP="00616956">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c>
          <w:tcPr>
            <w:tcW w:w="1040" w:type="dxa"/>
            <w:tcBorders>
              <w:top w:val="nil"/>
              <w:left w:val="nil"/>
              <w:bottom w:val="nil"/>
              <w:right w:val="nil"/>
            </w:tcBorders>
            <w:shd w:val="clear" w:color="auto" w:fill="auto"/>
            <w:noWrap/>
            <w:vAlign w:val="bottom"/>
          </w:tcPr>
          <w:p w14:paraId="5D61D72E"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840" w:type="dxa"/>
            <w:tcBorders>
              <w:top w:val="nil"/>
              <w:left w:val="nil"/>
              <w:bottom w:val="nil"/>
            </w:tcBorders>
            <w:shd w:val="clear" w:color="auto" w:fill="002E5C"/>
            <w:noWrap/>
            <w:vAlign w:val="bottom"/>
          </w:tcPr>
          <w:p w14:paraId="0D88E11F" w14:textId="77777777" w:rsidR="004A4498" w:rsidRPr="00FF44B1" w:rsidRDefault="004A4498" w:rsidP="00616956">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20,000 </w:t>
            </w:r>
          </w:p>
        </w:tc>
        <w:tc>
          <w:tcPr>
            <w:tcW w:w="840" w:type="dxa"/>
            <w:tcBorders>
              <w:top w:val="nil"/>
              <w:left w:val="nil"/>
              <w:bottom w:val="nil"/>
              <w:right w:val="nil"/>
            </w:tcBorders>
            <w:shd w:val="clear" w:color="000000" w:fill="FFFFFF"/>
            <w:noWrap/>
            <w:vAlign w:val="bottom"/>
          </w:tcPr>
          <w:p w14:paraId="57311AD5"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86" w:type="dxa"/>
            <w:tcBorders>
              <w:top w:val="nil"/>
              <w:left w:val="nil"/>
              <w:bottom w:val="nil"/>
              <w:right w:val="nil"/>
            </w:tcBorders>
            <w:shd w:val="clear" w:color="000000" w:fill="FFFFFF"/>
            <w:noWrap/>
            <w:vAlign w:val="bottom"/>
          </w:tcPr>
          <w:p w14:paraId="11DF3C8A"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r>
      <w:tr w:rsidR="004A4498" w:rsidRPr="007E74D7" w14:paraId="244340C7" w14:textId="77777777">
        <w:trPr>
          <w:trHeight w:val="300"/>
        </w:trPr>
        <w:tc>
          <w:tcPr>
            <w:tcW w:w="1905" w:type="dxa"/>
            <w:tcBorders>
              <w:top w:val="nil"/>
              <w:left w:val="nil"/>
              <w:bottom w:val="nil"/>
              <w:right w:val="nil"/>
            </w:tcBorders>
            <w:shd w:val="clear" w:color="000000" w:fill="FFFFFF"/>
            <w:noWrap/>
            <w:vAlign w:val="bottom"/>
          </w:tcPr>
          <w:p w14:paraId="0A2A9E15"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1FFF4E18"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063A69E"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9FBC235"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A5637AE"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18A2F28B"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86" w:type="dxa"/>
            <w:tcBorders>
              <w:top w:val="nil"/>
              <w:left w:val="nil"/>
              <w:bottom w:val="nil"/>
              <w:right w:val="nil"/>
            </w:tcBorders>
            <w:shd w:val="clear" w:color="000000" w:fill="FFFFFF"/>
            <w:noWrap/>
            <w:vAlign w:val="bottom"/>
          </w:tcPr>
          <w:p w14:paraId="3E3F7A4A"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4318C83E"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28C6C3F9" w14:textId="77777777" w:rsidR="004A4498" w:rsidRDefault="004A4498">
      <w:pPr>
        <w:rPr>
          <w:rFonts w:ascii="Arial" w:hAnsi="Arial" w:cs="Arial"/>
          <w:b/>
          <w:bCs/>
        </w:rPr>
      </w:pPr>
      <w:r>
        <w:rPr>
          <w:rFonts w:ascii="Arial" w:hAnsi="Arial" w:cs="Arial"/>
          <w:b/>
          <w:bCs/>
        </w:rPr>
        <w:br w:type="page"/>
      </w:r>
    </w:p>
    <w:p w14:paraId="6C58EBF0"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w:t>
      </w:r>
      <w:r>
        <w:rPr>
          <w:rFonts w:ascii="Arial" w:hAnsi="Arial" w:cs="Arial"/>
          <w:b/>
          <w:bCs/>
        </w:rPr>
        <w:t xml:space="preserve"> </w:t>
      </w:r>
      <w:r w:rsidR="00B85EC9" w:rsidRPr="00B85EC9">
        <w:rPr>
          <w:rFonts w:ascii="Arial" w:hAnsi="Arial" w:cs="Arial"/>
          <w:bCs/>
        </w:rPr>
        <w:t>(continued)</w:t>
      </w:r>
    </w:p>
    <w:p w14:paraId="2A605724"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W w:w="9906"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4A4498" w:rsidRPr="00E90C6A" w14:paraId="0C5D4F07" w14:textId="77777777">
        <w:trPr>
          <w:trHeight w:val="300"/>
        </w:trPr>
        <w:tc>
          <w:tcPr>
            <w:tcW w:w="267" w:type="dxa"/>
            <w:tcBorders>
              <w:top w:val="single" w:sz="4" w:space="0" w:color="auto"/>
              <w:left w:val="single" w:sz="4" w:space="0" w:color="auto"/>
              <w:bottom w:val="nil"/>
              <w:right w:val="nil"/>
            </w:tcBorders>
            <w:shd w:val="clear" w:color="auto" w:fill="E0EBF8"/>
            <w:noWrap/>
            <w:vAlign w:val="bottom"/>
          </w:tcPr>
          <w:p w14:paraId="4CFBCAC8"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729F38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single" w:sz="4" w:space="0" w:color="auto"/>
              <w:left w:val="nil"/>
              <w:bottom w:val="nil"/>
              <w:right w:val="nil"/>
            </w:tcBorders>
            <w:shd w:val="clear" w:color="auto" w:fill="E0EBF8"/>
            <w:noWrap/>
            <w:vAlign w:val="bottom"/>
          </w:tcPr>
          <w:p w14:paraId="613A977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1FD1CC4F"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Peanut Co.</w:t>
            </w:r>
          </w:p>
        </w:tc>
        <w:tc>
          <w:tcPr>
            <w:tcW w:w="267" w:type="dxa"/>
            <w:tcBorders>
              <w:top w:val="single" w:sz="4" w:space="0" w:color="auto"/>
              <w:left w:val="nil"/>
              <w:bottom w:val="nil"/>
              <w:right w:val="nil"/>
            </w:tcBorders>
            <w:shd w:val="clear" w:color="auto" w:fill="E0EBF8"/>
            <w:noWrap/>
            <w:vAlign w:val="bottom"/>
          </w:tcPr>
          <w:p w14:paraId="4E97B3E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CDCE65B"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Snoopy Co.</w:t>
            </w:r>
          </w:p>
        </w:tc>
        <w:tc>
          <w:tcPr>
            <w:tcW w:w="267" w:type="dxa"/>
            <w:tcBorders>
              <w:top w:val="single" w:sz="4" w:space="0" w:color="auto"/>
              <w:left w:val="nil"/>
              <w:bottom w:val="nil"/>
              <w:right w:val="nil"/>
            </w:tcBorders>
            <w:shd w:val="clear" w:color="auto" w:fill="E0EBF8"/>
            <w:noWrap/>
            <w:vAlign w:val="bottom"/>
          </w:tcPr>
          <w:p w14:paraId="317DF13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019" w:type="dxa"/>
            <w:gridSpan w:val="3"/>
            <w:tcBorders>
              <w:top w:val="single" w:sz="4" w:space="0" w:color="auto"/>
              <w:left w:val="nil"/>
              <w:bottom w:val="nil"/>
              <w:right w:val="nil"/>
            </w:tcBorders>
            <w:shd w:val="clear" w:color="auto" w:fill="auto"/>
            <w:noWrap/>
            <w:vAlign w:val="bottom"/>
          </w:tcPr>
          <w:p w14:paraId="479AF796" w14:textId="77074CBA" w:rsidR="004A4498" w:rsidRPr="00E90C6A" w:rsidRDefault="004943F8" w:rsidP="004A4498">
            <w:pPr>
              <w:spacing w:after="0" w:line="240" w:lineRule="auto"/>
              <w:jc w:val="center"/>
              <w:rPr>
                <w:rFonts w:ascii="Arial" w:eastAsia="Times New Roman" w:hAnsi="Arial" w:cs="Arial"/>
                <w:b/>
                <w:bCs/>
                <w:sz w:val="18"/>
              </w:rPr>
            </w:pPr>
            <w:r>
              <w:rPr>
                <w:rFonts w:ascii="Arial" w:eastAsia="Times New Roman" w:hAnsi="Arial" w:cs="Arial"/>
                <w:b/>
                <w:bCs/>
                <w:sz w:val="18"/>
              </w:rPr>
              <w:t>Consolidation</w:t>
            </w:r>
            <w:r w:rsidR="004A4498" w:rsidRPr="00E90C6A">
              <w:rPr>
                <w:rFonts w:ascii="Arial" w:eastAsia="Times New Roman" w:hAnsi="Arial" w:cs="Arial"/>
                <w:b/>
                <w:bCs/>
                <w:sz w:val="18"/>
              </w:rPr>
              <w:t xml:space="preserve"> Entries</w:t>
            </w:r>
          </w:p>
        </w:tc>
        <w:tc>
          <w:tcPr>
            <w:tcW w:w="267" w:type="dxa"/>
            <w:tcBorders>
              <w:top w:val="single" w:sz="4" w:space="0" w:color="auto"/>
              <w:left w:val="nil"/>
              <w:bottom w:val="nil"/>
              <w:right w:val="nil"/>
            </w:tcBorders>
            <w:shd w:val="clear" w:color="auto" w:fill="E0EBF8"/>
            <w:noWrap/>
            <w:vAlign w:val="bottom"/>
          </w:tcPr>
          <w:p w14:paraId="1F1908F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single" w:sz="4" w:space="0" w:color="auto"/>
              <w:left w:val="nil"/>
              <w:bottom w:val="nil"/>
              <w:right w:val="nil"/>
            </w:tcBorders>
            <w:shd w:val="clear" w:color="auto" w:fill="E0EBF8"/>
            <w:noWrap/>
            <w:vAlign w:val="bottom"/>
          </w:tcPr>
          <w:p w14:paraId="1E79AC8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single" w:sz="4" w:space="0" w:color="auto"/>
              <w:left w:val="nil"/>
              <w:bottom w:val="nil"/>
              <w:right w:val="single" w:sz="4" w:space="0" w:color="auto"/>
            </w:tcBorders>
            <w:shd w:val="clear" w:color="auto" w:fill="E0EBF8"/>
            <w:noWrap/>
            <w:vAlign w:val="bottom"/>
          </w:tcPr>
          <w:p w14:paraId="3CDD2EE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1A5D264" w14:textId="77777777">
        <w:trPr>
          <w:trHeight w:val="300"/>
        </w:trPr>
        <w:tc>
          <w:tcPr>
            <w:tcW w:w="267" w:type="dxa"/>
            <w:tcBorders>
              <w:top w:val="nil"/>
              <w:left w:val="single" w:sz="4" w:space="0" w:color="auto"/>
              <w:bottom w:val="nil"/>
              <w:right w:val="nil"/>
            </w:tcBorders>
            <w:shd w:val="clear" w:color="auto" w:fill="E0EBF8"/>
            <w:noWrap/>
            <w:vAlign w:val="bottom"/>
          </w:tcPr>
          <w:p w14:paraId="72AD83BA"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5A35BA7"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6FFCA7E"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7E081FC8" w14:textId="77777777" w:rsidR="004A4498" w:rsidRPr="00E90C6A" w:rsidRDefault="004A4498" w:rsidP="004A4498">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18B83DF6"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6F2DB50C" w14:textId="77777777" w:rsidR="004A4498" w:rsidRPr="00E90C6A" w:rsidRDefault="004A4498" w:rsidP="004A4498">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47876D6B"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317D769E"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DR</w:t>
            </w:r>
          </w:p>
        </w:tc>
        <w:tc>
          <w:tcPr>
            <w:tcW w:w="267" w:type="dxa"/>
            <w:tcBorders>
              <w:top w:val="nil"/>
              <w:left w:val="nil"/>
              <w:bottom w:val="single" w:sz="4" w:space="0" w:color="auto"/>
              <w:right w:val="nil"/>
            </w:tcBorders>
            <w:shd w:val="clear" w:color="000000" w:fill="FFFFFF"/>
            <w:noWrap/>
            <w:vAlign w:val="bottom"/>
          </w:tcPr>
          <w:p w14:paraId="353C4F96"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5C5EC35"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CR</w:t>
            </w:r>
          </w:p>
        </w:tc>
        <w:tc>
          <w:tcPr>
            <w:tcW w:w="267" w:type="dxa"/>
            <w:tcBorders>
              <w:top w:val="nil"/>
              <w:left w:val="nil"/>
              <w:bottom w:val="single" w:sz="4" w:space="0" w:color="auto"/>
              <w:right w:val="nil"/>
            </w:tcBorders>
            <w:shd w:val="clear" w:color="auto" w:fill="E0EBF8"/>
            <w:noWrap/>
            <w:vAlign w:val="bottom"/>
          </w:tcPr>
          <w:p w14:paraId="7503885D"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23935332"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Consolidated</w:t>
            </w:r>
          </w:p>
        </w:tc>
        <w:tc>
          <w:tcPr>
            <w:tcW w:w="267" w:type="dxa"/>
            <w:tcBorders>
              <w:top w:val="nil"/>
              <w:left w:val="nil"/>
              <w:bottom w:val="nil"/>
              <w:right w:val="single" w:sz="4" w:space="0" w:color="auto"/>
            </w:tcBorders>
            <w:shd w:val="clear" w:color="auto" w:fill="E0EBF8"/>
            <w:noWrap/>
            <w:vAlign w:val="bottom"/>
          </w:tcPr>
          <w:p w14:paraId="65EB5EEF"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316553FE" w14:textId="77777777">
        <w:trPr>
          <w:trHeight w:val="300"/>
        </w:trPr>
        <w:tc>
          <w:tcPr>
            <w:tcW w:w="267" w:type="dxa"/>
            <w:tcBorders>
              <w:top w:val="nil"/>
              <w:left w:val="single" w:sz="4" w:space="0" w:color="auto"/>
              <w:bottom w:val="nil"/>
              <w:right w:val="nil"/>
            </w:tcBorders>
            <w:shd w:val="clear" w:color="auto" w:fill="E0EBF8"/>
            <w:noWrap/>
            <w:vAlign w:val="bottom"/>
          </w:tcPr>
          <w:p w14:paraId="2184F875"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53C67D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Income Statement</w:t>
            </w:r>
          </w:p>
        </w:tc>
        <w:tc>
          <w:tcPr>
            <w:tcW w:w="267" w:type="dxa"/>
            <w:tcBorders>
              <w:top w:val="nil"/>
              <w:left w:val="nil"/>
              <w:bottom w:val="nil"/>
              <w:right w:val="nil"/>
            </w:tcBorders>
            <w:shd w:val="clear" w:color="auto" w:fill="E0EBF8"/>
            <w:noWrap/>
            <w:vAlign w:val="bottom"/>
          </w:tcPr>
          <w:p w14:paraId="7968539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325B68F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7D6FD6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0DC38C2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1E41E8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77374D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560923"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6A963ED"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B6B374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4B34001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4F3A09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11987D34" w14:textId="77777777">
        <w:trPr>
          <w:trHeight w:val="300"/>
        </w:trPr>
        <w:tc>
          <w:tcPr>
            <w:tcW w:w="267" w:type="dxa"/>
            <w:tcBorders>
              <w:top w:val="nil"/>
              <w:left w:val="single" w:sz="4" w:space="0" w:color="auto"/>
              <w:bottom w:val="nil"/>
              <w:right w:val="nil"/>
            </w:tcBorders>
            <w:shd w:val="clear" w:color="auto" w:fill="E0EBF8"/>
            <w:noWrap/>
            <w:vAlign w:val="bottom"/>
          </w:tcPr>
          <w:p w14:paraId="1754108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F0A583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Sales</w:t>
            </w:r>
          </w:p>
        </w:tc>
        <w:tc>
          <w:tcPr>
            <w:tcW w:w="267" w:type="dxa"/>
            <w:tcBorders>
              <w:top w:val="nil"/>
              <w:left w:val="nil"/>
              <w:bottom w:val="nil"/>
              <w:right w:val="nil"/>
            </w:tcBorders>
            <w:shd w:val="clear" w:color="auto" w:fill="E0EBF8"/>
            <w:noWrap/>
            <w:vAlign w:val="bottom"/>
          </w:tcPr>
          <w:p w14:paraId="1AE8168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B4B78B"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850,000 </w:t>
            </w:r>
          </w:p>
        </w:tc>
        <w:tc>
          <w:tcPr>
            <w:tcW w:w="267" w:type="dxa"/>
            <w:tcBorders>
              <w:top w:val="nil"/>
              <w:left w:val="nil"/>
              <w:bottom w:val="nil"/>
              <w:right w:val="nil"/>
            </w:tcBorders>
            <w:shd w:val="clear" w:color="auto" w:fill="E0EBF8"/>
            <w:noWrap/>
            <w:vAlign w:val="bottom"/>
          </w:tcPr>
          <w:p w14:paraId="33F2376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E45019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nil"/>
            </w:tcBorders>
            <w:shd w:val="clear" w:color="auto" w:fill="E0EBF8"/>
            <w:noWrap/>
            <w:vAlign w:val="bottom"/>
          </w:tcPr>
          <w:p w14:paraId="685B42D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020207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B8AB12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2BAEDE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465EE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EB2F05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1,150,000 </w:t>
            </w:r>
          </w:p>
        </w:tc>
        <w:tc>
          <w:tcPr>
            <w:tcW w:w="267" w:type="dxa"/>
            <w:tcBorders>
              <w:top w:val="nil"/>
              <w:left w:val="nil"/>
              <w:bottom w:val="nil"/>
              <w:right w:val="single" w:sz="4" w:space="0" w:color="auto"/>
            </w:tcBorders>
            <w:shd w:val="clear" w:color="auto" w:fill="E0EBF8"/>
            <w:noWrap/>
            <w:vAlign w:val="bottom"/>
          </w:tcPr>
          <w:p w14:paraId="61BC586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04B49EFE" w14:textId="77777777">
        <w:trPr>
          <w:trHeight w:val="300"/>
        </w:trPr>
        <w:tc>
          <w:tcPr>
            <w:tcW w:w="267" w:type="dxa"/>
            <w:tcBorders>
              <w:top w:val="nil"/>
              <w:left w:val="single" w:sz="4" w:space="0" w:color="auto"/>
              <w:bottom w:val="nil"/>
              <w:right w:val="nil"/>
            </w:tcBorders>
            <w:shd w:val="clear" w:color="auto" w:fill="E0EBF8"/>
            <w:noWrap/>
            <w:vAlign w:val="bottom"/>
          </w:tcPr>
          <w:p w14:paraId="2207EB3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4D66C3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COGS</w:t>
            </w:r>
          </w:p>
        </w:tc>
        <w:tc>
          <w:tcPr>
            <w:tcW w:w="267" w:type="dxa"/>
            <w:tcBorders>
              <w:top w:val="nil"/>
              <w:left w:val="nil"/>
              <w:bottom w:val="nil"/>
              <w:right w:val="nil"/>
            </w:tcBorders>
            <w:shd w:val="clear" w:color="auto" w:fill="E0EBF8"/>
            <w:noWrap/>
            <w:vAlign w:val="bottom"/>
          </w:tcPr>
          <w:p w14:paraId="5102B41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FC42AC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(270,000)</w:t>
            </w:r>
          </w:p>
        </w:tc>
        <w:tc>
          <w:tcPr>
            <w:tcW w:w="267" w:type="dxa"/>
            <w:tcBorders>
              <w:top w:val="nil"/>
              <w:left w:val="nil"/>
              <w:bottom w:val="nil"/>
              <w:right w:val="nil"/>
            </w:tcBorders>
            <w:shd w:val="clear" w:color="auto" w:fill="E0EBF8"/>
            <w:noWrap/>
            <w:vAlign w:val="bottom"/>
          </w:tcPr>
          <w:p w14:paraId="53A9EC4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D9836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(150,000)</w:t>
            </w:r>
          </w:p>
        </w:tc>
        <w:tc>
          <w:tcPr>
            <w:tcW w:w="267" w:type="dxa"/>
            <w:tcBorders>
              <w:top w:val="nil"/>
              <w:left w:val="nil"/>
              <w:bottom w:val="nil"/>
              <w:right w:val="nil"/>
            </w:tcBorders>
            <w:shd w:val="clear" w:color="auto" w:fill="E0EBF8"/>
            <w:noWrap/>
            <w:vAlign w:val="bottom"/>
          </w:tcPr>
          <w:p w14:paraId="0B93080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A870F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02FEA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EF889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456AB8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BFED16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(420,000)</w:t>
            </w:r>
          </w:p>
        </w:tc>
        <w:tc>
          <w:tcPr>
            <w:tcW w:w="267" w:type="dxa"/>
            <w:tcBorders>
              <w:top w:val="nil"/>
              <w:left w:val="nil"/>
              <w:bottom w:val="nil"/>
              <w:right w:val="single" w:sz="4" w:space="0" w:color="auto"/>
            </w:tcBorders>
            <w:shd w:val="clear" w:color="auto" w:fill="E0EBF8"/>
            <w:noWrap/>
            <w:vAlign w:val="bottom"/>
          </w:tcPr>
          <w:p w14:paraId="09B520B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673B5D3F" w14:textId="77777777">
        <w:trPr>
          <w:trHeight w:val="300"/>
        </w:trPr>
        <w:tc>
          <w:tcPr>
            <w:tcW w:w="267" w:type="dxa"/>
            <w:tcBorders>
              <w:top w:val="nil"/>
              <w:left w:val="single" w:sz="4" w:space="0" w:color="auto"/>
              <w:bottom w:val="nil"/>
              <w:right w:val="nil"/>
            </w:tcBorders>
            <w:shd w:val="clear" w:color="auto" w:fill="E0EBF8"/>
            <w:noWrap/>
            <w:vAlign w:val="bottom"/>
          </w:tcPr>
          <w:p w14:paraId="20442495"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3C255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Depreciation Expense</w:t>
            </w:r>
          </w:p>
        </w:tc>
        <w:tc>
          <w:tcPr>
            <w:tcW w:w="267" w:type="dxa"/>
            <w:tcBorders>
              <w:top w:val="nil"/>
              <w:left w:val="nil"/>
              <w:bottom w:val="nil"/>
              <w:right w:val="nil"/>
            </w:tcBorders>
            <w:shd w:val="clear" w:color="auto" w:fill="E0EBF8"/>
            <w:noWrap/>
            <w:vAlign w:val="bottom"/>
          </w:tcPr>
          <w:p w14:paraId="2B718A2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DCE6E5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(50,000)</w:t>
            </w:r>
          </w:p>
        </w:tc>
        <w:tc>
          <w:tcPr>
            <w:tcW w:w="267" w:type="dxa"/>
            <w:tcBorders>
              <w:top w:val="nil"/>
              <w:left w:val="nil"/>
              <w:bottom w:val="nil"/>
              <w:right w:val="nil"/>
            </w:tcBorders>
            <w:shd w:val="clear" w:color="auto" w:fill="E0EBF8"/>
            <w:noWrap/>
            <w:vAlign w:val="bottom"/>
          </w:tcPr>
          <w:p w14:paraId="336C97F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80F933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(10,000)</w:t>
            </w:r>
          </w:p>
        </w:tc>
        <w:tc>
          <w:tcPr>
            <w:tcW w:w="267" w:type="dxa"/>
            <w:tcBorders>
              <w:top w:val="nil"/>
              <w:left w:val="nil"/>
              <w:bottom w:val="nil"/>
              <w:right w:val="nil"/>
            </w:tcBorders>
            <w:shd w:val="clear" w:color="auto" w:fill="E0EBF8"/>
            <w:noWrap/>
            <w:vAlign w:val="bottom"/>
          </w:tcPr>
          <w:p w14:paraId="388F515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303E7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6ED9161F"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9329AC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5686CF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229A4D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(60,000)</w:t>
            </w:r>
          </w:p>
        </w:tc>
        <w:tc>
          <w:tcPr>
            <w:tcW w:w="267" w:type="dxa"/>
            <w:tcBorders>
              <w:top w:val="nil"/>
              <w:left w:val="nil"/>
              <w:bottom w:val="nil"/>
              <w:right w:val="single" w:sz="4" w:space="0" w:color="auto"/>
            </w:tcBorders>
            <w:shd w:val="clear" w:color="auto" w:fill="E0EBF8"/>
            <w:noWrap/>
            <w:vAlign w:val="bottom"/>
          </w:tcPr>
          <w:p w14:paraId="22A6774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DFACC2E" w14:textId="77777777">
        <w:trPr>
          <w:trHeight w:val="300"/>
        </w:trPr>
        <w:tc>
          <w:tcPr>
            <w:tcW w:w="267" w:type="dxa"/>
            <w:tcBorders>
              <w:top w:val="nil"/>
              <w:left w:val="single" w:sz="4" w:space="0" w:color="auto"/>
              <w:bottom w:val="nil"/>
              <w:right w:val="nil"/>
            </w:tcBorders>
            <w:shd w:val="clear" w:color="auto" w:fill="E0EBF8"/>
            <w:noWrap/>
            <w:vAlign w:val="bottom"/>
          </w:tcPr>
          <w:p w14:paraId="6B75346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A67DFD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Other Expenses</w:t>
            </w:r>
          </w:p>
        </w:tc>
        <w:tc>
          <w:tcPr>
            <w:tcW w:w="267" w:type="dxa"/>
            <w:tcBorders>
              <w:top w:val="nil"/>
              <w:left w:val="nil"/>
              <w:bottom w:val="nil"/>
              <w:right w:val="nil"/>
            </w:tcBorders>
            <w:shd w:val="clear" w:color="auto" w:fill="E0EBF8"/>
            <w:noWrap/>
            <w:vAlign w:val="bottom"/>
          </w:tcPr>
          <w:p w14:paraId="4E03B46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F2C4660"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(230,000)</w:t>
            </w:r>
          </w:p>
        </w:tc>
        <w:tc>
          <w:tcPr>
            <w:tcW w:w="267" w:type="dxa"/>
            <w:tcBorders>
              <w:top w:val="nil"/>
              <w:left w:val="nil"/>
              <w:bottom w:val="nil"/>
              <w:right w:val="nil"/>
            </w:tcBorders>
            <w:shd w:val="clear" w:color="auto" w:fill="E0EBF8"/>
            <w:noWrap/>
            <w:vAlign w:val="bottom"/>
          </w:tcPr>
          <w:p w14:paraId="6094E03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A6A63E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(60,000)</w:t>
            </w:r>
          </w:p>
        </w:tc>
        <w:tc>
          <w:tcPr>
            <w:tcW w:w="267" w:type="dxa"/>
            <w:tcBorders>
              <w:top w:val="nil"/>
              <w:left w:val="nil"/>
              <w:bottom w:val="nil"/>
              <w:right w:val="nil"/>
            </w:tcBorders>
            <w:shd w:val="clear" w:color="auto" w:fill="E0EBF8"/>
            <w:noWrap/>
            <w:vAlign w:val="bottom"/>
          </w:tcPr>
          <w:p w14:paraId="6E86E75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866A3D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4A84CD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798B6D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ABFF3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96A02D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(290,000)</w:t>
            </w:r>
          </w:p>
        </w:tc>
        <w:tc>
          <w:tcPr>
            <w:tcW w:w="267" w:type="dxa"/>
            <w:tcBorders>
              <w:top w:val="nil"/>
              <w:left w:val="nil"/>
              <w:bottom w:val="nil"/>
              <w:right w:val="single" w:sz="4" w:space="0" w:color="auto"/>
            </w:tcBorders>
            <w:shd w:val="clear" w:color="auto" w:fill="E0EBF8"/>
            <w:noWrap/>
            <w:vAlign w:val="bottom"/>
          </w:tcPr>
          <w:p w14:paraId="62FCF97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4F7A8F3C"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3977CFE9"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46FF742" w14:textId="4C8AAACF" w:rsidR="004A4498" w:rsidRPr="00E90C6A" w:rsidRDefault="004A4498" w:rsidP="0061753B">
            <w:pPr>
              <w:spacing w:after="0" w:line="240" w:lineRule="auto"/>
              <w:rPr>
                <w:rFonts w:ascii="Arial" w:eastAsia="Times New Roman" w:hAnsi="Arial" w:cs="Arial"/>
                <w:sz w:val="18"/>
              </w:rPr>
            </w:pPr>
            <w:r w:rsidRPr="00E90C6A">
              <w:rPr>
                <w:rFonts w:ascii="Arial" w:eastAsia="Times New Roman" w:hAnsi="Arial" w:cs="Arial"/>
                <w:sz w:val="18"/>
              </w:rPr>
              <w:t>Dividen</w:t>
            </w:r>
            <w:r w:rsidR="0061753B">
              <w:rPr>
                <w:rFonts w:ascii="Arial" w:eastAsia="Times New Roman" w:hAnsi="Arial" w:cs="Arial"/>
                <w:sz w:val="18"/>
              </w:rPr>
              <w:t>d</w:t>
            </w:r>
            <w:r w:rsidRPr="00E90C6A">
              <w:rPr>
                <w:rFonts w:ascii="Arial" w:eastAsia="Times New Roman" w:hAnsi="Arial" w:cs="Arial"/>
                <w:sz w:val="18"/>
              </w:rPr>
              <w:t xml:space="preserve"> Income</w:t>
            </w:r>
          </w:p>
        </w:tc>
        <w:tc>
          <w:tcPr>
            <w:tcW w:w="267" w:type="dxa"/>
            <w:tcBorders>
              <w:top w:val="nil"/>
              <w:left w:val="nil"/>
              <w:bottom w:val="single" w:sz="4" w:space="0" w:color="auto"/>
              <w:right w:val="nil"/>
            </w:tcBorders>
            <w:shd w:val="clear" w:color="auto" w:fill="E0EBF8"/>
            <w:noWrap/>
            <w:vAlign w:val="bottom"/>
          </w:tcPr>
          <w:p w14:paraId="166D82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2252B9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 </w:t>
            </w:r>
          </w:p>
        </w:tc>
        <w:tc>
          <w:tcPr>
            <w:tcW w:w="267" w:type="dxa"/>
            <w:tcBorders>
              <w:top w:val="nil"/>
              <w:left w:val="nil"/>
              <w:bottom w:val="single" w:sz="4" w:space="0" w:color="auto"/>
              <w:right w:val="nil"/>
            </w:tcBorders>
            <w:shd w:val="clear" w:color="auto" w:fill="E0EBF8"/>
            <w:noWrap/>
            <w:vAlign w:val="bottom"/>
          </w:tcPr>
          <w:p w14:paraId="6705006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45EDB8D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single" w:sz="4" w:space="0" w:color="auto"/>
              <w:right w:val="nil"/>
            </w:tcBorders>
            <w:shd w:val="clear" w:color="auto" w:fill="E0EBF8"/>
            <w:noWrap/>
            <w:vAlign w:val="bottom"/>
          </w:tcPr>
          <w:p w14:paraId="4BD8711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49772B30"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000000" w:fill="FFFFFF"/>
            <w:noWrap/>
            <w:vAlign w:val="bottom"/>
          </w:tcPr>
          <w:p w14:paraId="7BC0B43D"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ACF86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765EAD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292591D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215831C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1E9E5A5" w14:textId="77777777">
        <w:trPr>
          <w:trHeight w:val="315"/>
        </w:trPr>
        <w:tc>
          <w:tcPr>
            <w:tcW w:w="267" w:type="dxa"/>
            <w:tcBorders>
              <w:top w:val="nil"/>
              <w:left w:val="single" w:sz="4" w:space="0" w:color="auto"/>
              <w:bottom w:val="nil"/>
              <w:right w:val="nil"/>
            </w:tcBorders>
            <w:shd w:val="clear" w:color="auto" w:fill="E0EBF8"/>
            <w:noWrap/>
            <w:vAlign w:val="bottom"/>
          </w:tcPr>
          <w:p w14:paraId="2BD5D8E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5EDC85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Net Income</w:t>
            </w:r>
          </w:p>
        </w:tc>
        <w:tc>
          <w:tcPr>
            <w:tcW w:w="267" w:type="dxa"/>
            <w:tcBorders>
              <w:top w:val="nil"/>
              <w:left w:val="nil"/>
              <w:bottom w:val="nil"/>
              <w:right w:val="nil"/>
            </w:tcBorders>
            <w:shd w:val="clear" w:color="auto" w:fill="E0EBF8"/>
            <w:noWrap/>
            <w:vAlign w:val="bottom"/>
          </w:tcPr>
          <w:p w14:paraId="4E2A951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2A60F4F"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330,000 </w:t>
            </w:r>
          </w:p>
        </w:tc>
        <w:tc>
          <w:tcPr>
            <w:tcW w:w="267" w:type="dxa"/>
            <w:tcBorders>
              <w:top w:val="nil"/>
              <w:left w:val="nil"/>
              <w:bottom w:val="nil"/>
              <w:right w:val="nil"/>
            </w:tcBorders>
            <w:shd w:val="clear" w:color="auto" w:fill="E0EBF8"/>
            <w:noWrap/>
            <w:vAlign w:val="bottom"/>
          </w:tcPr>
          <w:p w14:paraId="47A62AE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CC7EA2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80,000 </w:t>
            </w:r>
          </w:p>
        </w:tc>
        <w:tc>
          <w:tcPr>
            <w:tcW w:w="267" w:type="dxa"/>
            <w:tcBorders>
              <w:top w:val="nil"/>
              <w:left w:val="nil"/>
              <w:bottom w:val="nil"/>
              <w:right w:val="nil"/>
            </w:tcBorders>
            <w:shd w:val="clear" w:color="auto" w:fill="E0EBF8"/>
            <w:noWrap/>
            <w:vAlign w:val="bottom"/>
          </w:tcPr>
          <w:p w14:paraId="2C6DDF83"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E24712C"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000000" w:fill="FFFFFF"/>
            <w:noWrap/>
            <w:vAlign w:val="bottom"/>
          </w:tcPr>
          <w:p w14:paraId="27164A86"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D35D099"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34902FD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A88E03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380,000 </w:t>
            </w:r>
          </w:p>
        </w:tc>
        <w:tc>
          <w:tcPr>
            <w:tcW w:w="267" w:type="dxa"/>
            <w:tcBorders>
              <w:top w:val="nil"/>
              <w:left w:val="nil"/>
              <w:bottom w:val="nil"/>
              <w:right w:val="single" w:sz="4" w:space="0" w:color="auto"/>
            </w:tcBorders>
            <w:shd w:val="clear" w:color="auto" w:fill="E0EBF8"/>
            <w:noWrap/>
            <w:vAlign w:val="bottom"/>
          </w:tcPr>
          <w:p w14:paraId="100D866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434AFBF" w14:textId="77777777">
        <w:trPr>
          <w:trHeight w:val="315"/>
        </w:trPr>
        <w:tc>
          <w:tcPr>
            <w:tcW w:w="267" w:type="dxa"/>
            <w:tcBorders>
              <w:top w:val="nil"/>
              <w:left w:val="single" w:sz="4" w:space="0" w:color="auto"/>
              <w:bottom w:val="nil"/>
              <w:right w:val="nil"/>
            </w:tcBorders>
            <w:shd w:val="clear" w:color="auto" w:fill="E0EBF8"/>
            <w:noWrap/>
            <w:vAlign w:val="bottom"/>
          </w:tcPr>
          <w:p w14:paraId="351BEF0A"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BAE357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545E0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B36F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2D33A4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C7040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97159C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C8ED9A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F41915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171D27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6A3A52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F038A2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05D7005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911370A" w14:textId="77777777">
        <w:trPr>
          <w:trHeight w:val="300"/>
        </w:trPr>
        <w:tc>
          <w:tcPr>
            <w:tcW w:w="267" w:type="dxa"/>
            <w:tcBorders>
              <w:top w:val="nil"/>
              <w:left w:val="single" w:sz="4" w:space="0" w:color="auto"/>
              <w:bottom w:val="nil"/>
              <w:right w:val="nil"/>
            </w:tcBorders>
            <w:shd w:val="clear" w:color="auto" w:fill="E0EBF8"/>
            <w:noWrap/>
            <w:vAlign w:val="bottom"/>
          </w:tcPr>
          <w:p w14:paraId="1446F753"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8AE2D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Statement of Retained Earnings</w:t>
            </w:r>
          </w:p>
        </w:tc>
        <w:tc>
          <w:tcPr>
            <w:tcW w:w="267" w:type="dxa"/>
            <w:tcBorders>
              <w:top w:val="nil"/>
              <w:left w:val="nil"/>
              <w:bottom w:val="nil"/>
              <w:right w:val="nil"/>
            </w:tcBorders>
            <w:shd w:val="clear" w:color="auto" w:fill="E0EBF8"/>
            <w:noWrap/>
            <w:vAlign w:val="bottom"/>
          </w:tcPr>
          <w:p w14:paraId="482C90E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0C0602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1F35F39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3CDC01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74F17F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056F78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362FAF7"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742B89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5AF3630"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5DBED36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7CC051D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11B9C0E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4797DD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3DD305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Beginning Balance</w:t>
            </w:r>
          </w:p>
        </w:tc>
        <w:tc>
          <w:tcPr>
            <w:tcW w:w="267" w:type="dxa"/>
            <w:tcBorders>
              <w:top w:val="nil"/>
              <w:left w:val="nil"/>
              <w:bottom w:val="nil"/>
              <w:right w:val="nil"/>
            </w:tcBorders>
            <w:shd w:val="clear" w:color="auto" w:fill="E0EBF8"/>
            <w:noWrap/>
            <w:vAlign w:val="bottom"/>
          </w:tcPr>
          <w:p w14:paraId="3793686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D18C3C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470,000 </w:t>
            </w:r>
          </w:p>
        </w:tc>
        <w:tc>
          <w:tcPr>
            <w:tcW w:w="267" w:type="dxa"/>
            <w:tcBorders>
              <w:top w:val="nil"/>
              <w:left w:val="nil"/>
              <w:bottom w:val="nil"/>
              <w:right w:val="nil"/>
            </w:tcBorders>
            <w:shd w:val="clear" w:color="auto" w:fill="E0EBF8"/>
            <w:noWrap/>
            <w:vAlign w:val="bottom"/>
          </w:tcPr>
          <w:p w14:paraId="2A1BA85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21720C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155,000 </w:t>
            </w:r>
          </w:p>
        </w:tc>
        <w:tc>
          <w:tcPr>
            <w:tcW w:w="267" w:type="dxa"/>
            <w:tcBorders>
              <w:top w:val="nil"/>
              <w:left w:val="nil"/>
              <w:bottom w:val="nil"/>
              <w:right w:val="nil"/>
            </w:tcBorders>
            <w:shd w:val="clear" w:color="auto" w:fill="E0EBF8"/>
            <w:noWrap/>
            <w:vAlign w:val="bottom"/>
          </w:tcPr>
          <w:p w14:paraId="4C50303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3B57100B"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100,000 </w:t>
            </w:r>
          </w:p>
        </w:tc>
        <w:tc>
          <w:tcPr>
            <w:tcW w:w="267" w:type="dxa"/>
            <w:tcBorders>
              <w:top w:val="nil"/>
              <w:left w:val="nil"/>
              <w:bottom w:val="nil"/>
              <w:right w:val="nil"/>
            </w:tcBorders>
            <w:shd w:val="clear" w:color="000000" w:fill="FFFFFF"/>
            <w:noWrap/>
            <w:vAlign w:val="bottom"/>
          </w:tcPr>
          <w:p w14:paraId="160F40D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237B04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D727F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9C523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525,000 </w:t>
            </w:r>
          </w:p>
        </w:tc>
        <w:tc>
          <w:tcPr>
            <w:tcW w:w="267" w:type="dxa"/>
            <w:tcBorders>
              <w:top w:val="nil"/>
              <w:left w:val="nil"/>
              <w:bottom w:val="nil"/>
              <w:right w:val="single" w:sz="4" w:space="0" w:color="auto"/>
            </w:tcBorders>
            <w:shd w:val="clear" w:color="auto" w:fill="E0EBF8"/>
            <w:noWrap/>
            <w:vAlign w:val="bottom"/>
          </w:tcPr>
          <w:p w14:paraId="140B549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99076B0" w14:textId="77777777">
        <w:trPr>
          <w:trHeight w:val="300"/>
        </w:trPr>
        <w:tc>
          <w:tcPr>
            <w:tcW w:w="267" w:type="dxa"/>
            <w:tcBorders>
              <w:top w:val="nil"/>
              <w:left w:val="single" w:sz="4" w:space="0" w:color="auto"/>
              <w:bottom w:val="nil"/>
              <w:right w:val="nil"/>
            </w:tcBorders>
            <w:shd w:val="clear" w:color="auto" w:fill="E0EBF8"/>
            <w:noWrap/>
            <w:vAlign w:val="bottom"/>
          </w:tcPr>
          <w:p w14:paraId="1E2A752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DDC153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Net Income</w:t>
            </w:r>
          </w:p>
        </w:tc>
        <w:tc>
          <w:tcPr>
            <w:tcW w:w="267" w:type="dxa"/>
            <w:tcBorders>
              <w:top w:val="nil"/>
              <w:left w:val="nil"/>
              <w:bottom w:val="nil"/>
              <w:right w:val="nil"/>
            </w:tcBorders>
            <w:shd w:val="clear" w:color="auto" w:fill="E0EBF8"/>
            <w:noWrap/>
            <w:vAlign w:val="bottom"/>
          </w:tcPr>
          <w:p w14:paraId="5F2752A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29A7875"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330,000 </w:t>
            </w:r>
          </w:p>
        </w:tc>
        <w:tc>
          <w:tcPr>
            <w:tcW w:w="267" w:type="dxa"/>
            <w:tcBorders>
              <w:top w:val="nil"/>
              <w:left w:val="nil"/>
              <w:bottom w:val="nil"/>
              <w:right w:val="nil"/>
            </w:tcBorders>
            <w:shd w:val="clear" w:color="auto" w:fill="E0EBF8"/>
            <w:noWrap/>
            <w:vAlign w:val="bottom"/>
          </w:tcPr>
          <w:p w14:paraId="7B0BE54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26817FD"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80,000 </w:t>
            </w:r>
          </w:p>
        </w:tc>
        <w:tc>
          <w:tcPr>
            <w:tcW w:w="267" w:type="dxa"/>
            <w:tcBorders>
              <w:top w:val="nil"/>
              <w:left w:val="nil"/>
              <w:bottom w:val="nil"/>
              <w:right w:val="nil"/>
            </w:tcBorders>
            <w:shd w:val="clear" w:color="auto" w:fill="E0EBF8"/>
            <w:noWrap/>
            <w:vAlign w:val="bottom"/>
          </w:tcPr>
          <w:p w14:paraId="3E6CEFB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4344EA3"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000000" w:fill="FFFFFF"/>
            <w:noWrap/>
            <w:vAlign w:val="bottom"/>
          </w:tcPr>
          <w:p w14:paraId="15B9AE4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F601617"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743C359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E0B56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380,000 </w:t>
            </w:r>
          </w:p>
        </w:tc>
        <w:tc>
          <w:tcPr>
            <w:tcW w:w="267" w:type="dxa"/>
            <w:tcBorders>
              <w:top w:val="nil"/>
              <w:left w:val="nil"/>
              <w:bottom w:val="nil"/>
              <w:right w:val="single" w:sz="4" w:space="0" w:color="auto"/>
            </w:tcBorders>
            <w:shd w:val="clear" w:color="auto" w:fill="E0EBF8"/>
            <w:noWrap/>
            <w:vAlign w:val="bottom"/>
          </w:tcPr>
          <w:p w14:paraId="7B9BF84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6804A1DA"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6260F1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D1D8DF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Dividends Declared</w:t>
            </w:r>
          </w:p>
        </w:tc>
        <w:tc>
          <w:tcPr>
            <w:tcW w:w="267" w:type="dxa"/>
            <w:tcBorders>
              <w:top w:val="nil"/>
              <w:left w:val="nil"/>
              <w:bottom w:val="single" w:sz="4" w:space="0" w:color="auto"/>
              <w:right w:val="nil"/>
            </w:tcBorders>
            <w:shd w:val="clear" w:color="auto" w:fill="E0EBF8"/>
            <w:noWrap/>
            <w:vAlign w:val="bottom"/>
          </w:tcPr>
          <w:p w14:paraId="11DC27C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5EFD2F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(225,000)</w:t>
            </w:r>
          </w:p>
        </w:tc>
        <w:tc>
          <w:tcPr>
            <w:tcW w:w="267" w:type="dxa"/>
            <w:tcBorders>
              <w:top w:val="nil"/>
              <w:left w:val="nil"/>
              <w:bottom w:val="single" w:sz="4" w:space="0" w:color="auto"/>
              <w:right w:val="nil"/>
            </w:tcBorders>
            <w:shd w:val="clear" w:color="auto" w:fill="E0EBF8"/>
            <w:noWrap/>
            <w:vAlign w:val="bottom"/>
          </w:tcPr>
          <w:p w14:paraId="1C7D325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A01CB1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01D8F8C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7BCC2EA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000000" w:fill="FFFFFF"/>
            <w:noWrap/>
            <w:vAlign w:val="bottom"/>
          </w:tcPr>
          <w:p w14:paraId="6326800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570A88B3"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auto" w:fill="E0EBF8"/>
            <w:noWrap/>
            <w:vAlign w:val="bottom"/>
          </w:tcPr>
          <w:p w14:paraId="4A2B140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71ACBBB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(225,000)</w:t>
            </w:r>
          </w:p>
        </w:tc>
        <w:tc>
          <w:tcPr>
            <w:tcW w:w="267" w:type="dxa"/>
            <w:tcBorders>
              <w:top w:val="nil"/>
              <w:left w:val="nil"/>
              <w:bottom w:val="nil"/>
              <w:right w:val="single" w:sz="4" w:space="0" w:color="auto"/>
            </w:tcBorders>
            <w:shd w:val="clear" w:color="auto" w:fill="E0EBF8"/>
            <w:noWrap/>
            <w:vAlign w:val="bottom"/>
          </w:tcPr>
          <w:p w14:paraId="0AAB486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8A169C7" w14:textId="77777777">
        <w:trPr>
          <w:trHeight w:val="315"/>
        </w:trPr>
        <w:tc>
          <w:tcPr>
            <w:tcW w:w="267" w:type="dxa"/>
            <w:tcBorders>
              <w:top w:val="nil"/>
              <w:left w:val="single" w:sz="4" w:space="0" w:color="auto"/>
              <w:bottom w:val="nil"/>
              <w:right w:val="nil"/>
            </w:tcBorders>
            <w:shd w:val="clear" w:color="auto" w:fill="E0EBF8"/>
            <w:noWrap/>
            <w:vAlign w:val="bottom"/>
          </w:tcPr>
          <w:p w14:paraId="14C228A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79D425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Ending Balance</w:t>
            </w:r>
          </w:p>
        </w:tc>
        <w:tc>
          <w:tcPr>
            <w:tcW w:w="267" w:type="dxa"/>
            <w:tcBorders>
              <w:top w:val="nil"/>
              <w:left w:val="nil"/>
              <w:bottom w:val="nil"/>
              <w:right w:val="nil"/>
            </w:tcBorders>
            <w:shd w:val="clear" w:color="auto" w:fill="E0EBF8"/>
            <w:noWrap/>
            <w:vAlign w:val="bottom"/>
          </w:tcPr>
          <w:p w14:paraId="6706D0A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B7EA634"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575,000 </w:t>
            </w:r>
          </w:p>
        </w:tc>
        <w:tc>
          <w:tcPr>
            <w:tcW w:w="267" w:type="dxa"/>
            <w:tcBorders>
              <w:top w:val="nil"/>
              <w:left w:val="nil"/>
              <w:bottom w:val="nil"/>
              <w:right w:val="nil"/>
            </w:tcBorders>
            <w:shd w:val="clear" w:color="auto" w:fill="E0EBF8"/>
            <w:noWrap/>
            <w:vAlign w:val="bottom"/>
          </w:tcPr>
          <w:p w14:paraId="14BADA1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5F4D0C27"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205,000 </w:t>
            </w:r>
          </w:p>
        </w:tc>
        <w:tc>
          <w:tcPr>
            <w:tcW w:w="267" w:type="dxa"/>
            <w:tcBorders>
              <w:top w:val="nil"/>
              <w:left w:val="nil"/>
              <w:bottom w:val="nil"/>
              <w:right w:val="nil"/>
            </w:tcBorders>
            <w:shd w:val="clear" w:color="auto" w:fill="E0EBF8"/>
            <w:noWrap/>
            <w:vAlign w:val="bottom"/>
          </w:tcPr>
          <w:p w14:paraId="29D81AA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283FE8A"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130,000 </w:t>
            </w:r>
          </w:p>
        </w:tc>
        <w:tc>
          <w:tcPr>
            <w:tcW w:w="267" w:type="dxa"/>
            <w:tcBorders>
              <w:top w:val="nil"/>
              <w:left w:val="nil"/>
              <w:bottom w:val="nil"/>
              <w:right w:val="nil"/>
            </w:tcBorders>
            <w:shd w:val="clear" w:color="000000" w:fill="FFFFFF"/>
            <w:noWrap/>
            <w:vAlign w:val="bottom"/>
          </w:tcPr>
          <w:p w14:paraId="7CC8EDF6"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35E03E8"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08C8B9C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78B6FEB"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680,000 </w:t>
            </w:r>
          </w:p>
        </w:tc>
        <w:tc>
          <w:tcPr>
            <w:tcW w:w="267" w:type="dxa"/>
            <w:tcBorders>
              <w:top w:val="nil"/>
              <w:left w:val="nil"/>
              <w:bottom w:val="nil"/>
              <w:right w:val="single" w:sz="4" w:space="0" w:color="auto"/>
            </w:tcBorders>
            <w:shd w:val="clear" w:color="auto" w:fill="E0EBF8"/>
            <w:noWrap/>
            <w:vAlign w:val="bottom"/>
          </w:tcPr>
          <w:p w14:paraId="5B514A6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9D6394F" w14:textId="77777777">
        <w:trPr>
          <w:trHeight w:val="315"/>
        </w:trPr>
        <w:tc>
          <w:tcPr>
            <w:tcW w:w="267" w:type="dxa"/>
            <w:tcBorders>
              <w:top w:val="nil"/>
              <w:left w:val="single" w:sz="4" w:space="0" w:color="auto"/>
              <w:bottom w:val="nil"/>
              <w:right w:val="nil"/>
            </w:tcBorders>
            <w:shd w:val="clear" w:color="auto" w:fill="E0EBF8"/>
            <w:noWrap/>
            <w:vAlign w:val="bottom"/>
          </w:tcPr>
          <w:p w14:paraId="4363CEE2"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7049AE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6B771D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6977B2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C5D7C6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979B24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CB98FE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5D38F8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0350CE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E3BAC05"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242E99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087A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6C418D4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8A4EA60" w14:textId="77777777">
        <w:trPr>
          <w:trHeight w:val="300"/>
        </w:trPr>
        <w:tc>
          <w:tcPr>
            <w:tcW w:w="267" w:type="dxa"/>
            <w:tcBorders>
              <w:top w:val="nil"/>
              <w:left w:val="single" w:sz="4" w:space="0" w:color="auto"/>
              <w:bottom w:val="nil"/>
              <w:right w:val="nil"/>
            </w:tcBorders>
            <w:shd w:val="clear" w:color="auto" w:fill="E0EBF8"/>
            <w:noWrap/>
            <w:vAlign w:val="bottom"/>
          </w:tcPr>
          <w:p w14:paraId="1A61550E"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308CD4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Balance Sheet</w:t>
            </w:r>
          </w:p>
        </w:tc>
        <w:tc>
          <w:tcPr>
            <w:tcW w:w="267" w:type="dxa"/>
            <w:tcBorders>
              <w:top w:val="nil"/>
              <w:left w:val="nil"/>
              <w:bottom w:val="nil"/>
              <w:right w:val="nil"/>
            </w:tcBorders>
            <w:shd w:val="clear" w:color="auto" w:fill="E0EBF8"/>
            <w:noWrap/>
            <w:vAlign w:val="bottom"/>
          </w:tcPr>
          <w:p w14:paraId="23B72848"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4911AB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DB9A530"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602CE5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4B2F0B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FCA7CA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61C94B1"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5181208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1CA50F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2990A66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D4C069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43039406" w14:textId="77777777">
        <w:trPr>
          <w:trHeight w:val="300"/>
        </w:trPr>
        <w:tc>
          <w:tcPr>
            <w:tcW w:w="267" w:type="dxa"/>
            <w:tcBorders>
              <w:top w:val="nil"/>
              <w:left w:val="single" w:sz="4" w:space="0" w:color="auto"/>
              <w:bottom w:val="nil"/>
              <w:right w:val="nil"/>
            </w:tcBorders>
            <w:shd w:val="clear" w:color="auto" w:fill="E0EBF8"/>
            <w:noWrap/>
            <w:vAlign w:val="bottom"/>
          </w:tcPr>
          <w:p w14:paraId="49C04ED3"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9CC85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Cash</w:t>
            </w:r>
          </w:p>
        </w:tc>
        <w:tc>
          <w:tcPr>
            <w:tcW w:w="267" w:type="dxa"/>
            <w:tcBorders>
              <w:top w:val="nil"/>
              <w:left w:val="nil"/>
              <w:bottom w:val="nil"/>
              <w:right w:val="nil"/>
            </w:tcBorders>
            <w:shd w:val="clear" w:color="auto" w:fill="E0EBF8"/>
            <w:noWrap/>
            <w:vAlign w:val="bottom"/>
          </w:tcPr>
          <w:p w14:paraId="26BED40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1D9C8C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230,000 </w:t>
            </w:r>
          </w:p>
        </w:tc>
        <w:tc>
          <w:tcPr>
            <w:tcW w:w="267" w:type="dxa"/>
            <w:tcBorders>
              <w:top w:val="nil"/>
              <w:left w:val="nil"/>
              <w:bottom w:val="nil"/>
              <w:right w:val="nil"/>
            </w:tcBorders>
            <w:shd w:val="clear" w:color="auto" w:fill="E0EBF8"/>
            <w:noWrap/>
            <w:vAlign w:val="bottom"/>
          </w:tcPr>
          <w:p w14:paraId="1AF8037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A8994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75,000 </w:t>
            </w:r>
          </w:p>
        </w:tc>
        <w:tc>
          <w:tcPr>
            <w:tcW w:w="267" w:type="dxa"/>
            <w:tcBorders>
              <w:top w:val="nil"/>
              <w:left w:val="nil"/>
              <w:bottom w:val="nil"/>
              <w:right w:val="nil"/>
            </w:tcBorders>
            <w:shd w:val="clear" w:color="auto" w:fill="E0EBF8"/>
            <w:noWrap/>
            <w:vAlign w:val="bottom"/>
          </w:tcPr>
          <w:p w14:paraId="5A0E505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22C7E2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FF1987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273849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4B19F5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D3BBA2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305,000 </w:t>
            </w:r>
          </w:p>
        </w:tc>
        <w:tc>
          <w:tcPr>
            <w:tcW w:w="267" w:type="dxa"/>
            <w:tcBorders>
              <w:top w:val="nil"/>
              <w:left w:val="nil"/>
              <w:bottom w:val="nil"/>
              <w:right w:val="single" w:sz="4" w:space="0" w:color="auto"/>
            </w:tcBorders>
            <w:shd w:val="clear" w:color="auto" w:fill="E0EBF8"/>
            <w:noWrap/>
            <w:vAlign w:val="bottom"/>
          </w:tcPr>
          <w:p w14:paraId="676259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350DFD9" w14:textId="77777777">
        <w:trPr>
          <w:trHeight w:val="300"/>
        </w:trPr>
        <w:tc>
          <w:tcPr>
            <w:tcW w:w="267" w:type="dxa"/>
            <w:tcBorders>
              <w:top w:val="nil"/>
              <w:left w:val="single" w:sz="4" w:space="0" w:color="auto"/>
              <w:bottom w:val="nil"/>
              <w:right w:val="nil"/>
            </w:tcBorders>
            <w:shd w:val="clear" w:color="auto" w:fill="E0EBF8"/>
            <w:noWrap/>
            <w:vAlign w:val="bottom"/>
          </w:tcPr>
          <w:p w14:paraId="7B52760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585FDA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Accounts Receivable</w:t>
            </w:r>
          </w:p>
        </w:tc>
        <w:tc>
          <w:tcPr>
            <w:tcW w:w="267" w:type="dxa"/>
            <w:tcBorders>
              <w:top w:val="nil"/>
              <w:left w:val="nil"/>
              <w:bottom w:val="nil"/>
              <w:right w:val="nil"/>
            </w:tcBorders>
            <w:shd w:val="clear" w:color="auto" w:fill="E0EBF8"/>
            <w:noWrap/>
            <w:vAlign w:val="bottom"/>
          </w:tcPr>
          <w:p w14:paraId="20618C5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95101A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190,000 </w:t>
            </w:r>
          </w:p>
        </w:tc>
        <w:tc>
          <w:tcPr>
            <w:tcW w:w="267" w:type="dxa"/>
            <w:tcBorders>
              <w:top w:val="nil"/>
              <w:left w:val="nil"/>
              <w:bottom w:val="nil"/>
              <w:right w:val="nil"/>
            </w:tcBorders>
            <w:shd w:val="clear" w:color="auto" w:fill="E0EBF8"/>
            <w:noWrap/>
            <w:vAlign w:val="bottom"/>
          </w:tcPr>
          <w:p w14:paraId="13B931A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2B34A5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80,000 </w:t>
            </w:r>
          </w:p>
        </w:tc>
        <w:tc>
          <w:tcPr>
            <w:tcW w:w="267" w:type="dxa"/>
            <w:tcBorders>
              <w:top w:val="nil"/>
              <w:left w:val="nil"/>
              <w:bottom w:val="nil"/>
              <w:right w:val="nil"/>
            </w:tcBorders>
            <w:shd w:val="clear" w:color="auto" w:fill="E0EBF8"/>
            <w:noWrap/>
            <w:vAlign w:val="bottom"/>
          </w:tcPr>
          <w:p w14:paraId="7337773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1E57F1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C49E7A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A49D2E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D2BE55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8093D9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270,000 </w:t>
            </w:r>
          </w:p>
        </w:tc>
        <w:tc>
          <w:tcPr>
            <w:tcW w:w="267" w:type="dxa"/>
            <w:tcBorders>
              <w:top w:val="nil"/>
              <w:left w:val="nil"/>
              <w:bottom w:val="nil"/>
              <w:right w:val="single" w:sz="4" w:space="0" w:color="auto"/>
            </w:tcBorders>
            <w:shd w:val="clear" w:color="auto" w:fill="E0EBF8"/>
            <w:noWrap/>
            <w:vAlign w:val="bottom"/>
          </w:tcPr>
          <w:p w14:paraId="458DFDD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C05EF3D" w14:textId="77777777">
        <w:trPr>
          <w:trHeight w:val="300"/>
        </w:trPr>
        <w:tc>
          <w:tcPr>
            <w:tcW w:w="267" w:type="dxa"/>
            <w:tcBorders>
              <w:top w:val="nil"/>
              <w:left w:val="single" w:sz="4" w:space="0" w:color="auto"/>
              <w:bottom w:val="nil"/>
              <w:right w:val="nil"/>
            </w:tcBorders>
            <w:shd w:val="clear" w:color="auto" w:fill="E0EBF8"/>
            <w:noWrap/>
            <w:vAlign w:val="bottom"/>
          </w:tcPr>
          <w:p w14:paraId="00A87C8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BCE6E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Inventory</w:t>
            </w:r>
          </w:p>
        </w:tc>
        <w:tc>
          <w:tcPr>
            <w:tcW w:w="267" w:type="dxa"/>
            <w:tcBorders>
              <w:top w:val="nil"/>
              <w:left w:val="nil"/>
              <w:bottom w:val="nil"/>
              <w:right w:val="nil"/>
            </w:tcBorders>
            <w:shd w:val="clear" w:color="auto" w:fill="E0EBF8"/>
            <w:noWrap/>
            <w:vAlign w:val="bottom"/>
          </w:tcPr>
          <w:p w14:paraId="1BF42DA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18821E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180,000 </w:t>
            </w:r>
          </w:p>
        </w:tc>
        <w:tc>
          <w:tcPr>
            <w:tcW w:w="267" w:type="dxa"/>
            <w:tcBorders>
              <w:top w:val="nil"/>
              <w:left w:val="nil"/>
              <w:bottom w:val="nil"/>
              <w:right w:val="nil"/>
            </w:tcBorders>
            <w:shd w:val="clear" w:color="auto" w:fill="E0EBF8"/>
            <w:noWrap/>
            <w:vAlign w:val="bottom"/>
          </w:tcPr>
          <w:p w14:paraId="5E898AA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D98626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3A0346B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ABD5AD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D51A019"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F77C44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0B2F3C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C3DD9B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280,000 </w:t>
            </w:r>
          </w:p>
        </w:tc>
        <w:tc>
          <w:tcPr>
            <w:tcW w:w="267" w:type="dxa"/>
            <w:tcBorders>
              <w:top w:val="nil"/>
              <w:left w:val="nil"/>
              <w:bottom w:val="nil"/>
              <w:right w:val="single" w:sz="4" w:space="0" w:color="auto"/>
            </w:tcBorders>
            <w:shd w:val="clear" w:color="auto" w:fill="E0EBF8"/>
            <w:noWrap/>
            <w:vAlign w:val="bottom"/>
          </w:tcPr>
          <w:p w14:paraId="4BD596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8ECB115"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6AB7D1AC"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F39D8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Investment in Snoopy Co.</w:t>
            </w:r>
          </w:p>
        </w:tc>
        <w:tc>
          <w:tcPr>
            <w:tcW w:w="267" w:type="dxa"/>
            <w:tcBorders>
              <w:top w:val="nil"/>
              <w:left w:val="nil"/>
              <w:bottom w:val="nil"/>
              <w:right w:val="nil"/>
            </w:tcBorders>
            <w:shd w:val="clear" w:color="auto" w:fill="E0EBF8"/>
            <w:noWrap/>
            <w:vAlign w:val="bottom"/>
          </w:tcPr>
          <w:p w14:paraId="24EE5EE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7BB226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nil"/>
            </w:tcBorders>
            <w:shd w:val="clear" w:color="auto" w:fill="E0EBF8"/>
            <w:noWrap/>
            <w:vAlign w:val="bottom"/>
          </w:tcPr>
          <w:p w14:paraId="1124820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09CCC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A5132A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81066B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841499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6BB191F4"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300,000 </w:t>
            </w:r>
          </w:p>
        </w:tc>
        <w:tc>
          <w:tcPr>
            <w:tcW w:w="267" w:type="dxa"/>
            <w:tcBorders>
              <w:top w:val="nil"/>
              <w:left w:val="nil"/>
              <w:bottom w:val="nil"/>
              <w:right w:val="nil"/>
            </w:tcBorders>
            <w:shd w:val="clear" w:color="auto" w:fill="E0EBF8"/>
            <w:noWrap/>
            <w:vAlign w:val="bottom"/>
          </w:tcPr>
          <w:p w14:paraId="163924E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949245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604959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8029CDC" w14:textId="77777777">
        <w:trPr>
          <w:trHeight w:val="300"/>
        </w:trPr>
        <w:tc>
          <w:tcPr>
            <w:tcW w:w="267" w:type="dxa"/>
            <w:tcBorders>
              <w:top w:val="nil"/>
              <w:left w:val="single" w:sz="4" w:space="0" w:color="auto"/>
              <w:bottom w:val="nil"/>
              <w:right w:val="nil"/>
            </w:tcBorders>
            <w:shd w:val="clear" w:color="auto" w:fill="E0EBF8"/>
            <w:noWrap/>
            <w:vAlign w:val="bottom"/>
          </w:tcPr>
          <w:p w14:paraId="1B522EA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AD45CB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Land</w:t>
            </w:r>
          </w:p>
        </w:tc>
        <w:tc>
          <w:tcPr>
            <w:tcW w:w="267" w:type="dxa"/>
            <w:tcBorders>
              <w:top w:val="nil"/>
              <w:left w:val="nil"/>
              <w:bottom w:val="nil"/>
              <w:right w:val="nil"/>
            </w:tcBorders>
            <w:shd w:val="clear" w:color="auto" w:fill="E0EBF8"/>
            <w:noWrap/>
            <w:vAlign w:val="bottom"/>
          </w:tcPr>
          <w:p w14:paraId="7FF68E9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0C9C93E"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483A2FF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B4E9B1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11A0164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83445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7E166F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D37F5C2"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6DC001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0FD8DCA"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single" w:sz="4" w:space="0" w:color="auto"/>
            </w:tcBorders>
            <w:shd w:val="clear" w:color="auto" w:fill="E0EBF8"/>
            <w:noWrap/>
            <w:vAlign w:val="bottom"/>
          </w:tcPr>
          <w:p w14:paraId="3A3540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D60391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07486EDB"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D16D4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Buildings &amp; Equipment</w:t>
            </w:r>
          </w:p>
        </w:tc>
        <w:tc>
          <w:tcPr>
            <w:tcW w:w="267" w:type="dxa"/>
            <w:tcBorders>
              <w:top w:val="nil"/>
              <w:left w:val="nil"/>
              <w:bottom w:val="nil"/>
              <w:right w:val="nil"/>
            </w:tcBorders>
            <w:shd w:val="clear" w:color="auto" w:fill="E0EBF8"/>
            <w:noWrap/>
            <w:vAlign w:val="bottom"/>
          </w:tcPr>
          <w:p w14:paraId="7D58F1B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83EB00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700,000 </w:t>
            </w:r>
          </w:p>
        </w:tc>
        <w:tc>
          <w:tcPr>
            <w:tcW w:w="267" w:type="dxa"/>
            <w:tcBorders>
              <w:top w:val="nil"/>
              <w:left w:val="nil"/>
              <w:bottom w:val="nil"/>
              <w:right w:val="nil"/>
            </w:tcBorders>
            <w:shd w:val="clear" w:color="auto" w:fill="E0EBF8"/>
            <w:noWrap/>
            <w:vAlign w:val="bottom"/>
          </w:tcPr>
          <w:p w14:paraId="77F5111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F9D201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19E57E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43C8EE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241FC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6877B530" w14:textId="77777777" w:rsidR="004A4498" w:rsidRPr="00FF44B1" w:rsidRDefault="004A4498" w:rsidP="004A4498">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7" w:type="dxa"/>
            <w:tcBorders>
              <w:top w:val="nil"/>
              <w:left w:val="nil"/>
              <w:bottom w:val="nil"/>
              <w:right w:val="nil"/>
            </w:tcBorders>
            <w:shd w:val="clear" w:color="auto" w:fill="E0EBF8"/>
            <w:noWrap/>
            <w:vAlign w:val="bottom"/>
          </w:tcPr>
          <w:p w14:paraId="536ECF4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D128C4A"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890,000 </w:t>
            </w:r>
          </w:p>
        </w:tc>
        <w:tc>
          <w:tcPr>
            <w:tcW w:w="267" w:type="dxa"/>
            <w:tcBorders>
              <w:top w:val="nil"/>
              <w:left w:val="nil"/>
              <w:bottom w:val="nil"/>
              <w:right w:val="single" w:sz="4" w:space="0" w:color="auto"/>
            </w:tcBorders>
            <w:shd w:val="clear" w:color="auto" w:fill="E0EBF8"/>
            <w:noWrap/>
            <w:vAlign w:val="bottom"/>
          </w:tcPr>
          <w:p w14:paraId="2B9CE73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BF2C6C0"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F7B4C6C"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82FAAF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Accumulated Depreciation</w:t>
            </w:r>
          </w:p>
        </w:tc>
        <w:tc>
          <w:tcPr>
            <w:tcW w:w="267" w:type="dxa"/>
            <w:tcBorders>
              <w:top w:val="nil"/>
              <w:left w:val="nil"/>
              <w:bottom w:val="single" w:sz="4" w:space="0" w:color="auto"/>
              <w:right w:val="nil"/>
            </w:tcBorders>
            <w:shd w:val="clear" w:color="auto" w:fill="E0EBF8"/>
            <w:noWrap/>
            <w:vAlign w:val="bottom"/>
          </w:tcPr>
          <w:p w14:paraId="47BFB15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003DD2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(500,000)</w:t>
            </w:r>
          </w:p>
        </w:tc>
        <w:tc>
          <w:tcPr>
            <w:tcW w:w="267" w:type="dxa"/>
            <w:tcBorders>
              <w:top w:val="nil"/>
              <w:left w:val="nil"/>
              <w:bottom w:val="single" w:sz="4" w:space="0" w:color="auto"/>
              <w:right w:val="nil"/>
            </w:tcBorders>
            <w:shd w:val="clear" w:color="auto" w:fill="E0EBF8"/>
            <w:noWrap/>
            <w:vAlign w:val="bottom"/>
          </w:tcPr>
          <w:p w14:paraId="4F480CF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A272E5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6C2A613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30DFE34E" w14:textId="77777777" w:rsidR="004A4498" w:rsidRPr="00FF44B1" w:rsidRDefault="004A4498" w:rsidP="004A4498">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7" w:type="dxa"/>
            <w:tcBorders>
              <w:top w:val="nil"/>
              <w:left w:val="nil"/>
              <w:bottom w:val="single" w:sz="4" w:space="0" w:color="auto"/>
              <w:right w:val="nil"/>
            </w:tcBorders>
            <w:shd w:val="clear" w:color="000000" w:fill="FFFFFF"/>
            <w:noWrap/>
            <w:vAlign w:val="bottom"/>
          </w:tcPr>
          <w:p w14:paraId="181FF1E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C8F876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494A508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42FF801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(520,000)</w:t>
            </w:r>
          </w:p>
        </w:tc>
        <w:tc>
          <w:tcPr>
            <w:tcW w:w="267" w:type="dxa"/>
            <w:tcBorders>
              <w:top w:val="nil"/>
              <w:left w:val="nil"/>
              <w:bottom w:val="nil"/>
              <w:right w:val="single" w:sz="4" w:space="0" w:color="auto"/>
            </w:tcBorders>
            <w:shd w:val="clear" w:color="auto" w:fill="E0EBF8"/>
            <w:noWrap/>
            <w:vAlign w:val="bottom"/>
          </w:tcPr>
          <w:p w14:paraId="5EE2C02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5340D45" w14:textId="77777777">
        <w:trPr>
          <w:trHeight w:val="315"/>
        </w:trPr>
        <w:tc>
          <w:tcPr>
            <w:tcW w:w="267" w:type="dxa"/>
            <w:tcBorders>
              <w:top w:val="nil"/>
              <w:left w:val="single" w:sz="4" w:space="0" w:color="auto"/>
              <w:bottom w:val="nil"/>
              <w:right w:val="nil"/>
            </w:tcBorders>
            <w:shd w:val="clear" w:color="auto" w:fill="E0EBF8"/>
            <w:noWrap/>
            <w:vAlign w:val="bottom"/>
          </w:tcPr>
          <w:p w14:paraId="6BBF962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FEF5CC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Total Assets</w:t>
            </w:r>
          </w:p>
        </w:tc>
        <w:tc>
          <w:tcPr>
            <w:tcW w:w="267" w:type="dxa"/>
            <w:tcBorders>
              <w:top w:val="nil"/>
              <w:left w:val="nil"/>
              <w:bottom w:val="nil"/>
              <w:right w:val="nil"/>
            </w:tcBorders>
            <w:shd w:val="clear" w:color="auto" w:fill="E0EBF8"/>
            <w:noWrap/>
            <w:vAlign w:val="bottom"/>
          </w:tcPr>
          <w:p w14:paraId="0CC75AF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6F9AEAA"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1,300,000 </w:t>
            </w:r>
          </w:p>
        </w:tc>
        <w:tc>
          <w:tcPr>
            <w:tcW w:w="267" w:type="dxa"/>
            <w:tcBorders>
              <w:top w:val="nil"/>
              <w:left w:val="nil"/>
              <w:bottom w:val="nil"/>
              <w:right w:val="nil"/>
            </w:tcBorders>
            <w:shd w:val="clear" w:color="auto" w:fill="E0EBF8"/>
            <w:noWrap/>
            <w:vAlign w:val="bottom"/>
          </w:tcPr>
          <w:p w14:paraId="43AE900A"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AD8B922"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525,000 </w:t>
            </w:r>
          </w:p>
        </w:tc>
        <w:tc>
          <w:tcPr>
            <w:tcW w:w="267" w:type="dxa"/>
            <w:tcBorders>
              <w:top w:val="nil"/>
              <w:left w:val="nil"/>
              <w:bottom w:val="nil"/>
              <w:right w:val="nil"/>
            </w:tcBorders>
            <w:shd w:val="clear" w:color="auto" w:fill="E0EBF8"/>
            <w:noWrap/>
            <w:vAlign w:val="bottom"/>
          </w:tcPr>
          <w:p w14:paraId="07431D9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4D36507"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10,000 </w:t>
            </w:r>
          </w:p>
        </w:tc>
        <w:tc>
          <w:tcPr>
            <w:tcW w:w="267" w:type="dxa"/>
            <w:tcBorders>
              <w:top w:val="nil"/>
              <w:left w:val="nil"/>
              <w:bottom w:val="nil"/>
              <w:right w:val="nil"/>
            </w:tcBorders>
            <w:shd w:val="clear" w:color="000000" w:fill="FFFFFF"/>
            <w:noWrap/>
            <w:vAlign w:val="bottom"/>
          </w:tcPr>
          <w:p w14:paraId="2CD78D58"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4562D9A"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310,000 </w:t>
            </w:r>
          </w:p>
        </w:tc>
        <w:tc>
          <w:tcPr>
            <w:tcW w:w="267" w:type="dxa"/>
            <w:tcBorders>
              <w:top w:val="nil"/>
              <w:left w:val="nil"/>
              <w:bottom w:val="nil"/>
              <w:right w:val="nil"/>
            </w:tcBorders>
            <w:shd w:val="clear" w:color="auto" w:fill="E0EBF8"/>
            <w:noWrap/>
            <w:vAlign w:val="bottom"/>
          </w:tcPr>
          <w:p w14:paraId="59205578"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487BC558"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1,525,000 </w:t>
            </w:r>
          </w:p>
        </w:tc>
        <w:tc>
          <w:tcPr>
            <w:tcW w:w="267" w:type="dxa"/>
            <w:tcBorders>
              <w:top w:val="nil"/>
              <w:left w:val="nil"/>
              <w:bottom w:val="nil"/>
              <w:right w:val="single" w:sz="4" w:space="0" w:color="auto"/>
            </w:tcBorders>
            <w:shd w:val="clear" w:color="auto" w:fill="E0EBF8"/>
            <w:noWrap/>
            <w:vAlign w:val="bottom"/>
          </w:tcPr>
          <w:p w14:paraId="4F4E984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8585533" w14:textId="77777777">
        <w:trPr>
          <w:trHeight w:val="315"/>
        </w:trPr>
        <w:tc>
          <w:tcPr>
            <w:tcW w:w="267" w:type="dxa"/>
            <w:tcBorders>
              <w:top w:val="nil"/>
              <w:left w:val="single" w:sz="4" w:space="0" w:color="auto"/>
              <w:bottom w:val="nil"/>
              <w:right w:val="nil"/>
            </w:tcBorders>
            <w:shd w:val="clear" w:color="auto" w:fill="E0EBF8"/>
            <w:noWrap/>
            <w:vAlign w:val="bottom"/>
          </w:tcPr>
          <w:p w14:paraId="08EDDC1F"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2252C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CD60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EE67D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111D13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393CA0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B9437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95EAB9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FE9748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A28537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1779D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7AAE781"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280200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7A5D2DE" w14:textId="77777777">
        <w:trPr>
          <w:trHeight w:val="300"/>
        </w:trPr>
        <w:tc>
          <w:tcPr>
            <w:tcW w:w="267" w:type="dxa"/>
            <w:tcBorders>
              <w:top w:val="nil"/>
              <w:left w:val="single" w:sz="4" w:space="0" w:color="auto"/>
              <w:bottom w:val="nil"/>
              <w:right w:val="nil"/>
            </w:tcBorders>
            <w:shd w:val="clear" w:color="auto" w:fill="E0EBF8"/>
            <w:noWrap/>
            <w:vAlign w:val="bottom"/>
          </w:tcPr>
          <w:p w14:paraId="5FC95E0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B28AD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Accounts Payable</w:t>
            </w:r>
          </w:p>
        </w:tc>
        <w:tc>
          <w:tcPr>
            <w:tcW w:w="267" w:type="dxa"/>
            <w:tcBorders>
              <w:top w:val="nil"/>
              <w:left w:val="nil"/>
              <w:bottom w:val="nil"/>
              <w:right w:val="nil"/>
            </w:tcBorders>
            <w:shd w:val="clear" w:color="auto" w:fill="E0EBF8"/>
            <w:noWrap/>
            <w:vAlign w:val="bottom"/>
          </w:tcPr>
          <w:p w14:paraId="728761A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EB9E4C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75,000 </w:t>
            </w:r>
          </w:p>
        </w:tc>
        <w:tc>
          <w:tcPr>
            <w:tcW w:w="267" w:type="dxa"/>
            <w:tcBorders>
              <w:top w:val="nil"/>
              <w:left w:val="nil"/>
              <w:bottom w:val="nil"/>
              <w:right w:val="nil"/>
            </w:tcBorders>
            <w:shd w:val="clear" w:color="auto" w:fill="E0EBF8"/>
            <w:noWrap/>
            <w:vAlign w:val="bottom"/>
          </w:tcPr>
          <w:p w14:paraId="4C8AD7F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58B527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35,000 </w:t>
            </w:r>
          </w:p>
        </w:tc>
        <w:tc>
          <w:tcPr>
            <w:tcW w:w="267" w:type="dxa"/>
            <w:tcBorders>
              <w:top w:val="nil"/>
              <w:left w:val="nil"/>
              <w:bottom w:val="nil"/>
              <w:right w:val="nil"/>
            </w:tcBorders>
            <w:shd w:val="clear" w:color="auto" w:fill="E0EBF8"/>
            <w:noWrap/>
            <w:vAlign w:val="bottom"/>
          </w:tcPr>
          <w:p w14:paraId="4CE7096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6179E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48E94E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CF3DAD5"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21EE0B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05A097D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110,000 </w:t>
            </w:r>
          </w:p>
        </w:tc>
        <w:tc>
          <w:tcPr>
            <w:tcW w:w="267" w:type="dxa"/>
            <w:tcBorders>
              <w:top w:val="nil"/>
              <w:left w:val="nil"/>
              <w:bottom w:val="nil"/>
              <w:right w:val="single" w:sz="4" w:space="0" w:color="auto"/>
            </w:tcBorders>
            <w:shd w:val="clear" w:color="auto" w:fill="E0EBF8"/>
            <w:noWrap/>
            <w:vAlign w:val="bottom"/>
          </w:tcPr>
          <w:p w14:paraId="7CECE8A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EE04AA5" w14:textId="77777777">
        <w:trPr>
          <w:trHeight w:val="300"/>
        </w:trPr>
        <w:tc>
          <w:tcPr>
            <w:tcW w:w="267" w:type="dxa"/>
            <w:tcBorders>
              <w:top w:val="nil"/>
              <w:left w:val="single" w:sz="4" w:space="0" w:color="auto"/>
              <w:bottom w:val="nil"/>
              <w:right w:val="nil"/>
            </w:tcBorders>
            <w:shd w:val="clear" w:color="auto" w:fill="E0EBF8"/>
            <w:noWrap/>
            <w:vAlign w:val="bottom"/>
          </w:tcPr>
          <w:p w14:paraId="1F9748B8"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9CD8BE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Bonds Payable</w:t>
            </w:r>
          </w:p>
        </w:tc>
        <w:tc>
          <w:tcPr>
            <w:tcW w:w="267" w:type="dxa"/>
            <w:tcBorders>
              <w:top w:val="nil"/>
              <w:left w:val="nil"/>
              <w:bottom w:val="nil"/>
              <w:right w:val="nil"/>
            </w:tcBorders>
            <w:shd w:val="clear" w:color="auto" w:fill="E0EBF8"/>
            <w:noWrap/>
            <w:vAlign w:val="bottom"/>
          </w:tcPr>
          <w:p w14:paraId="2D7D7E61"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2661812"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150,000 </w:t>
            </w:r>
          </w:p>
        </w:tc>
        <w:tc>
          <w:tcPr>
            <w:tcW w:w="267" w:type="dxa"/>
            <w:tcBorders>
              <w:top w:val="nil"/>
              <w:left w:val="nil"/>
              <w:bottom w:val="nil"/>
              <w:right w:val="nil"/>
            </w:tcBorders>
            <w:shd w:val="clear" w:color="auto" w:fill="E0EBF8"/>
            <w:noWrap/>
            <w:vAlign w:val="bottom"/>
          </w:tcPr>
          <w:p w14:paraId="61B6334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DAAC6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85,000 </w:t>
            </w:r>
          </w:p>
        </w:tc>
        <w:tc>
          <w:tcPr>
            <w:tcW w:w="267" w:type="dxa"/>
            <w:tcBorders>
              <w:top w:val="nil"/>
              <w:left w:val="nil"/>
              <w:bottom w:val="nil"/>
              <w:right w:val="nil"/>
            </w:tcBorders>
            <w:shd w:val="clear" w:color="auto" w:fill="E0EBF8"/>
            <w:noWrap/>
            <w:vAlign w:val="bottom"/>
          </w:tcPr>
          <w:p w14:paraId="51148AF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23EB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90558C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D2AE82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218628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87B5E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235,000 </w:t>
            </w:r>
          </w:p>
        </w:tc>
        <w:tc>
          <w:tcPr>
            <w:tcW w:w="267" w:type="dxa"/>
            <w:tcBorders>
              <w:top w:val="nil"/>
              <w:left w:val="nil"/>
              <w:bottom w:val="nil"/>
              <w:right w:val="single" w:sz="4" w:space="0" w:color="auto"/>
            </w:tcBorders>
            <w:shd w:val="clear" w:color="auto" w:fill="E0EBF8"/>
            <w:noWrap/>
            <w:vAlign w:val="bottom"/>
          </w:tcPr>
          <w:p w14:paraId="7D59F38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41BF1C5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7D9C9C97"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C30486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Common Stock</w:t>
            </w:r>
          </w:p>
        </w:tc>
        <w:tc>
          <w:tcPr>
            <w:tcW w:w="267" w:type="dxa"/>
            <w:tcBorders>
              <w:top w:val="nil"/>
              <w:left w:val="nil"/>
              <w:bottom w:val="nil"/>
              <w:right w:val="nil"/>
            </w:tcBorders>
            <w:shd w:val="clear" w:color="auto" w:fill="E0EBF8"/>
            <w:noWrap/>
            <w:vAlign w:val="bottom"/>
          </w:tcPr>
          <w:p w14:paraId="6356D23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4CB5B6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500,000 </w:t>
            </w:r>
          </w:p>
        </w:tc>
        <w:tc>
          <w:tcPr>
            <w:tcW w:w="267" w:type="dxa"/>
            <w:tcBorders>
              <w:top w:val="nil"/>
              <w:left w:val="nil"/>
              <w:bottom w:val="nil"/>
              <w:right w:val="nil"/>
            </w:tcBorders>
            <w:shd w:val="clear" w:color="auto" w:fill="E0EBF8"/>
            <w:noWrap/>
            <w:vAlign w:val="bottom"/>
          </w:tcPr>
          <w:p w14:paraId="587D521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AC2D22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7F05434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07F24F6A"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200,000 </w:t>
            </w:r>
          </w:p>
        </w:tc>
        <w:tc>
          <w:tcPr>
            <w:tcW w:w="267" w:type="dxa"/>
            <w:tcBorders>
              <w:top w:val="nil"/>
              <w:left w:val="nil"/>
              <w:bottom w:val="nil"/>
              <w:right w:val="nil"/>
            </w:tcBorders>
            <w:shd w:val="clear" w:color="000000" w:fill="FFFFFF"/>
            <w:noWrap/>
            <w:vAlign w:val="bottom"/>
          </w:tcPr>
          <w:p w14:paraId="75DD4289"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44E885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3D1542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095971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500,000 </w:t>
            </w:r>
          </w:p>
        </w:tc>
        <w:tc>
          <w:tcPr>
            <w:tcW w:w="267" w:type="dxa"/>
            <w:tcBorders>
              <w:top w:val="nil"/>
              <w:left w:val="nil"/>
              <w:bottom w:val="nil"/>
              <w:right w:val="single" w:sz="4" w:space="0" w:color="auto"/>
            </w:tcBorders>
            <w:shd w:val="clear" w:color="auto" w:fill="E0EBF8"/>
            <w:noWrap/>
            <w:vAlign w:val="bottom"/>
          </w:tcPr>
          <w:p w14:paraId="65D1EEB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E83794A" w14:textId="77777777">
        <w:trPr>
          <w:trHeight w:val="300"/>
        </w:trPr>
        <w:tc>
          <w:tcPr>
            <w:tcW w:w="267" w:type="dxa"/>
            <w:tcBorders>
              <w:top w:val="nil"/>
              <w:left w:val="single" w:sz="4" w:space="0" w:color="auto"/>
              <w:bottom w:val="nil"/>
              <w:right w:val="nil"/>
            </w:tcBorders>
            <w:shd w:val="clear" w:color="auto" w:fill="E0EBF8"/>
            <w:noWrap/>
            <w:vAlign w:val="bottom"/>
          </w:tcPr>
          <w:p w14:paraId="5BAF5B92"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158D6B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Retained Earnings</w:t>
            </w:r>
          </w:p>
        </w:tc>
        <w:tc>
          <w:tcPr>
            <w:tcW w:w="267" w:type="dxa"/>
            <w:tcBorders>
              <w:top w:val="nil"/>
              <w:left w:val="nil"/>
              <w:bottom w:val="single" w:sz="4" w:space="0" w:color="auto"/>
              <w:right w:val="nil"/>
            </w:tcBorders>
            <w:shd w:val="clear" w:color="auto" w:fill="E0EBF8"/>
            <w:noWrap/>
            <w:vAlign w:val="bottom"/>
          </w:tcPr>
          <w:p w14:paraId="7831184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E7DE6EA"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575,000 </w:t>
            </w:r>
          </w:p>
        </w:tc>
        <w:tc>
          <w:tcPr>
            <w:tcW w:w="267" w:type="dxa"/>
            <w:tcBorders>
              <w:top w:val="nil"/>
              <w:left w:val="nil"/>
              <w:bottom w:val="single" w:sz="4" w:space="0" w:color="auto"/>
              <w:right w:val="nil"/>
            </w:tcBorders>
            <w:shd w:val="clear" w:color="auto" w:fill="E0EBF8"/>
            <w:noWrap/>
            <w:vAlign w:val="bottom"/>
          </w:tcPr>
          <w:p w14:paraId="0F10679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363CC4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205,000 </w:t>
            </w:r>
          </w:p>
        </w:tc>
        <w:tc>
          <w:tcPr>
            <w:tcW w:w="267" w:type="dxa"/>
            <w:tcBorders>
              <w:top w:val="nil"/>
              <w:left w:val="nil"/>
              <w:bottom w:val="single" w:sz="4" w:space="0" w:color="auto"/>
              <w:right w:val="nil"/>
            </w:tcBorders>
            <w:shd w:val="clear" w:color="auto" w:fill="E0EBF8"/>
            <w:noWrap/>
            <w:vAlign w:val="bottom"/>
          </w:tcPr>
          <w:p w14:paraId="269F816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50341134"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130,000 </w:t>
            </w:r>
          </w:p>
        </w:tc>
        <w:tc>
          <w:tcPr>
            <w:tcW w:w="267" w:type="dxa"/>
            <w:tcBorders>
              <w:top w:val="nil"/>
              <w:left w:val="nil"/>
              <w:bottom w:val="single" w:sz="4" w:space="0" w:color="auto"/>
              <w:right w:val="nil"/>
            </w:tcBorders>
            <w:shd w:val="clear" w:color="000000" w:fill="FFFFFF"/>
            <w:noWrap/>
            <w:vAlign w:val="bottom"/>
          </w:tcPr>
          <w:p w14:paraId="7884C7F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8F9156C"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single" w:sz="4" w:space="0" w:color="auto"/>
              <w:right w:val="nil"/>
            </w:tcBorders>
            <w:shd w:val="clear" w:color="auto" w:fill="E0EBF8"/>
            <w:noWrap/>
            <w:vAlign w:val="bottom"/>
          </w:tcPr>
          <w:p w14:paraId="26B781E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8FFB1E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680,000 </w:t>
            </w:r>
          </w:p>
        </w:tc>
        <w:tc>
          <w:tcPr>
            <w:tcW w:w="267" w:type="dxa"/>
            <w:tcBorders>
              <w:top w:val="nil"/>
              <w:left w:val="nil"/>
              <w:bottom w:val="nil"/>
              <w:right w:val="single" w:sz="4" w:space="0" w:color="auto"/>
            </w:tcBorders>
            <w:shd w:val="clear" w:color="auto" w:fill="E0EBF8"/>
            <w:noWrap/>
            <w:vAlign w:val="bottom"/>
          </w:tcPr>
          <w:p w14:paraId="3458676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AC908BE" w14:textId="77777777">
        <w:trPr>
          <w:trHeight w:val="315"/>
        </w:trPr>
        <w:tc>
          <w:tcPr>
            <w:tcW w:w="267" w:type="dxa"/>
            <w:tcBorders>
              <w:top w:val="nil"/>
              <w:left w:val="single" w:sz="4" w:space="0" w:color="auto"/>
              <w:bottom w:val="nil"/>
              <w:right w:val="nil"/>
            </w:tcBorders>
            <w:shd w:val="clear" w:color="auto" w:fill="E0EBF8"/>
            <w:noWrap/>
            <w:vAlign w:val="bottom"/>
          </w:tcPr>
          <w:p w14:paraId="54D0DF6D"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C1846BD"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Total Liabilities &amp; Equity</w:t>
            </w:r>
          </w:p>
        </w:tc>
        <w:tc>
          <w:tcPr>
            <w:tcW w:w="267" w:type="dxa"/>
            <w:tcBorders>
              <w:top w:val="nil"/>
              <w:left w:val="nil"/>
              <w:bottom w:val="nil"/>
              <w:right w:val="nil"/>
            </w:tcBorders>
            <w:shd w:val="clear" w:color="auto" w:fill="E0EBF8"/>
            <w:noWrap/>
            <w:vAlign w:val="bottom"/>
          </w:tcPr>
          <w:p w14:paraId="7A5EC14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02AEF42"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1,300,000 </w:t>
            </w:r>
          </w:p>
        </w:tc>
        <w:tc>
          <w:tcPr>
            <w:tcW w:w="267" w:type="dxa"/>
            <w:tcBorders>
              <w:top w:val="nil"/>
              <w:left w:val="nil"/>
              <w:bottom w:val="nil"/>
              <w:right w:val="nil"/>
            </w:tcBorders>
            <w:shd w:val="clear" w:color="auto" w:fill="E0EBF8"/>
            <w:noWrap/>
            <w:vAlign w:val="bottom"/>
          </w:tcPr>
          <w:p w14:paraId="2A297EA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4EDD2E6"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525,000 </w:t>
            </w:r>
          </w:p>
        </w:tc>
        <w:tc>
          <w:tcPr>
            <w:tcW w:w="267" w:type="dxa"/>
            <w:tcBorders>
              <w:top w:val="nil"/>
              <w:left w:val="nil"/>
              <w:bottom w:val="nil"/>
              <w:right w:val="nil"/>
            </w:tcBorders>
            <w:shd w:val="clear" w:color="auto" w:fill="E0EBF8"/>
            <w:noWrap/>
            <w:vAlign w:val="bottom"/>
          </w:tcPr>
          <w:p w14:paraId="02C0746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C3F869D"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330,000 </w:t>
            </w:r>
          </w:p>
        </w:tc>
        <w:tc>
          <w:tcPr>
            <w:tcW w:w="267" w:type="dxa"/>
            <w:tcBorders>
              <w:top w:val="nil"/>
              <w:left w:val="nil"/>
              <w:bottom w:val="nil"/>
              <w:right w:val="nil"/>
            </w:tcBorders>
            <w:shd w:val="clear" w:color="000000" w:fill="FFFFFF"/>
            <w:noWrap/>
            <w:vAlign w:val="bottom"/>
          </w:tcPr>
          <w:p w14:paraId="1C1C0909"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A935A22"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01F5CF9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4E2912BE"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1,525,000 </w:t>
            </w:r>
          </w:p>
        </w:tc>
        <w:tc>
          <w:tcPr>
            <w:tcW w:w="267" w:type="dxa"/>
            <w:tcBorders>
              <w:top w:val="nil"/>
              <w:left w:val="nil"/>
              <w:bottom w:val="nil"/>
              <w:right w:val="single" w:sz="4" w:space="0" w:color="auto"/>
            </w:tcBorders>
            <w:shd w:val="clear" w:color="auto" w:fill="E0EBF8"/>
            <w:noWrap/>
            <w:vAlign w:val="bottom"/>
          </w:tcPr>
          <w:p w14:paraId="18C0E2C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051BC4A" w14:textId="77777777">
        <w:trPr>
          <w:trHeight w:val="135"/>
        </w:trPr>
        <w:tc>
          <w:tcPr>
            <w:tcW w:w="267" w:type="dxa"/>
            <w:tcBorders>
              <w:top w:val="nil"/>
              <w:left w:val="single" w:sz="4" w:space="0" w:color="auto"/>
              <w:bottom w:val="single" w:sz="4" w:space="0" w:color="auto"/>
              <w:right w:val="nil"/>
            </w:tcBorders>
            <w:shd w:val="clear" w:color="auto" w:fill="E0EBF8"/>
            <w:noWrap/>
            <w:vAlign w:val="bottom"/>
          </w:tcPr>
          <w:p w14:paraId="4D61450D"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7A2F05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30EC2E8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6FC1A57D"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72F6B24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D234AF3"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4DFF4CC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6315BE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000000" w:fill="FFFFFF"/>
            <w:noWrap/>
            <w:vAlign w:val="bottom"/>
          </w:tcPr>
          <w:p w14:paraId="3E9FEFE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18C27CB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7836E9C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6DB3F9D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single" w:sz="4" w:space="0" w:color="auto"/>
            </w:tcBorders>
            <w:shd w:val="clear" w:color="auto" w:fill="E0EBF8"/>
            <w:noWrap/>
            <w:vAlign w:val="bottom"/>
          </w:tcPr>
          <w:p w14:paraId="2C85B3D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bl>
    <w:p w14:paraId="7AB133A7" w14:textId="77777777" w:rsidR="004A4498" w:rsidRPr="00A63AB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sectPr w:rsidR="004A4498" w:rsidRPr="00A63AB8" w:rsidSect="009A76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7F3D7" w14:textId="77777777" w:rsidR="002E711C" w:rsidRDefault="002E711C" w:rsidP="00EB37E6">
      <w:pPr>
        <w:spacing w:after="0" w:line="240" w:lineRule="auto"/>
      </w:pPr>
      <w:r>
        <w:separator/>
      </w:r>
    </w:p>
  </w:endnote>
  <w:endnote w:type="continuationSeparator" w:id="0">
    <w:p w14:paraId="613FB55C" w14:textId="77777777" w:rsidR="002E711C" w:rsidRDefault="002E711C" w:rsidP="00EB3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Italic">
    <w:panose1 w:val="020B060402020209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FF097" w14:textId="7241EA2E" w:rsidR="00E36CD6" w:rsidRDefault="007C755F">
    <w:pPr>
      <w:pStyle w:val="Footer"/>
    </w:pPr>
    <w:r w:rsidRPr="007C755F">
      <w:rPr>
        <w:rStyle w:val="PageNumber"/>
        <w:rFonts w:ascii="Times New Roman" w:hAnsi="Times New Roman" w:cs="Times New Roman"/>
        <w:sz w:val="18"/>
        <w:szCs w:val="18"/>
      </w:rPr>
      <w:t>Copyright © 2016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22AB7" w14:textId="77777777" w:rsidR="002E711C" w:rsidRDefault="002E711C" w:rsidP="00EB37E6">
      <w:pPr>
        <w:spacing w:after="0" w:line="240" w:lineRule="auto"/>
      </w:pPr>
      <w:r>
        <w:separator/>
      </w:r>
    </w:p>
  </w:footnote>
  <w:footnote w:type="continuationSeparator" w:id="0">
    <w:p w14:paraId="5334676A" w14:textId="77777777" w:rsidR="002E711C" w:rsidRDefault="002E711C" w:rsidP="00EB37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5DBCC" w14:textId="77777777" w:rsidR="00E36CD6" w:rsidRPr="00EB37E6" w:rsidRDefault="00E36CD6" w:rsidP="00EB37E6">
    <w:pPr>
      <w:rPr>
        <w:rFonts w:ascii="Times New Roman" w:hAnsi="Times New Roman" w:cs="Times New Roman"/>
        <w:sz w:val="18"/>
        <w:szCs w:val="20"/>
      </w:rPr>
    </w:pPr>
    <w:r w:rsidRPr="00EB37E6">
      <w:rPr>
        <w:rFonts w:ascii="Times New Roman" w:hAnsi="Times New Roman" w:cs="Times New Roman"/>
        <w:sz w:val="18"/>
        <w:szCs w:val="20"/>
      </w:rPr>
      <w:t>Chapter 02 - Reporting Intercorporate Investments and Consolidation of Wholly Owned Subsidiaries with no Differential</w:t>
    </w:r>
  </w:p>
  <w:p w14:paraId="69BE05D0" w14:textId="77777777" w:rsidR="00E36CD6" w:rsidRDefault="00E36CD6">
    <w:pPr>
      <w:pStyle w:val="Header"/>
    </w:pPr>
  </w:p>
  <w:p w14:paraId="39F1DB33" w14:textId="77777777" w:rsidR="00E36CD6" w:rsidRDefault="00E36C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12DD2"/>
    <w:multiLevelType w:val="hybridMultilevel"/>
    <w:tmpl w:val="FF9E0DEE"/>
    <w:lvl w:ilvl="0" w:tplc="961AFCA6">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AE146F"/>
    <w:multiLevelType w:val="multilevel"/>
    <w:tmpl w:val="1434895A"/>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1136227"/>
    <w:multiLevelType w:val="hybridMultilevel"/>
    <w:tmpl w:val="1152C3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B6"/>
    <w:rsid w:val="00025C08"/>
    <w:rsid w:val="0003358D"/>
    <w:rsid w:val="00044335"/>
    <w:rsid w:val="00046F1B"/>
    <w:rsid w:val="0005299F"/>
    <w:rsid w:val="000561FE"/>
    <w:rsid w:val="00097439"/>
    <w:rsid w:val="000A6224"/>
    <w:rsid w:val="000A774F"/>
    <w:rsid w:val="000C1737"/>
    <w:rsid w:val="000C3F57"/>
    <w:rsid w:val="000C3F75"/>
    <w:rsid w:val="000E2BE4"/>
    <w:rsid w:val="000F7B87"/>
    <w:rsid w:val="0011723A"/>
    <w:rsid w:val="00126166"/>
    <w:rsid w:val="00160C3F"/>
    <w:rsid w:val="00160C56"/>
    <w:rsid w:val="00162610"/>
    <w:rsid w:val="001763B6"/>
    <w:rsid w:val="00177EE2"/>
    <w:rsid w:val="001A4010"/>
    <w:rsid w:val="001A5CDF"/>
    <w:rsid w:val="001B7941"/>
    <w:rsid w:val="001C1CD7"/>
    <w:rsid w:val="001C3B20"/>
    <w:rsid w:val="001C4349"/>
    <w:rsid w:val="001D6B8C"/>
    <w:rsid w:val="001D7DBB"/>
    <w:rsid w:val="001E2931"/>
    <w:rsid w:val="002121EC"/>
    <w:rsid w:val="00214799"/>
    <w:rsid w:val="0022263B"/>
    <w:rsid w:val="00240EA8"/>
    <w:rsid w:val="002579CE"/>
    <w:rsid w:val="00264E50"/>
    <w:rsid w:val="002704C3"/>
    <w:rsid w:val="00270DA7"/>
    <w:rsid w:val="002811B0"/>
    <w:rsid w:val="00281AF2"/>
    <w:rsid w:val="00282638"/>
    <w:rsid w:val="002908E7"/>
    <w:rsid w:val="00292045"/>
    <w:rsid w:val="002B4B76"/>
    <w:rsid w:val="002C5620"/>
    <w:rsid w:val="002C566B"/>
    <w:rsid w:val="002C635C"/>
    <w:rsid w:val="002D35AB"/>
    <w:rsid w:val="002E711C"/>
    <w:rsid w:val="0030377D"/>
    <w:rsid w:val="00307224"/>
    <w:rsid w:val="00322312"/>
    <w:rsid w:val="003255B7"/>
    <w:rsid w:val="00343C80"/>
    <w:rsid w:val="00352D8A"/>
    <w:rsid w:val="00353066"/>
    <w:rsid w:val="00366577"/>
    <w:rsid w:val="003A6747"/>
    <w:rsid w:val="003B67CC"/>
    <w:rsid w:val="003B75CD"/>
    <w:rsid w:val="003C08B4"/>
    <w:rsid w:val="003C7B88"/>
    <w:rsid w:val="003E5E36"/>
    <w:rsid w:val="003F59C7"/>
    <w:rsid w:val="003F7E8C"/>
    <w:rsid w:val="00401A4E"/>
    <w:rsid w:val="00407536"/>
    <w:rsid w:val="0041158B"/>
    <w:rsid w:val="00421DF9"/>
    <w:rsid w:val="00434973"/>
    <w:rsid w:val="00443432"/>
    <w:rsid w:val="00444084"/>
    <w:rsid w:val="00445582"/>
    <w:rsid w:val="0045653F"/>
    <w:rsid w:val="00460668"/>
    <w:rsid w:val="00460E75"/>
    <w:rsid w:val="004813E4"/>
    <w:rsid w:val="004824EC"/>
    <w:rsid w:val="00492414"/>
    <w:rsid w:val="004943F8"/>
    <w:rsid w:val="004A2EDD"/>
    <w:rsid w:val="004A4498"/>
    <w:rsid w:val="004A5390"/>
    <w:rsid w:val="004B01D7"/>
    <w:rsid w:val="004C6064"/>
    <w:rsid w:val="004C7367"/>
    <w:rsid w:val="005131C6"/>
    <w:rsid w:val="00514289"/>
    <w:rsid w:val="00523FC3"/>
    <w:rsid w:val="00554B91"/>
    <w:rsid w:val="0056153F"/>
    <w:rsid w:val="00571E07"/>
    <w:rsid w:val="005779B9"/>
    <w:rsid w:val="005A521C"/>
    <w:rsid w:val="005B7B10"/>
    <w:rsid w:val="005D24F5"/>
    <w:rsid w:val="005E4251"/>
    <w:rsid w:val="005F1F9B"/>
    <w:rsid w:val="005F34BB"/>
    <w:rsid w:val="005F7547"/>
    <w:rsid w:val="0061176F"/>
    <w:rsid w:val="00616956"/>
    <w:rsid w:val="0061739B"/>
    <w:rsid w:val="0061753B"/>
    <w:rsid w:val="00620733"/>
    <w:rsid w:val="00652BA0"/>
    <w:rsid w:val="0067269C"/>
    <w:rsid w:val="00677424"/>
    <w:rsid w:val="00684613"/>
    <w:rsid w:val="00685CA2"/>
    <w:rsid w:val="00687C16"/>
    <w:rsid w:val="00691C1D"/>
    <w:rsid w:val="0069380B"/>
    <w:rsid w:val="006A4A47"/>
    <w:rsid w:val="006B5618"/>
    <w:rsid w:val="006C1279"/>
    <w:rsid w:val="006D054E"/>
    <w:rsid w:val="006D10FE"/>
    <w:rsid w:val="006D33A6"/>
    <w:rsid w:val="006F6EC9"/>
    <w:rsid w:val="006F7925"/>
    <w:rsid w:val="0072179E"/>
    <w:rsid w:val="007222C6"/>
    <w:rsid w:val="007464BB"/>
    <w:rsid w:val="00747F6D"/>
    <w:rsid w:val="00752CED"/>
    <w:rsid w:val="0077573E"/>
    <w:rsid w:val="00775779"/>
    <w:rsid w:val="007A303A"/>
    <w:rsid w:val="007C755F"/>
    <w:rsid w:val="007D5505"/>
    <w:rsid w:val="007D56A6"/>
    <w:rsid w:val="007E74D7"/>
    <w:rsid w:val="007E7D82"/>
    <w:rsid w:val="007F597F"/>
    <w:rsid w:val="00813367"/>
    <w:rsid w:val="0081467E"/>
    <w:rsid w:val="008168F2"/>
    <w:rsid w:val="00822B5F"/>
    <w:rsid w:val="0083501F"/>
    <w:rsid w:val="008558C2"/>
    <w:rsid w:val="00856191"/>
    <w:rsid w:val="008874C1"/>
    <w:rsid w:val="008A5472"/>
    <w:rsid w:val="008A5800"/>
    <w:rsid w:val="008B5B07"/>
    <w:rsid w:val="008C6702"/>
    <w:rsid w:val="008D71BE"/>
    <w:rsid w:val="0090349D"/>
    <w:rsid w:val="009333FC"/>
    <w:rsid w:val="009404B0"/>
    <w:rsid w:val="00953601"/>
    <w:rsid w:val="00957359"/>
    <w:rsid w:val="00967533"/>
    <w:rsid w:val="009905DF"/>
    <w:rsid w:val="009A7663"/>
    <w:rsid w:val="009B67D3"/>
    <w:rsid w:val="009C369E"/>
    <w:rsid w:val="009D3B66"/>
    <w:rsid w:val="009D3CA2"/>
    <w:rsid w:val="009F0F37"/>
    <w:rsid w:val="009F3B3F"/>
    <w:rsid w:val="00A0042E"/>
    <w:rsid w:val="00A17243"/>
    <w:rsid w:val="00A226A5"/>
    <w:rsid w:val="00A45BEC"/>
    <w:rsid w:val="00A54BF5"/>
    <w:rsid w:val="00A63AB8"/>
    <w:rsid w:val="00A73B1D"/>
    <w:rsid w:val="00A75BA2"/>
    <w:rsid w:val="00A94BC3"/>
    <w:rsid w:val="00B05173"/>
    <w:rsid w:val="00B07277"/>
    <w:rsid w:val="00B10693"/>
    <w:rsid w:val="00B10AC2"/>
    <w:rsid w:val="00B15C11"/>
    <w:rsid w:val="00B36098"/>
    <w:rsid w:val="00B44D5B"/>
    <w:rsid w:val="00B50E2E"/>
    <w:rsid w:val="00B55A96"/>
    <w:rsid w:val="00B56547"/>
    <w:rsid w:val="00B85EC9"/>
    <w:rsid w:val="00B90027"/>
    <w:rsid w:val="00BA4A48"/>
    <w:rsid w:val="00BB2138"/>
    <w:rsid w:val="00BE58F2"/>
    <w:rsid w:val="00C0528A"/>
    <w:rsid w:val="00C15841"/>
    <w:rsid w:val="00C2291B"/>
    <w:rsid w:val="00C522D5"/>
    <w:rsid w:val="00C70E1A"/>
    <w:rsid w:val="00C770D7"/>
    <w:rsid w:val="00C81158"/>
    <w:rsid w:val="00C96166"/>
    <w:rsid w:val="00CA1770"/>
    <w:rsid w:val="00CA2154"/>
    <w:rsid w:val="00CB3D67"/>
    <w:rsid w:val="00CC4D2C"/>
    <w:rsid w:val="00CE3366"/>
    <w:rsid w:val="00CF5194"/>
    <w:rsid w:val="00D00094"/>
    <w:rsid w:val="00D008DF"/>
    <w:rsid w:val="00D0127D"/>
    <w:rsid w:val="00D13394"/>
    <w:rsid w:val="00D16A4B"/>
    <w:rsid w:val="00D171B8"/>
    <w:rsid w:val="00D30720"/>
    <w:rsid w:val="00D41F45"/>
    <w:rsid w:val="00D4552F"/>
    <w:rsid w:val="00D52304"/>
    <w:rsid w:val="00D6301E"/>
    <w:rsid w:val="00D641AE"/>
    <w:rsid w:val="00D71EC0"/>
    <w:rsid w:val="00D76EEA"/>
    <w:rsid w:val="00D77EE0"/>
    <w:rsid w:val="00D842C4"/>
    <w:rsid w:val="00D93DEF"/>
    <w:rsid w:val="00DB2152"/>
    <w:rsid w:val="00DB3BC5"/>
    <w:rsid w:val="00DB5DAF"/>
    <w:rsid w:val="00DB5E58"/>
    <w:rsid w:val="00DB789E"/>
    <w:rsid w:val="00DC2E85"/>
    <w:rsid w:val="00E06B64"/>
    <w:rsid w:val="00E36CD6"/>
    <w:rsid w:val="00E577A4"/>
    <w:rsid w:val="00E61DC6"/>
    <w:rsid w:val="00E6251A"/>
    <w:rsid w:val="00E90630"/>
    <w:rsid w:val="00E90C6A"/>
    <w:rsid w:val="00EA499D"/>
    <w:rsid w:val="00EA72FE"/>
    <w:rsid w:val="00EB37E6"/>
    <w:rsid w:val="00EB7787"/>
    <w:rsid w:val="00EE0476"/>
    <w:rsid w:val="00EF5031"/>
    <w:rsid w:val="00EF6BD7"/>
    <w:rsid w:val="00EF785A"/>
    <w:rsid w:val="00F0326E"/>
    <w:rsid w:val="00F1672E"/>
    <w:rsid w:val="00F30525"/>
    <w:rsid w:val="00F348E7"/>
    <w:rsid w:val="00F4681F"/>
    <w:rsid w:val="00F62F03"/>
    <w:rsid w:val="00F95077"/>
    <w:rsid w:val="00F96594"/>
    <w:rsid w:val="00F96AA1"/>
    <w:rsid w:val="00FB20B3"/>
    <w:rsid w:val="00FC7E13"/>
    <w:rsid w:val="00FD290B"/>
    <w:rsid w:val="00FD6606"/>
    <w:rsid w:val="00FF3B8E"/>
    <w:rsid w:val="00FF44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B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7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E6"/>
  </w:style>
  <w:style w:type="paragraph" w:styleId="Footer">
    <w:name w:val="footer"/>
    <w:basedOn w:val="Normal"/>
    <w:link w:val="FooterChar"/>
    <w:unhideWhenUsed/>
    <w:rsid w:val="00EB37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E6"/>
  </w:style>
  <w:style w:type="paragraph" w:styleId="BalloonText">
    <w:name w:val="Balloon Text"/>
    <w:basedOn w:val="Normal"/>
    <w:link w:val="BalloonTextChar"/>
    <w:uiPriority w:val="99"/>
    <w:semiHidden/>
    <w:unhideWhenUsed/>
    <w:rsid w:val="00EB3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7E6"/>
    <w:rPr>
      <w:rFonts w:ascii="Tahoma" w:hAnsi="Tahoma" w:cs="Tahoma"/>
      <w:sz w:val="16"/>
      <w:szCs w:val="16"/>
    </w:rPr>
  </w:style>
  <w:style w:type="paragraph" w:customStyle="1" w:styleId="Headings">
    <w:name w:val="Headings"/>
    <w:basedOn w:val="Normal"/>
    <w:link w:val="HeadingsChar"/>
    <w:rsid w:val="00EB37E6"/>
    <w:rPr>
      <w:b/>
      <w:sz w:val="28"/>
    </w:rPr>
  </w:style>
  <w:style w:type="paragraph" w:customStyle="1" w:styleId="HeadingsBeginning">
    <w:name w:val="Headings Beginning"/>
    <w:basedOn w:val="Headings"/>
    <w:link w:val="HeadingsBeginningChar"/>
    <w:rsid w:val="00EB37E6"/>
    <w:pPr>
      <w:jc w:val="center"/>
    </w:pPr>
    <w:rPr>
      <w:sz w:val="32"/>
    </w:rPr>
  </w:style>
  <w:style w:type="character" w:customStyle="1" w:styleId="HeadingsChar">
    <w:name w:val="Headings Char"/>
    <w:basedOn w:val="DefaultParagraphFont"/>
    <w:link w:val="Headings"/>
    <w:rsid w:val="00EB37E6"/>
    <w:rPr>
      <w:b/>
      <w:sz w:val="28"/>
    </w:rPr>
  </w:style>
  <w:style w:type="character" w:customStyle="1" w:styleId="HeadingsBeginningChar">
    <w:name w:val="Headings Beginning Char"/>
    <w:basedOn w:val="HeadingsChar"/>
    <w:link w:val="HeadingsBeginning"/>
    <w:rsid w:val="00EB37E6"/>
    <w:rPr>
      <w:b/>
      <w:sz w:val="32"/>
    </w:rPr>
  </w:style>
  <w:style w:type="character" w:styleId="Hyperlink">
    <w:name w:val="Hyperlink"/>
    <w:basedOn w:val="DefaultParagraphFont"/>
    <w:semiHidden/>
    <w:unhideWhenUsed/>
    <w:rsid w:val="0003358D"/>
    <w:rPr>
      <w:color w:val="0000FF"/>
      <w:u w:val="single"/>
    </w:rPr>
  </w:style>
  <w:style w:type="table" w:styleId="TableGrid">
    <w:name w:val="Table Grid"/>
    <w:basedOn w:val="TableNormal"/>
    <w:rsid w:val="0003358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1739B"/>
    <w:rPr>
      <w:sz w:val="16"/>
      <w:szCs w:val="16"/>
    </w:rPr>
  </w:style>
  <w:style w:type="paragraph" w:styleId="CommentText">
    <w:name w:val="annotation text"/>
    <w:basedOn w:val="Normal"/>
    <w:link w:val="CommentTextChar"/>
    <w:uiPriority w:val="99"/>
    <w:semiHidden/>
    <w:unhideWhenUsed/>
    <w:rsid w:val="0061739B"/>
    <w:pPr>
      <w:spacing w:line="240" w:lineRule="auto"/>
    </w:pPr>
    <w:rPr>
      <w:sz w:val="20"/>
      <w:szCs w:val="20"/>
    </w:rPr>
  </w:style>
  <w:style w:type="character" w:customStyle="1" w:styleId="CommentTextChar">
    <w:name w:val="Comment Text Char"/>
    <w:basedOn w:val="DefaultParagraphFont"/>
    <w:link w:val="CommentText"/>
    <w:uiPriority w:val="99"/>
    <w:semiHidden/>
    <w:rsid w:val="0061739B"/>
    <w:rPr>
      <w:sz w:val="20"/>
      <w:szCs w:val="20"/>
    </w:rPr>
  </w:style>
  <w:style w:type="paragraph" w:styleId="CommentSubject">
    <w:name w:val="annotation subject"/>
    <w:basedOn w:val="CommentText"/>
    <w:next w:val="CommentText"/>
    <w:link w:val="CommentSubjectChar"/>
    <w:uiPriority w:val="99"/>
    <w:semiHidden/>
    <w:unhideWhenUsed/>
    <w:rsid w:val="0061739B"/>
    <w:rPr>
      <w:b/>
      <w:bCs/>
    </w:rPr>
  </w:style>
  <w:style w:type="character" w:customStyle="1" w:styleId="CommentSubjectChar">
    <w:name w:val="Comment Subject Char"/>
    <w:basedOn w:val="CommentTextChar"/>
    <w:link w:val="CommentSubject"/>
    <w:uiPriority w:val="99"/>
    <w:semiHidden/>
    <w:rsid w:val="0061739B"/>
    <w:rPr>
      <w:b/>
      <w:bCs/>
      <w:sz w:val="20"/>
      <w:szCs w:val="20"/>
    </w:rPr>
  </w:style>
  <w:style w:type="character" w:styleId="PageNumber">
    <w:name w:val="page number"/>
    <w:basedOn w:val="DefaultParagraphFont"/>
    <w:rsid w:val="004824EC"/>
  </w:style>
  <w:style w:type="paragraph" w:customStyle="1" w:styleId="Level1">
    <w:name w:val="Level 1"/>
    <w:basedOn w:val="Normal"/>
    <w:rsid w:val="00B50E2E"/>
    <w:pPr>
      <w:widowControl w:val="0"/>
      <w:numPr>
        <w:numId w:val="3"/>
      </w:numPr>
      <w:autoSpaceDE w:val="0"/>
      <w:autoSpaceDN w:val="0"/>
      <w:adjustRightInd w:val="0"/>
      <w:spacing w:after="0" w:line="240" w:lineRule="auto"/>
      <w:ind w:left="1440"/>
      <w:outlineLvl w:val="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7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E6"/>
  </w:style>
  <w:style w:type="paragraph" w:styleId="Footer">
    <w:name w:val="footer"/>
    <w:basedOn w:val="Normal"/>
    <w:link w:val="FooterChar"/>
    <w:unhideWhenUsed/>
    <w:rsid w:val="00EB37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E6"/>
  </w:style>
  <w:style w:type="paragraph" w:styleId="BalloonText">
    <w:name w:val="Balloon Text"/>
    <w:basedOn w:val="Normal"/>
    <w:link w:val="BalloonTextChar"/>
    <w:uiPriority w:val="99"/>
    <w:semiHidden/>
    <w:unhideWhenUsed/>
    <w:rsid w:val="00EB3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7E6"/>
    <w:rPr>
      <w:rFonts w:ascii="Tahoma" w:hAnsi="Tahoma" w:cs="Tahoma"/>
      <w:sz w:val="16"/>
      <w:szCs w:val="16"/>
    </w:rPr>
  </w:style>
  <w:style w:type="paragraph" w:customStyle="1" w:styleId="Headings">
    <w:name w:val="Headings"/>
    <w:basedOn w:val="Normal"/>
    <w:link w:val="HeadingsChar"/>
    <w:rsid w:val="00EB37E6"/>
    <w:rPr>
      <w:b/>
      <w:sz w:val="28"/>
    </w:rPr>
  </w:style>
  <w:style w:type="paragraph" w:customStyle="1" w:styleId="HeadingsBeginning">
    <w:name w:val="Headings Beginning"/>
    <w:basedOn w:val="Headings"/>
    <w:link w:val="HeadingsBeginningChar"/>
    <w:rsid w:val="00EB37E6"/>
    <w:pPr>
      <w:jc w:val="center"/>
    </w:pPr>
    <w:rPr>
      <w:sz w:val="32"/>
    </w:rPr>
  </w:style>
  <w:style w:type="character" w:customStyle="1" w:styleId="HeadingsChar">
    <w:name w:val="Headings Char"/>
    <w:basedOn w:val="DefaultParagraphFont"/>
    <w:link w:val="Headings"/>
    <w:rsid w:val="00EB37E6"/>
    <w:rPr>
      <w:b/>
      <w:sz w:val="28"/>
    </w:rPr>
  </w:style>
  <w:style w:type="character" w:customStyle="1" w:styleId="HeadingsBeginningChar">
    <w:name w:val="Headings Beginning Char"/>
    <w:basedOn w:val="HeadingsChar"/>
    <w:link w:val="HeadingsBeginning"/>
    <w:rsid w:val="00EB37E6"/>
    <w:rPr>
      <w:b/>
      <w:sz w:val="32"/>
    </w:rPr>
  </w:style>
  <w:style w:type="character" w:styleId="Hyperlink">
    <w:name w:val="Hyperlink"/>
    <w:basedOn w:val="DefaultParagraphFont"/>
    <w:semiHidden/>
    <w:unhideWhenUsed/>
    <w:rsid w:val="0003358D"/>
    <w:rPr>
      <w:color w:val="0000FF"/>
      <w:u w:val="single"/>
    </w:rPr>
  </w:style>
  <w:style w:type="table" w:styleId="TableGrid">
    <w:name w:val="Table Grid"/>
    <w:basedOn w:val="TableNormal"/>
    <w:rsid w:val="0003358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1739B"/>
    <w:rPr>
      <w:sz w:val="16"/>
      <w:szCs w:val="16"/>
    </w:rPr>
  </w:style>
  <w:style w:type="paragraph" w:styleId="CommentText">
    <w:name w:val="annotation text"/>
    <w:basedOn w:val="Normal"/>
    <w:link w:val="CommentTextChar"/>
    <w:uiPriority w:val="99"/>
    <w:semiHidden/>
    <w:unhideWhenUsed/>
    <w:rsid w:val="0061739B"/>
    <w:pPr>
      <w:spacing w:line="240" w:lineRule="auto"/>
    </w:pPr>
    <w:rPr>
      <w:sz w:val="20"/>
      <w:szCs w:val="20"/>
    </w:rPr>
  </w:style>
  <w:style w:type="character" w:customStyle="1" w:styleId="CommentTextChar">
    <w:name w:val="Comment Text Char"/>
    <w:basedOn w:val="DefaultParagraphFont"/>
    <w:link w:val="CommentText"/>
    <w:uiPriority w:val="99"/>
    <w:semiHidden/>
    <w:rsid w:val="0061739B"/>
    <w:rPr>
      <w:sz w:val="20"/>
      <w:szCs w:val="20"/>
    </w:rPr>
  </w:style>
  <w:style w:type="paragraph" w:styleId="CommentSubject">
    <w:name w:val="annotation subject"/>
    <w:basedOn w:val="CommentText"/>
    <w:next w:val="CommentText"/>
    <w:link w:val="CommentSubjectChar"/>
    <w:uiPriority w:val="99"/>
    <w:semiHidden/>
    <w:unhideWhenUsed/>
    <w:rsid w:val="0061739B"/>
    <w:rPr>
      <w:b/>
      <w:bCs/>
    </w:rPr>
  </w:style>
  <w:style w:type="character" w:customStyle="1" w:styleId="CommentSubjectChar">
    <w:name w:val="Comment Subject Char"/>
    <w:basedOn w:val="CommentTextChar"/>
    <w:link w:val="CommentSubject"/>
    <w:uiPriority w:val="99"/>
    <w:semiHidden/>
    <w:rsid w:val="0061739B"/>
    <w:rPr>
      <w:b/>
      <w:bCs/>
      <w:sz w:val="20"/>
      <w:szCs w:val="20"/>
    </w:rPr>
  </w:style>
  <w:style w:type="character" w:styleId="PageNumber">
    <w:name w:val="page number"/>
    <w:basedOn w:val="DefaultParagraphFont"/>
    <w:rsid w:val="004824EC"/>
  </w:style>
  <w:style w:type="paragraph" w:customStyle="1" w:styleId="Level1">
    <w:name w:val="Level 1"/>
    <w:basedOn w:val="Normal"/>
    <w:rsid w:val="00B50E2E"/>
    <w:pPr>
      <w:widowControl w:val="0"/>
      <w:numPr>
        <w:numId w:val="3"/>
      </w:numPr>
      <w:autoSpaceDE w:val="0"/>
      <w:autoSpaceDN w:val="0"/>
      <w:adjustRightInd w:val="0"/>
      <w:spacing w:after="0" w:line="240" w:lineRule="auto"/>
      <w:ind w:left="1440"/>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5525">
      <w:bodyDiv w:val="1"/>
      <w:marLeft w:val="0"/>
      <w:marRight w:val="0"/>
      <w:marTop w:val="0"/>
      <w:marBottom w:val="0"/>
      <w:divBdr>
        <w:top w:val="none" w:sz="0" w:space="0" w:color="auto"/>
        <w:left w:val="none" w:sz="0" w:space="0" w:color="auto"/>
        <w:bottom w:val="none" w:sz="0" w:space="0" w:color="auto"/>
        <w:right w:val="none" w:sz="0" w:space="0" w:color="auto"/>
      </w:divBdr>
    </w:div>
    <w:div w:id="47533312">
      <w:bodyDiv w:val="1"/>
      <w:marLeft w:val="0"/>
      <w:marRight w:val="0"/>
      <w:marTop w:val="0"/>
      <w:marBottom w:val="0"/>
      <w:divBdr>
        <w:top w:val="none" w:sz="0" w:space="0" w:color="auto"/>
        <w:left w:val="none" w:sz="0" w:space="0" w:color="auto"/>
        <w:bottom w:val="none" w:sz="0" w:space="0" w:color="auto"/>
        <w:right w:val="none" w:sz="0" w:space="0" w:color="auto"/>
      </w:divBdr>
    </w:div>
    <w:div w:id="57436961">
      <w:bodyDiv w:val="1"/>
      <w:marLeft w:val="0"/>
      <w:marRight w:val="0"/>
      <w:marTop w:val="0"/>
      <w:marBottom w:val="0"/>
      <w:divBdr>
        <w:top w:val="none" w:sz="0" w:space="0" w:color="auto"/>
        <w:left w:val="none" w:sz="0" w:space="0" w:color="auto"/>
        <w:bottom w:val="none" w:sz="0" w:space="0" w:color="auto"/>
        <w:right w:val="none" w:sz="0" w:space="0" w:color="auto"/>
      </w:divBdr>
    </w:div>
    <w:div w:id="63338456">
      <w:bodyDiv w:val="1"/>
      <w:marLeft w:val="0"/>
      <w:marRight w:val="0"/>
      <w:marTop w:val="0"/>
      <w:marBottom w:val="0"/>
      <w:divBdr>
        <w:top w:val="none" w:sz="0" w:space="0" w:color="auto"/>
        <w:left w:val="none" w:sz="0" w:space="0" w:color="auto"/>
        <w:bottom w:val="none" w:sz="0" w:space="0" w:color="auto"/>
        <w:right w:val="none" w:sz="0" w:space="0" w:color="auto"/>
      </w:divBdr>
    </w:div>
    <w:div w:id="66533862">
      <w:bodyDiv w:val="1"/>
      <w:marLeft w:val="0"/>
      <w:marRight w:val="0"/>
      <w:marTop w:val="0"/>
      <w:marBottom w:val="0"/>
      <w:divBdr>
        <w:top w:val="none" w:sz="0" w:space="0" w:color="auto"/>
        <w:left w:val="none" w:sz="0" w:space="0" w:color="auto"/>
        <w:bottom w:val="none" w:sz="0" w:space="0" w:color="auto"/>
        <w:right w:val="none" w:sz="0" w:space="0" w:color="auto"/>
      </w:divBdr>
    </w:div>
    <w:div w:id="137842901">
      <w:bodyDiv w:val="1"/>
      <w:marLeft w:val="0"/>
      <w:marRight w:val="0"/>
      <w:marTop w:val="0"/>
      <w:marBottom w:val="0"/>
      <w:divBdr>
        <w:top w:val="none" w:sz="0" w:space="0" w:color="auto"/>
        <w:left w:val="none" w:sz="0" w:space="0" w:color="auto"/>
        <w:bottom w:val="none" w:sz="0" w:space="0" w:color="auto"/>
        <w:right w:val="none" w:sz="0" w:space="0" w:color="auto"/>
      </w:divBdr>
    </w:div>
    <w:div w:id="204410682">
      <w:bodyDiv w:val="1"/>
      <w:marLeft w:val="0"/>
      <w:marRight w:val="0"/>
      <w:marTop w:val="0"/>
      <w:marBottom w:val="0"/>
      <w:divBdr>
        <w:top w:val="none" w:sz="0" w:space="0" w:color="auto"/>
        <w:left w:val="none" w:sz="0" w:space="0" w:color="auto"/>
        <w:bottom w:val="none" w:sz="0" w:space="0" w:color="auto"/>
        <w:right w:val="none" w:sz="0" w:space="0" w:color="auto"/>
      </w:divBdr>
    </w:div>
    <w:div w:id="228465920">
      <w:bodyDiv w:val="1"/>
      <w:marLeft w:val="0"/>
      <w:marRight w:val="0"/>
      <w:marTop w:val="0"/>
      <w:marBottom w:val="0"/>
      <w:divBdr>
        <w:top w:val="none" w:sz="0" w:space="0" w:color="auto"/>
        <w:left w:val="none" w:sz="0" w:space="0" w:color="auto"/>
        <w:bottom w:val="none" w:sz="0" w:space="0" w:color="auto"/>
        <w:right w:val="none" w:sz="0" w:space="0" w:color="auto"/>
      </w:divBdr>
    </w:div>
    <w:div w:id="235825984">
      <w:bodyDiv w:val="1"/>
      <w:marLeft w:val="0"/>
      <w:marRight w:val="0"/>
      <w:marTop w:val="0"/>
      <w:marBottom w:val="0"/>
      <w:divBdr>
        <w:top w:val="none" w:sz="0" w:space="0" w:color="auto"/>
        <w:left w:val="none" w:sz="0" w:space="0" w:color="auto"/>
        <w:bottom w:val="none" w:sz="0" w:space="0" w:color="auto"/>
        <w:right w:val="none" w:sz="0" w:space="0" w:color="auto"/>
      </w:divBdr>
    </w:div>
    <w:div w:id="348416349">
      <w:bodyDiv w:val="1"/>
      <w:marLeft w:val="0"/>
      <w:marRight w:val="0"/>
      <w:marTop w:val="0"/>
      <w:marBottom w:val="0"/>
      <w:divBdr>
        <w:top w:val="none" w:sz="0" w:space="0" w:color="auto"/>
        <w:left w:val="none" w:sz="0" w:space="0" w:color="auto"/>
        <w:bottom w:val="none" w:sz="0" w:space="0" w:color="auto"/>
        <w:right w:val="none" w:sz="0" w:space="0" w:color="auto"/>
      </w:divBdr>
    </w:div>
    <w:div w:id="357434505">
      <w:bodyDiv w:val="1"/>
      <w:marLeft w:val="0"/>
      <w:marRight w:val="0"/>
      <w:marTop w:val="0"/>
      <w:marBottom w:val="0"/>
      <w:divBdr>
        <w:top w:val="none" w:sz="0" w:space="0" w:color="auto"/>
        <w:left w:val="none" w:sz="0" w:space="0" w:color="auto"/>
        <w:bottom w:val="none" w:sz="0" w:space="0" w:color="auto"/>
        <w:right w:val="none" w:sz="0" w:space="0" w:color="auto"/>
      </w:divBdr>
    </w:div>
    <w:div w:id="411390047">
      <w:bodyDiv w:val="1"/>
      <w:marLeft w:val="0"/>
      <w:marRight w:val="0"/>
      <w:marTop w:val="0"/>
      <w:marBottom w:val="0"/>
      <w:divBdr>
        <w:top w:val="none" w:sz="0" w:space="0" w:color="auto"/>
        <w:left w:val="none" w:sz="0" w:space="0" w:color="auto"/>
        <w:bottom w:val="none" w:sz="0" w:space="0" w:color="auto"/>
        <w:right w:val="none" w:sz="0" w:space="0" w:color="auto"/>
      </w:divBdr>
    </w:div>
    <w:div w:id="411512003">
      <w:bodyDiv w:val="1"/>
      <w:marLeft w:val="0"/>
      <w:marRight w:val="0"/>
      <w:marTop w:val="0"/>
      <w:marBottom w:val="0"/>
      <w:divBdr>
        <w:top w:val="none" w:sz="0" w:space="0" w:color="auto"/>
        <w:left w:val="none" w:sz="0" w:space="0" w:color="auto"/>
        <w:bottom w:val="none" w:sz="0" w:space="0" w:color="auto"/>
        <w:right w:val="none" w:sz="0" w:space="0" w:color="auto"/>
      </w:divBdr>
    </w:div>
    <w:div w:id="449398887">
      <w:bodyDiv w:val="1"/>
      <w:marLeft w:val="0"/>
      <w:marRight w:val="0"/>
      <w:marTop w:val="0"/>
      <w:marBottom w:val="0"/>
      <w:divBdr>
        <w:top w:val="none" w:sz="0" w:space="0" w:color="auto"/>
        <w:left w:val="none" w:sz="0" w:space="0" w:color="auto"/>
        <w:bottom w:val="none" w:sz="0" w:space="0" w:color="auto"/>
        <w:right w:val="none" w:sz="0" w:space="0" w:color="auto"/>
      </w:divBdr>
    </w:div>
    <w:div w:id="461461893">
      <w:bodyDiv w:val="1"/>
      <w:marLeft w:val="0"/>
      <w:marRight w:val="0"/>
      <w:marTop w:val="0"/>
      <w:marBottom w:val="0"/>
      <w:divBdr>
        <w:top w:val="none" w:sz="0" w:space="0" w:color="auto"/>
        <w:left w:val="none" w:sz="0" w:space="0" w:color="auto"/>
        <w:bottom w:val="none" w:sz="0" w:space="0" w:color="auto"/>
        <w:right w:val="none" w:sz="0" w:space="0" w:color="auto"/>
      </w:divBdr>
    </w:div>
    <w:div w:id="495078995">
      <w:bodyDiv w:val="1"/>
      <w:marLeft w:val="0"/>
      <w:marRight w:val="0"/>
      <w:marTop w:val="0"/>
      <w:marBottom w:val="0"/>
      <w:divBdr>
        <w:top w:val="none" w:sz="0" w:space="0" w:color="auto"/>
        <w:left w:val="none" w:sz="0" w:space="0" w:color="auto"/>
        <w:bottom w:val="none" w:sz="0" w:space="0" w:color="auto"/>
        <w:right w:val="none" w:sz="0" w:space="0" w:color="auto"/>
      </w:divBdr>
    </w:div>
    <w:div w:id="513569426">
      <w:bodyDiv w:val="1"/>
      <w:marLeft w:val="0"/>
      <w:marRight w:val="0"/>
      <w:marTop w:val="0"/>
      <w:marBottom w:val="0"/>
      <w:divBdr>
        <w:top w:val="none" w:sz="0" w:space="0" w:color="auto"/>
        <w:left w:val="none" w:sz="0" w:space="0" w:color="auto"/>
        <w:bottom w:val="none" w:sz="0" w:space="0" w:color="auto"/>
        <w:right w:val="none" w:sz="0" w:space="0" w:color="auto"/>
      </w:divBdr>
    </w:div>
    <w:div w:id="524565043">
      <w:bodyDiv w:val="1"/>
      <w:marLeft w:val="0"/>
      <w:marRight w:val="0"/>
      <w:marTop w:val="0"/>
      <w:marBottom w:val="0"/>
      <w:divBdr>
        <w:top w:val="none" w:sz="0" w:space="0" w:color="auto"/>
        <w:left w:val="none" w:sz="0" w:space="0" w:color="auto"/>
        <w:bottom w:val="none" w:sz="0" w:space="0" w:color="auto"/>
        <w:right w:val="none" w:sz="0" w:space="0" w:color="auto"/>
      </w:divBdr>
    </w:div>
    <w:div w:id="648704373">
      <w:bodyDiv w:val="1"/>
      <w:marLeft w:val="0"/>
      <w:marRight w:val="0"/>
      <w:marTop w:val="0"/>
      <w:marBottom w:val="0"/>
      <w:divBdr>
        <w:top w:val="none" w:sz="0" w:space="0" w:color="auto"/>
        <w:left w:val="none" w:sz="0" w:space="0" w:color="auto"/>
        <w:bottom w:val="none" w:sz="0" w:space="0" w:color="auto"/>
        <w:right w:val="none" w:sz="0" w:space="0" w:color="auto"/>
      </w:divBdr>
    </w:div>
    <w:div w:id="684675114">
      <w:bodyDiv w:val="1"/>
      <w:marLeft w:val="0"/>
      <w:marRight w:val="0"/>
      <w:marTop w:val="0"/>
      <w:marBottom w:val="0"/>
      <w:divBdr>
        <w:top w:val="none" w:sz="0" w:space="0" w:color="auto"/>
        <w:left w:val="none" w:sz="0" w:space="0" w:color="auto"/>
        <w:bottom w:val="none" w:sz="0" w:space="0" w:color="auto"/>
        <w:right w:val="none" w:sz="0" w:space="0" w:color="auto"/>
      </w:divBdr>
    </w:div>
    <w:div w:id="749892183">
      <w:bodyDiv w:val="1"/>
      <w:marLeft w:val="0"/>
      <w:marRight w:val="0"/>
      <w:marTop w:val="0"/>
      <w:marBottom w:val="0"/>
      <w:divBdr>
        <w:top w:val="none" w:sz="0" w:space="0" w:color="auto"/>
        <w:left w:val="none" w:sz="0" w:space="0" w:color="auto"/>
        <w:bottom w:val="none" w:sz="0" w:space="0" w:color="auto"/>
        <w:right w:val="none" w:sz="0" w:space="0" w:color="auto"/>
      </w:divBdr>
    </w:div>
    <w:div w:id="760491753">
      <w:bodyDiv w:val="1"/>
      <w:marLeft w:val="0"/>
      <w:marRight w:val="0"/>
      <w:marTop w:val="0"/>
      <w:marBottom w:val="0"/>
      <w:divBdr>
        <w:top w:val="none" w:sz="0" w:space="0" w:color="auto"/>
        <w:left w:val="none" w:sz="0" w:space="0" w:color="auto"/>
        <w:bottom w:val="none" w:sz="0" w:space="0" w:color="auto"/>
        <w:right w:val="none" w:sz="0" w:space="0" w:color="auto"/>
      </w:divBdr>
    </w:div>
    <w:div w:id="845444690">
      <w:bodyDiv w:val="1"/>
      <w:marLeft w:val="0"/>
      <w:marRight w:val="0"/>
      <w:marTop w:val="0"/>
      <w:marBottom w:val="0"/>
      <w:divBdr>
        <w:top w:val="none" w:sz="0" w:space="0" w:color="auto"/>
        <w:left w:val="none" w:sz="0" w:space="0" w:color="auto"/>
        <w:bottom w:val="none" w:sz="0" w:space="0" w:color="auto"/>
        <w:right w:val="none" w:sz="0" w:space="0" w:color="auto"/>
      </w:divBdr>
    </w:div>
    <w:div w:id="911618192">
      <w:bodyDiv w:val="1"/>
      <w:marLeft w:val="0"/>
      <w:marRight w:val="0"/>
      <w:marTop w:val="0"/>
      <w:marBottom w:val="0"/>
      <w:divBdr>
        <w:top w:val="none" w:sz="0" w:space="0" w:color="auto"/>
        <w:left w:val="none" w:sz="0" w:space="0" w:color="auto"/>
        <w:bottom w:val="none" w:sz="0" w:space="0" w:color="auto"/>
        <w:right w:val="none" w:sz="0" w:space="0" w:color="auto"/>
      </w:divBdr>
    </w:div>
    <w:div w:id="924341678">
      <w:bodyDiv w:val="1"/>
      <w:marLeft w:val="0"/>
      <w:marRight w:val="0"/>
      <w:marTop w:val="0"/>
      <w:marBottom w:val="0"/>
      <w:divBdr>
        <w:top w:val="none" w:sz="0" w:space="0" w:color="auto"/>
        <w:left w:val="none" w:sz="0" w:space="0" w:color="auto"/>
        <w:bottom w:val="none" w:sz="0" w:space="0" w:color="auto"/>
        <w:right w:val="none" w:sz="0" w:space="0" w:color="auto"/>
      </w:divBdr>
    </w:div>
    <w:div w:id="956375915">
      <w:bodyDiv w:val="1"/>
      <w:marLeft w:val="0"/>
      <w:marRight w:val="0"/>
      <w:marTop w:val="0"/>
      <w:marBottom w:val="0"/>
      <w:divBdr>
        <w:top w:val="none" w:sz="0" w:space="0" w:color="auto"/>
        <w:left w:val="none" w:sz="0" w:space="0" w:color="auto"/>
        <w:bottom w:val="none" w:sz="0" w:space="0" w:color="auto"/>
        <w:right w:val="none" w:sz="0" w:space="0" w:color="auto"/>
      </w:divBdr>
    </w:div>
    <w:div w:id="957757006">
      <w:bodyDiv w:val="1"/>
      <w:marLeft w:val="0"/>
      <w:marRight w:val="0"/>
      <w:marTop w:val="0"/>
      <w:marBottom w:val="0"/>
      <w:divBdr>
        <w:top w:val="none" w:sz="0" w:space="0" w:color="auto"/>
        <w:left w:val="none" w:sz="0" w:space="0" w:color="auto"/>
        <w:bottom w:val="none" w:sz="0" w:space="0" w:color="auto"/>
        <w:right w:val="none" w:sz="0" w:space="0" w:color="auto"/>
      </w:divBdr>
    </w:div>
    <w:div w:id="963848383">
      <w:bodyDiv w:val="1"/>
      <w:marLeft w:val="0"/>
      <w:marRight w:val="0"/>
      <w:marTop w:val="0"/>
      <w:marBottom w:val="0"/>
      <w:divBdr>
        <w:top w:val="none" w:sz="0" w:space="0" w:color="auto"/>
        <w:left w:val="none" w:sz="0" w:space="0" w:color="auto"/>
        <w:bottom w:val="none" w:sz="0" w:space="0" w:color="auto"/>
        <w:right w:val="none" w:sz="0" w:space="0" w:color="auto"/>
      </w:divBdr>
    </w:div>
    <w:div w:id="1013605742">
      <w:bodyDiv w:val="1"/>
      <w:marLeft w:val="0"/>
      <w:marRight w:val="0"/>
      <w:marTop w:val="0"/>
      <w:marBottom w:val="0"/>
      <w:divBdr>
        <w:top w:val="none" w:sz="0" w:space="0" w:color="auto"/>
        <w:left w:val="none" w:sz="0" w:space="0" w:color="auto"/>
        <w:bottom w:val="none" w:sz="0" w:space="0" w:color="auto"/>
        <w:right w:val="none" w:sz="0" w:space="0" w:color="auto"/>
      </w:divBdr>
    </w:div>
    <w:div w:id="1037046293">
      <w:bodyDiv w:val="1"/>
      <w:marLeft w:val="0"/>
      <w:marRight w:val="0"/>
      <w:marTop w:val="0"/>
      <w:marBottom w:val="0"/>
      <w:divBdr>
        <w:top w:val="none" w:sz="0" w:space="0" w:color="auto"/>
        <w:left w:val="none" w:sz="0" w:space="0" w:color="auto"/>
        <w:bottom w:val="none" w:sz="0" w:space="0" w:color="auto"/>
        <w:right w:val="none" w:sz="0" w:space="0" w:color="auto"/>
      </w:divBdr>
    </w:div>
    <w:div w:id="1043872269">
      <w:bodyDiv w:val="1"/>
      <w:marLeft w:val="0"/>
      <w:marRight w:val="0"/>
      <w:marTop w:val="0"/>
      <w:marBottom w:val="0"/>
      <w:divBdr>
        <w:top w:val="none" w:sz="0" w:space="0" w:color="auto"/>
        <w:left w:val="none" w:sz="0" w:space="0" w:color="auto"/>
        <w:bottom w:val="none" w:sz="0" w:space="0" w:color="auto"/>
        <w:right w:val="none" w:sz="0" w:space="0" w:color="auto"/>
      </w:divBdr>
    </w:div>
    <w:div w:id="1052074700">
      <w:bodyDiv w:val="1"/>
      <w:marLeft w:val="0"/>
      <w:marRight w:val="0"/>
      <w:marTop w:val="0"/>
      <w:marBottom w:val="0"/>
      <w:divBdr>
        <w:top w:val="none" w:sz="0" w:space="0" w:color="auto"/>
        <w:left w:val="none" w:sz="0" w:space="0" w:color="auto"/>
        <w:bottom w:val="none" w:sz="0" w:space="0" w:color="auto"/>
        <w:right w:val="none" w:sz="0" w:space="0" w:color="auto"/>
      </w:divBdr>
    </w:div>
    <w:div w:id="1057239744">
      <w:bodyDiv w:val="1"/>
      <w:marLeft w:val="0"/>
      <w:marRight w:val="0"/>
      <w:marTop w:val="0"/>
      <w:marBottom w:val="0"/>
      <w:divBdr>
        <w:top w:val="none" w:sz="0" w:space="0" w:color="auto"/>
        <w:left w:val="none" w:sz="0" w:space="0" w:color="auto"/>
        <w:bottom w:val="none" w:sz="0" w:space="0" w:color="auto"/>
        <w:right w:val="none" w:sz="0" w:space="0" w:color="auto"/>
      </w:divBdr>
    </w:div>
    <w:div w:id="1093748313">
      <w:bodyDiv w:val="1"/>
      <w:marLeft w:val="0"/>
      <w:marRight w:val="0"/>
      <w:marTop w:val="0"/>
      <w:marBottom w:val="0"/>
      <w:divBdr>
        <w:top w:val="none" w:sz="0" w:space="0" w:color="auto"/>
        <w:left w:val="none" w:sz="0" w:space="0" w:color="auto"/>
        <w:bottom w:val="none" w:sz="0" w:space="0" w:color="auto"/>
        <w:right w:val="none" w:sz="0" w:space="0" w:color="auto"/>
      </w:divBdr>
    </w:div>
    <w:div w:id="1101991165">
      <w:bodyDiv w:val="1"/>
      <w:marLeft w:val="0"/>
      <w:marRight w:val="0"/>
      <w:marTop w:val="0"/>
      <w:marBottom w:val="0"/>
      <w:divBdr>
        <w:top w:val="none" w:sz="0" w:space="0" w:color="auto"/>
        <w:left w:val="none" w:sz="0" w:space="0" w:color="auto"/>
        <w:bottom w:val="none" w:sz="0" w:space="0" w:color="auto"/>
        <w:right w:val="none" w:sz="0" w:space="0" w:color="auto"/>
      </w:divBdr>
    </w:div>
    <w:div w:id="1170095618">
      <w:bodyDiv w:val="1"/>
      <w:marLeft w:val="0"/>
      <w:marRight w:val="0"/>
      <w:marTop w:val="0"/>
      <w:marBottom w:val="0"/>
      <w:divBdr>
        <w:top w:val="none" w:sz="0" w:space="0" w:color="auto"/>
        <w:left w:val="none" w:sz="0" w:space="0" w:color="auto"/>
        <w:bottom w:val="none" w:sz="0" w:space="0" w:color="auto"/>
        <w:right w:val="none" w:sz="0" w:space="0" w:color="auto"/>
      </w:divBdr>
    </w:div>
    <w:div w:id="1175656920">
      <w:bodyDiv w:val="1"/>
      <w:marLeft w:val="0"/>
      <w:marRight w:val="0"/>
      <w:marTop w:val="0"/>
      <w:marBottom w:val="0"/>
      <w:divBdr>
        <w:top w:val="none" w:sz="0" w:space="0" w:color="auto"/>
        <w:left w:val="none" w:sz="0" w:space="0" w:color="auto"/>
        <w:bottom w:val="none" w:sz="0" w:space="0" w:color="auto"/>
        <w:right w:val="none" w:sz="0" w:space="0" w:color="auto"/>
      </w:divBdr>
    </w:div>
    <w:div w:id="1228227911">
      <w:bodyDiv w:val="1"/>
      <w:marLeft w:val="0"/>
      <w:marRight w:val="0"/>
      <w:marTop w:val="0"/>
      <w:marBottom w:val="0"/>
      <w:divBdr>
        <w:top w:val="none" w:sz="0" w:space="0" w:color="auto"/>
        <w:left w:val="none" w:sz="0" w:space="0" w:color="auto"/>
        <w:bottom w:val="none" w:sz="0" w:space="0" w:color="auto"/>
        <w:right w:val="none" w:sz="0" w:space="0" w:color="auto"/>
      </w:divBdr>
    </w:div>
    <w:div w:id="1262954655">
      <w:bodyDiv w:val="1"/>
      <w:marLeft w:val="0"/>
      <w:marRight w:val="0"/>
      <w:marTop w:val="0"/>
      <w:marBottom w:val="0"/>
      <w:divBdr>
        <w:top w:val="none" w:sz="0" w:space="0" w:color="auto"/>
        <w:left w:val="none" w:sz="0" w:space="0" w:color="auto"/>
        <w:bottom w:val="none" w:sz="0" w:space="0" w:color="auto"/>
        <w:right w:val="none" w:sz="0" w:space="0" w:color="auto"/>
      </w:divBdr>
    </w:div>
    <w:div w:id="1281492148">
      <w:bodyDiv w:val="1"/>
      <w:marLeft w:val="0"/>
      <w:marRight w:val="0"/>
      <w:marTop w:val="0"/>
      <w:marBottom w:val="0"/>
      <w:divBdr>
        <w:top w:val="none" w:sz="0" w:space="0" w:color="auto"/>
        <w:left w:val="none" w:sz="0" w:space="0" w:color="auto"/>
        <w:bottom w:val="none" w:sz="0" w:space="0" w:color="auto"/>
        <w:right w:val="none" w:sz="0" w:space="0" w:color="auto"/>
      </w:divBdr>
    </w:div>
    <w:div w:id="1319653875">
      <w:bodyDiv w:val="1"/>
      <w:marLeft w:val="0"/>
      <w:marRight w:val="0"/>
      <w:marTop w:val="0"/>
      <w:marBottom w:val="0"/>
      <w:divBdr>
        <w:top w:val="none" w:sz="0" w:space="0" w:color="auto"/>
        <w:left w:val="none" w:sz="0" w:space="0" w:color="auto"/>
        <w:bottom w:val="none" w:sz="0" w:space="0" w:color="auto"/>
        <w:right w:val="none" w:sz="0" w:space="0" w:color="auto"/>
      </w:divBdr>
    </w:div>
    <w:div w:id="1322199277">
      <w:bodyDiv w:val="1"/>
      <w:marLeft w:val="0"/>
      <w:marRight w:val="0"/>
      <w:marTop w:val="0"/>
      <w:marBottom w:val="0"/>
      <w:divBdr>
        <w:top w:val="none" w:sz="0" w:space="0" w:color="auto"/>
        <w:left w:val="none" w:sz="0" w:space="0" w:color="auto"/>
        <w:bottom w:val="none" w:sz="0" w:space="0" w:color="auto"/>
        <w:right w:val="none" w:sz="0" w:space="0" w:color="auto"/>
      </w:divBdr>
    </w:div>
    <w:div w:id="1323505851">
      <w:bodyDiv w:val="1"/>
      <w:marLeft w:val="0"/>
      <w:marRight w:val="0"/>
      <w:marTop w:val="0"/>
      <w:marBottom w:val="0"/>
      <w:divBdr>
        <w:top w:val="none" w:sz="0" w:space="0" w:color="auto"/>
        <w:left w:val="none" w:sz="0" w:space="0" w:color="auto"/>
        <w:bottom w:val="none" w:sz="0" w:space="0" w:color="auto"/>
        <w:right w:val="none" w:sz="0" w:space="0" w:color="auto"/>
      </w:divBdr>
    </w:div>
    <w:div w:id="1344936568">
      <w:bodyDiv w:val="1"/>
      <w:marLeft w:val="0"/>
      <w:marRight w:val="0"/>
      <w:marTop w:val="0"/>
      <w:marBottom w:val="0"/>
      <w:divBdr>
        <w:top w:val="none" w:sz="0" w:space="0" w:color="auto"/>
        <w:left w:val="none" w:sz="0" w:space="0" w:color="auto"/>
        <w:bottom w:val="none" w:sz="0" w:space="0" w:color="auto"/>
        <w:right w:val="none" w:sz="0" w:space="0" w:color="auto"/>
      </w:divBdr>
    </w:div>
    <w:div w:id="1376805962">
      <w:bodyDiv w:val="1"/>
      <w:marLeft w:val="0"/>
      <w:marRight w:val="0"/>
      <w:marTop w:val="0"/>
      <w:marBottom w:val="0"/>
      <w:divBdr>
        <w:top w:val="none" w:sz="0" w:space="0" w:color="auto"/>
        <w:left w:val="none" w:sz="0" w:space="0" w:color="auto"/>
        <w:bottom w:val="none" w:sz="0" w:space="0" w:color="auto"/>
        <w:right w:val="none" w:sz="0" w:space="0" w:color="auto"/>
      </w:divBdr>
    </w:div>
    <w:div w:id="1392803025">
      <w:bodyDiv w:val="1"/>
      <w:marLeft w:val="0"/>
      <w:marRight w:val="0"/>
      <w:marTop w:val="0"/>
      <w:marBottom w:val="0"/>
      <w:divBdr>
        <w:top w:val="none" w:sz="0" w:space="0" w:color="auto"/>
        <w:left w:val="none" w:sz="0" w:space="0" w:color="auto"/>
        <w:bottom w:val="none" w:sz="0" w:space="0" w:color="auto"/>
        <w:right w:val="none" w:sz="0" w:space="0" w:color="auto"/>
      </w:divBdr>
    </w:div>
    <w:div w:id="1403405102">
      <w:bodyDiv w:val="1"/>
      <w:marLeft w:val="0"/>
      <w:marRight w:val="0"/>
      <w:marTop w:val="0"/>
      <w:marBottom w:val="0"/>
      <w:divBdr>
        <w:top w:val="none" w:sz="0" w:space="0" w:color="auto"/>
        <w:left w:val="none" w:sz="0" w:space="0" w:color="auto"/>
        <w:bottom w:val="none" w:sz="0" w:space="0" w:color="auto"/>
        <w:right w:val="none" w:sz="0" w:space="0" w:color="auto"/>
      </w:divBdr>
    </w:div>
    <w:div w:id="1409186302">
      <w:bodyDiv w:val="1"/>
      <w:marLeft w:val="0"/>
      <w:marRight w:val="0"/>
      <w:marTop w:val="0"/>
      <w:marBottom w:val="0"/>
      <w:divBdr>
        <w:top w:val="none" w:sz="0" w:space="0" w:color="auto"/>
        <w:left w:val="none" w:sz="0" w:space="0" w:color="auto"/>
        <w:bottom w:val="none" w:sz="0" w:space="0" w:color="auto"/>
        <w:right w:val="none" w:sz="0" w:space="0" w:color="auto"/>
      </w:divBdr>
    </w:div>
    <w:div w:id="1464038233">
      <w:bodyDiv w:val="1"/>
      <w:marLeft w:val="0"/>
      <w:marRight w:val="0"/>
      <w:marTop w:val="0"/>
      <w:marBottom w:val="0"/>
      <w:divBdr>
        <w:top w:val="none" w:sz="0" w:space="0" w:color="auto"/>
        <w:left w:val="none" w:sz="0" w:space="0" w:color="auto"/>
        <w:bottom w:val="none" w:sz="0" w:space="0" w:color="auto"/>
        <w:right w:val="none" w:sz="0" w:space="0" w:color="auto"/>
      </w:divBdr>
    </w:div>
    <w:div w:id="1520653704">
      <w:bodyDiv w:val="1"/>
      <w:marLeft w:val="0"/>
      <w:marRight w:val="0"/>
      <w:marTop w:val="0"/>
      <w:marBottom w:val="0"/>
      <w:divBdr>
        <w:top w:val="none" w:sz="0" w:space="0" w:color="auto"/>
        <w:left w:val="none" w:sz="0" w:space="0" w:color="auto"/>
        <w:bottom w:val="none" w:sz="0" w:space="0" w:color="auto"/>
        <w:right w:val="none" w:sz="0" w:space="0" w:color="auto"/>
      </w:divBdr>
    </w:div>
    <w:div w:id="1522940138">
      <w:bodyDiv w:val="1"/>
      <w:marLeft w:val="0"/>
      <w:marRight w:val="0"/>
      <w:marTop w:val="0"/>
      <w:marBottom w:val="0"/>
      <w:divBdr>
        <w:top w:val="none" w:sz="0" w:space="0" w:color="auto"/>
        <w:left w:val="none" w:sz="0" w:space="0" w:color="auto"/>
        <w:bottom w:val="none" w:sz="0" w:space="0" w:color="auto"/>
        <w:right w:val="none" w:sz="0" w:space="0" w:color="auto"/>
      </w:divBdr>
    </w:div>
    <w:div w:id="1627926237">
      <w:bodyDiv w:val="1"/>
      <w:marLeft w:val="0"/>
      <w:marRight w:val="0"/>
      <w:marTop w:val="0"/>
      <w:marBottom w:val="0"/>
      <w:divBdr>
        <w:top w:val="none" w:sz="0" w:space="0" w:color="auto"/>
        <w:left w:val="none" w:sz="0" w:space="0" w:color="auto"/>
        <w:bottom w:val="none" w:sz="0" w:space="0" w:color="auto"/>
        <w:right w:val="none" w:sz="0" w:space="0" w:color="auto"/>
      </w:divBdr>
    </w:div>
    <w:div w:id="1655136027">
      <w:bodyDiv w:val="1"/>
      <w:marLeft w:val="0"/>
      <w:marRight w:val="0"/>
      <w:marTop w:val="0"/>
      <w:marBottom w:val="0"/>
      <w:divBdr>
        <w:top w:val="none" w:sz="0" w:space="0" w:color="auto"/>
        <w:left w:val="none" w:sz="0" w:space="0" w:color="auto"/>
        <w:bottom w:val="none" w:sz="0" w:space="0" w:color="auto"/>
        <w:right w:val="none" w:sz="0" w:space="0" w:color="auto"/>
      </w:divBdr>
    </w:div>
    <w:div w:id="1767578363">
      <w:bodyDiv w:val="1"/>
      <w:marLeft w:val="0"/>
      <w:marRight w:val="0"/>
      <w:marTop w:val="0"/>
      <w:marBottom w:val="0"/>
      <w:divBdr>
        <w:top w:val="none" w:sz="0" w:space="0" w:color="auto"/>
        <w:left w:val="none" w:sz="0" w:space="0" w:color="auto"/>
        <w:bottom w:val="none" w:sz="0" w:space="0" w:color="auto"/>
        <w:right w:val="none" w:sz="0" w:space="0" w:color="auto"/>
      </w:divBdr>
    </w:div>
    <w:div w:id="1768429818">
      <w:bodyDiv w:val="1"/>
      <w:marLeft w:val="0"/>
      <w:marRight w:val="0"/>
      <w:marTop w:val="0"/>
      <w:marBottom w:val="0"/>
      <w:divBdr>
        <w:top w:val="none" w:sz="0" w:space="0" w:color="auto"/>
        <w:left w:val="none" w:sz="0" w:space="0" w:color="auto"/>
        <w:bottom w:val="none" w:sz="0" w:space="0" w:color="auto"/>
        <w:right w:val="none" w:sz="0" w:space="0" w:color="auto"/>
      </w:divBdr>
    </w:div>
    <w:div w:id="1774201346">
      <w:bodyDiv w:val="1"/>
      <w:marLeft w:val="0"/>
      <w:marRight w:val="0"/>
      <w:marTop w:val="0"/>
      <w:marBottom w:val="0"/>
      <w:divBdr>
        <w:top w:val="none" w:sz="0" w:space="0" w:color="auto"/>
        <w:left w:val="none" w:sz="0" w:space="0" w:color="auto"/>
        <w:bottom w:val="none" w:sz="0" w:space="0" w:color="auto"/>
        <w:right w:val="none" w:sz="0" w:space="0" w:color="auto"/>
      </w:divBdr>
    </w:div>
    <w:div w:id="1798179305">
      <w:bodyDiv w:val="1"/>
      <w:marLeft w:val="0"/>
      <w:marRight w:val="0"/>
      <w:marTop w:val="0"/>
      <w:marBottom w:val="0"/>
      <w:divBdr>
        <w:top w:val="none" w:sz="0" w:space="0" w:color="auto"/>
        <w:left w:val="none" w:sz="0" w:space="0" w:color="auto"/>
        <w:bottom w:val="none" w:sz="0" w:space="0" w:color="auto"/>
        <w:right w:val="none" w:sz="0" w:space="0" w:color="auto"/>
      </w:divBdr>
    </w:div>
    <w:div w:id="1815753692">
      <w:bodyDiv w:val="1"/>
      <w:marLeft w:val="0"/>
      <w:marRight w:val="0"/>
      <w:marTop w:val="0"/>
      <w:marBottom w:val="0"/>
      <w:divBdr>
        <w:top w:val="none" w:sz="0" w:space="0" w:color="auto"/>
        <w:left w:val="none" w:sz="0" w:space="0" w:color="auto"/>
        <w:bottom w:val="none" w:sz="0" w:space="0" w:color="auto"/>
        <w:right w:val="none" w:sz="0" w:space="0" w:color="auto"/>
      </w:divBdr>
    </w:div>
    <w:div w:id="1822379515">
      <w:bodyDiv w:val="1"/>
      <w:marLeft w:val="0"/>
      <w:marRight w:val="0"/>
      <w:marTop w:val="0"/>
      <w:marBottom w:val="0"/>
      <w:divBdr>
        <w:top w:val="none" w:sz="0" w:space="0" w:color="auto"/>
        <w:left w:val="none" w:sz="0" w:space="0" w:color="auto"/>
        <w:bottom w:val="none" w:sz="0" w:space="0" w:color="auto"/>
        <w:right w:val="none" w:sz="0" w:space="0" w:color="auto"/>
      </w:divBdr>
    </w:div>
    <w:div w:id="1871601507">
      <w:bodyDiv w:val="1"/>
      <w:marLeft w:val="0"/>
      <w:marRight w:val="0"/>
      <w:marTop w:val="0"/>
      <w:marBottom w:val="0"/>
      <w:divBdr>
        <w:top w:val="none" w:sz="0" w:space="0" w:color="auto"/>
        <w:left w:val="none" w:sz="0" w:space="0" w:color="auto"/>
        <w:bottom w:val="none" w:sz="0" w:space="0" w:color="auto"/>
        <w:right w:val="none" w:sz="0" w:space="0" w:color="auto"/>
      </w:divBdr>
    </w:div>
    <w:div w:id="1919975416">
      <w:bodyDiv w:val="1"/>
      <w:marLeft w:val="0"/>
      <w:marRight w:val="0"/>
      <w:marTop w:val="0"/>
      <w:marBottom w:val="0"/>
      <w:divBdr>
        <w:top w:val="none" w:sz="0" w:space="0" w:color="auto"/>
        <w:left w:val="none" w:sz="0" w:space="0" w:color="auto"/>
        <w:bottom w:val="none" w:sz="0" w:space="0" w:color="auto"/>
        <w:right w:val="none" w:sz="0" w:space="0" w:color="auto"/>
      </w:divBdr>
    </w:div>
    <w:div w:id="1926263875">
      <w:bodyDiv w:val="1"/>
      <w:marLeft w:val="0"/>
      <w:marRight w:val="0"/>
      <w:marTop w:val="0"/>
      <w:marBottom w:val="0"/>
      <w:divBdr>
        <w:top w:val="none" w:sz="0" w:space="0" w:color="auto"/>
        <w:left w:val="none" w:sz="0" w:space="0" w:color="auto"/>
        <w:bottom w:val="none" w:sz="0" w:space="0" w:color="auto"/>
        <w:right w:val="none" w:sz="0" w:space="0" w:color="auto"/>
      </w:divBdr>
    </w:div>
    <w:div w:id="1976443729">
      <w:bodyDiv w:val="1"/>
      <w:marLeft w:val="0"/>
      <w:marRight w:val="0"/>
      <w:marTop w:val="0"/>
      <w:marBottom w:val="0"/>
      <w:divBdr>
        <w:top w:val="none" w:sz="0" w:space="0" w:color="auto"/>
        <w:left w:val="none" w:sz="0" w:space="0" w:color="auto"/>
        <w:bottom w:val="none" w:sz="0" w:space="0" w:color="auto"/>
        <w:right w:val="none" w:sz="0" w:space="0" w:color="auto"/>
      </w:divBdr>
    </w:div>
    <w:div w:id="1991129051">
      <w:bodyDiv w:val="1"/>
      <w:marLeft w:val="0"/>
      <w:marRight w:val="0"/>
      <w:marTop w:val="0"/>
      <w:marBottom w:val="0"/>
      <w:divBdr>
        <w:top w:val="none" w:sz="0" w:space="0" w:color="auto"/>
        <w:left w:val="none" w:sz="0" w:space="0" w:color="auto"/>
        <w:bottom w:val="none" w:sz="0" w:space="0" w:color="auto"/>
        <w:right w:val="none" w:sz="0" w:space="0" w:color="auto"/>
      </w:divBdr>
    </w:div>
    <w:div w:id="2022966907">
      <w:bodyDiv w:val="1"/>
      <w:marLeft w:val="0"/>
      <w:marRight w:val="0"/>
      <w:marTop w:val="0"/>
      <w:marBottom w:val="0"/>
      <w:divBdr>
        <w:top w:val="none" w:sz="0" w:space="0" w:color="auto"/>
        <w:left w:val="none" w:sz="0" w:space="0" w:color="auto"/>
        <w:bottom w:val="none" w:sz="0" w:space="0" w:color="auto"/>
        <w:right w:val="none" w:sz="0" w:space="0" w:color="auto"/>
      </w:divBdr>
    </w:div>
    <w:div w:id="2043044135">
      <w:bodyDiv w:val="1"/>
      <w:marLeft w:val="0"/>
      <w:marRight w:val="0"/>
      <w:marTop w:val="0"/>
      <w:marBottom w:val="0"/>
      <w:divBdr>
        <w:top w:val="none" w:sz="0" w:space="0" w:color="auto"/>
        <w:left w:val="none" w:sz="0" w:space="0" w:color="auto"/>
        <w:bottom w:val="none" w:sz="0" w:space="0" w:color="auto"/>
        <w:right w:val="none" w:sz="0" w:space="0" w:color="auto"/>
      </w:divBdr>
    </w:div>
    <w:div w:id="2059740180">
      <w:bodyDiv w:val="1"/>
      <w:marLeft w:val="0"/>
      <w:marRight w:val="0"/>
      <w:marTop w:val="0"/>
      <w:marBottom w:val="0"/>
      <w:divBdr>
        <w:top w:val="none" w:sz="0" w:space="0" w:color="auto"/>
        <w:left w:val="none" w:sz="0" w:space="0" w:color="auto"/>
        <w:bottom w:val="none" w:sz="0" w:space="0" w:color="auto"/>
        <w:right w:val="none" w:sz="0" w:space="0" w:color="auto"/>
      </w:divBdr>
    </w:div>
    <w:div w:id="2081632110">
      <w:bodyDiv w:val="1"/>
      <w:marLeft w:val="0"/>
      <w:marRight w:val="0"/>
      <w:marTop w:val="0"/>
      <w:marBottom w:val="0"/>
      <w:divBdr>
        <w:top w:val="none" w:sz="0" w:space="0" w:color="auto"/>
        <w:left w:val="none" w:sz="0" w:space="0" w:color="auto"/>
        <w:bottom w:val="none" w:sz="0" w:space="0" w:color="auto"/>
        <w:right w:val="none" w:sz="0" w:space="0" w:color="auto"/>
      </w:divBdr>
    </w:div>
    <w:div w:id="2097361230">
      <w:bodyDiv w:val="1"/>
      <w:marLeft w:val="0"/>
      <w:marRight w:val="0"/>
      <w:marTop w:val="0"/>
      <w:marBottom w:val="0"/>
      <w:divBdr>
        <w:top w:val="none" w:sz="0" w:space="0" w:color="auto"/>
        <w:left w:val="none" w:sz="0" w:space="0" w:color="auto"/>
        <w:bottom w:val="none" w:sz="0" w:space="0" w:color="auto"/>
        <w:right w:val="none" w:sz="0" w:space="0" w:color="auto"/>
      </w:divBdr>
    </w:div>
    <w:div w:id="213798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Cameron\Documents\Work\Book%20Files\Baker%208e%20Homework%20Solutions\www.fas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F798-7766-4858-9BAE-50F09131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10270</Words>
  <Characters>58539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Personal PC</Company>
  <LinksUpToDate>false</LinksUpToDate>
  <CharactersWithSpaces>68672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Cameron</dc:creator>
  <cp:lastModifiedBy>Moran, Kevin</cp:lastModifiedBy>
  <cp:revision>3</cp:revision>
  <dcterms:created xsi:type="dcterms:W3CDTF">2014-04-28T18:12:00Z</dcterms:created>
  <dcterms:modified xsi:type="dcterms:W3CDTF">2015-05-14T19:07:00Z</dcterms:modified>
</cp:coreProperties>
</file>