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Active Review</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2.1 </w:t>
      </w:r>
      <w:r>
        <w:rPr>
          <w:rFonts w:ascii="Times" w:hAnsi="Times" w:cs="Times"/>
          <w:color w:val="141413"/>
          <w:sz w:val="20"/>
          <w:szCs w:val="20"/>
        </w:rPr>
        <w:t xml:space="preserve">Refer to the chapter opener, </w:t>
      </w:r>
      <w:r w:rsidRPr="00F86AAA">
        <w:rPr>
          <w:rFonts w:ascii="Times" w:hAnsi="Times" w:cs="Times"/>
          <w:i/>
          <w:color w:val="141413"/>
          <w:sz w:val="20"/>
          <w:szCs w:val="20"/>
        </w:rPr>
        <w:t>Meet Ingenix</w:t>
      </w:r>
      <w:r>
        <w:rPr>
          <w:rFonts w:ascii="Times" w:hAnsi="Times" w:cs="Times"/>
          <w:color w:val="141413"/>
          <w:sz w:val="20"/>
          <w:szCs w:val="20"/>
        </w:rPr>
        <w:t>. In your opinion, what could have been done to prevent the faulty database from costing consumers billions of dollars? How would you clean up the Ingenix database?</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Pr="006F0298"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6F0298">
        <w:rPr>
          <w:rFonts w:ascii="Times" w:hAnsi="Times" w:cs="Times"/>
          <w:color w:val="141413"/>
          <w:sz w:val="20"/>
          <w:szCs w:val="20"/>
        </w:rPr>
        <w:t>Students’ response</w:t>
      </w:r>
      <w:r>
        <w:rPr>
          <w:rFonts w:ascii="Times" w:hAnsi="Times" w:cs="Times"/>
          <w:color w:val="141413"/>
          <w:sz w:val="20"/>
          <w:szCs w:val="20"/>
        </w:rPr>
        <w:t>s</w:t>
      </w:r>
      <w:r w:rsidRPr="006F0298">
        <w:rPr>
          <w:rFonts w:ascii="Times" w:hAnsi="Times" w:cs="Times"/>
          <w:color w:val="141413"/>
          <w:sz w:val="20"/>
          <w:szCs w:val="20"/>
        </w:rPr>
        <w:t xml:space="preserve"> may differ. However, their response should include: data inconsistency and duplication as well as dirty data are the major cause</w:t>
      </w:r>
      <w:r>
        <w:rPr>
          <w:rFonts w:ascii="Times" w:hAnsi="Times" w:cs="Times"/>
          <w:color w:val="141413"/>
          <w:sz w:val="20"/>
          <w:szCs w:val="20"/>
        </w:rPr>
        <w:t>s</w:t>
      </w:r>
      <w:r w:rsidRPr="006F0298">
        <w:rPr>
          <w:rFonts w:ascii="Times" w:hAnsi="Times" w:cs="Times"/>
          <w:color w:val="141413"/>
          <w:sz w:val="20"/>
          <w:szCs w:val="20"/>
        </w:rPr>
        <w:t xml:space="preserve"> of faulty data. To remove data incon</w:t>
      </w:r>
      <w:r>
        <w:rPr>
          <w:rFonts w:ascii="Times" w:hAnsi="Times" w:cs="Times"/>
          <w:color w:val="141413"/>
          <w:sz w:val="20"/>
          <w:szCs w:val="20"/>
        </w:rPr>
        <w:t>sistency and duplication a datab</w:t>
      </w:r>
      <w:r w:rsidRPr="006F0298">
        <w:rPr>
          <w:rFonts w:ascii="Times" w:hAnsi="Times" w:cs="Times"/>
          <w:color w:val="141413"/>
          <w:sz w:val="20"/>
          <w:szCs w:val="20"/>
        </w:rPr>
        <w:t>ase must be normalized. Database cleansing is a technique used to remove dirty data. Refer to the chapter text for normalization and database cleansing.</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F86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2.2 </w:t>
      </w:r>
      <w:r>
        <w:rPr>
          <w:rFonts w:ascii="Times" w:hAnsi="Times" w:cs="Times"/>
          <w:color w:val="141413"/>
          <w:sz w:val="20"/>
          <w:szCs w:val="20"/>
        </w:rPr>
        <w:t>Discuss the differences between an operational database and a data warehouse. Is the accounting database considered an operational database or a data warehouse?</w:t>
      </w:r>
    </w:p>
    <w:p w:rsidR="00BE6EE2" w:rsidRPr="00F86AAA" w:rsidRDefault="00BE6EE2" w:rsidP="00F86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Helvetica"/>
          <w:color w:val="141413"/>
          <w:sz w:val="20"/>
          <w:szCs w:val="20"/>
        </w:rPr>
      </w:pPr>
    </w:p>
    <w:p w:rsidR="00BE6EE2" w:rsidRDefault="00BE6EE2" w:rsidP="00F86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The difference between the operational database and the data warehouse is that the data warehouse is not used for routine business activities. Instead, the data warehouse is often used for business intelligence purposes to improve management decision making</w:t>
      </w:r>
      <w:r>
        <w:rPr>
          <w:rFonts w:ascii="Times" w:hAnsi="Times" w:cs="Times"/>
          <w:color w:val="141413"/>
          <w:sz w:val="20"/>
          <w:szCs w:val="20"/>
        </w:rPr>
        <w:t>.  The accounting database is an operational database.</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p>
    <w:p w:rsidR="00BE6EE2" w:rsidRDefault="00BE6EE2" w:rsidP="00F86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2.3 </w:t>
      </w:r>
      <w:r>
        <w:rPr>
          <w:rFonts w:ascii="Times" w:hAnsi="Times" w:cs="Times"/>
          <w:color w:val="141413"/>
          <w:sz w:val="20"/>
          <w:szCs w:val="20"/>
        </w:rPr>
        <w:t xml:space="preserve">What is a DBMS? Discuss its role in the accounting system. </w:t>
      </w:r>
    </w:p>
    <w:p w:rsidR="00BE6EE2" w:rsidRPr="00F86AAA" w:rsidRDefault="00BE6EE2" w:rsidP="00F86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color w:val="A40800"/>
          <w:sz w:val="20"/>
          <w:szCs w:val="20"/>
        </w:rPr>
      </w:pPr>
    </w:p>
    <w:p w:rsidR="00BE6EE2" w:rsidRPr="00966D5A" w:rsidRDefault="00BE6EE2" w:rsidP="00966D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The database management software (DBMS) is a computer program.  It is used to insert, update, and delete data in the database. A database engine includes a DBMS.</w:t>
      </w:r>
    </w:p>
    <w:p w:rsidR="00BE6EE2" w:rsidRPr="00F86AA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bC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2.4 </w:t>
      </w:r>
      <w:r>
        <w:rPr>
          <w:rFonts w:ascii="Times" w:hAnsi="Times" w:cs="Times"/>
          <w:color w:val="141413"/>
          <w:sz w:val="20"/>
          <w:szCs w:val="20"/>
        </w:rPr>
        <w:t>Discuss the importance of primary keys to the accounting database.</w:t>
      </w:r>
    </w:p>
    <w:p w:rsidR="00BE6EE2" w:rsidRPr="00F86AA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bCs/>
          <w:color w:val="141413"/>
          <w:sz w:val="20"/>
          <w:szCs w:val="20"/>
        </w:rPr>
      </w:pPr>
    </w:p>
    <w:p w:rsidR="00BE6EE2" w:rsidRPr="00966D5A" w:rsidRDefault="00BE6EE2" w:rsidP="00966D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 xml:space="preserve">A primary key is used to select a specific record among a table </w:t>
      </w:r>
      <w:r>
        <w:rPr>
          <w:rFonts w:ascii="Times" w:hAnsi="Times" w:cs="Times"/>
          <w:color w:val="141413"/>
          <w:sz w:val="20"/>
          <w:szCs w:val="20"/>
        </w:rPr>
        <w:t xml:space="preserve">of </w:t>
      </w:r>
      <w:r w:rsidRPr="00966D5A">
        <w:rPr>
          <w:rFonts w:ascii="Times" w:hAnsi="Times" w:cs="Times"/>
          <w:color w:val="141413"/>
          <w:sz w:val="20"/>
          <w:szCs w:val="20"/>
        </w:rPr>
        <w:t xml:space="preserve">records. It is also used to connect/relate to related database tables. For example, </w:t>
      </w:r>
      <w:r>
        <w:rPr>
          <w:rFonts w:ascii="Times" w:hAnsi="Times" w:cs="Times"/>
          <w:color w:val="141413"/>
          <w:sz w:val="20"/>
          <w:szCs w:val="20"/>
        </w:rPr>
        <w:t xml:space="preserve">the </w:t>
      </w:r>
      <w:r w:rsidRPr="00966D5A">
        <w:rPr>
          <w:rFonts w:ascii="Times" w:hAnsi="Times" w:cs="Times"/>
          <w:color w:val="141413"/>
          <w:sz w:val="20"/>
          <w:szCs w:val="20"/>
        </w:rPr>
        <w:t xml:space="preserve">Customer table is related to the Order table. To implement this relationship, the Customer table primary key field is copied into the Order table. </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2.5 </w:t>
      </w:r>
      <w:r>
        <w:rPr>
          <w:rFonts w:ascii="Times" w:hAnsi="Times" w:cs="Times"/>
          <w:color w:val="141413"/>
          <w:sz w:val="20"/>
          <w:szCs w:val="20"/>
        </w:rPr>
        <w:t>Discuss the role of the accounting database in the accounting system. Which components are behind the screen?</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A40800"/>
          <w:sz w:val="22"/>
          <w:szCs w:val="22"/>
        </w:rPr>
      </w:pPr>
    </w:p>
    <w:p w:rsidR="00BE6EE2" w:rsidRPr="00966D5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An accounting system consists of three tier</w:t>
      </w:r>
      <w:r>
        <w:rPr>
          <w:rFonts w:ascii="Times" w:hAnsi="Times" w:cs="Times"/>
          <w:color w:val="141413"/>
          <w:sz w:val="20"/>
          <w:szCs w:val="20"/>
        </w:rPr>
        <w:t>s:</w:t>
      </w:r>
      <w:r w:rsidRPr="00966D5A">
        <w:rPr>
          <w:rFonts w:ascii="Times" w:hAnsi="Times" w:cs="Times"/>
          <w:color w:val="141413"/>
          <w:sz w:val="20"/>
          <w:szCs w:val="20"/>
        </w:rPr>
        <w:t xml:space="preserve"> the accounting database, the DBMS, and front-end accounting software. Accounting data is stored in the accounting database. The DBMS and the accounting database are behind the screen.</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2.6 </w:t>
      </w:r>
      <w:r>
        <w:rPr>
          <w:rFonts w:ascii="Times" w:hAnsi="Times" w:cs="Times"/>
          <w:color w:val="141413"/>
          <w:sz w:val="20"/>
          <w:szCs w:val="20"/>
        </w:rPr>
        <w:t>Discuss the roles of accounting professionals in designing and building accounting databases. Why it is important for accounting professionals to know about enterprise databases?</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A40800"/>
          <w:sz w:val="22"/>
          <w:szCs w:val="22"/>
        </w:rPr>
      </w:pPr>
    </w:p>
    <w:p w:rsidR="00BE6EE2" w:rsidRPr="00966D5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Accounting professionals can assist IT professionals when designing an accounting application or an accou</w:t>
      </w:r>
      <w:r>
        <w:rPr>
          <w:rFonts w:ascii="Times" w:hAnsi="Times" w:cs="Times"/>
          <w:color w:val="141413"/>
          <w:sz w:val="20"/>
          <w:szCs w:val="20"/>
        </w:rPr>
        <w:t xml:space="preserve">nting database. For example, an </w:t>
      </w:r>
      <w:r w:rsidRPr="00966D5A">
        <w:rPr>
          <w:rFonts w:ascii="Times" w:hAnsi="Times" w:cs="Times"/>
          <w:color w:val="141413"/>
          <w:sz w:val="20"/>
          <w:szCs w:val="20"/>
        </w:rPr>
        <w:t xml:space="preserve">accounting professional can help a database designer decide </w:t>
      </w:r>
      <w:r>
        <w:rPr>
          <w:rFonts w:ascii="Times" w:hAnsi="Times" w:cs="Times"/>
          <w:color w:val="141413"/>
          <w:sz w:val="20"/>
          <w:szCs w:val="20"/>
        </w:rPr>
        <w:t>on the</w:t>
      </w:r>
      <w:r w:rsidRPr="00966D5A">
        <w:rPr>
          <w:rFonts w:ascii="Times" w:hAnsi="Times" w:cs="Times"/>
          <w:color w:val="141413"/>
          <w:sz w:val="20"/>
          <w:szCs w:val="20"/>
        </w:rPr>
        <w:t xml:space="preserve"> number and the types of fields required for a Sales Order table. </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Pr="006F0298"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Pr>
          <w:rFonts w:ascii="Helvetica Neue" w:hAnsi="Helvetica Neue" w:cs="Helvetica Neue"/>
          <w:b/>
          <w:bCs/>
          <w:color w:val="141413"/>
          <w:sz w:val="20"/>
          <w:szCs w:val="20"/>
        </w:rPr>
        <w:t xml:space="preserve">2.7 </w:t>
      </w:r>
      <w:r>
        <w:rPr>
          <w:rFonts w:ascii="Times" w:hAnsi="Times" w:cs="Times"/>
          <w:color w:val="141413"/>
          <w:sz w:val="20"/>
          <w:szCs w:val="20"/>
        </w:rPr>
        <w:t>Discuss how modern database systems support the growth of large enterprises, such as Wal-Mart.</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Modern enterprise databases consist of operational and data warehouses. These databases store data in different structures. These structures are supporting many different business needs. Relational databases are used to store daily business operation</w:t>
      </w:r>
      <w:r>
        <w:rPr>
          <w:rFonts w:ascii="Times" w:hAnsi="Times" w:cs="Times"/>
          <w:color w:val="141413"/>
          <w:sz w:val="20"/>
          <w:szCs w:val="20"/>
        </w:rPr>
        <w:t>s</w:t>
      </w:r>
      <w:r w:rsidRPr="00966D5A">
        <w:rPr>
          <w:rFonts w:ascii="Times" w:hAnsi="Times" w:cs="Times"/>
          <w:color w:val="141413"/>
          <w:sz w:val="20"/>
          <w:szCs w:val="20"/>
        </w:rPr>
        <w:t>. Data warehouse structure</w:t>
      </w:r>
      <w:r>
        <w:rPr>
          <w:rFonts w:ascii="Times" w:hAnsi="Times" w:cs="Times"/>
          <w:color w:val="141413"/>
          <w:sz w:val="20"/>
          <w:szCs w:val="20"/>
        </w:rPr>
        <w:t>s</w:t>
      </w:r>
      <w:r w:rsidRPr="00966D5A">
        <w:rPr>
          <w:rFonts w:ascii="Times" w:hAnsi="Times" w:cs="Times"/>
          <w:color w:val="141413"/>
          <w:sz w:val="20"/>
          <w:szCs w:val="20"/>
        </w:rPr>
        <w:t xml:space="preserve"> support complex business decision making processes. Modern databases are shared by the enterprise integrated systems. A centralized and shared database help</w:t>
      </w:r>
      <w:r>
        <w:rPr>
          <w:rFonts w:ascii="Times" w:hAnsi="Times" w:cs="Times"/>
          <w:color w:val="141413"/>
          <w:sz w:val="20"/>
          <w:szCs w:val="20"/>
        </w:rPr>
        <w:t>s</w:t>
      </w:r>
      <w:r w:rsidRPr="00966D5A">
        <w:rPr>
          <w:rFonts w:ascii="Times" w:hAnsi="Times" w:cs="Times"/>
          <w:color w:val="141413"/>
          <w:sz w:val="20"/>
          <w:szCs w:val="20"/>
        </w:rPr>
        <w:t xml:space="preserve"> faster and more efficient communication within various business functions. It reduces data duplication and inconsistency, which are caused by various databases in a non-integrated system.  Integrated centralized databases provide accurate and up-to-date intelligence for efficient decision making and monitoring overall business performance</w:t>
      </w:r>
      <w:r>
        <w:rPr>
          <w:rFonts w:ascii="Times" w:hAnsi="Times" w:cs="Times"/>
          <w:color w:val="141413"/>
          <w:sz w:val="20"/>
          <w:szCs w:val="20"/>
        </w:rPr>
        <w:t>.</w:t>
      </w:r>
    </w:p>
    <w:p w:rsidR="00BE6EE2" w:rsidRPr="00966D5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2.8 </w:t>
      </w:r>
      <w:r>
        <w:rPr>
          <w:rFonts w:ascii="Times" w:hAnsi="Times" w:cs="Times"/>
          <w:color w:val="141413"/>
          <w:sz w:val="20"/>
          <w:szCs w:val="20"/>
        </w:rPr>
        <w:t xml:space="preserve">What is an intersection table? Why is it created? </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A40800"/>
          <w:sz w:val="22"/>
          <w:szCs w:val="22"/>
        </w:rPr>
      </w:pPr>
    </w:p>
    <w:p w:rsidR="00BE6EE2" w:rsidRPr="00966D5A"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 xml:space="preserve">To remove a many- to-many relationship between two tables a special type </w:t>
      </w:r>
      <w:r>
        <w:rPr>
          <w:rFonts w:ascii="Times" w:hAnsi="Times" w:cs="Times"/>
          <w:color w:val="141413"/>
          <w:sz w:val="20"/>
          <w:szCs w:val="20"/>
        </w:rPr>
        <w:t xml:space="preserve">of </w:t>
      </w:r>
      <w:r w:rsidRPr="00966D5A">
        <w:rPr>
          <w:rFonts w:ascii="Times" w:hAnsi="Times" w:cs="Times"/>
          <w:color w:val="141413"/>
          <w:sz w:val="20"/>
          <w:szCs w:val="20"/>
        </w:rPr>
        <w:t>table called an intersection table is placed at the intersection or junction of the two tables with a many-to-many relationship. The many-to-many relationship between the original tables becomes a one-to-many relationship between each of the original tables and the new intersection table.</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2.9 </w:t>
      </w:r>
      <w:r>
        <w:rPr>
          <w:rFonts w:ascii="Times" w:hAnsi="Times" w:cs="Times"/>
          <w:color w:val="141413"/>
          <w:sz w:val="20"/>
          <w:szCs w:val="20"/>
        </w:rPr>
        <w:t>What is a foreign key? Discuss its importance to a relational database.</w:t>
      </w:r>
    </w:p>
    <w:p w:rsidR="00BE6EE2" w:rsidRDefault="00BE6EE2" w:rsidP="006F0298">
      <w:pPr>
        <w:rPr>
          <w:rFonts w:ascii="Optima" w:hAnsi="Optima" w:cs="Optima"/>
          <w:color w:val="A40800"/>
          <w:sz w:val="22"/>
          <w:szCs w:val="22"/>
        </w:rPr>
      </w:pPr>
    </w:p>
    <w:p w:rsidR="00BE6EE2" w:rsidRPr="00966D5A" w:rsidRDefault="00BE6EE2" w:rsidP="00966D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In relational databases, tables are related to each other using common fields in two different tables. These common fields are referred to as the primary key and the foreign key. That means, the primary key of a table is copied into a related table. The copied field is called a foreign key.</w:t>
      </w: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Times" w:hAnsi="Times" w:cs="Times"/>
          <w:color w:val="141413"/>
          <w:sz w:val="20"/>
          <w:szCs w:val="20"/>
        </w:rPr>
      </w:pPr>
      <w:r>
        <w:rPr>
          <w:rFonts w:ascii="Helvetica Neue" w:hAnsi="Helvetica Neue" w:cs="Helvetica Neue"/>
          <w:b/>
          <w:bCs/>
          <w:color w:val="141413"/>
          <w:sz w:val="20"/>
          <w:szCs w:val="20"/>
        </w:rPr>
        <w:t xml:space="preserve">2.10 </w:t>
      </w:r>
      <w:r>
        <w:rPr>
          <w:rFonts w:ascii="Times" w:hAnsi="Times" w:cs="Times"/>
          <w:color w:val="141413"/>
          <w:sz w:val="20"/>
          <w:szCs w:val="20"/>
        </w:rPr>
        <w:t>Discuss the advantages of a database accounting system versus a manual accounting system.</w:t>
      </w:r>
    </w:p>
    <w:p w:rsidR="00BE6EE2" w:rsidRDefault="00BE6EE2" w:rsidP="006F0298">
      <w:pPr>
        <w:rPr>
          <w:rFonts w:ascii="Times" w:hAnsi="Times" w:cs="Times"/>
          <w:color w:val="141413"/>
          <w:sz w:val="20"/>
          <w:szCs w:val="20"/>
        </w:rPr>
      </w:pPr>
    </w:p>
    <w:p w:rsidR="00BE6EE2" w:rsidRPr="00966D5A" w:rsidRDefault="00BE6EE2" w:rsidP="00966D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966D5A">
        <w:rPr>
          <w:rFonts w:ascii="Times" w:hAnsi="Times" w:cs="Times"/>
          <w:color w:val="141413"/>
          <w:sz w:val="20"/>
          <w:szCs w:val="20"/>
        </w:rPr>
        <w:t xml:space="preserve">The advantages of a database accounting system </w:t>
      </w:r>
      <w:r>
        <w:rPr>
          <w:rFonts w:ascii="Times" w:hAnsi="Times" w:cs="Times"/>
          <w:color w:val="141413"/>
          <w:sz w:val="20"/>
          <w:szCs w:val="20"/>
        </w:rPr>
        <w:t>versus a manual accounting system</w:t>
      </w:r>
      <w:r w:rsidRPr="00966D5A">
        <w:rPr>
          <w:rFonts w:ascii="Times" w:hAnsi="Times" w:cs="Times"/>
          <w:color w:val="141413"/>
          <w:sz w:val="20"/>
          <w:szCs w:val="20"/>
        </w:rPr>
        <w:t xml:space="preserve"> include:</w:t>
      </w:r>
    </w:p>
    <w:p w:rsidR="00BE6EE2" w:rsidRDefault="00BE6EE2" w:rsidP="00966D5A">
      <w:pPr>
        <w:pStyle w:val="ListParagraph"/>
        <w:widowControl w:val="0"/>
        <w:numPr>
          <w:ilvl w:val="0"/>
          <w:numId w:val="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966D5A">
        <w:rPr>
          <w:rFonts w:ascii="Times" w:hAnsi="Times" w:cs="Times"/>
          <w:color w:val="141413"/>
          <w:sz w:val="20"/>
          <w:szCs w:val="20"/>
        </w:rPr>
        <w:t>Large amount of data can be stored and maintain</w:t>
      </w:r>
      <w:r>
        <w:rPr>
          <w:rFonts w:ascii="Times" w:hAnsi="Times" w:cs="Times"/>
          <w:color w:val="141413"/>
          <w:sz w:val="20"/>
          <w:szCs w:val="20"/>
        </w:rPr>
        <w:t>ed</w:t>
      </w:r>
      <w:r w:rsidRPr="00966D5A">
        <w:rPr>
          <w:rFonts w:ascii="Times" w:hAnsi="Times" w:cs="Times"/>
          <w:color w:val="141413"/>
          <w:sz w:val="20"/>
          <w:szCs w:val="20"/>
        </w:rPr>
        <w:t xml:space="preserve"> much easier.</w:t>
      </w:r>
    </w:p>
    <w:p w:rsidR="00BE6EE2" w:rsidRDefault="00BE6EE2" w:rsidP="00966D5A">
      <w:pPr>
        <w:pStyle w:val="ListParagraph"/>
        <w:widowControl w:val="0"/>
        <w:numPr>
          <w:ilvl w:val="0"/>
          <w:numId w:val="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966D5A">
        <w:rPr>
          <w:rFonts w:ascii="Times" w:hAnsi="Times" w:cs="Times"/>
          <w:color w:val="141413"/>
          <w:sz w:val="20"/>
          <w:szCs w:val="20"/>
        </w:rPr>
        <w:t>Data is stored much more accurately.</w:t>
      </w:r>
    </w:p>
    <w:p w:rsidR="00BE6EE2" w:rsidRDefault="00BE6EE2" w:rsidP="00966D5A">
      <w:pPr>
        <w:pStyle w:val="ListParagraph"/>
        <w:widowControl w:val="0"/>
        <w:numPr>
          <w:ilvl w:val="0"/>
          <w:numId w:val="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966D5A">
        <w:rPr>
          <w:rFonts w:ascii="Times" w:hAnsi="Times" w:cs="Times"/>
          <w:color w:val="141413"/>
          <w:sz w:val="20"/>
          <w:szCs w:val="20"/>
        </w:rPr>
        <w:t>Much less space is needed</w:t>
      </w:r>
    </w:p>
    <w:p w:rsidR="00BE6EE2" w:rsidRDefault="00BE6EE2" w:rsidP="00966D5A">
      <w:pPr>
        <w:pStyle w:val="ListParagraph"/>
        <w:widowControl w:val="0"/>
        <w:numPr>
          <w:ilvl w:val="0"/>
          <w:numId w:val="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966D5A">
        <w:rPr>
          <w:rFonts w:ascii="Times" w:hAnsi="Times" w:cs="Times"/>
          <w:color w:val="141413"/>
          <w:sz w:val="20"/>
          <w:szCs w:val="20"/>
        </w:rPr>
        <w:t>Information is retrieved much faster</w:t>
      </w:r>
      <w:r>
        <w:rPr>
          <w:rFonts w:ascii="Times" w:hAnsi="Times" w:cs="Times"/>
          <w:color w:val="141413"/>
          <w:sz w:val="20"/>
          <w:szCs w:val="20"/>
        </w:rPr>
        <w:t>--s</w:t>
      </w:r>
      <w:r w:rsidRPr="00966D5A">
        <w:rPr>
          <w:rFonts w:ascii="Times" w:hAnsi="Times" w:cs="Times"/>
          <w:color w:val="141413"/>
          <w:sz w:val="20"/>
          <w:szCs w:val="20"/>
        </w:rPr>
        <w:t>econds versus days, weeks, or even months.</w:t>
      </w:r>
    </w:p>
    <w:p w:rsidR="00BE6EE2" w:rsidRPr="00966D5A" w:rsidRDefault="00BE6EE2" w:rsidP="00966D5A">
      <w:pPr>
        <w:pStyle w:val="ListParagraph"/>
        <w:widowControl w:val="0"/>
        <w:numPr>
          <w:ilvl w:val="0"/>
          <w:numId w:val="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966D5A">
        <w:rPr>
          <w:rFonts w:ascii="Times" w:hAnsi="Times" w:cs="Times"/>
          <w:color w:val="141413"/>
          <w:sz w:val="20"/>
          <w:szCs w:val="20"/>
        </w:rPr>
        <w:t>Data is better secured and controlled.</w:t>
      </w: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p>
    <w:p w:rsidR="00BE6EE2" w:rsidRDefault="00BE6EE2" w:rsidP="006F02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Key Terms Check</w:t>
      </w:r>
    </w:p>
    <w:p w:rsidR="00BE6EE2" w:rsidRDefault="00BE6EE2" w:rsidP="006F0298"/>
    <w:p w:rsidR="00BE6EE2" w:rsidRDefault="00BE6EE2" w:rsidP="006F0298">
      <w:pPr>
        <w:rPr>
          <w:rFonts w:ascii="Times" w:hAnsi="Times" w:cs="Times"/>
          <w:color w:val="141413"/>
          <w:sz w:val="20"/>
          <w:szCs w:val="20"/>
        </w:rPr>
      </w:pPr>
      <w:r>
        <w:rPr>
          <w:rFonts w:ascii="Helvetica Neue" w:hAnsi="Helvetica Neue" w:cs="Helvetica Neue"/>
          <w:b/>
          <w:bCs/>
          <w:color w:val="141413"/>
          <w:sz w:val="20"/>
          <w:szCs w:val="20"/>
        </w:rPr>
        <w:t xml:space="preserve">2.11 </w:t>
      </w:r>
      <w:r>
        <w:rPr>
          <w:rFonts w:ascii="Times" w:hAnsi="Times" w:cs="Times"/>
          <w:color w:val="141413"/>
          <w:sz w:val="20"/>
          <w:szCs w:val="20"/>
        </w:rPr>
        <w:t>Match the following terms and definitions.</w:t>
      </w:r>
    </w:p>
    <w:p w:rsidR="00BE6EE2" w:rsidRDefault="00BE6EE2" w:rsidP="006F0298">
      <w:pPr>
        <w:rPr>
          <w:rFonts w:ascii="Times" w:hAnsi="Times" w:cs="Times"/>
          <w:color w:val="141413"/>
          <w:sz w:val="20"/>
          <w:szCs w:val="20"/>
        </w:rPr>
      </w:pPr>
    </w:p>
    <w:p w:rsidR="00BE6EE2" w:rsidRDefault="00BE6EE2" w:rsidP="006F0298">
      <w:pPr>
        <w:rPr>
          <w:rFonts w:ascii="Times" w:hAnsi="Times" w:cs="Times"/>
          <w:color w:val="141413"/>
          <w:sz w:val="20"/>
          <w:szCs w:val="20"/>
        </w:rPr>
      </w:pPr>
      <w:r>
        <w:rPr>
          <w:noProof/>
        </w:rPr>
        <w:pict>
          <v:shapetype id="_x0000_t202" coordsize="21600,21600" o:spt="202" path="m,l,21600r21600,l21600,xe">
            <v:stroke joinstyle="miter"/>
            <v:path gradientshapeok="t" o:connecttype="rect"/>
          </v:shapetype>
          <v:shape id="_x0000_s1026" type="#_x0000_t202" style="position:absolute;margin-left:0;margin-top:11.95pt;width:3in;height:120.9pt;z-index:251654144" wrapcoords="0 0 21600 0 21600 21600 0 21600 0 0" filled="f" stroked="f">
            <v:fill o:detectmouseclick="t"/>
            <v:textbox style="mso-next-textbox:#_x0000_s1026" inset=",7.2pt,,7.2pt">
              <w:txbxContent>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a. </w:t>
                  </w:r>
                  <w:r>
                    <w:rPr>
                      <w:rFonts w:ascii="Times" w:hAnsi="Times" w:cs="Times"/>
                      <w:color w:val="141413"/>
                      <w:sz w:val="20"/>
                      <w:szCs w:val="20"/>
                    </w:rPr>
                    <w:t>database fields</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b. </w:t>
                  </w:r>
                  <w:r>
                    <w:rPr>
                      <w:rFonts w:ascii="Times" w:hAnsi="Times" w:cs="Times"/>
                      <w:color w:val="141413"/>
                      <w:sz w:val="20"/>
                      <w:szCs w:val="20"/>
                    </w:rPr>
                    <w:t>database records</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c. </w:t>
                  </w:r>
                  <w:r>
                    <w:rPr>
                      <w:rFonts w:ascii="Times" w:hAnsi="Times" w:cs="Times"/>
                      <w:color w:val="141413"/>
                      <w:sz w:val="20"/>
                      <w:szCs w:val="20"/>
                    </w:rPr>
                    <w:t>database tables</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d. </w:t>
                  </w:r>
                  <w:r>
                    <w:rPr>
                      <w:rFonts w:ascii="Times" w:hAnsi="Times" w:cs="Times"/>
                      <w:color w:val="141413"/>
                      <w:sz w:val="20"/>
                      <w:szCs w:val="20"/>
                    </w:rPr>
                    <w:t xml:space="preserve">database </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e. </w:t>
                  </w:r>
                  <w:r>
                    <w:rPr>
                      <w:rFonts w:ascii="Times" w:hAnsi="Times" w:cs="Times"/>
                      <w:color w:val="141413"/>
                      <w:sz w:val="20"/>
                      <w:szCs w:val="20"/>
                    </w:rPr>
                    <w:t>database forms</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f. </w:t>
                  </w:r>
                  <w:r>
                    <w:rPr>
                      <w:rFonts w:ascii="Times" w:hAnsi="Times" w:cs="Times"/>
                      <w:color w:val="141413"/>
                      <w:sz w:val="20"/>
                      <w:szCs w:val="20"/>
                    </w:rPr>
                    <w:t>database queries</w:t>
                  </w:r>
                </w:p>
                <w:p w:rsidR="00BE6EE2" w:rsidRDefault="00BE6EE2" w:rsidP="00CF4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g. </w:t>
                  </w:r>
                  <w:r>
                    <w:rPr>
                      <w:rFonts w:ascii="Times" w:hAnsi="Times" w:cs="Times"/>
                      <w:color w:val="141413"/>
                      <w:sz w:val="20"/>
                      <w:szCs w:val="20"/>
                    </w:rPr>
                    <w:t>database reports</w:t>
                  </w:r>
                </w:p>
                <w:p w:rsidR="00BE6EE2" w:rsidRPr="00CF4F01" w:rsidRDefault="00BE6EE2" w:rsidP="00CF4F01"/>
              </w:txbxContent>
            </v:textbox>
            <w10:wrap type="tight"/>
          </v:shape>
        </w:pict>
      </w:r>
      <w:r>
        <w:rPr>
          <w:noProof/>
        </w:rPr>
        <w:pict>
          <v:shape id="_x0000_s1027" type="#_x0000_t202" style="position:absolute;margin-left:3in;margin-top:6.85pt;width:270pt;height:126pt;z-index:251655168" wrapcoords="0 0 21600 0 21600 21600 0 21600 0 0" filled="f" stroked="f">
            <v:fill o:detectmouseclick="t"/>
            <v:textbox style="mso-next-textbox:#_x0000_s1027" inset=",7.2pt,,7.2pt">
              <w:txbxContent>
                <w:p w:rsidR="00BE6EE2" w:rsidRPr="00CF4F01" w:rsidRDefault="00BE6EE2" w:rsidP="00CF4F01">
                  <w:pPr>
                    <w:rPr>
                      <w:rFonts w:ascii="Times" w:hAnsi="Times"/>
                      <w:sz w:val="20"/>
                    </w:rPr>
                  </w:pPr>
                  <w:r>
                    <w:rPr>
                      <w:rFonts w:ascii="Times" w:hAnsi="Times"/>
                      <w:sz w:val="20"/>
                      <w:u w:val="single"/>
                    </w:rPr>
                    <w:t xml:space="preserve">  e  </w:t>
                  </w:r>
                  <w:r w:rsidRPr="00CF4F01">
                    <w:rPr>
                      <w:rFonts w:ascii="Times" w:hAnsi="Times"/>
                      <w:sz w:val="20"/>
                    </w:rPr>
                    <w:t xml:space="preserve"> 1. Onscreen interface used</w:t>
                  </w:r>
                  <w:r>
                    <w:rPr>
                      <w:rFonts w:ascii="Times" w:hAnsi="Times"/>
                      <w:sz w:val="20"/>
                    </w:rPr>
                    <w:t xml:space="preserve"> for entering and updating data</w:t>
                  </w:r>
                </w:p>
                <w:p w:rsidR="00BE6EE2" w:rsidRPr="00CF4F01" w:rsidRDefault="00BE6EE2" w:rsidP="00CF4F01">
                  <w:pPr>
                    <w:rPr>
                      <w:rFonts w:ascii="Times" w:hAnsi="Times"/>
                      <w:sz w:val="20"/>
                    </w:rPr>
                  </w:pPr>
                  <w:r>
                    <w:rPr>
                      <w:rFonts w:ascii="Times" w:hAnsi="Times"/>
                      <w:sz w:val="20"/>
                      <w:u w:val="single"/>
                    </w:rPr>
                    <w:t xml:space="preserve">  g  </w:t>
                  </w:r>
                  <w:r w:rsidRPr="00CF4F01">
                    <w:rPr>
                      <w:rFonts w:ascii="Times" w:hAnsi="Times"/>
                      <w:sz w:val="20"/>
                    </w:rPr>
                    <w:t xml:space="preserve"> 2. Used to view </w:t>
                  </w:r>
                  <w:r>
                    <w:rPr>
                      <w:rFonts w:ascii="Times" w:hAnsi="Times"/>
                      <w:sz w:val="20"/>
                    </w:rPr>
                    <w:t>output of the accounting system</w:t>
                  </w:r>
                </w:p>
                <w:p w:rsidR="00BE6EE2" w:rsidRPr="00CF4F01" w:rsidRDefault="00BE6EE2" w:rsidP="00CF4F01">
                  <w:pPr>
                    <w:rPr>
                      <w:rFonts w:ascii="Times" w:hAnsi="Times"/>
                      <w:sz w:val="20"/>
                    </w:rPr>
                  </w:pPr>
                  <w:r>
                    <w:rPr>
                      <w:rFonts w:ascii="Times" w:hAnsi="Times"/>
                      <w:sz w:val="20"/>
                      <w:u w:val="single"/>
                    </w:rPr>
                    <w:t xml:space="preserve">  c  </w:t>
                  </w:r>
                  <w:r w:rsidRPr="00CF4F01">
                    <w:rPr>
                      <w:rFonts w:ascii="Times" w:hAnsi="Times"/>
                      <w:sz w:val="20"/>
                    </w:rPr>
                    <w:t xml:space="preserve"> 3. A collection of rel</w:t>
                  </w:r>
                  <w:r>
                    <w:rPr>
                      <w:rFonts w:ascii="Times" w:hAnsi="Times"/>
                      <w:sz w:val="20"/>
                    </w:rPr>
                    <w:t>ated records with a unique name</w:t>
                  </w:r>
                </w:p>
                <w:p w:rsidR="00BE6EE2" w:rsidRPr="00CF4F01" w:rsidRDefault="00BE6EE2" w:rsidP="00CF4F01">
                  <w:pPr>
                    <w:rPr>
                      <w:rFonts w:ascii="Times" w:hAnsi="Times"/>
                      <w:sz w:val="20"/>
                    </w:rPr>
                  </w:pPr>
                  <w:r>
                    <w:rPr>
                      <w:rFonts w:ascii="Times" w:hAnsi="Times"/>
                      <w:sz w:val="20"/>
                      <w:u w:val="single"/>
                    </w:rPr>
                    <w:t xml:space="preserve">  a  </w:t>
                  </w:r>
                  <w:r w:rsidRPr="00CF4F01">
                    <w:rPr>
                      <w:rFonts w:ascii="Times" w:hAnsi="Times"/>
                      <w:sz w:val="20"/>
                    </w:rPr>
                    <w:t xml:space="preserve"> 4. Pieces of information ab</w:t>
                  </w:r>
                  <w:r>
                    <w:rPr>
                      <w:rFonts w:ascii="Times" w:hAnsi="Times"/>
                      <w:sz w:val="20"/>
                    </w:rPr>
                    <w:t>out events, people, or objects</w:t>
                  </w:r>
                </w:p>
                <w:p w:rsidR="00BE6EE2" w:rsidRPr="00CF4F01" w:rsidRDefault="00BE6EE2" w:rsidP="00CF4F01">
                  <w:pPr>
                    <w:rPr>
                      <w:rFonts w:ascii="Times" w:hAnsi="Times"/>
                      <w:sz w:val="20"/>
                    </w:rPr>
                  </w:pPr>
                  <w:r>
                    <w:rPr>
                      <w:rFonts w:ascii="Times" w:hAnsi="Times"/>
                      <w:sz w:val="20"/>
                      <w:u w:val="single"/>
                    </w:rPr>
                    <w:t xml:space="preserve">  f  </w:t>
                  </w:r>
                  <w:r w:rsidRPr="00CF4F01">
                    <w:rPr>
                      <w:rFonts w:ascii="Times" w:hAnsi="Times"/>
                      <w:sz w:val="20"/>
                    </w:rPr>
                    <w:t xml:space="preserve"> 5. Used to search the database and retrieve data from one or more database tables.</w:t>
                  </w:r>
                </w:p>
                <w:p w:rsidR="00BE6EE2" w:rsidRPr="00CF4F01" w:rsidRDefault="00BE6EE2" w:rsidP="00CF4F01">
                  <w:pPr>
                    <w:rPr>
                      <w:rFonts w:ascii="Times" w:hAnsi="Times"/>
                      <w:sz w:val="20"/>
                    </w:rPr>
                  </w:pPr>
                  <w:r>
                    <w:rPr>
                      <w:rFonts w:ascii="Times" w:hAnsi="Times"/>
                      <w:sz w:val="20"/>
                      <w:u w:val="single"/>
                    </w:rPr>
                    <w:t xml:space="preserve">  b  </w:t>
                  </w:r>
                  <w:r w:rsidRPr="00CF4F01">
                    <w:rPr>
                      <w:rFonts w:ascii="Times" w:hAnsi="Times"/>
                      <w:sz w:val="20"/>
                    </w:rPr>
                    <w:t xml:space="preserve"> 6.</w:t>
                  </w:r>
                  <w:r>
                    <w:rPr>
                      <w:rFonts w:ascii="Times" w:hAnsi="Times"/>
                      <w:sz w:val="20"/>
                    </w:rPr>
                    <w:t xml:space="preserve"> A collection of related fields</w:t>
                  </w:r>
                </w:p>
                <w:p w:rsidR="00BE6EE2" w:rsidRPr="00CF4F01" w:rsidRDefault="00BE6EE2" w:rsidP="00CF4F01">
                  <w:pPr>
                    <w:rPr>
                      <w:rFonts w:ascii="Times" w:hAnsi="Times"/>
                      <w:sz w:val="20"/>
                    </w:rPr>
                  </w:pPr>
                  <w:r>
                    <w:rPr>
                      <w:rFonts w:ascii="Times" w:hAnsi="Times"/>
                      <w:sz w:val="20"/>
                      <w:u w:val="single"/>
                    </w:rPr>
                    <w:t xml:space="preserve">  d  </w:t>
                  </w:r>
                  <w:r w:rsidRPr="00CF4F01">
                    <w:rPr>
                      <w:rFonts w:ascii="Times" w:hAnsi="Times"/>
                      <w:sz w:val="20"/>
                    </w:rPr>
                    <w:t xml:space="preserve"> 7.</w:t>
                  </w:r>
                  <w:r>
                    <w:rPr>
                      <w:rFonts w:ascii="Times" w:hAnsi="Times"/>
                      <w:sz w:val="20"/>
                    </w:rPr>
                    <w:t xml:space="preserve"> A collection of related tables</w:t>
                  </w:r>
                </w:p>
                <w:p w:rsidR="00BE6EE2" w:rsidRPr="00CF4F01" w:rsidRDefault="00BE6EE2" w:rsidP="00CF4F01">
                  <w:pPr>
                    <w:rPr>
                      <w:szCs w:val="20"/>
                    </w:rPr>
                  </w:pPr>
                </w:p>
              </w:txbxContent>
            </v:textbox>
            <w10:wrap type="tight"/>
          </v:shape>
        </w:pict>
      </w: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Helvetica Neue" w:hAnsi="Helvetica Neue" w:cs="Helvetica Neue"/>
          <w:b/>
          <w:bCs/>
          <w:color w:val="141413"/>
          <w:sz w:val="20"/>
          <w:szCs w:val="20"/>
        </w:rPr>
      </w:pPr>
    </w:p>
    <w:p w:rsidR="00BE6EE2" w:rsidRDefault="00BE6EE2" w:rsidP="006F0298">
      <w:pPr>
        <w:rPr>
          <w:rFonts w:ascii="Helvetica Neue" w:hAnsi="Helvetica Neue" w:cs="Helvetica Neue"/>
          <w:b/>
          <w:bCs/>
          <w:color w:val="141413"/>
          <w:sz w:val="20"/>
          <w:szCs w:val="20"/>
        </w:rPr>
      </w:pPr>
    </w:p>
    <w:p w:rsidR="00BE6EE2" w:rsidRPr="00216F94" w:rsidRDefault="00BE6EE2" w:rsidP="006F0298">
      <w:pPr>
        <w:rPr>
          <w:rFonts w:ascii="Helvetica Neue" w:hAnsi="Helvetica Neue" w:cs="Helvetica Neue"/>
          <w:b/>
          <w:bCs/>
          <w:color w:val="141413"/>
          <w:sz w:val="20"/>
          <w:szCs w:val="20"/>
        </w:rPr>
      </w:pPr>
      <w:r>
        <w:rPr>
          <w:rFonts w:ascii="Helvetica Neue" w:hAnsi="Helvetica Neue" w:cs="Helvetica Neue"/>
          <w:b/>
          <w:bCs/>
          <w:color w:val="141413"/>
          <w:sz w:val="20"/>
          <w:szCs w:val="20"/>
        </w:rPr>
        <w:t xml:space="preserve">2.12 </w:t>
      </w:r>
      <w:r>
        <w:rPr>
          <w:rFonts w:ascii="Times" w:hAnsi="Times" w:cs="Times"/>
          <w:color w:val="141413"/>
          <w:sz w:val="20"/>
          <w:szCs w:val="20"/>
        </w:rPr>
        <w:t>Match the following terms and definitions.</w:t>
      </w:r>
    </w:p>
    <w:p w:rsidR="00BE6EE2" w:rsidRDefault="00BE6EE2" w:rsidP="006F0298">
      <w:pPr>
        <w:rPr>
          <w:rFonts w:ascii="Times" w:hAnsi="Times" w:cs="Times"/>
          <w:color w:val="141413"/>
          <w:sz w:val="20"/>
          <w:szCs w:val="20"/>
        </w:rPr>
      </w:pPr>
      <w:r>
        <w:rPr>
          <w:noProof/>
        </w:rPr>
        <w:pict>
          <v:shape id="_x0000_s1028" type="#_x0000_t202" style="position:absolute;margin-left:234pt;margin-top:.7pt;width:270pt;height:153pt;z-index:251657216" wrapcoords="0 0 21600 0 21600 21600 0 21600 0 0" filled="f" stroked="f">
            <v:fill o:detectmouseclick="t"/>
            <v:textbox style="mso-next-textbox:#_x0000_s1028" inset=",7.2pt,,7.2pt">
              <w:txbxContent>
                <w:p w:rsidR="00BE6EE2" w:rsidRPr="003E22D4" w:rsidRDefault="00BE6EE2" w:rsidP="003E22D4">
                  <w:pPr>
                    <w:rPr>
                      <w:rFonts w:ascii="Times" w:hAnsi="Times"/>
                      <w:sz w:val="20"/>
                    </w:rPr>
                  </w:pPr>
                  <w:r>
                    <w:rPr>
                      <w:rFonts w:ascii="Times" w:hAnsi="Times"/>
                      <w:sz w:val="20"/>
                      <w:u w:val="single"/>
                    </w:rPr>
                    <w:t xml:space="preserve">  c  </w:t>
                  </w:r>
                  <w:r w:rsidRPr="003E22D4">
                    <w:rPr>
                      <w:rFonts w:ascii="Times" w:hAnsi="Times"/>
                      <w:sz w:val="20"/>
                    </w:rPr>
                    <w:t xml:space="preserve"> 1. Responsible for managing the enterprise’</w:t>
                  </w:r>
                  <w:r>
                    <w:rPr>
                      <w:rFonts w:ascii="Times" w:hAnsi="Times"/>
                      <w:sz w:val="20"/>
                    </w:rPr>
                    <w:t>s databases</w:t>
                  </w:r>
                </w:p>
                <w:p w:rsidR="00BE6EE2" w:rsidRPr="003E22D4" w:rsidRDefault="00BE6EE2" w:rsidP="003E22D4">
                  <w:pPr>
                    <w:rPr>
                      <w:rFonts w:ascii="Times" w:hAnsi="Times"/>
                      <w:sz w:val="20"/>
                    </w:rPr>
                  </w:pPr>
                  <w:r>
                    <w:rPr>
                      <w:rFonts w:ascii="Times" w:hAnsi="Times"/>
                      <w:sz w:val="20"/>
                      <w:u w:val="single"/>
                    </w:rPr>
                    <w:t xml:space="preserve">  g  </w:t>
                  </w:r>
                  <w:r w:rsidRPr="003E22D4">
                    <w:rPr>
                      <w:rFonts w:ascii="Times" w:hAnsi="Times"/>
                      <w:sz w:val="20"/>
                    </w:rPr>
                    <w:t xml:space="preserve"> 2. Ensures that the database contains accurate, valid data.</w:t>
                  </w:r>
                </w:p>
                <w:p w:rsidR="00BE6EE2" w:rsidRPr="003E22D4" w:rsidRDefault="00BE6EE2" w:rsidP="00804D0D">
                  <w:pPr>
                    <w:ind w:left="630" w:hanging="630"/>
                    <w:rPr>
                      <w:rFonts w:ascii="Times" w:hAnsi="Times"/>
                      <w:sz w:val="20"/>
                    </w:rPr>
                  </w:pPr>
                  <w:r>
                    <w:rPr>
                      <w:rFonts w:ascii="Times" w:hAnsi="Times"/>
                      <w:sz w:val="20"/>
                      <w:u w:val="single"/>
                    </w:rPr>
                    <w:t xml:space="preserve">  b  </w:t>
                  </w:r>
                  <w:r w:rsidRPr="003E22D4">
                    <w:rPr>
                      <w:rFonts w:ascii="Times" w:hAnsi="Times"/>
                      <w:sz w:val="20"/>
                    </w:rPr>
                    <w:t xml:space="preserve"> 3. Stores data from a variety of sources and is</w:t>
                  </w:r>
                  <w:r>
                    <w:rPr>
                      <w:rFonts w:ascii="Times" w:hAnsi="Times"/>
                      <w:sz w:val="20"/>
                    </w:rPr>
                    <w:t xml:space="preserve"> used for business intelligence</w:t>
                  </w:r>
                </w:p>
                <w:p w:rsidR="00BE6EE2" w:rsidRPr="003E22D4" w:rsidRDefault="00BE6EE2" w:rsidP="00804D0D">
                  <w:pPr>
                    <w:ind w:left="630" w:hanging="630"/>
                    <w:rPr>
                      <w:rFonts w:ascii="Times" w:hAnsi="Times"/>
                      <w:sz w:val="20"/>
                    </w:rPr>
                  </w:pPr>
                  <w:r>
                    <w:rPr>
                      <w:rFonts w:ascii="Times" w:hAnsi="Times"/>
                      <w:sz w:val="20"/>
                      <w:u w:val="single"/>
                    </w:rPr>
                    <w:t xml:space="preserve">  a  </w:t>
                  </w:r>
                  <w:r w:rsidRPr="003E22D4">
                    <w:rPr>
                      <w:rFonts w:ascii="Times" w:hAnsi="Times"/>
                      <w:sz w:val="20"/>
                    </w:rPr>
                    <w:t xml:space="preserve"> 4. Databases used to store data related to busin</w:t>
                  </w:r>
                  <w:r>
                    <w:rPr>
                      <w:rFonts w:ascii="Times" w:hAnsi="Times"/>
                      <w:sz w:val="20"/>
                    </w:rPr>
                    <w:t>ess operations and transactions</w:t>
                  </w:r>
                </w:p>
                <w:p w:rsidR="00BE6EE2" w:rsidRPr="003E22D4" w:rsidRDefault="00BE6EE2" w:rsidP="00804D0D">
                  <w:pPr>
                    <w:ind w:left="630" w:hanging="630"/>
                    <w:rPr>
                      <w:rFonts w:ascii="Times" w:hAnsi="Times"/>
                      <w:sz w:val="20"/>
                    </w:rPr>
                  </w:pPr>
                  <w:r>
                    <w:rPr>
                      <w:rFonts w:ascii="Times" w:hAnsi="Times"/>
                      <w:sz w:val="20"/>
                      <w:u w:val="single"/>
                    </w:rPr>
                    <w:t xml:space="preserve">  f  </w:t>
                  </w:r>
                  <w:r w:rsidRPr="003E22D4">
                    <w:rPr>
                      <w:rFonts w:ascii="Times" w:hAnsi="Times"/>
                      <w:sz w:val="20"/>
                    </w:rPr>
                    <w:t xml:space="preserve"> 5. A process for removing database anomalies o</w:t>
                  </w:r>
                  <w:r>
                    <w:rPr>
                      <w:rFonts w:ascii="Times" w:hAnsi="Times"/>
                      <w:sz w:val="20"/>
                    </w:rPr>
                    <w:t>r problems</w:t>
                  </w:r>
                </w:p>
                <w:p w:rsidR="00BE6EE2" w:rsidRPr="003E22D4" w:rsidRDefault="00BE6EE2" w:rsidP="00804D0D">
                  <w:pPr>
                    <w:ind w:left="630" w:hanging="630"/>
                    <w:rPr>
                      <w:rFonts w:ascii="Times" w:hAnsi="Times"/>
                      <w:sz w:val="20"/>
                    </w:rPr>
                  </w:pPr>
                  <w:r>
                    <w:rPr>
                      <w:rFonts w:ascii="Times" w:hAnsi="Times"/>
                      <w:sz w:val="20"/>
                      <w:u w:val="single"/>
                    </w:rPr>
                    <w:t xml:space="preserve">  e  </w:t>
                  </w:r>
                  <w:r w:rsidRPr="003E22D4">
                    <w:rPr>
                      <w:rFonts w:ascii="Times" w:hAnsi="Times"/>
                      <w:sz w:val="20"/>
                    </w:rPr>
                    <w:t xml:space="preserve"> 6. Used when more than one field is require</w:t>
                  </w:r>
                  <w:r>
                    <w:rPr>
                      <w:rFonts w:ascii="Times" w:hAnsi="Times"/>
                      <w:sz w:val="20"/>
                    </w:rPr>
                    <w:t>d to uniquely identify a record</w:t>
                  </w:r>
                </w:p>
                <w:p w:rsidR="00BE6EE2" w:rsidRPr="003E22D4" w:rsidRDefault="00BE6EE2" w:rsidP="00804D0D">
                  <w:pPr>
                    <w:ind w:left="630" w:hanging="630"/>
                    <w:rPr>
                      <w:rFonts w:ascii="Times" w:hAnsi="Times"/>
                      <w:sz w:val="20"/>
                    </w:rPr>
                  </w:pPr>
                  <w:r>
                    <w:rPr>
                      <w:rFonts w:ascii="Times" w:hAnsi="Times"/>
                      <w:sz w:val="20"/>
                      <w:u w:val="single"/>
                    </w:rPr>
                    <w:t xml:space="preserve">  d  </w:t>
                  </w:r>
                  <w:r w:rsidRPr="003E22D4">
                    <w:rPr>
                      <w:rFonts w:ascii="Times" w:hAnsi="Times"/>
                      <w:sz w:val="20"/>
                    </w:rPr>
                    <w:t xml:space="preserve"> 7. Placed at the junction of two tables to elimin</w:t>
                  </w:r>
                  <w:r>
                    <w:rPr>
                      <w:rFonts w:ascii="Times" w:hAnsi="Times"/>
                      <w:sz w:val="20"/>
                    </w:rPr>
                    <w:t>ate a many-to-many relationship</w:t>
                  </w:r>
                </w:p>
                <w:p w:rsidR="00BE6EE2" w:rsidRPr="003E22D4" w:rsidRDefault="00BE6EE2" w:rsidP="003E22D4">
                  <w:pPr>
                    <w:rPr>
                      <w:szCs w:val="20"/>
                    </w:rPr>
                  </w:pPr>
                </w:p>
              </w:txbxContent>
            </v:textbox>
            <w10:wrap type="tight"/>
          </v:shape>
        </w:pict>
      </w:r>
      <w:r>
        <w:rPr>
          <w:noProof/>
        </w:rPr>
        <w:pict>
          <v:shape id="_x0000_s1029" type="#_x0000_t202" style="position:absolute;margin-left:0;margin-top:22.65pt;width:3in;height:2in;z-index:251656192" wrapcoords="0 0 21600 0 21600 21600 0 21600 0 0" filled="f" stroked="f">
            <v:fill o:detectmouseclick="t"/>
            <v:textbox style="mso-next-textbox:#_x0000_s1029" inset=",7.2pt,,7.2pt">
              <w:txbxContent>
                <w:p w:rsidR="00BE6EE2" w:rsidRDefault="00BE6EE2" w:rsidP="003E22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a. </w:t>
                  </w:r>
                  <w:r>
                    <w:rPr>
                      <w:rFonts w:ascii="Times" w:hAnsi="Times" w:cs="Times"/>
                      <w:color w:val="141413"/>
                      <w:sz w:val="20"/>
                      <w:szCs w:val="20"/>
                    </w:rPr>
                    <w:t>operational database</w:t>
                  </w:r>
                </w:p>
                <w:p w:rsidR="00BE6EE2" w:rsidRDefault="00BE6EE2" w:rsidP="003E22D4">
                  <w:pPr>
                    <w:rPr>
                      <w:rFonts w:ascii="Times" w:hAnsi="Times" w:cs="Times"/>
                      <w:color w:val="141413"/>
                      <w:sz w:val="20"/>
                      <w:szCs w:val="20"/>
                    </w:rPr>
                  </w:pPr>
                  <w:r>
                    <w:rPr>
                      <w:rFonts w:ascii="Times" w:hAnsi="Times" w:cs="Times"/>
                      <w:b/>
                      <w:bCs/>
                      <w:color w:val="141413"/>
                      <w:sz w:val="20"/>
                      <w:szCs w:val="20"/>
                    </w:rPr>
                    <w:t xml:space="preserve">b. </w:t>
                  </w:r>
                  <w:r>
                    <w:rPr>
                      <w:rFonts w:ascii="Times" w:hAnsi="Times" w:cs="Times"/>
                      <w:color w:val="141413"/>
                      <w:sz w:val="20"/>
                      <w:szCs w:val="20"/>
                    </w:rPr>
                    <w:t xml:space="preserve">data warehouse </w:t>
                  </w:r>
                </w:p>
                <w:p w:rsidR="00BE6EE2" w:rsidRDefault="00BE6EE2" w:rsidP="003E22D4">
                  <w:pPr>
                    <w:rPr>
                      <w:rFonts w:ascii="Times" w:hAnsi="Times" w:cs="Times"/>
                      <w:color w:val="141413"/>
                      <w:sz w:val="20"/>
                      <w:szCs w:val="20"/>
                    </w:rPr>
                  </w:pPr>
                  <w:r>
                    <w:rPr>
                      <w:rFonts w:ascii="Times" w:hAnsi="Times" w:cs="Times"/>
                      <w:b/>
                      <w:bCs/>
                      <w:color w:val="141413"/>
                      <w:sz w:val="20"/>
                      <w:szCs w:val="20"/>
                    </w:rPr>
                    <w:t xml:space="preserve">c. </w:t>
                  </w:r>
                  <w:r>
                    <w:rPr>
                      <w:rFonts w:ascii="Times" w:hAnsi="Times" w:cs="Times"/>
                      <w:color w:val="141413"/>
                      <w:sz w:val="20"/>
                      <w:szCs w:val="20"/>
                    </w:rPr>
                    <w:t xml:space="preserve">database administrator </w:t>
                  </w:r>
                </w:p>
                <w:p w:rsidR="00BE6EE2" w:rsidRDefault="00BE6EE2" w:rsidP="003E22D4">
                  <w:pPr>
                    <w:rPr>
                      <w:rFonts w:ascii="Times" w:hAnsi="Times" w:cs="Times"/>
                      <w:color w:val="141413"/>
                      <w:sz w:val="20"/>
                      <w:szCs w:val="20"/>
                    </w:rPr>
                  </w:pPr>
                  <w:r>
                    <w:rPr>
                      <w:rFonts w:ascii="Times" w:hAnsi="Times" w:cs="Times"/>
                      <w:b/>
                      <w:bCs/>
                      <w:color w:val="141413"/>
                      <w:sz w:val="20"/>
                      <w:szCs w:val="20"/>
                    </w:rPr>
                    <w:t xml:space="preserve">d. </w:t>
                  </w:r>
                  <w:r>
                    <w:rPr>
                      <w:rFonts w:ascii="Times" w:hAnsi="Times" w:cs="Times"/>
                      <w:color w:val="141413"/>
                      <w:sz w:val="20"/>
                      <w:szCs w:val="20"/>
                    </w:rPr>
                    <w:t xml:space="preserve">intersection table </w:t>
                  </w:r>
                </w:p>
                <w:p w:rsidR="00BE6EE2" w:rsidRDefault="00BE6EE2" w:rsidP="003E22D4">
                  <w:pPr>
                    <w:rPr>
                      <w:rFonts w:ascii="Times" w:hAnsi="Times" w:cs="Times"/>
                      <w:color w:val="141413"/>
                      <w:sz w:val="20"/>
                      <w:szCs w:val="20"/>
                    </w:rPr>
                  </w:pPr>
                  <w:r>
                    <w:rPr>
                      <w:rFonts w:ascii="Times" w:hAnsi="Times" w:cs="Times"/>
                      <w:b/>
                      <w:bCs/>
                      <w:color w:val="141413"/>
                      <w:sz w:val="20"/>
                      <w:szCs w:val="20"/>
                    </w:rPr>
                    <w:t xml:space="preserve">e. </w:t>
                  </w:r>
                  <w:r>
                    <w:rPr>
                      <w:rFonts w:ascii="Times" w:hAnsi="Times" w:cs="Times"/>
                      <w:color w:val="141413"/>
                      <w:sz w:val="20"/>
                      <w:szCs w:val="20"/>
                    </w:rPr>
                    <w:t xml:space="preserve">composite primary key </w:t>
                  </w:r>
                </w:p>
                <w:p w:rsidR="00BE6EE2" w:rsidRDefault="00BE6EE2" w:rsidP="003E22D4">
                  <w:pPr>
                    <w:rPr>
                      <w:rFonts w:ascii="Times" w:hAnsi="Times" w:cs="Times"/>
                      <w:color w:val="141413"/>
                      <w:sz w:val="20"/>
                      <w:szCs w:val="20"/>
                    </w:rPr>
                  </w:pPr>
                  <w:r>
                    <w:rPr>
                      <w:rFonts w:ascii="Times" w:hAnsi="Times" w:cs="Times"/>
                      <w:b/>
                      <w:bCs/>
                      <w:color w:val="141413"/>
                      <w:sz w:val="20"/>
                      <w:szCs w:val="20"/>
                    </w:rPr>
                    <w:t xml:space="preserve">f. </w:t>
                  </w:r>
                  <w:r>
                    <w:rPr>
                      <w:rFonts w:ascii="Times" w:hAnsi="Times" w:cs="Times"/>
                      <w:color w:val="141413"/>
                      <w:sz w:val="20"/>
                      <w:szCs w:val="20"/>
                    </w:rPr>
                    <w:t xml:space="preserve">normalization </w:t>
                  </w:r>
                </w:p>
                <w:p w:rsidR="00BE6EE2" w:rsidRPr="00CF4F01" w:rsidRDefault="00BE6EE2" w:rsidP="003E22D4">
                  <w:r>
                    <w:rPr>
                      <w:rFonts w:ascii="Times" w:hAnsi="Times" w:cs="Times"/>
                      <w:b/>
                      <w:bCs/>
                      <w:color w:val="141413"/>
                      <w:sz w:val="20"/>
                      <w:szCs w:val="20"/>
                    </w:rPr>
                    <w:t xml:space="preserve">g. </w:t>
                  </w:r>
                  <w:r>
                    <w:rPr>
                      <w:rFonts w:ascii="Times" w:hAnsi="Times" w:cs="Times"/>
                      <w:color w:val="141413"/>
                      <w:sz w:val="20"/>
                      <w:szCs w:val="20"/>
                    </w:rPr>
                    <w:t>database integrity</w:t>
                  </w:r>
                </w:p>
              </w:txbxContent>
            </v:textbox>
            <w10:wrap type="tight"/>
          </v:shape>
        </w:pict>
      </w:r>
    </w:p>
    <w:p w:rsidR="00BE6EE2" w:rsidRDefault="00BE6EE2" w:rsidP="006F0298">
      <w:pPr>
        <w:rPr>
          <w:rFonts w:ascii="Times" w:hAnsi="Times" w:cs="Times"/>
          <w:color w:val="141413"/>
          <w:sz w:val="20"/>
          <w:szCs w:val="20"/>
        </w:rPr>
      </w:pPr>
    </w:p>
    <w:p w:rsidR="00BE6EE2" w:rsidRDefault="00BE6EE2" w:rsidP="006F0298">
      <w:pPr>
        <w:rPr>
          <w:rFonts w:ascii="Times" w:hAnsi="Times" w:cs="Times"/>
          <w:color w:val="141413"/>
          <w:sz w:val="20"/>
          <w:szCs w:val="20"/>
        </w:rPr>
      </w:pPr>
      <w:r>
        <w:rPr>
          <w:rFonts w:ascii="Helvetica Neue" w:hAnsi="Helvetica Neue" w:cs="Helvetica Neue"/>
          <w:b/>
          <w:bCs/>
          <w:color w:val="141413"/>
          <w:sz w:val="20"/>
          <w:szCs w:val="20"/>
        </w:rPr>
        <w:t xml:space="preserve">2.13 </w:t>
      </w:r>
      <w:r>
        <w:rPr>
          <w:rFonts w:ascii="Times" w:hAnsi="Times" w:cs="Times"/>
          <w:color w:val="141413"/>
          <w:sz w:val="20"/>
          <w:szCs w:val="20"/>
        </w:rPr>
        <w:t>Which of the following statements are true?</w:t>
      </w:r>
    </w:p>
    <w:p w:rsidR="00BE6EE2" w:rsidRDefault="00BE6EE2" w:rsidP="006F0298">
      <w:pPr>
        <w:rPr>
          <w:rFonts w:ascii="Times" w:hAnsi="Times" w:cs="Times"/>
          <w:color w:val="141413"/>
          <w:sz w:val="20"/>
          <w:szCs w:val="20"/>
        </w:rPr>
      </w:pPr>
    </w:p>
    <w:p w:rsidR="00BE6EE2" w:rsidRPr="003E22D4" w:rsidRDefault="00BE6EE2" w:rsidP="003E22D4">
      <w:pPr>
        <w:rPr>
          <w:rFonts w:ascii="Times" w:hAnsi="Times"/>
          <w:sz w:val="20"/>
        </w:rPr>
      </w:pPr>
      <w:r>
        <w:rPr>
          <w:rFonts w:ascii="Times" w:hAnsi="Times"/>
          <w:sz w:val="20"/>
          <w:u w:val="single"/>
        </w:rPr>
        <w:t xml:space="preserve">  T  </w:t>
      </w:r>
      <w:r w:rsidRPr="003E22D4">
        <w:rPr>
          <w:rFonts w:ascii="Times" w:hAnsi="Times"/>
          <w:sz w:val="20"/>
        </w:rPr>
        <w:t xml:space="preserve"> 1. Accounting transactions are stored in the operational database. </w:t>
      </w:r>
    </w:p>
    <w:p w:rsidR="00BE6EE2" w:rsidRPr="003E22D4" w:rsidRDefault="00BE6EE2" w:rsidP="003E22D4">
      <w:pPr>
        <w:rPr>
          <w:rFonts w:ascii="Times" w:hAnsi="Times"/>
          <w:sz w:val="20"/>
        </w:rPr>
      </w:pPr>
      <w:r>
        <w:rPr>
          <w:rFonts w:ascii="Times" w:hAnsi="Times"/>
          <w:sz w:val="20"/>
          <w:u w:val="single"/>
        </w:rPr>
        <w:t xml:space="preserve">  F  </w:t>
      </w:r>
      <w:r w:rsidRPr="003E22D4">
        <w:rPr>
          <w:rFonts w:ascii="Times" w:hAnsi="Times"/>
          <w:sz w:val="20"/>
        </w:rPr>
        <w:t xml:space="preserve"> 2. A database administrator is responsible for designing the database.</w:t>
      </w:r>
    </w:p>
    <w:p w:rsidR="00BE6EE2" w:rsidRPr="003E22D4" w:rsidRDefault="00BE6EE2" w:rsidP="003E22D4">
      <w:pPr>
        <w:rPr>
          <w:rFonts w:ascii="Times" w:hAnsi="Times"/>
          <w:sz w:val="20"/>
        </w:rPr>
      </w:pPr>
      <w:r>
        <w:rPr>
          <w:rFonts w:ascii="Times" w:hAnsi="Times"/>
          <w:sz w:val="20"/>
          <w:u w:val="single"/>
        </w:rPr>
        <w:t xml:space="preserve">  T  </w:t>
      </w:r>
      <w:r w:rsidRPr="003E22D4">
        <w:rPr>
          <w:rFonts w:ascii="Times" w:hAnsi="Times"/>
          <w:sz w:val="20"/>
        </w:rPr>
        <w:t xml:space="preserve"> 3. The result of a query could be a report.</w:t>
      </w:r>
    </w:p>
    <w:p w:rsidR="00BE6EE2" w:rsidRDefault="00BE6EE2" w:rsidP="003E22D4">
      <w:pPr>
        <w:rPr>
          <w:rFonts w:ascii="Times" w:hAnsi="Times"/>
          <w:sz w:val="20"/>
        </w:rPr>
      </w:pPr>
      <w:r>
        <w:rPr>
          <w:rFonts w:ascii="Times" w:hAnsi="Times"/>
          <w:sz w:val="20"/>
          <w:u w:val="single"/>
        </w:rPr>
        <w:t xml:space="preserve">  T  </w:t>
      </w:r>
      <w:r>
        <w:rPr>
          <w:rFonts w:ascii="Times" w:hAnsi="Times"/>
          <w:sz w:val="20"/>
        </w:rPr>
        <w:t xml:space="preserve"> </w:t>
      </w:r>
      <w:r w:rsidRPr="003E22D4">
        <w:rPr>
          <w:rFonts w:ascii="Times" w:hAnsi="Times"/>
          <w:sz w:val="20"/>
        </w:rPr>
        <w:t>4. Deletion, insertion, and update problems are solved by normalization.</w:t>
      </w:r>
    </w:p>
    <w:p w:rsidR="00BE6EE2" w:rsidRPr="003E22D4" w:rsidRDefault="00BE6EE2" w:rsidP="003E22D4">
      <w:pPr>
        <w:rPr>
          <w:rFonts w:ascii="Times" w:hAnsi="Times"/>
          <w:sz w:val="20"/>
        </w:rPr>
      </w:pPr>
      <w:r>
        <w:rPr>
          <w:rFonts w:ascii="Times" w:hAnsi="Times"/>
          <w:sz w:val="20"/>
          <w:u w:val="single"/>
        </w:rPr>
        <w:t xml:space="preserve">  F  </w:t>
      </w:r>
      <w:r w:rsidRPr="003E22D4">
        <w:rPr>
          <w:rFonts w:ascii="Times" w:hAnsi="Times"/>
          <w:sz w:val="20"/>
        </w:rPr>
        <w:t xml:space="preserve"> 5. A data warehouse stores only future data.</w:t>
      </w:r>
    </w:p>
    <w:p w:rsidR="00BE6EE2" w:rsidRPr="003E22D4" w:rsidRDefault="00BE6EE2" w:rsidP="003E22D4">
      <w:pPr>
        <w:rPr>
          <w:rFonts w:ascii="Times" w:hAnsi="Times"/>
          <w:sz w:val="20"/>
        </w:rPr>
      </w:pPr>
      <w:r>
        <w:rPr>
          <w:rFonts w:ascii="Times" w:hAnsi="Times"/>
          <w:sz w:val="20"/>
          <w:u w:val="single"/>
        </w:rPr>
        <w:t xml:space="preserve">  F  </w:t>
      </w:r>
      <w:r w:rsidRPr="003E22D4">
        <w:rPr>
          <w:rFonts w:ascii="Times" w:hAnsi="Times"/>
          <w:sz w:val="20"/>
        </w:rPr>
        <w:t xml:space="preserve"> 6. An intersection table refers to the intersection of queries and reports.</w:t>
      </w:r>
    </w:p>
    <w:p w:rsidR="00BE6EE2" w:rsidRPr="003E22D4" w:rsidRDefault="00BE6EE2" w:rsidP="003E22D4">
      <w:pPr>
        <w:rPr>
          <w:rFonts w:ascii="Times" w:hAnsi="Times"/>
          <w:sz w:val="20"/>
        </w:rPr>
      </w:pPr>
      <w:r>
        <w:rPr>
          <w:rFonts w:ascii="Times" w:hAnsi="Times"/>
          <w:sz w:val="20"/>
          <w:u w:val="single"/>
        </w:rPr>
        <w:t xml:space="preserve">  T  </w:t>
      </w:r>
      <w:r w:rsidRPr="003E22D4">
        <w:rPr>
          <w:rFonts w:ascii="Times" w:hAnsi="Times"/>
          <w:sz w:val="20"/>
        </w:rPr>
        <w:t xml:space="preserve"> 7. A composite primary key consists of more than one field.</w:t>
      </w:r>
    </w:p>
    <w:p w:rsidR="00BE6EE2" w:rsidRPr="003E22D4" w:rsidRDefault="00BE6EE2" w:rsidP="003E22D4">
      <w:pPr>
        <w:rPr>
          <w:rFonts w:ascii="Times" w:hAnsi="Times"/>
          <w:sz w:val="20"/>
        </w:rPr>
      </w:pPr>
    </w:p>
    <w:p w:rsidR="00BE6EE2" w:rsidRDefault="00BE6EE2" w:rsidP="006F0298">
      <w:pPr>
        <w:rPr>
          <w:rFonts w:ascii="Times" w:hAnsi="Times" w:cs="Times"/>
          <w:color w:val="141413"/>
          <w:sz w:val="20"/>
          <w:szCs w:val="20"/>
        </w:rPr>
      </w:pPr>
    </w:p>
    <w:p w:rsidR="00BE6EE2" w:rsidRDefault="00BE6EE2" w:rsidP="000728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 xml:space="preserve">Practice Test </w:t>
      </w:r>
    </w:p>
    <w:p w:rsidR="00BE6EE2" w:rsidRDefault="00BE6EE2" w:rsidP="000728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Enter data once means:</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 xml:space="preserve">Data is entered into the database only one time and it is reused from various locations when it is </w:t>
      </w:r>
      <w:r>
        <w:rPr>
          <w:rFonts w:ascii="Times" w:hAnsi="Times"/>
          <w:sz w:val="20"/>
        </w:rPr>
        <w:t>needed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 is e</w:t>
      </w:r>
      <w:r>
        <w:rPr>
          <w:rFonts w:ascii="Times" w:hAnsi="Times"/>
          <w:sz w:val="20"/>
        </w:rPr>
        <w:t>ntered only one time and it can</w:t>
      </w:r>
      <w:r w:rsidRPr="006C7BD8">
        <w:rPr>
          <w:rFonts w:ascii="Times" w:hAnsi="Times"/>
          <w:sz w:val="20"/>
        </w:rPr>
        <w:t>not be entered again</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 is used only one</w:t>
      </w:r>
      <w:r>
        <w:rPr>
          <w:rFonts w:ascii="Times" w:hAnsi="Times"/>
          <w:sz w:val="20"/>
        </w:rPr>
        <w:t xml:space="preserve"> </w:t>
      </w:r>
      <w:r w:rsidRPr="006C7BD8">
        <w:rPr>
          <w:rFonts w:ascii="Times" w:hAnsi="Times"/>
          <w:sz w:val="20"/>
        </w:rPr>
        <w:t xml:space="preserve">time and it can not be reused  </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 is entered into the database from various locations at the same time.</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sidRPr="006C7BD8">
        <w:rPr>
          <w:rFonts w:ascii="Times" w:hAnsi="Times"/>
          <w:sz w:val="20"/>
        </w:rPr>
        <w:t xml:space="preserve">________transfers data from the accounting software to the database. </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CRM.</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DBMS</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User Interface</w:t>
      </w:r>
    </w:p>
    <w:p w:rsidR="00BE6EE2" w:rsidRPr="003B7CAD" w:rsidRDefault="00BE6EE2" w:rsidP="0007285C">
      <w:pPr>
        <w:pStyle w:val="ListParagraph"/>
        <w:numPr>
          <w:ilvl w:val="1"/>
          <w:numId w:val="38"/>
        </w:numPr>
        <w:spacing w:after="200" w:line="276" w:lineRule="auto"/>
        <w:ind w:left="360"/>
        <w:rPr>
          <w:rFonts w:ascii="Times" w:hAnsi="Times"/>
          <w:sz w:val="20"/>
        </w:rPr>
      </w:pPr>
      <w:r w:rsidRPr="003B7CAD">
        <w:rPr>
          <w:rFonts w:ascii="Times" w:hAnsi="Times"/>
          <w:sz w:val="20"/>
        </w:rPr>
        <w:t>Relational database</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Internal databases consist of:</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DBMS</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Operational database</w:t>
      </w:r>
    </w:p>
    <w:p w:rsidR="00BE6EE2" w:rsidRPr="006C7BD8" w:rsidRDefault="00BE6EE2" w:rsidP="0007285C">
      <w:pPr>
        <w:pStyle w:val="ListParagraph"/>
        <w:numPr>
          <w:ilvl w:val="1"/>
          <w:numId w:val="38"/>
        </w:numPr>
        <w:spacing w:after="200" w:line="276" w:lineRule="auto"/>
        <w:ind w:left="360"/>
        <w:rPr>
          <w:rFonts w:ascii="Times" w:hAnsi="Times"/>
          <w:sz w:val="20"/>
        </w:rPr>
      </w:pPr>
      <w:r>
        <w:rPr>
          <w:rFonts w:ascii="Times" w:hAnsi="Times"/>
          <w:sz w:val="20"/>
        </w:rPr>
        <w:t xml:space="preserve">The database </w:t>
      </w:r>
      <w:r w:rsidRPr="006C7BD8">
        <w:rPr>
          <w:rFonts w:ascii="Times" w:hAnsi="Times"/>
          <w:sz w:val="20"/>
        </w:rPr>
        <w:t>stored in the employee computer</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Operational and data warehouse</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 xml:space="preserve">While auditing the Account Receivable records, the auditor discovers an entry for Cambiz Coffee shop with an address of 721 Sweet Water Pond, St. Peters MO and another entry for Cambiz Coffee shop with an address </w:t>
      </w:r>
      <w:r>
        <w:rPr>
          <w:rFonts w:ascii="Times" w:hAnsi="Times"/>
          <w:sz w:val="20"/>
        </w:rPr>
        <w:t xml:space="preserve">of 721 Sweet Water Pond, Saint </w:t>
      </w:r>
      <w:r w:rsidRPr="006C7BD8">
        <w:rPr>
          <w:rFonts w:ascii="Times" w:hAnsi="Times"/>
          <w:sz w:val="20"/>
        </w:rPr>
        <w:t xml:space="preserve">Peters MO. Each entry has a different customer number. Which of the following statements is false? </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The DBMS views these as two separate accounts.</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 is entered</w:t>
      </w:r>
      <w:r>
        <w:rPr>
          <w:rFonts w:ascii="Times" w:hAnsi="Times"/>
          <w:sz w:val="20"/>
        </w:rPr>
        <w:t xml:space="preserve"> into the computer incorrectly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 xml:space="preserve">Customer has two shops </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The data needs scrubbing</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sidRPr="006C7BD8">
        <w:rPr>
          <w:rFonts w:ascii="Times" w:hAnsi="Times"/>
          <w:sz w:val="20"/>
        </w:rPr>
        <w:t xml:space="preserve">______is </w:t>
      </w:r>
      <w:r>
        <w:rPr>
          <w:rFonts w:ascii="Times" w:hAnsi="Times"/>
          <w:sz w:val="20"/>
        </w:rPr>
        <w:t>a collection of related records.</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Database engine</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Database table</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Database field</w:t>
      </w:r>
    </w:p>
    <w:p w:rsidR="00BE6EE2" w:rsidRPr="006C7BD8" w:rsidRDefault="00BE6EE2" w:rsidP="0007285C">
      <w:pPr>
        <w:pStyle w:val="ListParagraph"/>
        <w:numPr>
          <w:ilvl w:val="1"/>
          <w:numId w:val="38"/>
        </w:numPr>
        <w:spacing w:after="200" w:line="276" w:lineRule="auto"/>
        <w:ind w:left="360"/>
        <w:rPr>
          <w:rFonts w:ascii="Times" w:hAnsi="Times"/>
          <w:sz w:val="20"/>
        </w:rPr>
      </w:pPr>
      <w:r>
        <w:rPr>
          <w:rFonts w:ascii="Times" w:hAnsi="Times"/>
          <w:sz w:val="20"/>
        </w:rPr>
        <w:t xml:space="preserve">Object Oriented </w:t>
      </w:r>
      <w:r w:rsidRPr="006C7BD8">
        <w:rPr>
          <w:rFonts w:ascii="Times" w:hAnsi="Times"/>
          <w:sz w:val="20"/>
        </w:rPr>
        <w:t>database</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 xml:space="preserve">Which tier in the accounting system architecture consists of accounting software? </w:t>
      </w:r>
    </w:p>
    <w:p w:rsidR="00BE6EE2" w:rsidRPr="006C7BD8" w:rsidRDefault="00BE6EE2" w:rsidP="0007285C">
      <w:pPr>
        <w:pStyle w:val="ListParagraph"/>
        <w:numPr>
          <w:ilvl w:val="1"/>
          <w:numId w:val="38"/>
        </w:numPr>
        <w:spacing w:after="200" w:line="276" w:lineRule="auto"/>
        <w:ind w:left="360"/>
        <w:rPr>
          <w:rFonts w:ascii="Times" w:hAnsi="Times"/>
          <w:sz w:val="20"/>
        </w:rPr>
      </w:pPr>
      <w:r>
        <w:rPr>
          <w:rFonts w:ascii="Times" w:hAnsi="Times"/>
          <w:sz w:val="20"/>
        </w:rPr>
        <w:t>Accountant tier</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Database tier</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User tier</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Application tier</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An item table</w:t>
      </w:r>
      <w:r>
        <w:rPr>
          <w:rFonts w:ascii="Times" w:hAnsi="Times"/>
          <w:sz w:val="20"/>
        </w:rPr>
        <w:t>’s</w:t>
      </w:r>
      <w:r w:rsidRPr="006C7BD8">
        <w:rPr>
          <w:rFonts w:ascii="Times" w:hAnsi="Times"/>
          <w:sz w:val="20"/>
        </w:rPr>
        <w:t xml:space="preserve"> record has </w:t>
      </w:r>
      <w:r>
        <w:rPr>
          <w:rFonts w:ascii="Times" w:hAnsi="Times"/>
          <w:sz w:val="20"/>
        </w:rPr>
        <w:t>5</w:t>
      </w:r>
      <w:r w:rsidRPr="006C7BD8">
        <w:rPr>
          <w:rFonts w:ascii="Times" w:hAnsi="Times"/>
          <w:sz w:val="20"/>
        </w:rPr>
        <w:t xml:space="preserve"> fiel</w:t>
      </w:r>
      <w:r>
        <w:rPr>
          <w:rFonts w:ascii="Times" w:hAnsi="Times"/>
          <w:sz w:val="20"/>
        </w:rPr>
        <w:t xml:space="preserve">ds: Item code, Item name, </w:t>
      </w:r>
      <w:r w:rsidRPr="006C7BD8">
        <w:rPr>
          <w:rFonts w:ascii="Times" w:hAnsi="Times"/>
          <w:sz w:val="20"/>
        </w:rPr>
        <w:t xml:space="preserve">description, location ID, </w:t>
      </w:r>
      <w:r>
        <w:rPr>
          <w:rFonts w:ascii="Times" w:hAnsi="Times"/>
          <w:sz w:val="20"/>
        </w:rPr>
        <w:t xml:space="preserve">and </w:t>
      </w:r>
      <w:r w:rsidRPr="006C7BD8">
        <w:rPr>
          <w:rFonts w:ascii="Times" w:hAnsi="Times"/>
          <w:sz w:val="20"/>
        </w:rPr>
        <w:t>warehouse ID. Which of these field</w:t>
      </w:r>
      <w:r>
        <w:rPr>
          <w:rFonts w:ascii="Times" w:hAnsi="Times"/>
          <w:sz w:val="20"/>
        </w:rPr>
        <w:t>s</w:t>
      </w:r>
      <w:r w:rsidRPr="006C7BD8">
        <w:rPr>
          <w:rFonts w:ascii="Times" w:hAnsi="Times"/>
          <w:sz w:val="20"/>
        </w:rPr>
        <w:t xml:space="preserve"> is a good candidate for the primary key</w:t>
      </w:r>
      <w:r>
        <w:rPr>
          <w:rFonts w:ascii="Times" w:hAnsi="Times"/>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Location ID</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Item Code</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Warehouse ID</w:t>
      </w:r>
    </w:p>
    <w:p w:rsidR="00BE6EE2"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Item name</w:t>
      </w:r>
    </w:p>
    <w:p w:rsidR="00BE6EE2" w:rsidRPr="00B653B1" w:rsidRDefault="00BE6EE2" w:rsidP="00752F5B">
      <w:pPr>
        <w:pStyle w:val="ListParagraph"/>
        <w:spacing w:after="200" w:line="276" w:lineRule="auto"/>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 xml:space="preserve">An item may </w:t>
      </w:r>
      <w:r>
        <w:rPr>
          <w:rFonts w:ascii="Times" w:hAnsi="Times"/>
          <w:sz w:val="20"/>
        </w:rPr>
        <w:t>appear on many orders. An order</w:t>
      </w:r>
      <w:r w:rsidRPr="006C7BD8">
        <w:rPr>
          <w:rFonts w:ascii="Times" w:hAnsi="Times"/>
          <w:sz w:val="20"/>
        </w:rPr>
        <w:t xml:space="preserve"> contains many items.  The relationship between </w:t>
      </w:r>
      <w:r>
        <w:rPr>
          <w:rFonts w:ascii="Times" w:hAnsi="Times"/>
          <w:sz w:val="20"/>
        </w:rPr>
        <w:t>It</w:t>
      </w:r>
      <w:r w:rsidRPr="006C7BD8">
        <w:rPr>
          <w:rFonts w:ascii="Times" w:hAnsi="Times"/>
          <w:sz w:val="20"/>
        </w:rPr>
        <w:t xml:space="preserve">em table and </w:t>
      </w:r>
      <w:r>
        <w:rPr>
          <w:rFonts w:ascii="Times" w:hAnsi="Times"/>
          <w:sz w:val="20"/>
        </w:rPr>
        <w:t>O</w:t>
      </w:r>
      <w:r w:rsidRPr="006C7BD8">
        <w:rPr>
          <w:rFonts w:ascii="Times" w:hAnsi="Times"/>
          <w:sz w:val="20"/>
        </w:rPr>
        <w:t>rder table is:</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 xml:space="preserve">Many-to-one </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Many-to-many</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One-to-many</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One-to-one</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Sandy, an accountant, wants to search for a specific customer address. She should search using:</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Customer name</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Customer address</w:t>
      </w:r>
    </w:p>
    <w:p w:rsidR="00BE6EE2" w:rsidRPr="006C7BD8" w:rsidRDefault="00BE6EE2" w:rsidP="0007285C">
      <w:pPr>
        <w:pStyle w:val="ListParagraph"/>
        <w:numPr>
          <w:ilvl w:val="1"/>
          <w:numId w:val="38"/>
        </w:numPr>
        <w:spacing w:after="200" w:line="276" w:lineRule="auto"/>
        <w:ind w:left="360"/>
        <w:rPr>
          <w:rFonts w:ascii="Times" w:hAnsi="Times"/>
          <w:sz w:val="20"/>
        </w:rPr>
      </w:pPr>
      <w:r>
        <w:rPr>
          <w:rFonts w:ascii="Times" w:hAnsi="Times"/>
          <w:sz w:val="20"/>
        </w:rPr>
        <w:t>Customer ID (</w:t>
      </w:r>
      <w:r w:rsidRPr="004E0389">
        <w:rPr>
          <w:rFonts w:ascii="Times" w:hAnsi="Times"/>
          <w:b/>
          <w:sz w:val="20"/>
        </w:rPr>
        <w:t>Correct Answer</w:t>
      </w:r>
      <w:r>
        <w:rPr>
          <w:rFonts w:ascii="Times" w:hAnsi="Times"/>
          <w:b/>
          <w:sz w:val="20"/>
        </w:rPr>
        <w:t>)</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 xml:space="preserve"> a and b</w:t>
      </w:r>
    </w:p>
    <w:p w:rsidR="00BE6EE2" w:rsidRPr="006C7BD8" w:rsidRDefault="00BE6EE2" w:rsidP="0007285C">
      <w:pPr>
        <w:pStyle w:val="ListParagraph"/>
        <w:ind w:left="360"/>
        <w:rPr>
          <w:rFonts w:ascii="Times" w:hAnsi="Times"/>
          <w:sz w:val="20"/>
        </w:rPr>
      </w:pPr>
    </w:p>
    <w:p w:rsidR="00BE6EE2" w:rsidRPr="006C7BD8" w:rsidRDefault="00BE6EE2" w:rsidP="0007285C">
      <w:pPr>
        <w:pStyle w:val="ListParagraph"/>
        <w:numPr>
          <w:ilvl w:val="0"/>
          <w:numId w:val="38"/>
        </w:numPr>
        <w:spacing w:after="200" w:line="276" w:lineRule="auto"/>
        <w:ind w:left="360"/>
        <w:rPr>
          <w:rFonts w:ascii="Times" w:hAnsi="Times"/>
          <w:sz w:val="20"/>
        </w:rPr>
      </w:pPr>
      <w:r>
        <w:rPr>
          <w:rFonts w:ascii="Times" w:hAnsi="Times"/>
          <w:sz w:val="20"/>
        </w:rPr>
        <w:t xml:space="preserve"> </w:t>
      </w:r>
      <w:r w:rsidRPr="006C7BD8">
        <w:rPr>
          <w:rFonts w:ascii="Times" w:hAnsi="Times"/>
          <w:sz w:val="20"/>
        </w:rPr>
        <w:t xml:space="preserve">Which of the following is NOT a </w:t>
      </w:r>
      <w:r>
        <w:rPr>
          <w:rFonts w:ascii="Times" w:hAnsi="Times"/>
          <w:sz w:val="20"/>
        </w:rPr>
        <w:t>d</w:t>
      </w:r>
      <w:r w:rsidRPr="006C7BD8">
        <w:rPr>
          <w:rFonts w:ascii="Times" w:hAnsi="Times"/>
          <w:sz w:val="20"/>
        </w:rPr>
        <w:t>atabase essential?</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Form</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Table</w:t>
      </w:r>
    </w:p>
    <w:p w:rsidR="00BE6EE2" w:rsidRPr="006C7BD8"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Query</w:t>
      </w:r>
    </w:p>
    <w:p w:rsidR="00BE6EE2" w:rsidRPr="002B177D" w:rsidRDefault="00BE6EE2" w:rsidP="0007285C">
      <w:pPr>
        <w:pStyle w:val="ListParagraph"/>
        <w:numPr>
          <w:ilvl w:val="1"/>
          <w:numId w:val="38"/>
        </w:numPr>
        <w:spacing w:after="200" w:line="276" w:lineRule="auto"/>
        <w:ind w:left="360"/>
        <w:rPr>
          <w:rFonts w:ascii="Times" w:hAnsi="Times"/>
          <w:sz w:val="20"/>
        </w:rPr>
      </w:pPr>
      <w:r w:rsidRPr="006C7BD8">
        <w:rPr>
          <w:rFonts w:ascii="Times" w:hAnsi="Times"/>
          <w:sz w:val="20"/>
        </w:rPr>
        <w:t>DBMS</w:t>
      </w:r>
      <w:r>
        <w:rPr>
          <w:rFonts w:ascii="Times" w:hAnsi="Times"/>
          <w:sz w:val="20"/>
        </w:rPr>
        <w:t xml:space="preserve"> (</w:t>
      </w:r>
      <w:r w:rsidRPr="004E0389">
        <w:rPr>
          <w:rFonts w:ascii="Times" w:hAnsi="Times"/>
          <w:b/>
          <w:sz w:val="20"/>
        </w:rPr>
        <w:t>Correct Answer</w:t>
      </w:r>
      <w:r>
        <w:rPr>
          <w:rFonts w:ascii="Times" w:hAnsi="Times"/>
          <w:b/>
          <w:sz w:val="20"/>
        </w:rPr>
        <w:t>)</w:t>
      </w:r>
    </w:p>
    <w:p w:rsidR="00BE6EE2" w:rsidRDefault="00BE6EE2" w:rsidP="006F0298">
      <w:pPr>
        <w:rPr>
          <w:rFonts w:ascii="Times" w:hAnsi="Times" w:cs="Times"/>
          <w:color w:val="141413"/>
          <w:sz w:val="20"/>
          <w:szCs w:val="20"/>
        </w:rPr>
      </w:pPr>
    </w:p>
    <w:p w:rsidR="00BE6EE2" w:rsidRDefault="00BE6EE2" w:rsidP="006F0298">
      <w:pPr>
        <w:rPr>
          <w:rFonts w:ascii="Times" w:hAnsi="Times" w:cs="Times"/>
          <w:color w:val="141413"/>
          <w:sz w:val="20"/>
          <w:szCs w:val="20"/>
        </w:rPr>
      </w:pPr>
    </w:p>
    <w:p w:rsidR="00BE6EE2" w:rsidRDefault="00BE6EE2" w:rsidP="006F0298">
      <w:pPr>
        <w:rPr>
          <w:rFonts w:ascii="Times" w:hAnsi="Times" w:cs="Times"/>
          <w:color w:val="141413"/>
          <w:sz w:val="20"/>
          <w:szCs w:val="20"/>
        </w:rPr>
      </w:pP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Exercises</w:t>
      </w: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Short Exercises</w:t>
      </w: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2.24 </w:t>
      </w:r>
      <w:r>
        <w:rPr>
          <w:rFonts w:ascii="Times" w:hAnsi="Times" w:cs="Times"/>
          <w:color w:val="141413"/>
          <w:sz w:val="20"/>
          <w:szCs w:val="20"/>
        </w:rPr>
        <w:t xml:space="preserve">Match the following database fields with the appropriate database table. </w:t>
      </w:r>
      <w:r>
        <w:rPr>
          <w:rFonts w:ascii="Helvetica" w:hAnsi="Helvetica" w:cs="Helvetica"/>
          <w:color w:val="009644"/>
          <w:sz w:val="18"/>
          <w:szCs w:val="18"/>
        </w:rPr>
        <w:t xml:space="preserve">(Q2.3) </w:t>
      </w: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a. </w:t>
      </w:r>
      <w:r>
        <w:rPr>
          <w:rFonts w:ascii="Times" w:hAnsi="Times" w:cs="Times"/>
          <w:color w:val="141413"/>
          <w:sz w:val="20"/>
          <w:szCs w:val="20"/>
        </w:rPr>
        <w:t>V</w:t>
      </w:r>
      <w:r>
        <w:rPr>
          <w:rFonts w:ascii="Times" w:hAnsi="Times" w:cs="Times"/>
          <w:color w:val="141413"/>
          <w:sz w:val="15"/>
          <w:szCs w:val="15"/>
        </w:rPr>
        <w:t xml:space="preserve">ENDOR </w:t>
      </w:r>
      <w:r>
        <w:rPr>
          <w:rFonts w:ascii="Times" w:hAnsi="Times" w:cs="Times"/>
          <w:color w:val="141413"/>
          <w:sz w:val="20"/>
          <w:szCs w:val="20"/>
        </w:rPr>
        <w:t xml:space="preserve">table </w:t>
      </w: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b. </w:t>
      </w:r>
      <w:r>
        <w:rPr>
          <w:rFonts w:ascii="Times" w:hAnsi="Times" w:cs="Times"/>
          <w:color w:val="141413"/>
          <w:sz w:val="20"/>
          <w:szCs w:val="20"/>
        </w:rPr>
        <w:t>C</w:t>
      </w:r>
      <w:r>
        <w:rPr>
          <w:rFonts w:ascii="Times" w:hAnsi="Times" w:cs="Times"/>
          <w:color w:val="141413"/>
          <w:sz w:val="15"/>
          <w:szCs w:val="15"/>
        </w:rPr>
        <w:t xml:space="preserve">USTOMER </w:t>
      </w:r>
      <w:r>
        <w:rPr>
          <w:rFonts w:ascii="Times" w:hAnsi="Times" w:cs="Times"/>
          <w:color w:val="141413"/>
          <w:sz w:val="20"/>
          <w:szCs w:val="20"/>
        </w:rPr>
        <w:t xml:space="preserve">table </w:t>
      </w:r>
    </w:p>
    <w:p w:rsidR="00BE6EE2" w:rsidRDefault="00BE6EE2" w:rsidP="00B507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c. </w:t>
      </w:r>
      <w:r>
        <w:rPr>
          <w:rFonts w:ascii="Times" w:hAnsi="Times" w:cs="Times"/>
          <w:color w:val="141413"/>
          <w:sz w:val="20"/>
          <w:szCs w:val="20"/>
        </w:rPr>
        <w:t>E</w:t>
      </w:r>
      <w:r>
        <w:rPr>
          <w:rFonts w:ascii="Times" w:hAnsi="Times" w:cs="Times"/>
          <w:color w:val="141413"/>
          <w:sz w:val="15"/>
          <w:szCs w:val="15"/>
        </w:rPr>
        <w:t xml:space="preserve">MPLOYEE </w:t>
      </w:r>
      <w:r>
        <w:rPr>
          <w:rFonts w:ascii="Times" w:hAnsi="Times" w:cs="Times"/>
          <w:color w:val="141413"/>
          <w:sz w:val="20"/>
          <w:szCs w:val="20"/>
        </w:rPr>
        <w:t>table</w:t>
      </w:r>
    </w:p>
    <w:p w:rsidR="00BE6EE2" w:rsidRDefault="00BE6EE2" w:rsidP="00B50785">
      <w:pPr>
        <w:rPr>
          <w:rFonts w:ascii="Times" w:hAnsi="Times" w:cs="Times"/>
          <w:color w:val="141413"/>
          <w:sz w:val="20"/>
          <w:szCs w:val="20"/>
        </w:rPr>
      </w:pPr>
      <w:r>
        <w:rPr>
          <w:rFonts w:ascii="Times" w:hAnsi="Times" w:cs="Times"/>
          <w:b/>
          <w:bCs/>
          <w:color w:val="141413"/>
          <w:sz w:val="20"/>
          <w:szCs w:val="20"/>
        </w:rPr>
        <w:t xml:space="preserve">d. </w:t>
      </w:r>
      <w:r>
        <w:rPr>
          <w:rFonts w:ascii="Times" w:hAnsi="Times" w:cs="Times"/>
          <w:color w:val="141413"/>
          <w:sz w:val="20"/>
          <w:szCs w:val="20"/>
        </w:rPr>
        <w:t>A</w:t>
      </w:r>
      <w:r>
        <w:rPr>
          <w:rFonts w:ascii="Times" w:hAnsi="Times" w:cs="Times"/>
          <w:color w:val="141413"/>
          <w:sz w:val="15"/>
          <w:szCs w:val="15"/>
        </w:rPr>
        <w:t xml:space="preserve">CCOUNTS </w:t>
      </w:r>
      <w:r>
        <w:rPr>
          <w:rFonts w:ascii="Times" w:hAnsi="Times" w:cs="Times"/>
          <w:color w:val="141413"/>
          <w:sz w:val="20"/>
          <w:szCs w:val="20"/>
        </w:rPr>
        <w:t xml:space="preserve">table </w:t>
      </w:r>
    </w:p>
    <w:p w:rsidR="00BE6EE2" w:rsidRDefault="00BE6EE2" w:rsidP="00B50785">
      <w:pPr>
        <w:rPr>
          <w:rFonts w:ascii="Times" w:hAnsi="Times" w:cs="Times"/>
          <w:color w:val="141413"/>
          <w:sz w:val="20"/>
          <w:szCs w:val="20"/>
        </w:rPr>
      </w:pPr>
      <w:r>
        <w:rPr>
          <w:rFonts w:ascii="Times" w:hAnsi="Times" w:cs="Times"/>
          <w:b/>
          <w:bCs/>
          <w:color w:val="141413"/>
          <w:sz w:val="20"/>
          <w:szCs w:val="20"/>
        </w:rPr>
        <w:t xml:space="preserve">e. </w:t>
      </w:r>
      <w:r>
        <w:rPr>
          <w:rFonts w:ascii="Times" w:hAnsi="Times" w:cs="Times"/>
          <w:color w:val="141413"/>
          <w:sz w:val="20"/>
          <w:szCs w:val="20"/>
        </w:rPr>
        <w:t>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 xml:space="preserve">table </w:t>
      </w:r>
    </w:p>
    <w:p w:rsidR="00BE6EE2" w:rsidRDefault="00BE6EE2" w:rsidP="00B50785">
      <w:pPr>
        <w:rPr>
          <w:rFonts w:ascii="Times" w:hAnsi="Times" w:cs="Times"/>
          <w:color w:val="141413"/>
          <w:sz w:val="20"/>
          <w:szCs w:val="20"/>
        </w:rPr>
      </w:pPr>
      <w:r>
        <w:rPr>
          <w:rFonts w:ascii="Times" w:hAnsi="Times" w:cs="Times"/>
          <w:b/>
          <w:bCs/>
          <w:color w:val="141413"/>
          <w:sz w:val="20"/>
          <w:szCs w:val="20"/>
        </w:rPr>
        <w:t xml:space="preserve">f. </w:t>
      </w:r>
      <w:r>
        <w:rPr>
          <w:rFonts w:ascii="Times" w:hAnsi="Times" w:cs="Times"/>
          <w:color w:val="141413"/>
          <w:sz w:val="20"/>
          <w:szCs w:val="20"/>
        </w:rPr>
        <w:t>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L</w:t>
      </w:r>
      <w:r>
        <w:rPr>
          <w:rFonts w:ascii="Times" w:hAnsi="Times" w:cs="Times"/>
          <w:color w:val="141413"/>
          <w:sz w:val="15"/>
          <w:szCs w:val="15"/>
        </w:rPr>
        <w:t xml:space="preserve">INE </w:t>
      </w:r>
      <w:r>
        <w:rPr>
          <w:rFonts w:ascii="Times" w:hAnsi="Times" w:cs="Times"/>
          <w:color w:val="141413"/>
          <w:sz w:val="20"/>
          <w:szCs w:val="20"/>
        </w:rPr>
        <w:t xml:space="preserve">table </w:t>
      </w:r>
    </w:p>
    <w:p w:rsidR="00BE6EE2" w:rsidRDefault="00BE6EE2" w:rsidP="00B50785">
      <w:pPr>
        <w:rPr>
          <w:rFonts w:ascii="Times" w:hAnsi="Times" w:cs="Times"/>
          <w:color w:val="141413"/>
          <w:sz w:val="20"/>
          <w:szCs w:val="20"/>
        </w:rPr>
      </w:pPr>
      <w:r>
        <w:rPr>
          <w:rFonts w:ascii="Times" w:hAnsi="Times" w:cs="Times"/>
          <w:b/>
          <w:bCs/>
          <w:color w:val="141413"/>
          <w:sz w:val="20"/>
          <w:szCs w:val="20"/>
        </w:rPr>
        <w:t xml:space="preserve">g. </w:t>
      </w:r>
      <w:r>
        <w:rPr>
          <w:rFonts w:ascii="Times" w:hAnsi="Times" w:cs="Times"/>
          <w:color w:val="141413"/>
          <w:sz w:val="20"/>
          <w:szCs w:val="20"/>
        </w:rPr>
        <w:t>P</w:t>
      </w:r>
      <w:r>
        <w:rPr>
          <w:rFonts w:ascii="Times" w:hAnsi="Times" w:cs="Times"/>
          <w:color w:val="141413"/>
          <w:sz w:val="15"/>
          <w:szCs w:val="15"/>
        </w:rPr>
        <w:t xml:space="preserve">URCHASE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 xml:space="preserve">table </w:t>
      </w:r>
    </w:p>
    <w:p w:rsidR="00BE6EE2" w:rsidRDefault="00BE6EE2" w:rsidP="00B50785">
      <w:pPr>
        <w:rPr>
          <w:rFonts w:ascii="Times" w:hAnsi="Times" w:cs="Times"/>
          <w:color w:val="141413"/>
          <w:sz w:val="20"/>
          <w:szCs w:val="20"/>
        </w:rPr>
      </w:pPr>
      <w:r>
        <w:rPr>
          <w:rFonts w:ascii="Times" w:hAnsi="Times" w:cs="Times"/>
          <w:b/>
          <w:bCs/>
          <w:color w:val="141413"/>
          <w:sz w:val="20"/>
          <w:szCs w:val="20"/>
        </w:rPr>
        <w:t xml:space="preserve">h. </w:t>
      </w:r>
      <w:r>
        <w:rPr>
          <w:rFonts w:ascii="Times" w:hAnsi="Times" w:cs="Times"/>
          <w:color w:val="141413"/>
          <w:sz w:val="20"/>
          <w:szCs w:val="20"/>
        </w:rPr>
        <w:t>P</w:t>
      </w:r>
      <w:r>
        <w:rPr>
          <w:rFonts w:ascii="Times" w:hAnsi="Times" w:cs="Times"/>
          <w:color w:val="141413"/>
          <w:sz w:val="15"/>
          <w:szCs w:val="15"/>
        </w:rPr>
        <w:t xml:space="preserve">URCHASE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L</w:t>
      </w:r>
      <w:r>
        <w:rPr>
          <w:rFonts w:ascii="Times" w:hAnsi="Times" w:cs="Times"/>
          <w:color w:val="141413"/>
          <w:sz w:val="15"/>
          <w:szCs w:val="15"/>
        </w:rPr>
        <w:t xml:space="preserve">INE </w:t>
      </w:r>
      <w:r>
        <w:rPr>
          <w:rFonts w:ascii="Times" w:hAnsi="Times" w:cs="Times"/>
          <w:color w:val="141413"/>
          <w:sz w:val="20"/>
          <w:szCs w:val="20"/>
        </w:rPr>
        <w:t>table</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b  </w:t>
      </w:r>
      <w:r w:rsidRPr="00485960">
        <w:rPr>
          <w:rFonts w:ascii="Times" w:hAnsi="Times" w:cs="Optima"/>
          <w:sz w:val="20"/>
          <w:szCs w:val="22"/>
        </w:rPr>
        <w:t xml:space="preserve"> 1. Customer name</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d  </w:t>
      </w:r>
      <w:r w:rsidRPr="00485960">
        <w:rPr>
          <w:rFonts w:ascii="Times" w:hAnsi="Times" w:cs="Optima"/>
          <w:sz w:val="20"/>
          <w:szCs w:val="22"/>
        </w:rPr>
        <w:t xml:space="preserve"> 2. Account number</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b  </w:t>
      </w:r>
      <w:r w:rsidRPr="00485960">
        <w:rPr>
          <w:rFonts w:ascii="Times" w:hAnsi="Times" w:cs="Optima"/>
          <w:sz w:val="20"/>
          <w:szCs w:val="22"/>
        </w:rPr>
        <w:t xml:space="preserve"> 3. Customer number</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c  </w:t>
      </w:r>
      <w:r w:rsidRPr="00485960">
        <w:rPr>
          <w:rFonts w:ascii="Times" w:hAnsi="Times" w:cs="Optima"/>
          <w:sz w:val="20"/>
          <w:szCs w:val="22"/>
        </w:rPr>
        <w:t xml:space="preserve"> 4. Employee address</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f  </w:t>
      </w:r>
      <w:r w:rsidRPr="00485960">
        <w:rPr>
          <w:rFonts w:ascii="Times" w:hAnsi="Times" w:cs="Optima"/>
          <w:sz w:val="20"/>
          <w:szCs w:val="22"/>
        </w:rPr>
        <w:t xml:space="preserve"> 5. Item quantity sold</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h  </w:t>
      </w:r>
      <w:r w:rsidRPr="00485960">
        <w:rPr>
          <w:rFonts w:ascii="Times" w:hAnsi="Times" w:cs="Optima"/>
          <w:sz w:val="20"/>
          <w:szCs w:val="22"/>
        </w:rPr>
        <w:t xml:space="preserve"> 6. Item quantity purchased</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e  </w:t>
      </w:r>
      <w:r w:rsidRPr="00485960">
        <w:rPr>
          <w:rFonts w:ascii="Times" w:hAnsi="Times" w:cs="Optima"/>
          <w:sz w:val="20"/>
          <w:szCs w:val="22"/>
        </w:rPr>
        <w:t xml:space="preserve"> 7. Sales order number</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e  </w:t>
      </w:r>
      <w:r w:rsidRPr="00485960">
        <w:rPr>
          <w:rFonts w:ascii="Times" w:hAnsi="Times" w:cs="Optima"/>
          <w:sz w:val="20"/>
          <w:szCs w:val="22"/>
        </w:rPr>
        <w:t xml:space="preserve"> 8. Sales order date</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g  </w:t>
      </w:r>
      <w:r w:rsidRPr="00485960">
        <w:rPr>
          <w:rFonts w:ascii="Times" w:hAnsi="Times" w:cs="Optima"/>
          <w:sz w:val="20"/>
          <w:szCs w:val="22"/>
        </w:rPr>
        <w:t xml:space="preserve"> 9. Purchase order date</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g  </w:t>
      </w:r>
      <w:r w:rsidRPr="00485960">
        <w:rPr>
          <w:rFonts w:ascii="Times" w:hAnsi="Times" w:cs="Optima"/>
          <w:sz w:val="20"/>
          <w:szCs w:val="22"/>
        </w:rPr>
        <w:t xml:space="preserve"> 10. Purchase order number</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a  </w:t>
      </w:r>
      <w:r w:rsidRPr="00485960">
        <w:rPr>
          <w:rFonts w:ascii="Times" w:hAnsi="Times" w:cs="Optima"/>
          <w:sz w:val="20"/>
          <w:szCs w:val="22"/>
        </w:rPr>
        <w:t xml:space="preserve"> 11. Vendor address</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e  </w:t>
      </w:r>
      <w:r w:rsidRPr="00485960">
        <w:rPr>
          <w:rFonts w:ascii="Times" w:hAnsi="Times" w:cs="Optima"/>
          <w:sz w:val="20"/>
          <w:szCs w:val="22"/>
        </w:rPr>
        <w:t xml:space="preserve"> 12. Sales order total</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g </w:t>
      </w:r>
      <w:r w:rsidRPr="00485960">
        <w:rPr>
          <w:rFonts w:ascii="Times" w:hAnsi="Times" w:cs="Optima"/>
          <w:sz w:val="20"/>
          <w:szCs w:val="22"/>
        </w:rPr>
        <w:t xml:space="preserve"> 13. Purchase order total</w:t>
      </w:r>
    </w:p>
    <w:p w:rsidR="00BE6EE2" w:rsidRPr="00485960"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a  </w:t>
      </w:r>
      <w:r w:rsidRPr="00485960">
        <w:rPr>
          <w:rFonts w:ascii="Times" w:hAnsi="Times" w:cs="Optima"/>
          <w:sz w:val="20"/>
          <w:szCs w:val="22"/>
        </w:rPr>
        <w:t xml:space="preserve"> 14. Vendor number</w:t>
      </w: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r>
        <w:rPr>
          <w:rFonts w:ascii="Times" w:hAnsi="Times" w:cs="Optima"/>
          <w:sz w:val="20"/>
          <w:szCs w:val="22"/>
          <w:u w:val="single"/>
        </w:rPr>
        <w:t xml:space="preserve">  d  </w:t>
      </w:r>
      <w:r w:rsidRPr="00485960">
        <w:rPr>
          <w:rFonts w:ascii="Times" w:hAnsi="Times" w:cs="Optima"/>
          <w:sz w:val="20"/>
          <w:szCs w:val="22"/>
        </w:rPr>
        <w:t xml:space="preserve"> 15. Account type</w:t>
      </w: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2.25 </w:t>
      </w:r>
      <w:r>
        <w:rPr>
          <w:rFonts w:ascii="Times" w:hAnsi="Times" w:cs="Times"/>
          <w:color w:val="141413"/>
          <w:sz w:val="20"/>
          <w:szCs w:val="20"/>
        </w:rPr>
        <w:t xml:space="preserve">Identify the relationship between the following tables. </w:t>
      </w:r>
      <w:r>
        <w:rPr>
          <w:rFonts w:ascii="Helvetica" w:hAnsi="Helvetica" w:cs="Helvetica"/>
          <w:color w:val="009644"/>
          <w:sz w:val="18"/>
          <w:szCs w:val="18"/>
        </w:rPr>
        <w:t xml:space="preserve">(Q2.3) </w:t>
      </w: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a. </w:t>
      </w:r>
      <w:r>
        <w:rPr>
          <w:rFonts w:ascii="Times" w:hAnsi="Times" w:cs="Times"/>
          <w:color w:val="141413"/>
          <w:sz w:val="20"/>
          <w:szCs w:val="20"/>
        </w:rPr>
        <w:t xml:space="preserve">one-to-one </w:t>
      </w: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b. </w:t>
      </w:r>
      <w:r>
        <w:rPr>
          <w:rFonts w:ascii="Times" w:hAnsi="Times" w:cs="Times"/>
          <w:color w:val="141413"/>
          <w:sz w:val="20"/>
          <w:szCs w:val="20"/>
        </w:rPr>
        <w:t xml:space="preserve">one-to-many </w:t>
      </w:r>
    </w:p>
    <w:p w:rsidR="00BE6EE2" w:rsidRDefault="00BE6EE2" w:rsidP="004859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c. </w:t>
      </w:r>
      <w:r>
        <w:rPr>
          <w:rFonts w:ascii="Times" w:hAnsi="Times" w:cs="Times"/>
          <w:color w:val="141413"/>
          <w:sz w:val="20"/>
          <w:szCs w:val="20"/>
        </w:rPr>
        <w:t>many-to-many</w:t>
      </w:r>
    </w:p>
    <w:p w:rsidR="00BE6EE2" w:rsidRPr="00485960" w:rsidRDefault="00BE6EE2" w:rsidP="0048596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ind w:left="360" w:hanging="180"/>
        <w:jc w:val="both"/>
        <w:rPr>
          <w:rFonts w:ascii="Times" w:hAnsi="Times" w:cs="Optima"/>
          <w:sz w:val="20"/>
          <w:szCs w:val="22"/>
        </w:rPr>
      </w:pPr>
      <w:r w:rsidRPr="00485960">
        <w:rPr>
          <w:rFonts w:ascii="Times" w:hAnsi="Times" w:cs="Times"/>
          <w:color w:val="141413"/>
          <w:sz w:val="20"/>
          <w:szCs w:val="20"/>
        </w:rPr>
        <w:t>S</w:t>
      </w:r>
      <w:r w:rsidRPr="00485960">
        <w:rPr>
          <w:rFonts w:ascii="Times" w:hAnsi="Times" w:cs="Times"/>
          <w:color w:val="141413"/>
          <w:sz w:val="15"/>
          <w:szCs w:val="15"/>
        </w:rPr>
        <w:t xml:space="preserve">TUDENT </w:t>
      </w:r>
      <w:r w:rsidRPr="00485960">
        <w:rPr>
          <w:rFonts w:ascii="Times" w:hAnsi="Times" w:cs="Times"/>
          <w:color w:val="141413"/>
          <w:sz w:val="20"/>
          <w:szCs w:val="20"/>
        </w:rPr>
        <w:t>table and C</w:t>
      </w:r>
      <w:r w:rsidRPr="00485960">
        <w:rPr>
          <w:rFonts w:ascii="Times" w:hAnsi="Times" w:cs="Times"/>
          <w:color w:val="141413"/>
          <w:sz w:val="15"/>
          <w:szCs w:val="15"/>
        </w:rPr>
        <w:t xml:space="preserve">OURSE </w:t>
      </w:r>
      <w:r>
        <w:rPr>
          <w:rFonts w:ascii="Times" w:hAnsi="Times" w:cs="Times"/>
          <w:color w:val="141413"/>
          <w:sz w:val="20"/>
          <w:szCs w:val="20"/>
        </w:rPr>
        <w:t>table: a</w:t>
      </w:r>
    </w:p>
    <w:p w:rsidR="00BE6EE2" w:rsidRPr="00485960" w:rsidRDefault="00BE6EE2" w:rsidP="00485960">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ind w:left="360" w:hanging="180"/>
        <w:jc w:val="both"/>
        <w:rPr>
          <w:rFonts w:ascii="Times" w:hAnsi="Times" w:cs="Optima"/>
          <w:sz w:val="20"/>
          <w:szCs w:val="22"/>
        </w:rPr>
      </w:pPr>
      <w:r w:rsidRPr="00485960">
        <w:rPr>
          <w:rFonts w:ascii="Times" w:hAnsi="Times" w:cs="Times"/>
          <w:color w:val="141413"/>
          <w:sz w:val="20"/>
          <w:szCs w:val="20"/>
        </w:rPr>
        <w:t>T</w:t>
      </w:r>
      <w:r w:rsidRPr="00485960">
        <w:rPr>
          <w:rFonts w:ascii="Times" w:hAnsi="Times" w:cs="Times"/>
          <w:color w:val="141413"/>
          <w:sz w:val="15"/>
          <w:szCs w:val="15"/>
        </w:rPr>
        <w:t xml:space="preserve">EACHER </w:t>
      </w:r>
      <w:r w:rsidRPr="00485960">
        <w:rPr>
          <w:rFonts w:ascii="Times" w:hAnsi="Times" w:cs="Times"/>
          <w:color w:val="141413"/>
          <w:sz w:val="20"/>
          <w:szCs w:val="20"/>
        </w:rPr>
        <w:t>table and S</w:t>
      </w:r>
      <w:r w:rsidRPr="00485960">
        <w:rPr>
          <w:rFonts w:ascii="Times" w:hAnsi="Times" w:cs="Times"/>
          <w:color w:val="141413"/>
          <w:sz w:val="15"/>
          <w:szCs w:val="15"/>
        </w:rPr>
        <w:t xml:space="preserve">TUDENT </w:t>
      </w:r>
      <w:r>
        <w:rPr>
          <w:rFonts w:ascii="Times" w:hAnsi="Times" w:cs="Times"/>
          <w:color w:val="141413"/>
          <w:sz w:val="20"/>
          <w:szCs w:val="20"/>
        </w:rPr>
        <w:t>table: a</w:t>
      </w:r>
    </w:p>
    <w:p w:rsidR="00BE6EE2" w:rsidRPr="00752F5B" w:rsidRDefault="00BE6EE2" w:rsidP="00B50785">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ind w:left="360" w:hanging="180"/>
        <w:jc w:val="both"/>
        <w:rPr>
          <w:rFonts w:ascii="Times" w:hAnsi="Times" w:cs="Optima"/>
          <w:sz w:val="20"/>
          <w:szCs w:val="22"/>
        </w:rPr>
      </w:pPr>
      <w:r w:rsidRPr="00485960">
        <w:rPr>
          <w:rFonts w:ascii="Times" w:hAnsi="Times" w:cs="Times"/>
          <w:color w:val="141413"/>
          <w:sz w:val="20"/>
          <w:szCs w:val="20"/>
        </w:rPr>
        <w:t>E</w:t>
      </w:r>
      <w:r w:rsidRPr="00485960">
        <w:rPr>
          <w:rFonts w:ascii="Times" w:hAnsi="Times" w:cs="Times"/>
          <w:color w:val="141413"/>
          <w:sz w:val="15"/>
          <w:szCs w:val="15"/>
        </w:rPr>
        <w:t xml:space="preserve">MPLOYEE </w:t>
      </w:r>
      <w:r w:rsidRPr="00485960">
        <w:rPr>
          <w:rFonts w:ascii="Times" w:hAnsi="Times" w:cs="Times"/>
          <w:color w:val="141413"/>
          <w:sz w:val="20"/>
          <w:szCs w:val="20"/>
        </w:rPr>
        <w:t>table and D</w:t>
      </w:r>
      <w:r w:rsidRPr="00485960">
        <w:rPr>
          <w:rFonts w:ascii="Times" w:hAnsi="Times" w:cs="Times"/>
          <w:color w:val="141413"/>
          <w:sz w:val="15"/>
          <w:szCs w:val="15"/>
        </w:rPr>
        <w:t xml:space="preserve">EPARTMENT </w:t>
      </w:r>
      <w:r w:rsidRPr="00485960">
        <w:rPr>
          <w:rFonts w:ascii="Times" w:hAnsi="Times" w:cs="Times"/>
          <w:color w:val="141413"/>
          <w:sz w:val="20"/>
          <w:szCs w:val="20"/>
        </w:rPr>
        <w:t>table</w:t>
      </w:r>
      <w:r>
        <w:rPr>
          <w:rFonts w:ascii="Times" w:hAnsi="Times" w:cs="Times"/>
          <w:color w:val="141413"/>
          <w:sz w:val="20"/>
          <w:szCs w:val="20"/>
        </w:rPr>
        <w:t>: b</w:t>
      </w:r>
    </w:p>
    <w:p w:rsidR="00BE6EE2" w:rsidRDefault="00BE6EE2" w:rsidP="00B50785">
      <w:pPr>
        <w:rPr>
          <w:rFonts w:ascii="Times" w:hAnsi="Times"/>
          <w:sz w:val="20"/>
        </w:rPr>
      </w:pPr>
    </w:p>
    <w:p w:rsidR="00BE6EE2" w:rsidRDefault="00BE6EE2" w:rsidP="00752F5B">
      <w:pPr>
        <w:rPr>
          <w:rFonts w:ascii="Helvetica" w:hAnsi="Helvetica" w:cs="Helvetica"/>
          <w:color w:val="009644"/>
          <w:sz w:val="18"/>
          <w:szCs w:val="18"/>
        </w:rPr>
      </w:pPr>
      <w:r>
        <w:rPr>
          <w:rFonts w:ascii="Helvetica Neue" w:hAnsi="Helvetica Neue" w:cs="Helvetica Neue"/>
          <w:b/>
          <w:bCs/>
          <w:color w:val="141413"/>
          <w:sz w:val="20"/>
          <w:szCs w:val="20"/>
        </w:rPr>
        <w:t xml:space="preserve">2.26 </w:t>
      </w:r>
      <w:r>
        <w:rPr>
          <w:rFonts w:ascii="Times" w:hAnsi="Times" w:cs="Times"/>
          <w:color w:val="141413"/>
          <w:sz w:val="20"/>
          <w:szCs w:val="20"/>
        </w:rPr>
        <w:t xml:space="preserve">Suppose data about vendors and the items they sell are stored in a single database table. Do you think this table is anomaly-free? Why or why not? If you think there are anomalies in this table can you suggest a solution for removing them? </w:t>
      </w:r>
      <w:r>
        <w:rPr>
          <w:rFonts w:ascii="Helvetica" w:hAnsi="Helvetica" w:cs="Helvetica"/>
          <w:color w:val="009644"/>
          <w:sz w:val="18"/>
          <w:szCs w:val="18"/>
        </w:rPr>
        <w:t>(Q2.4)</w:t>
      </w:r>
    </w:p>
    <w:p w:rsidR="00BE6EE2" w:rsidRDefault="00BE6EE2" w:rsidP="000E0141">
      <w:pPr>
        <w:rPr>
          <w:rFonts w:ascii="Times" w:hAnsi="Times"/>
          <w:sz w:val="20"/>
        </w:rPr>
      </w:pPr>
    </w:p>
    <w:p w:rsidR="00BE6EE2" w:rsidRPr="000E0141" w:rsidRDefault="00BE6EE2" w:rsidP="000E0141">
      <w:pPr>
        <w:rPr>
          <w:rFonts w:ascii="Times" w:hAnsi="Times"/>
          <w:sz w:val="20"/>
        </w:rPr>
      </w:pPr>
      <w:r w:rsidRPr="000E0141">
        <w:rPr>
          <w:rFonts w:ascii="Times" w:hAnsi="Times"/>
          <w:sz w:val="20"/>
        </w:rPr>
        <w:t xml:space="preserve">The table is NOT anomaly-free! The following is a list of anomalies </w:t>
      </w:r>
      <w:r>
        <w:rPr>
          <w:rFonts w:ascii="Times" w:hAnsi="Times"/>
          <w:sz w:val="20"/>
        </w:rPr>
        <w:t>in</w:t>
      </w:r>
      <w:r w:rsidRPr="000E0141">
        <w:rPr>
          <w:rFonts w:ascii="Times" w:hAnsi="Times"/>
          <w:sz w:val="20"/>
        </w:rPr>
        <w:t xml:space="preserve"> such a table:</w:t>
      </w:r>
    </w:p>
    <w:p w:rsidR="00BE6EE2" w:rsidRDefault="00BE6EE2" w:rsidP="000E0141">
      <w:pPr>
        <w:pStyle w:val="ListParagraph"/>
        <w:numPr>
          <w:ilvl w:val="0"/>
          <w:numId w:val="6"/>
        </w:numPr>
        <w:ind w:left="360" w:hanging="180"/>
        <w:rPr>
          <w:rFonts w:ascii="Times" w:hAnsi="Times"/>
          <w:sz w:val="20"/>
        </w:rPr>
      </w:pPr>
      <w:r w:rsidRPr="000E0141">
        <w:rPr>
          <w:rFonts w:ascii="Times" w:hAnsi="Times"/>
          <w:sz w:val="20"/>
        </w:rPr>
        <w:t>Update anomaly: a vendor sells many item</w:t>
      </w:r>
      <w:r>
        <w:rPr>
          <w:rFonts w:ascii="Times" w:hAnsi="Times"/>
          <w:sz w:val="20"/>
        </w:rPr>
        <w:t>s</w:t>
      </w:r>
      <w:r w:rsidRPr="000E0141">
        <w:rPr>
          <w:rFonts w:ascii="Times" w:hAnsi="Times"/>
          <w:sz w:val="20"/>
        </w:rPr>
        <w:t>. Therefor</w:t>
      </w:r>
      <w:r>
        <w:rPr>
          <w:rFonts w:ascii="Times" w:hAnsi="Times"/>
          <w:sz w:val="20"/>
        </w:rPr>
        <w:t>e</w:t>
      </w:r>
      <w:r w:rsidRPr="000E0141">
        <w:rPr>
          <w:rFonts w:ascii="Times" w:hAnsi="Times"/>
          <w:sz w:val="20"/>
        </w:rPr>
        <w:t xml:space="preserve">, there is a record for every </w:t>
      </w:r>
      <w:r>
        <w:rPr>
          <w:rFonts w:ascii="Times" w:hAnsi="Times"/>
          <w:sz w:val="20"/>
        </w:rPr>
        <w:t>item that</w:t>
      </w:r>
      <w:r w:rsidRPr="000E0141">
        <w:rPr>
          <w:rFonts w:ascii="Times" w:hAnsi="Times"/>
          <w:sz w:val="20"/>
        </w:rPr>
        <w:t xml:space="preserve"> is sold by that</w:t>
      </w:r>
      <w:r>
        <w:rPr>
          <w:rFonts w:ascii="Times" w:hAnsi="Times"/>
          <w:sz w:val="20"/>
        </w:rPr>
        <w:t xml:space="preserve"> vendor</w:t>
      </w:r>
      <w:r w:rsidRPr="000E0141">
        <w:rPr>
          <w:rFonts w:ascii="Times" w:hAnsi="Times"/>
          <w:sz w:val="20"/>
        </w:rPr>
        <w:t>. This causes update anomaly. To update vendor information</w:t>
      </w:r>
      <w:r>
        <w:rPr>
          <w:rFonts w:ascii="Times" w:hAnsi="Times"/>
          <w:sz w:val="20"/>
        </w:rPr>
        <w:t>,</w:t>
      </w:r>
      <w:r w:rsidRPr="000E0141">
        <w:rPr>
          <w:rFonts w:ascii="Times" w:hAnsi="Times"/>
          <w:sz w:val="20"/>
        </w:rPr>
        <w:t xml:space="preserve"> many records must be updated. An item maybe sold by many vendors</w:t>
      </w:r>
      <w:r>
        <w:rPr>
          <w:rFonts w:ascii="Times" w:hAnsi="Times"/>
          <w:sz w:val="20"/>
        </w:rPr>
        <w:t>;</w:t>
      </w:r>
      <w:r w:rsidRPr="000E0141">
        <w:rPr>
          <w:rFonts w:ascii="Times" w:hAnsi="Times"/>
          <w:sz w:val="20"/>
        </w:rPr>
        <w:t xml:space="preserve"> therefore, item info</w:t>
      </w:r>
      <w:r>
        <w:rPr>
          <w:rFonts w:ascii="Times" w:hAnsi="Times"/>
          <w:sz w:val="20"/>
        </w:rPr>
        <w:t>rmation</w:t>
      </w:r>
      <w:r w:rsidRPr="000E0141">
        <w:rPr>
          <w:rFonts w:ascii="Times" w:hAnsi="Times"/>
          <w:sz w:val="20"/>
        </w:rPr>
        <w:t xml:space="preserve"> could appe</w:t>
      </w:r>
      <w:r>
        <w:rPr>
          <w:rFonts w:ascii="Times" w:hAnsi="Times"/>
          <w:sz w:val="20"/>
        </w:rPr>
        <w:t>ar in many records. To change</w:t>
      </w:r>
      <w:r w:rsidRPr="000E0141">
        <w:rPr>
          <w:rFonts w:ascii="Times" w:hAnsi="Times"/>
          <w:sz w:val="20"/>
        </w:rPr>
        <w:t xml:space="preserve"> item information many records must be updated.</w:t>
      </w:r>
    </w:p>
    <w:p w:rsidR="00BE6EE2" w:rsidRDefault="00BE6EE2" w:rsidP="000E0141">
      <w:pPr>
        <w:pStyle w:val="ListParagraph"/>
        <w:numPr>
          <w:ilvl w:val="0"/>
          <w:numId w:val="6"/>
        </w:numPr>
        <w:ind w:left="360" w:hanging="180"/>
        <w:rPr>
          <w:rFonts w:ascii="Times" w:hAnsi="Times"/>
          <w:sz w:val="20"/>
        </w:rPr>
      </w:pPr>
      <w:r w:rsidRPr="000E0141">
        <w:rPr>
          <w:rFonts w:ascii="Times" w:hAnsi="Times"/>
          <w:sz w:val="20"/>
        </w:rPr>
        <w:t xml:space="preserve">Deletion anomaly: </w:t>
      </w:r>
      <w:r>
        <w:rPr>
          <w:rFonts w:ascii="Times" w:hAnsi="Times"/>
          <w:sz w:val="20"/>
        </w:rPr>
        <w:t xml:space="preserve">a vendor may supply a specific item. </w:t>
      </w:r>
      <w:r w:rsidRPr="000E0141">
        <w:rPr>
          <w:rFonts w:ascii="Times" w:hAnsi="Times"/>
          <w:sz w:val="20"/>
        </w:rPr>
        <w:t>If that vendor</w:t>
      </w:r>
      <w:r>
        <w:rPr>
          <w:rFonts w:ascii="Times" w:hAnsi="Times"/>
          <w:sz w:val="20"/>
        </w:rPr>
        <w:t>’s</w:t>
      </w:r>
      <w:r w:rsidRPr="000E0141">
        <w:rPr>
          <w:rFonts w:ascii="Times" w:hAnsi="Times"/>
          <w:sz w:val="20"/>
        </w:rPr>
        <w:t xml:space="preserve"> records are deleted from the table</w:t>
      </w:r>
      <w:r>
        <w:rPr>
          <w:rFonts w:ascii="Times" w:hAnsi="Times"/>
          <w:sz w:val="20"/>
        </w:rPr>
        <w:t>,</w:t>
      </w:r>
      <w:r w:rsidRPr="000E0141">
        <w:rPr>
          <w:rFonts w:ascii="Times" w:hAnsi="Times"/>
          <w:sz w:val="20"/>
        </w:rPr>
        <w:t xml:space="preserve"> all information about that </w:t>
      </w:r>
      <w:r>
        <w:rPr>
          <w:rFonts w:ascii="Times" w:hAnsi="Times"/>
          <w:sz w:val="20"/>
        </w:rPr>
        <w:t xml:space="preserve">specific </w:t>
      </w:r>
      <w:r w:rsidRPr="000E0141">
        <w:rPr>
          <w:rFonts w:ascii="Times" w:hAnsi="Times"/>
          <w:sz w:val="20"/>
        </w:rPr>
        <w:t>item is also deleted.</w:t>
      </w:r>
    </w:p>
    <w:p w:rsidR="00BE6EE2" w:rsidRPr="000E0141" w:rsidRDefault="00BE6EE2" w:rsidP="000E0141">
      <w:pPr>
        <w:pStyle w:val="ListParagraph"/>
        <w:numPr>
          <w:ilvl w:val="0"/>
          <w:numId w:val="6"/>
        </w:numPr>
        <w:ind w:left="360" w:hanging="180"/>
        <w:rPr>
          <w:rFonts w:ascii="Times" w:hAnsi="Times"/>
          <w:sz w:val="20"/>
        </w:rPr>
      </w:pPr>
      <w:r w:rsidRPr="000E0141">
        <w:rPr>
          <w:rFonts w:ascii="Times" w:hAnsi="Times"/>
          <w:sz w:val="20"/>
        </w:rPr>
        <w:t xml:space="preserve">Insertion anomaly: both the vendor </w:t>
      </w:r>
      <w:r>
        <w:rPr>
          <w:rFonts w:ascii="Times" w:hAnsi="Times"/>
          <w:sz w:val="20"/>
        </w:rPr>
        <w:t>ID</w:t>
      </w:r>
      <w:r w:rsidRPr="000E0141">
        <w:rPr>
          <w:rFonts w:ascii="Times" w:hAnsi="Times"/>
          <w:sz w:val="20"/>
        </w:rPr>
        <w:t xml:space="preserve"> and ite</w:t>
      </w:r>
      <w:r>
        <w:rPr>
          <w:rFonts w:ascii="Times" w:hAnsi="Times"/>
          <w:sz w:val="20"/>
        </w:rPr>
        <w:t>m code must be used to retrieve</w:t>
      </w:r>
      <w:r w:rsidRPr="000E0141">
        <w:rPr>
          <w:rFonts w:ascii="Times" w:hAnsi="Times"/>
          <w:sz w:val="20"/>
        </w:rPr>
        <w:t xml:space="preserve"> item purchase information</w:t>
      </w:r>
      <w:r>
        <w:rPr>
          <w:rFonts w:ascii="Times" w:hAnsi="Times"/>
          <w:sz w:val="20"/>
        </w:rPr>
        <w:t>, such as quantity</w:t>
      </w:r>
      <w:r w:rsidRPr="000E0141">
        <w:rPr>
          <w:rFonts w:ascii="Times" w:hAnsi="Times"/>
          <w:sz w:val="20"/>
        </w:rPr>
        <w:t>. Therefore</w:t>
      </w:r>
      <w:r>
        <w:rPr>
          <w:rFonts w:ascii="Times" w:hAnsi="Times"/>
          <w:sz w:val="20"/>
        </w:rPr>
        <w:t>,</w:t>
      </w:r>
      <w:r w:rsidRPr="000E0141">
        <w:rPr>
          <w:rFonts w:ascii="Times" w:hAnsi="Times"/>
          <w:sz w:val="20"/>
        </w:rPr>
        <w:t xml:space="preserve"> the table primary key is the combined vendor </w:t>
      </w:r>
      <w:r>
        <w:rPr>
          <w:rFonts w:ascii="Times" w:hAnsi="Times"/>
          <w:sz w:val="20"/>
        </w:rPr>
        <w:t>ID</w:t>
      </w:r>
      <w:r w:rsidRPr="000E0141">
        <w:rPr>
          <w:rFonts w:ascii="Times" w:hAnsi="Times"/>
          <w:sz w:val="20"/>
        </w:rPr>
        <w:t xml:space="preserve"> and item code. Let’s say we decide to enter information about a vendor who did not </w:t>
      </w:r>
      <w:r>
        <w:rPr>
          <w:rFonts w:ascii="Times" w:hAnsi="Times"/>
          <w:sz w:val="20"/>
        </w:rPr>
        <w:t>sell</w:t>
      </w:r>
      <w:r w:rsidRPr="000E0141">
        <w:rPr>
          <w:rFonts w:ascii="Times" w:hAnsi="Times"/>
          <w:sz w:val="20"/>
        </w:rPr>
        <w:t xml:space="preserve"> any items yet. This vendor record cannot be inserted since the other part of the primary key (the item code) is not available yet.</w:t>
      </w:r>
    </w:p>
    <w:p w:rsidR="00BE6EE2" w:rsidRPr="000E0141" w:rsidRDefault="00BE6EE2" w:rsidP="000E0141">
      <w:pPr>
        <w:rPr>
          <w:rFonts w:ascii="Times" w:hAnsi="Times"/>
          <w:sz w:val="20"/>
        </w:rPr>
      </w:pPr>
    </w:p>
    <w:p w:rsidR="00BE6EE2" w:rsidRPr="000E0141" w:rsidRDefault="00BE6EE2" w:rsidP="000E0141">
      <w:pPr>
        <w:rPr>
          <w:rFonts w:ascii="Times" w:hAnsi="Times"/>
          <w:sz w:val="20"/>
        </w:rPr>
      </w:pPr>
      <w:r>
        <w:rPr>
          <w:rFonts w:ascii="Times" w:hAnsi="Times"/>
          <w:sz w:val="20"/>
        </w:rPr>
        <w:t>One possible solution</w:t>
      </w:r>
      <w:r w:rsidRPr="000E0141">
        <w:rPr>
          <w:rFonts w:ascii="Times" w:hAnsi="Times"/>
          <w:sz w:val="20"/>
        </w:rPr>
        <w:t xml:space="preserve"> is to divide this table into three tables: a vendor table, an item table</w:t>
      </w:r>
      <w:r>
        <w:rPr>
          <w:rFonts w:ascii="Times" w:hAnsi="Times"/>
          <w:sz w:val="20"/>
        </w:rPr>
        <w:t>,</w:t>
      </w:r>
      <w:r w:rsidRPr="000E0141">
        <w:rPr>
          <w:rFonts w:ascii="Times" w:hAnsi="Times"/>
          <w:sz w:val="20"/>
        </w:rPr>
        <w:t xml:space="preserve"> and an </w:t>
      </w:r>
      <w:r>
        <w:rPr>
          <w:rFonts w:ascii="Times" w:hAnsi="Times"/>
          <w:sz w:val="20"/>
        </w:rPr>
        <w:t>i</w:t>
      </w:r>
      <w:r w:rsidRPr="000E0141">
        <w:rPr>
          <w:rFonts w:ascii="Times" w:hAnsi="Times"/>
          <w:sz w:val="20"/>
        </w:rPr>
        <w:t>tem/vendor table. The vendor table stores solely information about vendors. The item table store</w:t>
      </w:r>
      <w:r>
        <w:rPr>
          <w:rFonts w:ascii="Times" w:hAnsi="Times"/>
          <w:sz w:val="20"/>
        </w:rPr>
        <w:t xml:space="preserve">s only information about items, and </w:t>
      </w:r>
      <w:r w:rsidRPr="000E0141">
        <w:rPr>
          <w:rFonts w:ascii="Times" w:hAnsi="Times"/>
          <w:sz w:val="20"/>
        </w:rPr>
        <w:t>the item/vendor table stores information about item</w:t>
      </w:r>
      <w:r>
        <w:rPr>
          <w:rFonts w:ascii="Times" w:hAnsi="Times"/>
          <w:sz w:val="20"/>
        </w:rPr>
        <w:t>s sold by vendors.</w:t>
      </w:r>
    </w:p>
    <w:p w:rsidR="00BE6EE2" w:rsidRDefault="00BE6EE2" w:rsidP="000E0141">
      <w:pPr>
        <w:rPr>
          <w:rFonts w:ascii="Times" w:hAnsi="Times"/>
          <w:sz w:val="20"/>
        </w:rPr>
      </w:pPr>
    </w:p>
    <w:p w:rsidR="00BE6EE2" w:rsidRDefault="00BE6EE2" w:rsidP="004C3D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2.27 </w:t>
      </w:r>
      <w:r>
        <w:rPr>
          <w:rFonts w:ascii="Times" w:hAnsi="Times" w:cs="Times"/>
          <w:color w:val="141413"/>
          <w:sz w:val="20"/>
          <w:szCs w:val="20"/>
        </w:rPr>
        <w:t xml:space="preserve">Which of the following database tables would be used in a purchase order form? </w:t>
      </w:r>
      <w:r>
        <w:rPr>
          <w:rFonts w:ascii="Helvetica" w:hAnsi="Helvetica" w:cs="Helvetica"/>
          <w:color w:val="009644"/>
          <w:sz w:val="18"/>
          <w:szCs w:val="18"/>
        </w:rPr>
        <w:t xml:space="preserve">(Q2.3) </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S</w:t>
      </w:r>
      <w:r w:rsidRPr="004C3D02">
        <w:rPr>
          <w:rFonts w:ascii="Times" w:hAnsi="Times" w:cs="Times"/>
          <w:color w:val="141413"/>
          <w:sz w:val="15"/>
          <w:szCs w:val="15"/>
        </w:rPr>
        <w:t xml:space="preserve">ALES </w:t>
      </w:r>
      <w:r w:rsidRPr="004C3D02">
        <w:rPr>
          <w:rFonts w:ascii="Times" w:hAnsi="Times" w:cs="Times"/>
          <w:color w:val="141413"/>
          <w:sz w:val="20"/>
          <w:szCs w:val="20"/>
        </w:rPr>
        <w:t>O</w:t>
      </w:r>
      <w:r w:rsidRPr="004C3D02">
        <w:rPr>
          <w:rFonts w:ascii="Times" w:hAnsi="Times" w:cs="Times"/>
          <w:color w:val="141413"/>
          <w:sz w:val="15"/>
          <w:szCs w:val="15"/>
        </w:rPr>
        <w:t xml:space="preserve">RDER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P</w:t>
      </w:r>
      <w:r w:rsidRPr="004C3D02">
        <w:rPr>
          <w:rFonts w:ascii="Times" w:hAnsi="Times" w:cs="Times"/>
          <w:color w:val="141413"/>
          <w:sz w:val="15"/>
          <w:szCs w:val="15"/>
        </w:rPr>
        <w:t xml:space="preserve">URCHASE </w:t>
      </w:r>
      <w:r w:rsidRPr="004C3D02">
        <w:rPr>
          <w:rFonts w:ascii="Times" w:hAnsi="Times" w:cs="Times"/>
          <w:color w:val="141413"/>
          <w:sz w:val="20"/>
          <w:szCs w:val="20"/>
        </w:rPr>
        <w:t>O</w:t>
      </w:r>
      <w:r w:rsidRPr="004C3D02">
        <w:rPr>
          <w:rFonts w:ascii="Times" w:hAnsi="Times" w:cs="Times"/>
          <w:color w:val="141413"/>
          <w:sz w:val="15"/>
          <w:szCs w:val="15"/>
        </w:rPr>
        <w:t xml:space="preserve">RDER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I</w:t>
      </w:r>
      <w:r w:rsidRPr="004C3D02">
        <w:rPr>
          <w:rFonts w:ascii="Times" w:hAnsi="Times" w:cs="Times"/>
          <w:color w:val="141413"/>
          <w:sz w:val="15"/>
          <w:szCs w:val="15"/>
        </w:rPr>
        <w:t xml:space="preserve">TEM </w:t>
      </w:r>
      <w:r w:rsidRPr="004C3D02">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V</w:t>
      </w:r>
      <w:r w:rsidRPr="004C3D02">
        <w:rPr>
          <w:rFonts w:ascii="Times" w:hAnsi="Times" w:cs="Times"/>
          <w:color w:val="141413"/>
          <w:sz w:val="15"/>
          <w:szCs w:val="15"/>
        </w:rPr>
        <w:t xml:space="preserve">ENDOR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C</w:t>
      </w:r>
      <w:r w:rsidRPr="004C3D02">
        <w:rPr>
          <w:rFonts w:ascii="Times" w:hAnsi="Times" w:cs="Times"/>
          <w:color w:val="141413"/>
          <w:sz w:val="15"/>
          <w:szCs w:val="15"/>
        </w:rPr>
        <w:t xml:space="preserve">USTOMER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P</w:t>
      </w:r>
      <w:r w:rsidRPr="004C3D02">
        <w:rPr>
          <w:rFonts w:ascii="Times" w:hAnsi="Times" w:cs="Times"/>
          <w:color w:val="141413"/>
          <w:sz w:val="15"/>
          <w:szCs w:val="15"/>
        </w:rPr>
        <w:t xml:space="preserve">URCHASE </w:t>
      </w:r>
      <w:r w:rsidRPr="004C3D02">
        <w:rPr>
          <w:rFonts w:ascii="Times" w:hAnsi="Times" w:cs="Times"/>
          <w:color w:val="141413"/>
          <w:sz w:val="20"/>
          <w:szCs w:val="20"/>
        </w:rPr>
        <w:t>O</w:t>
      </w:r>
      <w:r w:rsidRPr="004C3D02">
        <w:rPr>
          <w:rFonts w:ascii="Times" w:hAnsi="Times" w:cs="Times"/>
          <w:color w:val="141413"/>
          <w:sz w:val="15"/>
          <w:szCs w:val="15"/>
        </w:rPr>
        <w:t xml:space="preserve">RDER </w:t>
      </w:r>
      <w:r w:rsidRPr="004C3D02">
        <w:rPr>
          <w:rFonts w:ascii="Times" w:hAnsi="Times" w:cs="Times"/>
          <w:color w:val="141413"/>
          <w:sz w:val="20"/>
          <w:szCs w:val="20"/>
        </w:rPr>
        <w:t>L</w:t>
      </w:r>
      <w:r w:rsidRPr="004C3D02">
        <w:rPr>
          <w:rFonts w:ascii="Times" w:hAnsi="Times" w:cs="Times"/>
          <w:color w:val="141413"/>
          <w:sz w:val="15"/>
          <w:szCs w:val="15"/>
        </w:rPr>
        <w:t xml:space="preserve">INE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S</w:t>
      </w:r>
      <w:r w:rsidRPr="004C3D02">
        <w:rPr>
          <w:rFonts w:ascii="Times" w:hAnsi="Times" w:cs="Times"/>
          <w:color w:val="141413"/>
          <w:sz w:val="15"/>
          <w:szCs w:val="15"/>
        </w:rPr>
        <w:t xml:space="preserve">ALES </w:t>
      </w:r>
      <w:r w:rsidRPr="004C3D02">
        <w:rPr>
          <w:rFonts w:ascii="Times" w:hAnsi="Times" w:cs="Times"/>
          <w:color w:val="141413"/>
          <w:sz w:val="20"/>
          <w:szCs w:val="20"/>
        </w:rPr>
        <w:t>O</w:t>
      </w:r>
      <w:r w:rsidRPr="004C3D02">
        <w:rPr>
          <w:rFonts w:ascii="Times" w:hAnsi="Times" w:cs="Times"/>
          <w:color w:val="141413"/>
          <w:sz w:val="15"/>
          <w:szCs w:val="15"/>
        </w:rPr>
        <w:t xml:space="preserve">RDER </w:t>
      </w:r>
      <w:r w:rsidRPr="004C3D02">
        <w:rPr>
          <w:rFonts w:ascii="Times" w:hAnsi="Times" w:cs="Times"/>
          <w:color w:val="141413"/>
          <w:sz w:val="20"/>
          <w:szCs w:val="20"/>
        </w:rPr>
        <w:t>L</w:t>
      </w:r>
      <w:r w:rsidRPr="004C3D02">
        <w:rPr>
          <w:rFonts w:ascii="Times" w:hAnsi="Times" w:cs="Times"/>
          <w:color w:val="141413"/>
          <w:sz w:val="15"/>
          <w:szCs w:val="15"/>
        </w:rPr>
        <w:t xml:space="preserve">INE </w:t>
      </w:r>
      <w:r>
        <w:rPr>
          <w:rFonts w:ascii="Times" w:hAnsi="Times" w:cs="Times"/>
          <w:color w:val="141413"/>
          <w:sz w:val="20"/>
          <w:szCs w:val="20"/>
        </w:rPr>
        <w:t>table</w:t>
      </w:r>
    </w:p>
    <w:p w:rsidR="00BE6EE2" w:rsidRDefault="00BE6EE2" w:rsidP="004C3D02">
      <w:pPr>
        <w:pStyle w:val="ListParagraph"/>
        <w:widowControl w:val="0"/>
        <w:numPr>
          <w:ilvl w:val="0"/>
          <w:numId w:val="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C3D02">
        <w:rPr>
          <w:rFonts w:ascii="Times" w:hAnsi="Times" w:cs="Times"/>
          <w:color w:val="141413"/>
          <w:sz w:val="20"/>
          <w:szCs w:val="20"/>
        </w:rPr>
        <w:t>C</w:t>
      </w:r>
      <w:r w:rsidRPr="004C3D02">
        <w:rPr>
          <w:rFonts w:ascii="Times" w:hAnsi="Times" w:cs="Times"/>
          <w:color w:val="141413"/>
          <w:sz w:val="15"/>
          <w:szCs w:val="15"/>
        </w:rPr>
        <w:t xml:space="preserve">ASH </w:t>
      </w:r>
      <w:r w:rsidRPr="004C3D02">
        <w:rPr>
          <w:rFonts w:ascii="Times" w:hAnsi="Times" w:cs="Times"/>
          <w:color w:val="141413"/>
          <w:sz w:val="20"/>
          <w:szCs w:val="20"/>
        </w:rPr>
        <w:t>R</w:t>
      </w:r>
      <w:r w:rsidRPr="004C3D02">
        <w:rPr>
          <w:rFonts w:ascii="Times" w:hAnsi="Times" w:cs="Times"/>
          <w:color w:val="141413"/>
          <w:sz w:val="15"/>
          <w:szCs w:val="15"/>
        </w:rPr>
        <w:t xml:space="preserve">ECEIPTS </w:t>
      </w:r>
      <w:r w:rsidRPr="004C3D02">
        <w:rPr>
          <w:rFonts w:ascii="Times" w:hAnsi="Times" w:cs="Times"/>
          <w:color w:val="141413"/>
          <w:sz w:val="20"/>
          <w:szCs w:val="20"/>
        </w:rPr>
        <w:t>table</w:t>
      </w:r>
    </w:p>
    <w:p w:rsidR="00BE6EE2" w:rsidRDefault="00BE6EE2" w:rsidP="004C3D02">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4C3D02">
      <w:pPr>
        <w:rPr>
          <w:rFonts w:ascii="Times" w:hAnsi="Times"/>
          <w:sz w:val="20"/>
        </w:rPr>
      </w:pPr>
      <w:r w:rsidRPr="004C3D02">
        <w:rPr>
          <w:rFonts w:ascii="Times" w:hAnsi="Times"/>
          <w:sz w:val="20"/>
        </w:rPr>
        <w:t xml:space="preserve">The </w:t>
      </w:r>
      <w:r w:rsidRPr="004C3D02">
        <w:rPr>
          <w:rFonts w:ascii="Times" w:hAnsi="Times"/>
          <w:smallCaps/>
          <w:sz w:val="20"/>
        </w:rPr>
        <w:t>Vendor</w:t>
      </w:r>
      <w:r w:rsidRPr="004C3D02">
        <w:rPr>
          <w:rFonts w:ascii="Times" w:hAnsi="Times"/>
          <w:sz w:val="20"/>
        </w:rPr>
        <w:t xml:space="preserve">, </w:t>
      </w:r>
      <w:r w:rsidRPr="004C3D02">
        <w:rPr>
          <w:rFonts w:ascii="Times" w:hAnsi="Times"/>
          <w:smallCaps/>
          <w:sz w:val="20"/>
        </w:rPr>
        <w:t xml:space="preserve">Purchase Order, Purchase Order Line, </w:t>
      </w:r>
      <w:r w:rsidRPr="00752F5B">
        <w:rPr>
          <w:rFonts w:ascii="Times" w:hAnsi="Times"/>
          <w:sz w:val="20"/>
        </w:rPr>
        <w:t>and</w:t>
      </w:r>
      <w:r w:rsidRPr="004C3D02">
        <w:rPr>
          <w:rFonts w:ascii="Times" w:hAnsi="Times"/>
          <w:smallCaps/>
          <w:sz w:val="20"/>
        </w:rPr>
        <w:t xml:space="preserve"> Item</w:t>
      </w:r>
      <w:r w:rsidRPr="004C3D02">
        <w:rPr>
          <w:rFonts w:ascii="Times" w:hAnsi="Times"/>
          <w:sz w:val="20"/>
        </w:rPr>
        <w:t xml:space="preserve"> tables are used in </w:t>
      </w:r>
      <w:r>
        <w:rPr>
          <w:rFonts w:ascii="Times" w:hAnsi="Times"/>
          <w:sz w:val="20"/>
        </w:rPr>
        <w:t xml:space="preserve">a </w:t>
      </w:r>
      <w:r w:rsidRPr="004C3D02">
        <w:rPr>
          <w:rFonts w:ascii="Times" w:hAnsi="Times"/>
          <w:sz w:val="20"/>
        </w:rPr>
        <w:t>purchase order form.</w:t>
      </w:r>
    </w:p>
    <w:p w:rsidR="00BE6EE2" w:rsidRDefault="00BE6EE2" w:rsidP="004C3D02">
      <w:pPr>
        <w:rPr>
          <w:rFonts w:ascii="Times" w:hAnsi="Times"/>
          <w:sz w:val="20"/>
        </w:rPr>
      </w:pPr>
    </w:p>
    <w:p w:rsidR="00BE6EE2" w:rsidRDefault="00BE6EE2" w:rsidP="001F06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2.28 </w:t>
      </w:r>
      <w:r>
        <w:rPr>
          <w:rFonts w:ascii="Times" w:hAnsi="Times" w:cs="Times"/>
          <w:color w:val="141413"/>
          <w:sz w:val="20"/>
          <w:szCs w:val="20"/>
        </w:rPr>
        <w:t>An enterprise’s E</w:t>
      </w:r>
      <w:r>
        <w:rPr>
          <w:rFonts w:ascii="Times" w:hAnsi="Times" w:cs="Times"/>
          <w:color w:val="141413"/>
          <w:sz w:val="15"/>
          <w:szCs w:val="15"/>
        </w:rPr>
        <w:t xml:space="preserve">MPLOYEE </w:t>
      </w:r>
      <w:r>
        <w:rPr>
          <w:rFonts w:ascii="Times" w:hAnsi="Times" w:cs="Times"/>
          <w:color w:val="141413"/>
          <w:sz w:val="20"/>
          <w:szCs w:val="20"/>
        </w:rPr>
        <w:t>table contains the following fields. Which of these employee fields is a good choice for the E</w:t>
      </w:r>
      <w:r>
        <w:rPr>
          <w:rFonts w:ascii="Times" w:hAnsi="Times" w:cs="Times"/>
          <w:color w:val="141413"/>
          <w:sz w:val="15"/>
          <w:szCs w:val="15"/>
        </w:rPr>
        <w:t xml:space="preserve">MPLOYEE </w:t>
      </w:r>
      <w:r>
        <w:rPr>
          <w:rFonts w:ascii="Times" w:hAnsi="Times" w:cs="Times"/>
          <w:color w:val="141413"/>
          <w:sz w:val="20"/>
          <w:szCs w:val="20"/>
        </w:rPr>
        <w:t xml:space="preserve">table primary key? Why? </w:t>
      </w:r>
      <w:r>
        <w:rPr>
          <w:rFonts w:ascii="Helvetica" w:hAnsi="Helvetica" w:cs="Helvetica"/>
          <w:color w:val="009644"/>
          <w:sz w:val="18"/>
          <w:szCs w:val="18"/>
        </w:rPr>
        <w:t>(Q2.3, 2.4)</w:t>
      </w:r>
    </w:p>
    <w:p w:rsidR="00BE6EE2" w:rsidRPr="001F06AC"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First Name</w:t>
      </w:r>
    </w:p>
    <w:p w:rsidR="00BE6EE2"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Last Name</w:t>
      </w:r>
    </w:p>
    <w:p w:rsidR="00BE6EE2"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ID</w:t>
      </w:r>
      <w:r>
        <w:rPr>
          <w:rFonts w:ascii="Times" w:hAnsi="Times" w:cs="Times"/>
          <w:color w:val="141413"/>
          <w:sz w:val="20"/>
          <w:szCs w:val="20"/>
        </w:rPr>
        <w:t xml:space="preserve"> </w:t>
      </w:r>
      <w:r w:rsidRPr="001F06AC">
        <w:rPr>
          <w:rFonts w:ascii="Times" w:hAnsi="Times" w:cs="Times"/>
          <w:color w:val="141413"/>
          <w:sz w:val="20"/>
          <w:szCs w:val="20"/>
        </w:rPr>
        <w:t>No</w:t>
      </w:r>
    </w:p>
    <w:p w:rsidR="00BE6EE2" w:rsidRPr="001F06AC"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Address</w:t>
      </w:r>
    </w:p>
    <w:p w:rsidR="00BE6EE2" w:rsidRPr="001F06AC"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Phone Number</w:t>
      </w:r>
    </w:p>
    <w:p w:rsidR="00BE6EE2" w:rsidRPr="001F06AC"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Hours Worked</w:t>
      </w:r>
    </w:p>
    <w:p w:rsidR="00BE6EE2"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Hourly Pay</w:t>
      </w:r>
    </w:p>
    <w:p w:rsidR="00BE6EE2" w:rsidRPr="00854705" w:rsidRDefault="00BE6EE2" w:rsidP="001F06AC">
      <w:pPr>
        <w:pStyle w:val="ListParagraph"/>
        <w:widowControl w:val="0"/>
        <w:numPr>
          <w:ilvl w:val="0"/>
          <w:numId w:val="8"/>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Helvetica" w:hAnsi="Helvetica" w:cs="Helvetica"/>
          <w:color w:val="009644"/>
          <w:sz w:val="18"/>
          <w:szCs w:val="18"/>
        </w:rPr>
      </w:pPr>
      <w:r w:rsidRPr="001F06AC">
        <w:rPr>
          <w:rFonts w:ascii="Times" w:hAnsi="Times" w:cs="Times"/>
          <w:color w:val="141413"/>
          <w:sz w:val="20"/>
          <w:szCs w:val="20"/>
        </w:rPr>
        <w:t>Deductions</w:t>
      </w:r>
    </w:p>
    <w:p w:rsidR="00BE6EE2" w:rsidRDefault="00BE6EE2" w:rsidP="00854705">
      <w:pPr>
        <w:widowControl w:val="0"/>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854705">
      <w:pPr>
        <w:rPr>
          <w:rFonts w:ascii="Times" w:hAnsi="Times"/>
          <w:sz w:val="20"/>
        </w:rPr>
      </w:pPr>
      <w:r w:rsidRPr="00854705">
        <w:rPr>
          <w:rFonts w:ascii="Times" w:hAnsi="Times"/>
          <w:sz w:val="20"/>
        </w:rPr>
        <w:t xml:space="preserve">The only possible choice is the </w:t>
      </w:r>
      <w:r>
        <w:rPr>
          <w:rFonts w:ascii="Times" w:hAnsi="Times"/>
          <w:sz w:val="20"/>
        </w:rPr>
        <w:t xml:space="preserve">employee ID No. The content of any other field may </w:t>
      </w:r>
      <w:r w:rsidRPr="00854705">
        <w:rPr>
          <w:rFonts w:ascii="Times" w:hAnsi="Times"/>
          <w:sz w:val="20"/>
        </w:rPr>
        <w:t xml:space="preserve">not </w:t>
      </w:r>
      <w:r>
        <w:rPr>
          <w:rFonts w:ascii="Times" w:hAnsi="Times"/>
          <w:sz w:val="20"/>
        </w:rPr>
        <w:t xml:space="preserve">be </w:t>
      </w:r>
      <w:r w:rsidRPr="00854705">
        <w:rPr>
          <w:rFonts w:ascii="Times" w:hAnsi="Times"/>
          <w:sz w:val="20"/>
        </w:rPr>
        <w:t>unique.</w:t>
      </w:r>
    </w:p>
    <w:p w:rsidR="00BE6EE2" w:rsidRDefault="00BE6EE2" w:rsidP="00854705">
      <w:pPr>
        <w:rPr>
          <w:rFonts w:ascii="Times" w:hAnsi="Times"/>
          <w:sz w:val="20"/>
        </w:rPr>
      </w:pPr>
    </w:p>
    <w:p w:rsidR="00BE6EE2" w:rsidRDefault="00BE6EE2" w:rsidP="00126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2.29 </w:t>
      </w:r>
      <w:r>
        <w:rPr>
          <w:rFonts w:ascii="Times" w:hAnsi="Times" w:cs="Times"/>
          <w:color w:val="141413"/>
          <w:sz w:val="20"/>
          <w:szCs w:val="20"/>
        </w:rPr>
        <w:t xml:space="preserve">Identify the following as either internal or external databases. </w:t>
      </w:r>
      <w:r>
        <w:rPr>
          <w:rFonts w:ascii="Helvetica" w:hAnsi="Helvetica" w:cs="Helvetica"/>
          <w:color w:val="009644"/>
          <w:sz w:val="18"/>
          <w:szCs w:val="18"/>
        </w:rPr>
        <w:t>(Q2.2)</w:t>
      </w:r>
    </w:p>
    <w:p w:rsidR="00BE6EE2" w:rsidRDefault="00BE6EE2" w:rsidP="00126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a. </w:t>
      </w:r>
      <w:r>
        <w:rPr>
          <w:rFonts w:ascii="Times" w:hAnsi="Times" w:cs="Times"/>
          <w:color w:val="141413"/>
          <w:sz w:val="20"/>
          <w:szCs w:val="20"/>
        </w:rPr>
        <w:t xml:space="preserve">Internal database </w:t>
      </w:r>
    </w:p>
    <w:p w:rsidR="00BE6EE2" w:rsidRDefault="00BE6EE2" w:rsidP="00126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b. </w:t>
      </w:r>
      <w:r>
        <w:rPr>
          <w:rFonts w:ascii="Times" w:hAnsi="Times" w:cs="Times"/>
          <w:color w:val="141413"/>
          <w:sz w:val="20"/>
          <w:szCs w:val="20"/>
        </w:rPr>
        <w:t>External database</w:t>
      </w:r>
    </w:p>
    <w:p w:rsidR="00BE6EE2" w:rsidRPr="001265B3" w:rsidRDefault="00BE6EE2" w:rsidP="001265B3">
      <w:pPr>
        <w:rPr>
          <w:rFonts w:ascii="Times" w:hAnsi="Times"/>
          <w:sz w:val="20"/>
        </w:rPr>
      </w:pPr>
      <w:r>
        <w:rPr>
          <w:rFonts w:ascii="Times" w:hAnsi="Times"/>
          <w:sz w:val="20"/>
          <w:u w:val="single"/>
        </w:rPr>
        <w:t xml:space="preserve">  a  </w:t>
      </w:r>
      <w:r w:rsidRPr="001265B3">
        <w:rPr>
          <w:rFonts w:ascii="Times" w:hAnsi="Times"/>
          <w:sz w:val="20"/>
        </w:rPr>
        <w:t xml:space="preserve"> 1. Data warehouse for business intelligence</w:t>
      </w:r>
    </w:p>
    <w:p w:rsidR="00BE6EE2" w:rsidRPr="001265B3" w:rsidRDefault="00BE6EE2" w:rsidP="001265B3">
      <w:pPr>
        <w:rPr>
          <w:rFonts w:ascii="Times" w:hAnsi="Times"/>
          <w:sz w:val="20"/>
        </w:rPr>
      </w:pPr>
      <w:r>
        <w:rPr>
          <w:rFonts w:ascii="Times" w:hAnsi="Times"/>
          <w:sz w:val="20"/>
          <w:u w:val="single"/>
        </w:rPr>
        <w:t xml:space="preserve">  b  </w:t>
      </w:r>
      <w:r w:rsidRPr="001265B3">
        <w:rPr>
          <w:rFonts w:ascii="Times" w:hAnsi="Times"/>
          <w:sz w:val="20"/>
        </w:rPr>
        <w:t xml:space="preserve"> 2. EDGAR Online containing annual reports for publicly traded companies</w:t>
      </w:r>
    </w:p>
    <w:p w:rsidR="00BE6EE2" w:rsidRPr="001265B3" w:rsidRDefault="00BE6EE2" w:rsidP="001265B3">
      <w:pPr>
        <w:rPr>
          <w:rFonts w:ascii="Times" w:hAnsi="Times"/>
          <w:sz w:val="20"/>
        </w:rPr>
      </w:pPr>
      <w:r>
        <w:rPr>
          <w:rFonts w:ascii="Times" w:hAnsi="Times"/>
          <w:sz w:val="20"/>
          <w:u w:val="single"/>
        </w:rPr>
        <w:t xml:space="preserve">  a  </w:t>
      </w:r>
      <w:r w:rsidRPr="001265B3">
        <w:rPr>
          <w:rFonts w:ascii="Times" w:hAnsi="Times"/>
          <w:sz w:val="20"/>
        </w:rPr>
        <w:t xml:space="preserve"> 3. Accounting database</w:t>
      </w:r>
    </w:p>
    <w:p w:rsidR="00BE6EE2" w:rsidRPr="001265B3" w:rsidRDefault="00BE6EE2" w:rsidP="001265B3">
      <w:pPr>
        <w:rPr>
          <w:rFonts w:ascii="Times" w:hAnsi="Times"/>
          <w:sz w:val="20"/>
        </w:rPr>
      </w:pPr>
      <w:r>
        <w:rPr>
          <w:rFonts w:ascii="Times" w:hAnsi="Times"/>
          <w:sz w:val="20"/>
          <w:u w:val="single"/>
        </w:rPr>
        <w:t xml:space="preserve">  b  </w:t>
      </w:r>
      <w:r w:rsidRPr="001265B3">
        <w:rPr>
          <w:rFonts w:ascii="Times" w:hAnsi="Times"/>
          <w:sz w:val="20"/>
        </w:rPr>
        <w:t xml:space="preserve"> 4. Eurostat containing economic and financial statistics about the European Union</w:t>
      </w:r>
    </w:p>
    <w:p w:rsidR="00BE6EE2" w:rsidRPr="001265B3" w:rsidRDefault="00BE6EE2" w:rsidP="001265B3">
      <w:pPr>
        <w:rPr>
          <w:rFonts w:ascii="Times" w:hAnsi="Times"/>
          <w:sz w:val="20"/>
        </w:rPr>
      </w:pPr>
      <w:r>
        <w:rPr>
          <w:rFonts w:ascii="Times" w:hAnsi="Times"/>
          <w:sz w:val="20"/>
          <w:u w:val="single"/>
        </w:rPr>
        <w:t xml:space="preserve">  a  </w:t>
      </w:r>
      <w:r w:rsidRPr="001265B3">
        <w:rPr>
          <w:rFonts w:ascii="Times" w:hAnsi="Times"/>
          <w:sz w:val="20"/>
        </w:rPr>
        <w:t xml:space="preserve"> 5. Operational databases for storing business transactions</w:t>
      </w:r>
    </w:p>
    <w:p w:rsidR="00BE6EE2" w:rsidRDefault="00BE6EE2" w:rsidP="001265B3">
      <w:pPr>
        <w:rPr>
          <w:rFonts w:ascii="Times" w:hAnsi="Times"/>
          <w:sz w:val="20"/>
        </w:rPr>
      </w:pPr>
      <w:r>
        <w:rPr>
          <w:rFonts w:ascii="Times" w:hAnsi="Times"/>
          <w:sz w:val="20"/>
          <w:u w:val="single"/>
        </w:rPr>
        <w:t xml:space="preserve">  b  </w:t>
      </w:r>
      <w:r w:rsidRPr="001265B3">
        <w:rPr>
          <w:rFonts w:ascii="Times" w:hAnsi="Times"/>
          <w:sz w:val="20"/>
        </w:rPr>
        <w:t xml:space="preserve"> 6. Factiva, a database with financial data provided by Dow Jones &amp; Reuters Company</w:t>
      </w:r>
    </w:p>
    <w:p w:rsidR="00BE6EE2" w:rsidRDefault="00BE6EE2" w:rsidP="001265B3">
      <w:pPr>
        <w:rPr>
          <w:rFonts w:ascii="Times" w:hAnsi="Times"/>
          <w:sz w:val="20"/>
        </w:rPr>
      </w:pPr>
    </w:p>
    <w:p w:rsidR="00BE6EE2" w:rsidRPr="00216F94" w:rsidRDefault="00BE6EE2" w:rsidP="001265B3">
      <w:pPr>
        <w:rPr>
          <w:rFonts w:ascii="Helvetica" w:hAnsi="Helvetica" w:cs="Helvetica"/>
          <w:color w:val="009644"/>
          <w:sz w:val="18"/>
          <w:szCs w:val="18"/>
          <w:lang w:val="fr-FR"/>
        </w:rPr>
      </w:pPr>
      <w:r>
        <w:rPr>
          <w:rFonts w:ascii="Helvetica Neue" w:hAnsi="Helvetica Neue" w:cs="Helvetica Neue"/>
          <w:b/>
          <w:bCs/>
          <w:color w:val="141413"/>
          <w:sz w:val="20"/>
          <w:szCs w:val="20"/>
        </w:rPr>
        <w:t xml:space="preserve">2.30 </w:t>
      </w:r>
      <w:r>
        <w:rPr>
          <w:rFonts w:ascii="Times" w:hAnsi="Times" w:cs="Times"/>
          <w:color w:val="141413"/>
          <w:sz w:val="20"/>
          <w:szCs w:val="20"/>
        </w:rPr>
        <w:t xml:space="preserve">Identify in which tier each of the following items belong. </w:t>
      </w:r>
      <w:r w:rsidRPr="00216F94">
        <w:rPr>
          <w:rFonts w:ascii="Helvetica" w:hAnsi="Helvetica" w:cs="Helvetica"/>
          <w:color w:val="009644"/>
          <w:sz w:val="18"/>
          <w:szCs w:val="18"/>
          <w:lang w:val="fr-FR"/>
        </w:rPr>
        <w:t xml:space="preserve">(Q2.1) </w:t>
      </w:r>
    </w:p>
    <w:p w:rsidR="00BE6EE2" w:rsidRPr="00216F94" w:rsidRDefault="00BE6EE2" w:rsidP="001265B3">
      <w:pPr>
        <w:rPr>
          <w:rFonts w:ascii="Times" w:hAnsi="Times" w:cs="Times"/>
          <w:color w:val="141413"/>
          <w:sz w:val="20"/>
          <w:szCs w:val="20"/>
          <w:lang w:val="fr-FR"/>
        </w:rPr>
      </w:pPr>
      <w:r w:rsidRPr="00216F94">
        <w:rPr>
          <w:rFonts w:ascii="Times" w:hAnsi="Times" w:cs="Times"/>
          <w:b/>
          <w:bCs/>
          <w:color w:val="141413"/>
          <w:sz w:val="20"/>
          <w:szCs w:val="20"/>
          <w:lang w:val="fr-FR"/>
        </w:rPr>
        <w:t xml:space="preserve">a. </w:t>
      </w:r>
      <w:r w:rsidRPr="00216F94">
        <w:rPr>
          <w:rFonts w:ascii="Times" w:hAnsi="Times" w:cs="Times"/>
          <w:color w:val="141413"/>
          <w:sz w:val="20"/>
          <w:szCs w:val="20"/>
          <w:lang w:val="fr-FR"/>
        </w:rPr>
        <w:t xml:space="preserve">Database tier </w:t>
      </w:r>
    </w:p>
    <w:p w:rsidR="00BE6EE2" w:rsidRPr="00216F94" w:rsidRDefault="00BE6EE2" w:rsidP="001265B3">
      <w:pPr>
        <w:rPr>
          <w:rFonts w:ascii="Times" w:hAnsi="Times" w:cs="Times"/>
          <w:color w:val="141413"/>
          <w:sz w:val="20"/>
          <w:szCs w:val="20"/>
          <w:lang w:val="fr-FR"/>
        </w:rPr>
      </w:pPr>
      <w:r w:rsidRPr="00216F94">
        <w:rPr>
          <w:rFonts w:ascii="Times" w:hAnsi="Times" w:cs="Times"/>
          <w:b/>
          <w:bCs/>
          <w:color w:val="141413"/>
          <w:sz w:val="20"/>
          <w:szCs w:val="20"/>
          <w:lang w:val="fr-FR"/>
        </w:rPr>
        <w:t xml:space="preserve">b. </w:t>
      </w:r>
      <w:r w:rsidRPr="00216F94">
        <w:rPr>
          <w:rFonts w:ascii="Times" w:hAnsi="Times" w:cs="Times"/>
          <w:color w:val="141413"/>
          <w:sz w:val="20"/>
          <w:szCs w:val="20"/>
          <w:lang w:val="fr-FR"/>
        </w:rPr>
        <w:t xml:space="preserve">Application tier </w:t>
      </w:r>
    </w:p>
    <w:p w:rsidR="00BE6EE2" w:rsidRDefault="00BE6EE2" w:rsidP="001265B3">
      <w:pPr>
        <w:rPr>
          <w:rFonts w:ascii="Times" w:hAnsi="Times" w:cs="Times"/>
          <w:color w:val="141413"/>
          <w:sz w:val="20"/>
          <w:szCs w:val="20"/>
        </w:rPr>
      </w:pPr>
      <w:r>
        <w:rPr>
          <w:rFonts w:ascii="Times" w:hAnsi="Times" w:cs="Times"/>
          <w:b/>
          <w:bCs/>
          <w:color w:val="141413"/>
          <w:sz w:val="20"/>
          <w:szCs w:val="20"/>
        </w:rPr>
        <w:t xml:space="preserve">c. </w:t>
      </w:r>
      <w:r>
        <w:rPr>
          <w:rFonts w:ascii="Times" w:hAnsi="Times" w:cs="Times"/>
          <w:color w:val="141413"/>
          <w:sz w:val="20"/>
          <w:szCs w:val="20"/>
        </w:rPr>
        <w:t>User tier</w:t>
      </w:r>
    </w:p>
    <w:p w:rsidR="00BE6EE2" w:rsidRPr="00E36FEF" w:rsidRDefault="00BE6EE2" w:rsidP="00E36FEF">
      <w:pPr>
        <w:rPr>
          <w:rFonts w:ascii="Times" w:hAnsi="Times"/>
          <w:sz w:val="20"/>
        </w:rPr>
      </w:pPr>
      <w:r>
        <w:rPr>
          <w:rFonts w:ascii="Times" w:hAnsi="Times"/>
          <w:sz w:val="20"/>
          <w:u w:val="single"/>
        </w:rPr>
        <w:t xml:space="preserve">  a  </w:t>
      </w:r>
      <w:r w:rsidRPr="00E36FEF">
        <w:rPr>
          <w:rFonts w:ascii="Times" w:hAnsi="Times"/>
          <w:sz w:val="20"/>
        </w:rPr>
        <w:t xml:space="preserve"> 1. DBMS</w:t>
      </w:r>
    </w:p>
    <w:p w:rsidR="00BE6EE2" w:rsidRPr="00E36FEF" w:rsidRDefault="00BE6EE2" w:rsidP="00E36FEF">
      <w:pPr>
        <w:rPr>
          <w:rFonts w:ascii="Times" w:hAnsi="Times"/>
          <w:sz w:val="20"/>
        </w:rPr>
      </w:pPr>
      <w:r>
        <w:rPr>
          <w:rFonts w:ascii="Times" w:hAnsi="Times"/>
          <w:sz w:val="20"/>
          <w:u w:val="single"/>
        </w:rPr>
        <w:t xml:space="preserve">  a  </w:t>
      </w:r>
      <w:r w:rsidRPr="00E36FEF">
        <w:rPr>
          <w:rFonts w:ascii="Times" w:hAnsi="Times"/>
          <w:sz w:val="20"/>
        </w:rPr>
        <w:t xml:space="preserve"> 2. Customer table</w:t>
      </w:r>
    </w:p>
    <w:p w:rsidR="00BE6EE2" w:rsidRPr="00E36FEF" w:rsidRDefault="00BE6EE2" w:rsidP="00E36FEF">
      <w:pPr>
        <w:rPr>
          <w:rFonts w:ascii="Times" w:hAnsi="Times"/>
          <w:sz w:val="20"/>
        </w:rPr>
      </w:pPr>
      <w:r>
        <w:rPr>
          <w:rFonts w:ascii="Times" w:hAnsi="Times"/>
          <w:sz w:val="20"/>
          <w:u w:val="single"/>
        </w:rPr>
        <w:t xml:space="preserve">  b  </w:t>
      </w:r>
      <w:r w:rsidRPr="00E36FEF">
        <w:rPr>
          <w:rFonts w:ascii="Times" w:hAnsi="Times"/>
          <w:sz w:val="20"/>
        </w:rPr>
        <w:t xml:space="preserve"> 3. Accounting software</w:t>
      </w:r>
    </w:p>
    <w:p w:rsidR="00BE6EE2" w:rsidRPr="00E36FEF" w:rsidRDefault="00BE6EE2" w:rsidP="00E36FEF">
      <w:pPr>
        <w:rPr>
          <w:rFonts w:ascii="Times" w:hAnsi="Times"/>
          <w:sz w:val="20"/>
        </w:rPr>
      </w:pPr>
      <w:r>
        <w:rPr>
          <w:rFonts w:ascii="Times" w:hAnsi="Times"/>
          <w:sz w:val="20"/>
          <w:u w:val="single"/>
        </w:rPr>
        <w:t xml:space="preserve">  c  </w:t>
      </w:r>
      <w:r w:rsidRPr="00E36FEF">
        <w:rPr>
          <w:rFonts w:ascii="Times" w:hAnsi="Times"/>
          <w:sz w:val="20"/>
        </w:rPr>
        <w:t xml:space="preserve"> 4. Customer data entry form</w:t>
      </w:r>
    </w:p>
    <w:p w:rsidR="00BE6EE2" w:rsidRPr="00E36FEF" w:rsidRDefault="00BE6EE2" w:rsidP="00E36FEF">
      <w:pPr>
        <w:rPr>
          <w:rFonts w:ascii="Times" w:hAnsi="Times"/>
          <w:sz w:val="20"/>
        </w:rPr>
      </w:pPr>
      <w:r>
        <w:rPr>
          <w:rFonts w:ascii="Times" w:hAnsi="Times"/>
          <w:sz w:val="20"/>
          <w:u w:val="single"/>
        </w:rPr>
        <w:t xml:space="preserve">  c  </w:t>
      </w:r>
      <w:r w:rsidRPr="00E36FEF">
        <w:rPr>
          <w:rFonts w:ascii="Times" w:hAnsi="Times"/>
          <w:sz w:val="20"/>
        </w:rPr>
        <w:t xml:space="preserve"> 5. Vendor report</w:t>
      </w:r>
    </w:p>
    <w:p w:rsidR="00BE6EE2" w:rsidRDefault="00BE6EE2" w:rsidP="00E36FEF">
      <w:pPr>
        <w:rPr>
          <w:rFonts w:ascii="Times" w:hAnsi="Times"/>
          <w:sz w:val="20"/>
        </w:rPr>
      </w:pPr>
      <w:r>
        <w:rPr>
          <w:rFonts w:ascii="Times" w:hAnsi="Times"/>
          <w:sz w:val="20"/>
          <w:u w:val="single"/>
        </w:rPr>
        <w:t xml:space="preserve">  a  </w:t>
      </w:r>
      <w:r w:rsidRPr="00E36FEF">
        <w:rPr>
          <w:rFonts w:ascii="Times" w:hAnsi="Times"/>
          <w:sz w:val="20"/>
        </w:rPr>
        <w:t xml:space="preserve"> 6. Item table</w:t>
      </w:r>
    </w:p>
    <w:p w:rsidR="00BE6EE2" w:rsidRDefault="00BE6EE2" w:rsidP="00E36FEF">
      <w:pPr>
        <w:rPr>
          <w:rFonts w:ascii="Times" w:hAnsi="Times"/>
          <w:sz w:val="20"/>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2.31 </w:t>
      </w:r>
      <w:r>
        <w:rPr>
          <w:rFonts w:ascii="Times" w:hAnsi="Times" w:cs="Times"/>
          <w:color w:val="141413"/>
          <w:sz w:val="20"/>
          <w:szCs w:val="20"/>
        </w:rPr>
        <w:t xml:space="preserve">Using the following database tables, answer the following questions. </w:t>
      </w:r>
      <w:r>
        <w:rPr>
          <w:rFonts w:ascii="Helvetica" w:hAnsi="Helvetica" w:cs="Helvetica"/>
          <w:color w:val="009644"/>
          <w:sz w:val="18"/>
          <w:szCs w:val="18"/>
        </w:rPr>
        <w:t>(Q2.3)</w:t>
      </w: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style="position:absolute;margin-left:54pt;margin-top:-.15pt;width:126.45pt;height:2in;z-index:251658240;visibility:visible">
            <v:imagedata r:id="rId7" o:title=""/>
          </v:shape>
        </w:pict>
      </w:r>
      <w:r>
        <w:rPr>
          <w:noProof/>
        </w:rPr>
        <w:pict>
          <v:shape id="Picture 2" o:spid="_x0000_s1031" type="#_x0000_t75" style="position:absolute;margin-left:252pt;margin-top:-.15pt;width:117.1pt;height:2in;z-index:251659264;visibility:visible">
            <v:imagedata r:id="rId8" o:title=""/>
          </v:shape>
        </w:pict>
      </w: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E36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Pr="00A638E8" w:rsidRDefault="00BE6EE2" w:rsidP="004E49AE">
      <w:pPr>
        <w:pStyle w:val="ListParagraph"/>
        <w:numPr>
          <w:ilvl w:val="0"/>
          <w:numId w:val="10"/>
        </w:numPr>
        <w:ind w:left="360" w:hanging="180"/>
        <w:rPr>
          <w:rFonts w:ascii="Times" w:hAnsi="Times"/>
          <w:sz w:val="20"/>
        </w:rPr>
      </w:pPr>
      <w:r w:rsidRPr="004E49AE">
        <w:rPr>
          <w:rFonts w:ascii="Times" w:hAnsi="Times" w:cs="Times"/>
          <w:color w:val="141413"/>
          <w:sz w:val="20"/>
          <w:szCs w:val="20"/>
        </w:rPr>
        <w:t>What is the relationship between the V</w:t>
      </w:r>
      <w:r w:rsidRPr="004E49AE">
        <w:rPr>
          <w:rFonts w:ascii="Times" w:hAnsi="Times" w:cs="Times"/>
          <w:color w:val="141413"/>
          <w:sz w:val="15"/>
          <w:szCs w:val="15"/>
        </w:rPr>
        <w:t xml:space="preserve">ENDOR </w:t>
      </w:r>
      <w:r w:rsidRPr="004E49AE">
        <w:rPr>
          <w:rFonts w:ascii="Times" w:hAnsi="Times" w:cs="Times"/>
          <w:color w:val="141413"/>
          <w:sz w:val="20"/>
          <w:szCs w:val="20"/>
        </w:rPr>
        <w:t>table and the P</w:t>
      </w:r>
      <w:r w:rsidRPr="004E49AE">
        <w:rPr>
          <w:rFonts w:ascii="Times" w:hAnsi="Times" w:cs="Times"/>
          <w:color w:val="141413"/>
          <w:sz w:val="15"/>
          <w:szCs w:val="15"/>
        </w:rPr>
        <w:t xml:space="preserve">URCHASE </w:t>
      </w:r>
      <w:r w:rsidRPr="004E49AE">
        <w:rPr>
          <w:rFonts w:ascii="Times" w:hAnsi="Times" w:cs="Times"/>
          <w:color w:val="141413"/>
          <w:sz w:val="20"/>
          <w:szCs w:val="20"/>
        </w:rPr>
        <w:t>O</w:t>
      </w:r>
      <w:r w:rsidRPr="004E49AE">
        <w:rPr>
          <w:rFonts w:ascii="Times" w:hAnsi="Times" w:cs="Times"/>
          <w:color w:val="141413"/>
          <w:sz w:val="15"/>
          <w:szCs w:val="15"/>
        </w:rPr>
        <w:t xml:space="preserve">RDER </w:t>
      </w:r>
      <w:r>
        <w:rPr>
          <w:rFonts w:ascii="Times" w:hAnsi="Times" w:cs="Times"/>
          <w:color w:val="141413"/>
          <w:sz w:val="20"/>
          <w:szCs w:val="20"/>
        </w:rPr>
        <w:t xml:space="preserve">table?  </w:t>
      </w:r>
      <w:r>
        <w:rPr>
          <w:rFonts w:ascii="Times" w:hAnsi="Times"/>
          <w:sz w:val="20"/>
        </w:rPr>
        <w:t>O</w:t>
      </w:r>
      <w:r w:rsidRPr="00A638E8">
        <w:rPr>
          <w:rFonts w:ascii="Times" w:hAnsi="Times"/>
          <w:sz w:val="20"/>
        </w:rPr>
        <w:t>ne-to-many. A vendor received many purchase order. A specific purchase order belongs to only one vendor.</w:t>
      </w:r>
    </w:p>
    <w:p w:rsidR="00BE6EE2" w:rsidRPr="004E49AE" w:rsidRDefault="00BE6EE2" w:rsidP="004E49AE">
      <w:pPr>
        <w:pStyle w:val="ListParagraph"/>
        <w:numPr>
          <w:ilvl w:val="0"/>
          <w:numId w:val="10"/>
        </w:numPr>
        <w:ind w:left="360" w:hanging="180"/>
        <w:rPr>
          <w:rFonts w:ascii="Times" w:hAnsi="Times"/>
          <w:sz w:val="20"/>
        </w:rPr>
      </w:pPr>
      <w:r w:rsidRPr="004E49AE">
        <w:rPr>
          <w:rFonts w:ascii="Times" w:hAnsi="Times" w:cs="Times"/>
          <w:color w:val="141413"/>
          <w:sz w:val="20"/>
          <w:szCs w:val="20"/>
        </w:rPr>
        <w:t>What is the primary key for the V</w:t>
      </w:r>
      <w:r w:rsidRPr="004E49AE">
        <w:rPr>
          <w:rFonts w:ascii="Times" w:hAnsi="Times" w:cs="Times"/>
          <w:color w:val="141413"/>
          <w:sz w:val="15"/>
          <w:szCs w:val="15"/>
        </w:rPr>
        <w:t xml:space="preserve">ENDOR </w:t>
      </w:r>
      <w:r>
        <w:rPr>
          <w:rFonts w:ascii="Times" w:hAnsi="Times" w:cs="Times"/>
          <w:color w:val="141413"/>
          <w:sz w:val="20"/>
          <w:szCs w:val="20"/>
        </w:rPr>
        <w:t>table? VendorID</w:t>
      </w:r>
    </w:p>
    <w:p w:rsidR="00BE6EE2" w:rsidRPr="004E49AE" w:rsidRDefault="00BE6EE2" w:rsidP="004E49AE">
      <w:pPr>
        <w:pStyle w:val="ListParagraph"/>
        <w:numPr>
          <w:ilvl w:val="0"/>
          <w:numId w:val="10"/>
        </w:numPr>
        <w:ind w:left="360" w:hanging="180"/>
        <w:rPr>
          <w:rFonts w:ascii="Times" w:hAnsi="Times"/>
          <w:sz w:val="20"/>
        </w:rPr>
      </w:pPr>
      <w:r w:rsidRPr="004E49AE">
        <w:rPr>
          <w:rFonts w:ascii="Times" w:hAnsi="Times" w:cs="Times"/>
          <w:color w:val="141413"/>
          <w:sz w:val="20"/>
          <w:szCs w:val="20"/>
        </w:rPr>
        <w:t>What is the primary key for the P</w:t>
      </w:r>
      <w:r w:rsidRPr="004E49AE">
        <w:rPr>
          <w:rFonts w:ascii="Times" w:hAnsi="Times" w:cs="Times"/>
          <w:color w:val="141413"/>
          <w:sz w:val="15"/>
          <w:szCs w:val="15"/>
        </w:rPr>
        <w:t xml:space="preserve">URCHASE </w:t>
      </w:r>
      <w:r w:rsidRPr="004E49AE">
        <w:rPr>
          <w:rFonts w:ascii="Times" w:hAnsi="Times" w:cs="Times"/>
          <w:color w:val="141413"/>
          <w:sz w:val="20"/>
          <w:szCs w:val="20"/>
        </w:rPr>
        <w:t>O</w:t>
      </w:r>
      <w:r w:rsidRPr="004E49AE">
        <w:rPr>
          <w:rFonts w:ascii="Times" w:hAnsi="Times" w:cs="Times"/>
          <w:color w:val="141413"/>
          <w:sz w:val="15"/>
          <w:szCs w:val="15"/>
        </w:rPr>
        <w:t xml:space="preserve">RDER </w:t>
      </w:r>
      <w:r>
        <w:rPr>
          <w:rFonts w:ascii="Times" w:hAnsi="Times" w:cs="Times"/>
          <w:color w:val="141413"/>
          <w:sz w:val="20"/>
          <w:szCs w:val="20"/>
        </w:rPr>
        <w:t>table? PurchaseOrderID</w:t>
      </w:r>
    </w:p>
    <w:p w:rsidR="00BE6EE2" w:rsidRPr="00A638E8" w:rsidRDefault="00BE6EE2" w:rsidP="004E49AE">
      <w:pPr>
        <w:pStyle w:val="ListParagraph"/>
        <w:numPr>
          <w:ilvl w:val="0"/>
          <w:numId w:val="10"/>
        </w:numPr>
        <w:ind w:left="360" w:hanging="180"/>
        <w:rPr>
          <w:rFonts w:ascii="Times" w:hAnsi="Times"/>
          <w:sz w:val="20"/>
        </w:rPr>
      </w:pPr>
      <w:r w:rsidRPr="004E49AE">
        <w:rPr>
          <w:rFonts w:ascii="Times" w:hAnsi="Times" w:cs="Times"/>
          <w:color w:val="141413"/>
          <w:sz w:val="20"/>
          <w:szCs w:val="20"/>
        </w:rPr>
        <w:t>What is the foreign key for the P</w:t>
      </w:r>
      <w:r w:rsidRPr="004E49AE">
        <w:rPr>
          <w:rFonts w:ascii="Times" w:hAnsi="Times" w:cs="Times"/>
          <w:color w:val="141413"/>
          <w:sz w:val="15"/>
          <w:szCs w:val="15"/>
        </w:rPr>
        <w:t xml:space="preserve">URCHASE </w:t>
      </w:r>
      <w:r w:rsidRPr="004E49AE">
        <w:rPr>
          <w:rFonts w:ascii="Times" w:hAnsi="Times" w:cs="Times"/>
          <w:color w:val="141413"/>
          <w:sz w:val="20"/>
          <w:szCs w:val="20"/>
        </w:rPr>
        <w:t>O</w:t>
      </w:r>
      <w:r w:rsidRPr="004E49AE">
        <w:rPr>
          <w:rFonts w:ascii="Times" w:hAnsi="Times" w:cs="Times"/>
          <w:color w:val="141413"/>
          <w:sz w:val="15"/>
          <w:szCs w:val="15"/>
        </w:rPr>
        <w:t xml:space="preserve">RDER </w:t>
      </w:r>
      <w:r w:rsidRPr="004E49AE">
        <w:rPr>
          <w:rFonts w:ascii="Times" w:hAnsi="Times" w:cs="Times"/>
          <w:color w:val="141413"/>
          <w:sz w:val="20"/>
          <w:szCs w:val="20"/>
        </w:rPr>
        <w:t>table?</w:t>
      </w:r>
      <w:r>
        <w:rPr>
          <w:rFonts w:ascii="Times" w:hAnsi="Times" w:cs="Times"/>
          <w:color w:val="141413"/>
          <w:sz w:val="20"/>
          <w:szCs w:val="20"/>
        </w:rPr>
        <w:t xml:space="preserve"> VendorID</w:t>
      </w:r>
    </w:p>
    <w:p w:rsidR="00BE6EE2" w:rsidRDefault="00BE6EE2" w:rsidP="00A638E8">
      <w:pPr>
        <w:ind w:left="180"/>
        <w:rPr>
          <w:rFonts w:ascii="Times" w:hAnsi="Times"/>
          <w:sz w:val="20"/>
        </w:rPr>
      </w:pPr>
    </w:p>
    <w:p w:rsidR="00BE6EE2" w:rsidRPr="00B641B1" w:rsidRDefault="00BE6EE2" w:rsidP="00B641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2.32 </w:t>
      </w:r>
      <w:r>
        <w:rPr>
          <w:rFonts w:ascii="Times" w:hAnsi="Times" w:cs="Times"/>
          <w:color w:val="141413"/>
          <w:sz w:val="20"/>
          <w:szCs w:val="20"/>
        </w:rPr>
        <w:t xml:space="preserve">Using the following purchase order for EspressoCoffee, answer the following questions. </w:t>
      </w:r>
      <w:r>
        <w:rPr>
          <w:rFonts w:ascii="Helvetica" w:hAnsi="Helvetica" w:cs="Helvetica"/>
          <w:color w:val="009644"/>
          <w:sz w:val="18"/>
          <w:szCs w:val="18"/>
        </w:rPr>
        <w:t>(Q2.3)</w:t>
      </w:r>
    </w:p>
    <w:p w:rsidR="00BE6EE2" w:rsidRDefault="00BE6EE2" w:rsidP="00A638E8">
      <w:pPr>
        <w:ind w:left="180"/>
        <w:rPr>
          <w:rFonts w:ascii="Times" w:hAnsi="Times"/>
          <w:sz w:val="20"/>
        </w:rPr>
      </w:pPr>
    </w:p>
    <w:p w:rsidR="00BE6EE2" w:rsidRDefault="00BE6EE2" w:rsidP="00A638E8">
      <w:pPr>
        <w:ind w:left="180"/>
        <w:rPr>
          <w:rFonts w:ascii="Times" w:hAnsi="Times"/>
          <w:sz w:val="20"/>
        </w:rPr>
      </w:pPr>
      <w:r>
        <w:rPr>
          <w:noProof/>
        </w:rPr>
        <w:pict>
          <v:shape id="Picture 3" o:spid="_x0000_s1032" type="#_x0000_t75" style="position:absolute;left:0;text-align:left;margin-left:18pt;margin-top:-.05pt;width:226.45pt;height:2in;z-index:251660288;visibility:visible">
            <v:imagedata r:id="rId9" o:title=""/>
          </v:shape>
        </w:pict>
      </w: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Default="00BE6EE2" w:rsidP="00A638E8">
      <w:pPr>
        <w:ind w:left="180"/>
        <w:rPr>
          <w:rFonts w:ascii="Times" w:hAnsi="Times"/>
          <w:sz w:val="20"/>
        </w:rPr>
      </w:pPr>
    </w:p>
    <w:p w:rsidR="00BE6EE2" w:rsidRPr="00087E45" w:rsidRDefault="00BE6EE2" w:rsidP="00B641B1">
      <w:pPr>
        <w:pStyle w:val="ListParagraph"/>
        <w:numPr>
          <w:ilvl w:val="0"/>
          <w:numId w:val="11"/>
        </w:numPr>
        <w:ind w:left="360" w:hanging="180"/>
        <w:rPr>
          <w:rFonts w:ascii="Times" w:hAnsi="Times"/>
          <w:sz w:val="20"/>
        </w:rPr>
      </w:pPr>
      <w:r w:rsidRPr="00B641B1">
        <w:rPr>
          <w:rFonts w:ascii="Times" w:hAnsi="Times" w:cs="Times"/>
          <w:color w:val="141413"/>
          <w:sz w:val="20"/>
          <w:szCs w:val="20"/>
        </w:rPr>
        <w:t>Name the database tables that EspressoCoffee should use to recor</w:t>
      </w:r>
      <w:r>
        <w:rPr>
          <w:rFonts w:ascii="Times" w:hAnsi="Times" w:cs="Times"/>
          <w:color w:val="141413"/>
          <w:sz w:val="20"/>
          <w:szCs w:val="20"/>
        </w:rPr>
        <w:t>d its purchase transactions.</w:t>
      </w:r>
    </w:p>
    <w:p w:rsidR="00BE6EE2" w:rsidRPr="00D543DB" w:rsidRDefault="00BE6EE2" w:rsidP="00087E45">
      <w:pPr>
        <w:pStyle w:val="ListParagraph"/>
        <w:ind w:left="360"/>
        <w:rPr>
          <w:rFonts w:ascii="Times" w:hAnsi="Times"/>
          <w:sz w:val="20"/>
        </w:rPr>
      </w:pPr>
      <w:r w:rsidRPr="00D543DB">
        <w:rPr>
          <w:rFonts w:ascii="Times" w:hAnsi="Times" w:cs="Optima"/>
          <w:sz w:val="20"/>
          <w:szCs w:val="22"/>
        </w:rPr>
        <w:t xml:space="preserve">The purchase order transaction is recorded in the </w:t>
      </w:r>
      <w:r w:rsidRPr="00D543DB">
        <w:rPr>
          <w:rFonts w:ascii="Times" w:hAnsi="Times" w:cs="Optima"/>
          <w:smallCaps/>
          <w:sz w:val="20"/>
          <w:szCs w:val="22"/>
        </w:rPr>
        <w:t>Purchase Order</w:t>
      </w:r>
      <w:r w:rsidRPr="00D543DB">
        <w:rPr>
          <w:rFonts w:ascii="Times" w:hAnsi="Times" w:cs="Optima"/>
          <w:sz w:val="20"/>
          <w:szCs w:val="22"/>
        </w:rPr>
        <w:t xml:space="preserve">, </w:t>
      </w:r>
      <w:r w:rsidRPr="00D543DB">
        <w:rPr>
          <w:rFonts w:ascii="Times" w:hAnsi="Times" w:cs="Optima"/>
          <w:smallCaps/>
          <w:sz w:val="20"/>
          <w:szCs w:val="22"/>
        </w:rPr>
        <w:t>Purchase Order Line, Vendor</w:t>
      </w:r>
      <w:r w:rsidRPr="00D543DB">
        <w:rPr>
          <w:rFonts w:ascii="Times" w:hAnsi="Times" w:cs="Optima"/>
          <w:sz w:val="20"/>
          <w:szCs w:val="22"/>
        </w:rPr>
        <w:t xml:space="preserve">, and </w:t>
      </w:r>
      <w:r w:rsidRPr="00D543DB">
        <w:rPr>
          <w:rFonts w:ascii="Times" w:hAnsi="Times" w:cs="Optima"/>
          <w:smallCaps/>
          <w:sz w:val="20"/>
          <w:szCs w:val="22"/>
        </w:rPr>
        <w:t>Item</w:t>
      </w:r>
      <w:r w:rsidRPr="00D543DB">
        <w:rPr>
          <w:rFonts w:ascii="Times" w:hAnsi="Times" w:cs="Optima"/>
          <w:sz w:val="20"/>
          <w:szCs w:val="22"/>
        </w:rPr>
        <w:t xml:space="preserve"> tables.</w:t>
      </w:r>
    </w:p>
    <w:p w:rsidR="00BE6EE2" w:rsidRPr="00087E45" w:rsidRDefault="00BE6EE2" w:rsidP="00B641B1">
      <w:pPr>
        <w:pStyle w:val="ListParagraph"/>
        <w:numPr>
          <w:ilvl w:val="0"/>
          <w:numId w:val="11"/>
        </w:numPr>
        <w:ind w:left="360" w:hanging="180"/>
        <w:rPr>
          <w:rFonts w:ascii="Times" w:hAnsi="Times"/>
          <w:sz w:val="20"/>
        </w:rPr>
      </w:pPr>
      <w:r w:rsidRPr="00B641B1">
        <w:rPr>
          <w:rFonts w:ascii="Times" w:hAnsi="Times" w:cs="Times"/>
          <w:color w:val="141413"/>
          <w:sz w:val="20"/>
          <w:szCs w:val="20"/>
        </w:rPr>
        <w:t>Identify the primary key(s) for each table that would uniquely identi</w:t>
      </w:r>
      <w:r>
        <w:rPr>
          <w:rFonts w:ascii="Times" w:hAnsi="Times" w:cs="Times"/>
          <w:color w:val="141413"/>
          <w:sz w:val="20"/>
          <w:szCs w:val="20"/>
        </w:rPr>
        <w:t>fy each record in the table.</w:t>
      </w:r>
    </w:p>
    <w:p w:rsidR="00BE6EE2" w:rsidRDefault="00BE6EE2" w:rsidP="00087E45">
      <w:pPr>
        <w:pStyle w:val="ListParagraph"/>
        <w:ind w:left="360"/>
        <w:rPr>
          <w:rFonts w:ascii="Times" w:hAnsi="Times" w:cs="Times"/>
          <w:color w:val="141413"/>
          <w:sz w:val="20"/>
          <w:szCs w:val="20"/>
        </w:rPr>
      </w:pPr>
      <w:r w:rsidRPr="00D543DB">
        <w:rPr>
          <w:rFonts w:ascii="Times" w:hAnsi="Times" w:cs="Times"/>
          <w:smallCaps/>
          <w:color w:val="141413"/>
          <w:sz w:val="20"/>
          <w:szCs w:val="20"/>
        </w:rPr>
        <w:t xml:space="preserve">Vendor </w:t>
      </w:r>
      <w:r>
        <w:rPr>
          <w:rFonts w:ascii="Times" w:hAnsi="Times" w:cs="Times"/>
          <w:color w:val="141413"/>
          <w:sz w:val="20"/>
          <w:szCs w:val="20"/>
        </w:rPr>
        <w:t>table primary key: Vendor No.</w:t>
      </w:r>
    </w:p>
    <w:p w:rsidR="00BE6EE2" w:rsidRDefault="00BE6EE2" w:rsidP="00D543DB">
      <w:pPr>
        <w:pStyle w:val="ListParagraph"/>
        <w:ind w:left="360"/>
        <w:rPr>
          <w:rFonts w:ascii="Times" w:hAnsi="Times" w:cs="Times"/>
          <w:color w:val="141413"/>
          <w:sz w:val="20"/>
          <w:szCs w:val="20"/>
        </w:rPr>
      </w:pPr>
      <w:r w:rsidRPr="00D543DB">
        <w:rPr>
          <w:rFonts w:ascii="Times" w:hAnsi="Times" w:cs="Times"/>
          <w:smallCaps/>
          <w:color w:val="141413"/>
          <w:sz w:val="20"/>
          <w:szCs w:val="20"/>
        </w:rPr>
        <w:t>Purchase Order</w:t>
      </w:r>
      <w:r>
        <w:rPr>
          <w:rFonts w:ascii="Times" w:hAnsi="Times" w:cs="Times"/>
          <w:color w:val="141413"/>
          <w:sz w:val="20"/>
          <w:szCs w:val="20"/>
        </w:rPr>
        <w:t xml:space="preserve"> table primary key:  PO No.</w:t>
      </w:r>
    </w:p>
    <w:p w:rsidR="00BE6EE2" w:rsidRDefault="00BE6EE2" w:rsidP="00D543DB">
      <w:pPr>
        <w:pStyle w:val="ListParagraph"/>
        <w:ind w:left="360"/>
        <w:rPr>
          <w:rFonts w:ascii="Times" w:hAnsi="Times" w:cs="Times"/>
          <w:color w:val="141413"/>
          <w:sz w:val="20"/>
          <w:szCs w:val="20"/>
        </w:rPr>
      </w:pPr>
      <w:r w:rsidRPr="00D543DB">
        <w:rPr>
          <w:rFonts w:ascii="Times" w:hAnsi="Times" w:cs="Times"/>
          <w:smallCaps/>
          <w:color w:val="141413"/>
          <w:sz w:val="20"/>
          <w:szCs w:val="20"/>
        </w:rPr>
        <w:t>Item</w:t>
      </w:r>
      <w:r>
        <w:rPr>
          <w:rFonts w:ascii="Times" w:hAnsi="Times" w:cs="Times"/>
          <w:color w:val="141413"/>
          <w:sz w:val="20"/>
          <w:szCs w:val="20"/>
        </w:rPr>
        <w:t xml:space="preserve"> table primary key: Item No.</w:t>
      </w:r>
    </w:p>
    <w:p w:rsidR="00BE6EE2" w:rsidRPr="00D543DB" w:rsidRDefault="00BE6EE2" w:rsidP="00D543DB">
      <w:pPr>
        <w:pStyle w:val="ListParagraph"/>
        <w:ind w:left="360"/>
        <w:rPr>
          <w:rFonts w:ascii="Times" w:hAnsi="Times" w:cs="Times"/>
          <w:color w:val="141413"/>
          <w:sz w:val="20"/>
          <w:szCs w:val="20"/>
        </w:rPr>
      </w:pPr>
      <w:r w:rsidRPr="00D543DB">
        <w:rPr>
          <w:rFonts w:ascii="Times" w:hAnsi="Times" w:cs="Times"/>
          <w:smallCaps/>
          <w:color w:val="141413"/>
          <w:sz w:val="20"/>
          <w:szCs w:val="20"/>
        </w:rPr>
        <w:t>Purchase Order Line</w:t>
      </w:r>
      <w:r>
        <w:rPr>
          <w:rFonts w:ascii="Times" w:hAnsi="Times" w:cs="Times"/>
          <w:color w:val="141413"/>
          <w:sz w:val="20"/>
          <w:szCs w:val="20"/>
        </w:rPr>
        <w:t xml:space="preserve"> table primary key: </w:t>
      </w:r>
      <w:r w:rsidRPr="00D543DB">
        <w:rPr>
          <w:rFonts w:ascii="Times" w:hAnsi="Times" w:cs="Times"/>
          <w:color w:val="141413"/>
          <w:sz w:val="20"/>
          <w:szCs w:val="20"/>
        </w:rPr>
        <w:t>PO No</w:t>
      </w:r>
      <w:r>
        <w:rPr>
          <w:rFonts w:ascii="Times" w:hAnsi="Times" w:cs="Times"/>
          <w:color w:val="141413"/>
          <w:sz w:val="20"/>
          <w:szCs w:val="20"/>
        </w:rPr>
        <w:t>.</w:t>
      </w:r>
      <w:r w:rsidRPr="00D543DB">
        <w:rPr>
          <w:rFonts w:ascii="Times" w:hAnsi="Times" w:cs="Times"/>
          <w:color w:val="141413"/>
          <w:sz w:val="20"/>
          <w:szCs w:val="20"/>
        </w:rPr>
        <w:t xml:space="preserve"> plus Item No</w:t>
      </w:r>
      <w:r>
        <w:rPr>
          <w:rFonts w:ascii="Times" w:hAnsi="Times" w:cs="Times"/>
          <w:color w:val="141413"/>
          <w:sz w:val="20"/>
          <w:szCs w:val="20"/>
        </w:rPr>
        <w:t>.</w:t>
      </w:r>
    </w:p>
    <w:p w:rsidR="00BE6EE2" w:rsidRPr="00087E45" w:rsidRDefault="00BE6EE2" w:rsidP="00B641B1">
      <w:pPr>
        <w:pStyle w:val="ListParagraph"/>
        <w:numPr>
          <w:ilvl w:val="0"/>
          <w:numId w:val="11"/>
        </w:numPr>
        <w:ind w:left="360" w:hanging="180"/>
        <w:rPr>
          <w:rFonts w:ascii="Times" w:hAnsi="Times"/>
          <w:sz w:val="20"/>
        </w:rPr>
      </w:pPr>
      <w:r w:rsidRPr="00B641B1">
        <w:rPr>
          <w:rFonts w:ascii="Times" w:hAnsi="Times" w:cs="Times"/>
          <w:color w:val="141413"/>
          <w:sz w:val="20"/>
          <w:szCs w:val="20"/>
        </w:rPr>
        <w:t>Identify the relationships among the tables as one-to-one, o</w:t>
      </w:r>
      <w:r>
        <w:rPr>
          <w:rFonts w:ascii="Times" w:hAnsi="Times" w:cs="Times"/>
          <w:color w:val="141413"/>
          <w:sz w:val="20"/>
          <w:szCs w:val="20"/>
        </w:rPr>
        <w:t>ne-to-many, or many-to-many.</w:t>
      </w:r>
    </w:p>
    <w:p w:rsidR="00BE6EE2" w:rsidRPr="00D543DB" w:rsidRDefault="00BE6EE2" w:rsidP="00D543DB">
      <w:pPr>
        <w:pStyle w:val="ListParagraph"/>
        <w:numPr>
          <w:ilvl w:val="0"/>
          <w:numId w:val="14"/>
        </w:numPr>
        <w:rPr>
          <w:rFonts w:ascii="Times" w:hAnsi="Times"/>
          <w:sz w:val="20"/>
        </w:rPr>
      </w:pPr>
      <w:r w:rsidRPr="00D543DB">
        <w:rPr>
          <w:rFonts w:ascii="Times" w:hAnsi="Times"/>
          <w:sz w:val="20"/>
        </w:rPr>
        <w:t xml:space="preserve">The relationship between </w:t>
      </w:r>
      <w:r w:rsidRPr="00D543DB">
        <w:rPr>
          <w:rFonts w:ascii="Times" w:hAnsi="Times"/>
          <w:smallCaps/>
          <w:sz w:val="20"/>
        </w:rPr>
        <w:t>Vendor</w:t>
      </w:r>
      <w:r w:rsidRPr="00D543DB">
        <w:rPr>
          <w:rFonts w:ascii="Times" w:hAnsi="Times"/>
          <w:sz w:val="20"/>
        </w:rPr>
        <w:t xml:space="preserve"> and </w:t>
      </w:r>
      <w:r w:rsidRPr="00D543DB">
        <w:rPr>
          <w:rFonts w:ascii="Times" w:hAnsi="Times"/>
          <w:smallCaps/>
          <w:sz w:val="20"/>
        </w:rPr>
        <w:t>Purchase Order</w:t>
      </w:r>
      <w:r w:rsidRPr="00D543DB">
        <w:rPr>
          <w:rFonts w:ascii="Times" w:hAnsi="Times"/>
          <w:sz w:val="20"/>
        </w:rPr>
        <w:t xml:space="preserve"> is one-to-many</w:t>
      </w:r>
      <w:r>
        <w:rPr>
          <w:rFonts w:ascii="Times" w:hAnsi="Times"/>
          <w:sz w:val="20"/>
        </w:rPr>
        <w:t>.</w:t>
      </w:r>
    </w:p>
    <w:p w:rsidR="00BE6EE2" w:rsidRPr="00D543DB" w:rsidRDefault="00BE6EE2" w:rsidP="00D543DB">
      <w:pPr>
        <w:pStyle w:val="ListParagraph"/>
        <w:numPr>
          <w:ilvl w:val="0"/>
          <w:numId w:val="14"/>
        </w:numPr>
        <w:rPr>
          <w:rFonts w:ascii="Times" w:hAnsi="Times"/>
          <w:sz w:val="20"/>
        </w:rPr>
      </w:pPr>
      <w:r w:rsidRPr="00D543DB">
        <w:rPr>
          <w:rFonts w:ascii="Times" w:hAnsi="Times"/>
          <w:sz w:val="20"/>
        </w:rPr>
        <w:t xml:space="preserve">The relationship between </w:t>
      </w:r>
      <w:r w:rsidRPr="00D543DB">
        <w:rPr>
          <w:rFonts w:ascii="Times" w:hAnsi="Times"/>
          <w:smallCaps/>
          <w:sz w:val="20"/>
        </w:rPr>
        <w:t>Purchase Order</w:t>
      </w:r>
      <w:r w:rsidRPr="00D543DB">
        <w:rPr>
          <w:rFonts w:ascii="Times" w:hAnsi="Times"/>
          <w:sz w:val="20"/>
        </w:rPr>
        <w:t xml:space="preserve"> and </w:t>
      </w:r>
      <w:r w:rsidRPr="00D543DB">
        <w:rPr>
          <w:rFonts w:ascii="Times" w:hAnsi="Times"/>
          <w:smallCaps/>
          <w:sz w:val="20"/>
        </w:rPr>
        <w:t>Item</w:t>
      </w:r>
      <w:r w:rsidRPr="00D543DB">
        <w:rPr>
          <w:rFonts w:ascii="Times" w:hAnsi="Times"/>
          <w:sz w:val="20"/>
        </w:rPr>
        <w:t xml:space="preserve"> is many-to-many</w:t>
      </w:r>
      <w:r>
        <w:rPr>
          <w:rFonts w:ascii="Times" w:hAnsi="Times"/>
          <w:sz w:val="20"/>
        </w:rPr>
        <w:t>.</w:t>
      </w:r>
    </w:p>
    <w:p w:rsidR="00BE6EE2" w:rsidRPr="00087E45" w:rsidRDefault="00BE6EE2" w:rsidP="00087E45">
      <w:pPr>
        <w:pStyle w:val="ListParagraph"/>
        <w:numPr>
          <w:ilvl w:val="0"/>
          <w:numId w:val="11"/>
        </w:numPr>
        <w:ind w:left="360" w:hanging="180"/>
        <w:rPr>
          <w:rFonts w:ascii="Times" w:hAnsi="Times"/>
          <w:sz w:val="20"/>
        </w:rPr>
      </w:pPr>
      <w:r w:rsidRPr="00087E45">
        <w:rPr>
          <w:rFonts w:ascii="Times" w:hAnsi="Times" w:cs="Times"/>
          <w:color w:val="141413"/>
          <w:sz w:val="20"/>
          <w:szCs w:val="20"/>
        </w:rPr>
        <w:t>Identify the intersection table that should be used to remove any many-to-many relationships.</w:t>
      </w:r>
    </w:p>
    <w:p w:rsidR="00BE6EE2" w:rsidRPr="00D543DB" w:rsidRDefault="00BE6EE2" w:rsidP="00D54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360"/>
        <w:jc w:val="both"/>
        <w:rPr>
          <w:rFonts w:ascii="Times" w:hAnsi="Times" w:cs="Optima"/>
          <w:sz w:val="20"/>
          <w:szCs w:val="22"/>
        </w:rPr>
      </w:pPr>
      <w:r w:rsidRPr="00D543DB">
        <w:rPr>
          <w:rFonts w:ascii="Times" w:hAnsi="Times" w:cs="Optima"/>
          <w:sz w:val="20"/>
          <w:szCs w:val="22"/>
        </w:rPr>
        <w:t xml:space="preserve">The many-to-many relationship is removed by adding the </w:t>
      </w:r>
      <w:r w:rsidRPr="00D543DB">
        <w:rPr>
          <w:rFonts w:ascii="Times" w:hAnsi="Times" w:cs="Optima"/>
          <w:smallCaps/>
          <w:sz w:val="20"/>
          <w:szCs w:val="22"/>
        </w:rPr>
        <w:t>Purchase Order Line</w:t>
      </w:r>
      <w:r w:rsidRPr="00D543DB">
        <w:rPr>
          <w:rFonts w:ascii="Times" w:hAnsi="Times" w:cs="Optima"/>
          <w:sz w:val="20"/>
          <w:szCs w:val="22"/>
        </w:rPr>
        <w:t xml:space="preserve"> intersection table. </w:t>
      </w:r>
    </w:p>
    <w:p w:rsidR="00BE6EE2" w:rsidRPr="00D543DB" w:rsidRDefault="00BE6EE2" w:rsidP="00D543DB">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360"/>
        <w:jc w:val="both"/>
        <w:rPr>
          <w:rFonts w:ascii="Times" w:hAnsi="Times" w:cs="Optima"/>
          <w:sz w:val="20"/>
          <w:szCs w:val="22"/>
        </w:rPr>
      </w:pPr>
      <w:r w:rsidRPr="00D543DB">
        <w:rPr>
          <w:rFonts w:ascii="Times" w:hAnsi="Times" w:cs="Optima"/>
          <w:sz w:val="20"/>
          <w:szCs w:val="22"/>
        </w:rPr>
        <w:t xml:space="preserve">The relationship between the </w:t>
      </w:r>
      <w:r w:rsidRPr="00D543DB">
        <w:rPr>
          <w:rFonts w:ascii="Times" w:hAnsi="Times" w:cs="Optima"/>
          <w:smallCaps/>
          <w:sz w:val="20"/>
          <w:szCs w:val="22"/>
        </w:rPr>
        <w:t>Purchase Order</w:t>
      </w:r>
      <w:r w:rsidRPr="00D543DB">
        <w:rPr>
          <w:rFonts w:ascii="Times" w:hAnsi="Times" w:cs="Optima"/>
          <w:sz w:val="20"/>
          <w:szCs w:val="22"/>
        </w:rPr>
        <w:t xml:space="preserve"> and </w:t>
      </w:r>
      <w:r w:rsidRPr="00D543DB">
        <w:rPr>
          <w:rFonts w:ascii="Times" w:hAnsi="Times" w:cs="Optima"/>
          <w:smallCaps/>
          <w:sz w:val="20"/>
          <w:szCs w:val="22"/>
        </w:rPr>
        <w:t>Purchase Order Line</w:t>
      </w:r>
      <w:r w:rsidRPr="00D543DB">
        <w:rPr>
          <w:rFonts w:ascii="Times" w:hAnsi="Times" w:cs="Optima"/>
          <w:sz w:val="20"/>
          <w:szCs w:val="22"/>
        </w:rPr>
        <w:t xml:space="preserve"> is one-to-many</w:t>
      </w:r>
      <w:r>
        <w:rPr>
          <w:rFonts w:ascii="Times" w:hAnsi="Times" w:cs="Optima"/>
          <w:sz w:val="20"/>
          <w:szCs w:val="22"/>
        </w:rPr>
        <w:t>.</w:t>
      </w:r>
    </w:p>
    <w:p w:rsidR="00BE6EE2" w:rsidRPr="00D543DB" w:rsidRDefault="00BE6EE2" w:rsidP="00D543DB">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360"/>
        <w:jc w:val="both"/>
        <w:rPr>
          <w:rFonts w:ascii="Times" w:hAnsi="Times" w:cs="Optima"/>
          <w:sz w:val="20"/>
          <w:szCs w:val="22"/>
        </w:rPr>
      </w:pPr>
      <w:r w:rsidRPr="00D543DB">
        <w:rPr>
          <w:rFonts w:ascii="Times" w:hAnsi="Times" w:cs="Optima"/>
          <w:sz w:val="20"/>
          <w:szCs w:val="22"/>
        </w:rPr>
        <w:t xml:space="preserve">The relationship between </w:t>
      </w:r>
      <w:r w:rsidRPr="00D543DB">
        <w:rPr>
          <w:rFonts w:ascii="Times" w:hAnsi="Times" w:cs="Optima"/>
          <w:smallCaps/>
          <w:sz w:val="20"/>
          <w:szCs w:val="22"/>
        </w:rPr>
        <w:t>Item</w:t>
      </w:r>
      <w:r w:rsidRPr="00D543DB">
        <w:rPr>
          <w:rFonts w:ascii="Times" w:hAnsi="Times" w:cs="Optima"/>
          <w:sz w:val="20"/>
          <w:szCs w:val="22"/>
        </w:rPr>
        <w:t xml:space="preserve"> and </w:t>
      </w:r>
      <w:r w:rsidRPr="00D543DB">
        <w:rPr>
          <w:rFonts w:ascii="Times" w:hAnsi="Times" w:cs="Optima"/>
          <w:smallCaps/>
          <w:sz w:val="20"/>
          <w:szCs w:val="22"/>
        </w:rPr>
        <w:t>Purchase Order Line</w:t>
      </w:r>
      <w:r w:rsidRPr="00D543DB">
        <w:rPr>
          <w:rFonts w:ascii="Times" w:hAnsi="Times" w:cs="Optima"/>
          <w:sz w:val="20"/>
          <w:szCs w:val="22"/>
        </w:rPr>
        <w:t xml:space="preserve"> is one-to-many</w:t>
      </w:r>
      <w:r>
        <w:rPr>
          <w:rFonts w:ascii="Times" w:hAnsi="Times" w:cs="Optima"/>
          <w:sz w:val="20"/>
          <w:szCs w:val="22"/>
        </w:rPr>
        <w:t>.</w:t>
      </w:r>
    </w:p>
    <w:p w:rsidR="00BE6EE2" w:rsidRPr="00D543DB" w:rsidRDefault="00BE6EE2" w:rsidP="00D543DB">
      <w:pPr>
        <w:pStyle w:val="ListParagraph"/>
        <w:numPr>
          <w:ilvl w:val="0"/>
          <w:numId w:val="11"/>
        </w:numPr>
        <w:ind w:left="360" w:hanging="180"/>
        <w:rPr>
          <w:rFonts w:ascii="Times" w:hAnsi="Times"/>
          <w:sz w:val="20"/>
        </w:rPr>
      </w:pPr>
      <w:r w:rsidRPr="00B641B1">
        <w:rPr>
          <w:rFonts w:ascii="Times" w:hAnsi="Times" w:cs="Times"/>
          <w:color w:val="141413"/>
          <w:sz w:val="20"/>
          <w:szCs w:val="20"/>
        </w:rPr>
        <w:t>Identify foreign keys used to connect the tables.</w:t>
      </w:r>
    </w:p>
    <w:p w:rsidR="00BE6EE2" w:rsidRPr="00D543DB"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w:hAnsi="Times" w:cs="Optima"/>
          <w:sz w:val="20"/>
          <w:szCs w:val="22"/>
        </w:rPr>
      </w:pPr>
      <w:r w:rsidRPr="00D543DB">
        <w:rPr>
          <w:rFonts w:ascii="Times" w:hAnsi="Times" w:cs="Optima"/>
          <w:sz w:val="20"/>
          <w:szCs w:val="22"/>
        </w:rPr>
        <w:t xml:space="preserve">The vendor number is the foreign key in the </w:t>
      </w:r>
      <w:r w:rsidRPr="00D543DB">
        <w:rPr>
          <w:rFonts w:ascii="Times" w:hAnsi="Times" w:cs="Optima"/>
          <w:smallCaps/>
          <w:sz w:val="20"/>
          <w:szCs w:val="22"/>
        </w:rPr>
        <w:t>Purchase Order</w:t>
      </w:r>
      <w:r w:rsidRPr="00D543DB">
        <w:rPr>
          <w:rFonts w:ascii="Times" w:hAnsi="Times" w:cs="Optima"/>
          <w:sz w:val="20"/>
          <w:szCs w:val="22"/>
        </w:rPr>
        <w:t xml:space="preserve"> table</w:t>
      </w:r>
      <w:r>
        <w:rPr>
          <w:rFonts w:ascii="Times" w:hAnsi="Times" w:cs="Optima"/>
          <w:sz w:val="20"/>
          <w:szCs w:val="22"/>
        </w:rPr>
        <w:t>.</w:t>
      </w:r>
    </w:p>
    <w:p w:rsidR="00BE6EE2" w:rsidRPr="00D543DB"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Times" w:hAnsi="Times" w:cs="Optima"/>
          <w:sz w:val="20"/>
          <w:szCs w:val="22"/>
        </w:rPr>
      </w:pPr>
      <w:r w:rsidRPr="00D543DB">
        <w:rPr>
          <w:rFonts w:ascii="Times" w:hAnsi="Times" w:cs="Optima"/>
          <w:sz w:val="20"/>
          <w:szCs w:val="22"/>
        </w:rPr>
        <w:t xml:space="preserve">The purchase order is the foreign key in the </w:t>
      </w:r>
      <w:r w:rsidRPr="00D543DB">
        <w:rPr>
          <w:rFonts w:ascii="Times" w:hAnsi="Times" w:cs="Optima"/>
          <w:smallCaps/>
          <w:sz w:val="20"/>
          <w:szCs w:val="22"/>
        </w:rPr>
        <w:t>Purchase Order Line</w:t>
      </w:r>
      <w:r>
        <w:rPr>
          <w:rFonts w:ascii="Times" w:hAnsi="Times" w:cs="Optima"/>
          <w:smallCaps/>
          <w:sz w:val="20"/>
          <w:szCs w:val="22"/>
        </w:rPr>
        <w:t>.</w:t>
      </w:r>
      <w:r w:rsidRPr="00D543DB">
        <w:rPr>
          <w:rFonts w:ascii="Times" w:hAnsi="Times" w:cs="Optima"/>
          <w:sz w:val="20"/>
          <w:szCs w:val="22"/>
        </w:rPr>
        <w:t xml:space="preserve"> </w:t>
      </w:r>
    </w:p>
    <w:p w:rsidR="00BE6EE2" w:rsidRDefault="00BE6EE2" w:rsidP="00D70DB9">
      <w:pPr>
        <w:ind w:left="360"/>
        <w:rPr>
          <w:rFonts w:ascii="Times" w:hAnsi="Times" w:cs="Optima"/>
          <w:sz w:val="20"/>
          <w:szCs w:val="22"/>
        </w:rPr>
      </w:pPr>
      <w:r w:rsidRPr="00D543DB">
        <w:rPr>
          <w:rFonts w:ascii="Times" w:hAnsi="Times" w:cs="Optima"/>
          <w:sz w:val="20"/>
          <w:szCs w:val="22"/>
        </w:rPr>
        <w:t xml:space="preserve">The Item number is the foreign key in the </w:t>
      </w:r>
      <w:r w:rsidRPr="00D543DB">
        <w:rPr>
          <w:rFonts w:ascii="Times" w:hAnsi="Times" w:cs="Optima"/>
          <w:smallCaps/>
          <w:sz w:val="20"/>
          <w:szCs w:val="22"/>
        </w:rPr>
        <w:t>Purchase Order Line</w:t>
      </w:r>
      <w:r w:rsidRPr="00D543DB">
        <w:rPr>
          <w:rFonts w:ascii="Times" w:hAnsi="Times" w:cs="Optima"/>
          <w:sz w:val="20"/>
          <w:szCs w:val="22"/>
        </w:rPr>
        <w:t xml:space="preserve"> table</w:t>
      </w:r>
      <w:r>
        <w:rPr>
          <w:rFonts w:ascii="Times" w:hAnsi="Times" w:cs="Optima"/>
          <w:sz w:val="20"/>
          <w:szCs w:val="22"/>
        </w:rPr>
        <w:t>.</w:t>
      </w:r>
    </w:p>
    <w:p w:rsidR="00BE6EE2" w:rsidRDefault="00BE6EE2" w:rsidP="00D543DB">
      <w:pPr>
        <w:rPr>
          <w:rFonts w:ascii="Times" w:hAnsi="Times" w:cs="Optima"/>
          <w:sz w:val="20"/>
          <w:szCs w:val="22"/>
        </w:rPr>
      </w:pPr>
    </w:p>
    <w:p w:rsidR="00BE6EE2" w:rsidRPr="00C63006"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rPr>
      </w:pPr>
      <w:r w:rsidRPr="00C63006">
        <w:rPr>
          <w:rFonts w:ascii="Helvetica" w:hAnsi="Helvetica" w:cs="Helvetica"/>
          <w:b/>
          <w:color w:val="141413"/>
        </w:rPr>
        <w:t>It’s Your Call</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rsidR="00BE6EE2" w:rsidRDefault="00BE6EE2" w:rsidP="00752F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2.33 </w:t>
      </w:r>
      <w:r>
        <w:rPr>
          <w:rFonts w:ascii="Times" w:hAnsi="Times" w:cs="Times"/>
          <w:color w:val="141413"/>
          <w:sz w:val="20"/>
          <w:szCs w:val="20"/>
        </w:rPr>
        <w:t xml:space="preserve">Since your background is in AIS, you have been asked to provide training to the other accountants in your company about the new accounting system design. How would you explain to your colleagues about the three tiers in an accounting system architecture? </w:t>
      </w:r>
      <w:r>
        <w:rPr>
          <w:rFonts w:ascii="Helvetica" w:hAnsi="Helvetica" w:cs="Helvetica"/>
          <w:color w:val="009644"/>
          <w:sz w:val="18"/>
          <w:szCs w:val="18"/>
        </w:rPr>
        <w:t>(Q2.1)</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Pr="006261C9" w:rsidRDefault="00BE6EE2" w:rsidP="006261C9">
      <w:pPr>
        <w:rPr>
          <w:rFonts w:ascii="Times" w:hAnsi="Times"/>
          <w:sz w:val="20"/>
        </w:rPr>
      </w:pPr>
      <w:r>
        <w:rPr>
          <w:rFonts w:ascii="Times" w:hAnsi="Times"/>
          <w:sz w:val="20"/>
        </w:rPr>
        <w:t>The three-</w:t>
      </w:r>
      <w:r w:rsidRPr="006261C9">
        <w:rPr>
          <w:rFonts w:ascii="Times" w:hAnsi="Times"/>
          <w:sz w:val="20"/>
        </w:rPr>
        <w:t>tier architecture of the accounting system explained in</w:t>
      </w:r>
      <w:r>
        <w:rPr>
          <w:rFonts w:ascii="Times" w:hAnsi="Times"/>
          <w:sz w:val="20"/>
        </w:rPr>
        <w:t xml:space="preserve"> the</w:t>
      </w:r>
      <w:r w:rsidRPr="006261C9">
        <w:rPr>
          <w:rFonts w:ascii="Times" w:hAnsi="Times"/>
          <w:sz w:val="20"/>
        </w:rPr>
        <w:t xml:space="preserve"> Accounting Databases:</w:t>
      </w:r>
      <w:r>
        <w:rPr>
          <w:rFonts w:ascii="Times" w:hAnsi="Times"/>
          <w:sz w:val="20"/>
        </w:rPr>
        <w:t xml:space="preserve"> </w:t>
      </w:r>
      <w:r w:rsidRPr="006261C9">
        <w:rPr>
          <w:rFonts w:ascii="Times" w:hAnsi="Times"/>
          <w:sz w:val="20"/>
        </w:rPr>
        <w:t>Behind the Screen section and figures 2.1 and 2.2 in the textbook could be a good start. Your</w:t>
      </w:r>
      <w:r>
        <w:rPr>
          <w:rFonts w:ascii="Times" w:hAnsi="Times"/>
          <w:sz w:val="20"/>
        </w:rPr>
        <w:t xml:space="preserve"> explanation could include that</w:t>
      </w:r>
      <w:r w:rsidRPr="006261C9">
        <w:rPr>
          <w:rFonts w:ascii="Times" w:hAnsi="Times"/>
          <w:sz w:val="20"/>
        </w:rPr>
        <w:t xml:space="preserve"> an accounting system is divided into three s</w:t>
      </w:r>
      <w:r>
        <w:rPr>
          <w:rFonts w:ascii="Times" w:hAnsi="Times"/>
          <w:sz w:val="20"/>
        </w:rPr>
        <w:t>eparate but related components</w:t>
      </w:r>
      <w:r w:rsidRPr="006261C9">
        <w:rPr>
          <w:rFonts w:ascii="Times" w:hAnsi="Times"/>
          <w:sz w:val="20"/>
        </w:rPr>
        <w:t>:</w:t>
      </w:r>
    </w:p>
    <w:p w:rsidR="00BE6EE2" w:rsidRDefault="00BE6EE2" w:rsidP="006261C9">
      <w:pPr>
        <w:pStyle w:val="ListParagraph"/>
        <w:numPr>
          <w:ilvl w:val="0"/>
          <w:numId w:val="15"/>
        </w:numPr>
        <w:ind w:left="360" w:hanging="180"/>
        <w:rPr>
          <w:rFonts w:ascii="Times" w:hAnsi="Times"/>
          <w:sz w:val="20"/>
        </w:rPr>
      </w:pPr>
      <w:r w:rsidRPr="006261C9">
        <w:rPr>
          <w:rFonts w:ascii="Times" w:hAnsi="Times"/>
          <w:sz w:val="20"/>
        </w:rPr>
        <w:t xml:space="preserve">Accounting Database and database software (DBMS) </w:t>
      </w:r>
      <w:r>
        <w:rPr>
          <w:rFonts w:ascii="Times" w:hAnsi="Times"/>
          <w:sz w:val="20"/>
        </w:rPr>
        <w:t>that</w:t>
      </w:r>
      <w:r w:rsidRPr="006261C9">
        <w:rPr>
          <w:rFonts w:ascii="Times" w:hAnsi="Times"/>
          <w:sz w:val="20"/>
        </w:rPr>
        <w:t xml:space="preserve"> manipulates the accounting database (database tier) </w:t>
      </w:r>
    </w:p>
    <w:p w:rsidR="00BE6EE2" w:rsidRDefault="00BE6EE2" w:rsidP="006261C9">
      <w:pPr>
        <w:pStyle w:val="ListParagraph"/>
        <w:numPr>
          <w:ilvl w:val="0"/>
          <w:numId w:val="15"/>
        </w:numPr>
        <w:ind w:left="360" w:hanging="180"/>
        <w:rPr>
          <w:rFonts w:ascii="Times" w:hAnsi="Times"/>
          <w:sz w:val="20"/>
        </w:rPr>
      </w:pPr>
      <w:r w:rsidRPr="006261C9">
        <w:rPr>
          <w:rFonts w:ascii="Times" w:hAnsi="Times"/>
          <w:sz w:val="20"/>
        </w:rPr>
        <w:t>Accounting application that performs accounting transactions such as creating invoice (application tier).</w:t>
      </w:r>
    </w:p>
    <w:p w:rsidR="00BE6EE2" w:rsidRPr="006261C9" w:rsidRDefault="00BE6EE2" w:rsidP="006261C9">
      <w:pPr>
        <w:pStyle w:val="ListParagraph"/>
        <w:numPr>
          <w:ilvl w:val="0"/>
          <w:numId w:val="15"/>
        </w:numPr>
        <w:ind w:left="360" w:hanging="180"/>
        <w:rPr>
          <w:rFonts w:ascii="Times" w:hAnsi="Times"/>
          <w:sz w:val="20"/>
        </w:rPr>
      </w:pPr>
      <w:r w:rsidRPr="006261C9">
        <w:rPr>
          <w:rFonts w:ascii="Times" w:hAnsi="Times"/>
          <w:sz w:val="20"/>
        </w:rPr>
        <w:t>The user interface application which provide graphical user interface tools such as forms and reports (user tier)</w:t>
      </w:r>
      <w:r>
        <w:rPr>
          <w:rFonts w:ascii="Times" w:hAnsi="Times"/>
          <w:sz w:val="20"/>
        </w:rPr>
        <w:t>.</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752F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2.34 </w:t>
      </w:r>
      <w:r>
        <w:rPr>
          <w:rFonts w:ascii="Times" w:hAnsi="Times" w:cs="Times"/>
          <w:color w:val="141413"/>
          <w:sz w:val="20"/>
          <w:szCs w:val="20"/>
        </w:rPr>
        <w:t>You have been called in as a consultant to act as a liaison between the accountants and the IT professionals at a company. The accountants are complaining that they must re-enter all the customer information each time an order is placed. The accountants see this as inefficient and time consuming with no value added.</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ab/>
        <w:t>The only response from the IT professionals has been to say that the database tables need to be normalized. The accountants have asked you what this means. Communication between the two groups of professionals has deteriorated.</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Times" w:hAnsi="Times" w:cs="Times"/>
          <w:color w:val="141413"/>
          <w:sz w:val="20"/>
          <w:szCs w:val="20"/>
        </w:rPr>
        <w:tab/>
        <w:t xml:space="preserve">How would you facilitate communication between the accountants and the IT professionals? How would you explain to both sides what is needed to resolve the issue? </w:t>
      </w:r>
      <w:r>
        <w:rPr>
          <w:rFonts w:ascii="Helvetica" w:hAnsi="Helvetica" w:cs="Helvetica"/>
          <w:color w:val="009644"/>
          <w:sz w:val="18"/>
          <w:szCs w:val="18"/>
        </w:rPr>
        <w:t>(Q2.4)</w:t>
      </w:r>
    </w:p>
    <w:p w:rsidR="00BE6EE2" w:rsidRDefault="00BE6EE2" w:rsidP="00AF7C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Pr="00AF7CC4" w:rsidRDefault="00BE6EE2" w:rsidP="00AF7C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AF7CC4">
        <w:rPr>
          <w:rFonts w:ascii="Times" w:hAnsi="Times" w:cs="Times"/>
          <w:color w:val="141413"/>
          <w:sz w:val="20"/>
          <w:szCs w:val="20"/>
        </w:rPr>
        <w:t>Here is one way to facilitate communications between your department and IT</w:t>
      </w:r>
      <w:r>
        <w:rPr>
          <w:rFonts w:ascii="Times" w:hAnsi="Times" w:cs="Times"/>
          <w:color w:val="141413"/>
          <w:sz w:val="20"/>
          <w:szCs w:val="20"/>
        </w:rPr>
        <w:t>:</w:t>
      </w:r>
    </w:p>
    <w:p w:rsidR="00BE6EE2" w:rsidRPr="00752F5B"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AF7CC4">
        <w:rPr>
          <w:rFonts w:ascii="Times" w:hAnsi="Times" w:cs="Times"/>
          <w:color w:val="141413"/>
          <w:sz w:val="20"/>
          <w:szCs w:val="20"/>
        </w:rPr>
        <w:t xml:space="preserve">Entering same piece of data several times into the database is </w:t>
      </w:r>
      <w:r>
        <w:rPr>
          <w:rFonts w:ascii="Times" w:hAnsi="Times" w:cs="Times"/>
          <w:color w:val="141413"/>
          <w:sz w:val="20"/>
          <w:szCs w:val="20"/>
        </w:rPr>
        <w:t>a</w:t>
      </w:r>
      <w:r w:rsidRPr="00AF7CC4">
        <w:rPr>
          <w:rFonts w:ascii="Times" w:hAnsi="Times" w:cs="Times"/>
          <w:color w:val="141413"/>
          <w:sz w:val="20"/>
          <w:szCs w:val="20"/>
        </w:rPr>
        <w:t xml:space="preserve"> sign of data duplication in one or more database tables.</w:t>
      </w:r>
      <w:r>
        <w:rPr>
          <w:rFonts w:ascii="Times" w:hAnsi="Times" w:cs="Times"/>
          <w:color w:val="141413"/>
          <w:sz w:val="20"/>
          <w:szCs w:val="20"/>
        </w:rPr>
        <w:t xml:space="preserve"> </w:t>
      </w:r>
      <w:r w:rsidRPr="00AF7CC4">
        <w:rPr>
          <w:rFonts w:ascii="Times" w:hAnsi="Times" w:cs="Times"/>
          <w:color w:val="141413"/>
          <w:sz w:val="20"/>
          <w:szCs w:val="20"/>
        </w:rPr>
        <w:t>First you have t</w:t>
      </w:r>
      <w:r>
        <w:rPr>
          <w:rFonts w:ascii="Times" w:hAnsi="Times" w:cs="Times"/>
          <w:color w:val="141413"/>
          <w:sz w:val="20"/>
          <w:szCs w:val="20"/>
        </w:rPr>
        <w:t>o explain to accoun</w:t>
      </w:r>
      <w:r w:rsidRPr="00AF7CC4">
        <w:rPr>
          <w:rFonts w:ascii="Times" w:hAnsi="Times" w:cs="Times"/>
          <w:color w:val="141413"/>
          <w:sz w:val="20"/>
          <w:szCs w:val="20"/>
        </w:rPr>
        <w:t>tant</w:t>
      </w:r>
      <w:r>
        <w:rPr>
          <w:rFonts w:ascii="Times" w:hAnsi="Times" w:cs="Times"/>
          <w:color w:val="141413"/>
          <w:sz w:val="20"/>
          <w:szCs w:val="20"/>
        </w:rPr>
        <w:t>s</w:t>
      </w:r>
      <w:r w:rsidRPr="00AF7CC4">
        <w:rPr>
          <w:rFonts w:ascii="Times" w:hAnsi="Times" w:cs="Times"/>
          <w:color w:val="141413"/>
          <w:sz w:val="20"/>
          <w:szCs w:val="20"/>
        </w:rPr>
        <w:t xml:space="preserve"> what data duplication in a database table</w:t>
      </w:r>
      <w:r>
        <w:rPr>
          <w:rFonts w:ascii="Times" w:hAnsi="Times" w:cs="Times"/>
          <w:color w:val="141413"/>
          <w:sz w:val="20"/>
          <w:szCs w:val="20"/>
        </w:rPr>
        <w:t xml:space="preserve"> is</w:t>
      </w:r>
      <w:r w:rsidRPr="00AF7CC4">
        <w:rPr>
          <w:rFonts w:ascii="Times" w:hAnsi="Times" w:cs="Times"/>
          <w:color w:val="141413"/>
          <w:sz w:val="20"/>
          <w:szCs w:val="20"/>
        </w:rPr>
        <w:t xml:space="preserve"> and why this is a problem. </w:t>
      </w:r>
      <w:r>
        <w:rPr>
          <w:rFonts w:ascii="Times" w:hAnsi="Times" w:cs="Times"/>
          <w:color w:val="141413"/>
          <w:sz w:val="20"/>
          <w:szCs w:val="20"/>
        </w:rPr>
        <w:t>In this chapter d</w:t>
      </w:r>
      <w:r w:rsidRPr="00AF7CC4">
        <w:rPr>
          <w:rFonts w:ascii="Times" w:hAnsi="Times" w:cs="Times"/>
          <w:color w:val="141413"/>
          <w:sz w:val="20"/>
          <w:szCs w:val="20"/>
        </w:rPr>
        <w:t>ata duplication and associated problems are discussed in a la</w:t>
      </w:r>
      <w:r>
        <w:rPr>
          <w:rFonts w:ascii="Times" w:hAnsi="Times" w:cs="Times"/>
          <w:color w:val="141413"/>
          <w:sz w:val="20"/>
          <w:szCs w:val="20"/>
        </w:rPr>
        <w:t xml:space="preserve">nguage that is understandable </w:t>
      </w:r>
      <w:r w:rsidRPr="00AF7CC4">
        <w:rPr>
          <w:rFonts w:ascii="Times" w:hAnsi="Times" w:cs="Times"/>
          <w:color w:val="141413"/>
          <w:sz w:val="20"/>
          <w:szCs w:val="20"/>
        </w:rPr>
        <w:t>by accountants. Second</w:t>
      </w:r>
      <w:r>
        <w:rPr>
          <w:rFonts w:ascii="Times" w:hAnsi="Times" w:cs="Times"/>
          <w:color w:val="141413"/>
          <w:sz w:val="20"/>
          <w:szCs w:val="20"/>
        </w:rPr>
        <w:t>,</w:t>
      </w:r>
      <w:r w:rsidRPr="00AF7CC4">
        <w:rPr>
          <w:rFonts w:ascii="Times" w:hAnsi="Times" w:cs="Times"/>
          <w:color w:val="141413"/>
          <w:sz w:val="20"/>
          <w:szCs w:val="20"/>
        </w:rPr>
        <w:t xml:space="preserve"> you explain that </w:t>
      </w:r>
      <w:r>
        <w:rPr>
          <w:rFonts w:ascii="Times" w:hAnsi="Times" w:cs="Times"/>
          <w:color w:val="141413"/>
          <w:sz w:val="20"/>
          <w:szCs w:val="20"/>
        </w:rPr>
        <w:t>a technique called normalization by IT professionals could be implemented</w:t>
      </w:r>
      <w:r w:rsidRPr="00AF7CC4">
        <w:rPr>
          <w:rFonts w:ascii="Times" w:hAnsi="Times" w:cs="Times"/>
          <w:color w:val="141413"/>
          <w:sz w:val="20"/>
          <w:szCs w:val="20"/>
        </w:rPr>
        <w:t xml:space="preserve"> to remove duplicate data</w:t>
      </w:r>
      <w:r>
        <w:rPr>
          <w:rFonts w:ascii="Times" w:hAnsi="Times" w:cs="Times"/>
          <w:color w:val="141413"/>
          <w:sz w:val="20"/>
          <w:szCs w:val="20"/>
        </w:rPr>
        <w:t>.</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r>
        <w:rPr>
          <w:rFonts w:ascii="Helvetica Neue" w:hAnsi="Helvetica Neue" w:cs="Helvetica Neue"/>
          <w:b/>
          <w:bCs/>
          <w:color w:val="141413"/>
          <w:sz w:val="20"/>
          <w:szCs w:val="20"/>
        </w:rPr>
        <w:t xml:space="preserve">2.35 </w:t>
      </w:r>
      <w:r>
        <w:rPr>
          <w:rFonts w:ascii="Times" w:hAnsi="Times" w:cs="Times"/>
          <w:color w:val="141413"/>
          <w:sz w:val="20"/>
          <w:szCs w:val="20"/>
        </w:rPr>
        <w:t>Your company is expanding its operations to include overseas markets. Your supervisor asked you to prepare a summary explaining changes to the C</w:t>
      </w:r>
      <w:r>
        <w:rPr>
          <w:rFonts w:ascii="Times" w:hAnsi="Times" w:cs="Times"/>
          <w:color w:val="141413"/>
          <w:sz w:val="15"/>
          <w:szCs w:val="15"/>
        </w:rPr>
        <w:t xml:space="preserve">USTOMER </w:t>
      </w:r>
      <w:r>
        <w:rPr>
          <w:rFonts w:ascii="Times" w:hAnsi="Times" w:cs="Times"/>
          <w:color w:val="141413"/>
          <w:sz w:val="20"/>
          <w:szCs w:val="20"/>
        </w:rPr>
        <w:t xml:space="preserve">database table that need to be implemented as a result of the overseas expansion. </w:t>
      </w:r>
      <w:r>
        <w:rPr>
          <w:rFonts w:ascii="Helvetica" w:hAnsi="Helvetica" w:cs="Helvetica"/>
          <w:color w:val="009644"/>
          <w:sz w:val="18"/>
          <w:szCs w:val="18"/>
        </w:rPr>
        <w:t>(Q2.3, 2.4)</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Pr="00AF7CC4" w:rsidRDefault="00BE6EE2" w:rsidP="00AF7CC4">
      <w:pPr>
        <w:rPr>
          <w:rFonts w:ascii="Times" w:hAnsi="Times"/>
          <w:sz w:val="20"/>
        </w:rPr>
      </w:pPr>
      <w:r w:rsidRPr="00AF7CC4">
        <w:rPr>
          <w:rFonts w:ascii="Times" w:hAnsi="Times"/>
          <w:sz w:val="20"/>
        </w:rPr>
        <w:t>When a customer table contains data about customer</w:t>
      </w:r>
      <w:r>
        <w:rPr>
          <w:rFonts w:ascii="Times" w:hAnsi="Times"/>
          <w:sz w:val="20"/>
        </w:rPr>
        <w:t>s</w:t>
      </w:r>
      <w:r w:rsidRPr="00AF7CC4">
        <w:rPr>
          <w:rFonts w:ascii="Times" w:hAnsi="Times"/>
          <w:sz w:val="20"/>
        </w:rPr>
        <w:t xml:space="preserve"> who live in different countries, then </w:t>
      </w:r>
      <w:r>
        <w:rPr>
          <w:rFonts w:ascii="Times" w:hAnsi="Times"/>
          <w:sz w:val="20"/>
        </w:rPr>
        <w:t>the customer table</w:t>
      </w:r>
      <w:r w:rsidRPr="00AF7CC4">
        <w:rPr>
          <w:rFonts w:ascii="Times" w:hAnsi="Times"/>
          <w:sz w:val="20"/>
        </w:rPr>
        <w:t xml:space="preserve"> should contain some additional fields. </w:t>
      </w:r>
      <w:r>
        <w:rPr>
          <w:rFonts w:ascii="Times" w:hAnsi="Times"/>
          <w:sz w:val="20"/>
        </w:rPr>
        <w:t>At the same time s</w:t>
      </w:r>
      <w:r w:rsidRPr="00AF7CC4">
        <w:rPr>
          <w:rFonts w:ascii="Times" w:hAnsi="Times"/>
          <w:sz w:val="20"/>
        </w:rPr>
        <w:t xml:space="preserve">ome </w:t>
      </w:r>
      <w:r>
        <w:rPr>
          <w:rFonts w:ascii="Times" w:hAnsi="Times"/>
          <w:sz w:val="20"/>
        </w:rPr>
        <w:t xml:space="preserve">existing </w:t>
      </w:r>
      <w:r w:rsidRPr="00AF7CC4">
        <w:rPr>
          <w:rFonts w:ascii="Times" w:hAnsi="Times"/>
          <w:sz w:val="20"/>
        </w:rPr>
        <w:t>fields’ size and type should be modified. The list of additional fields includes:</w:t>
      </w:r>
    </w:p>
    <w:p w:rsidR="00BE6EE2" w:rsidRDefault="00BE6EE2" w:rsidP="00AF7CC4">
      <w:pPr>
        <w:pStyle w:val="ListParagraph"/>
        <w:numPr>
          <w:ilvl w:val="0"/>
          <w:numId w:val="16"/>
        </w:numPr>
        <w:ind w:left="360" w:hanging="180"/>
        <w:rPr>
          <w:rFonts w:ascii="Times" w:hAnsi="Times"/>
          <w:sz w:val="20"/>
        </w:rPr>
      </w:pPr>
      <w:r w:rsidRPr="002515D9">
        <w:rPr>
          <w:rFonts w:ascii="Times" w:hAnsi="Times"/>
          <w:sz w:val="20"/>
        </w:rPr>
        <w:t>Name type (in some culture first name comes after last name)</w:t>
      </w:r>
    </w:p>
    <w:p w:rsidR="00BE6EE2" w:rsidRDefault="00BE6EE2" w:rsidP="00AF7CC4">
      <w:pPr>
        <w:pStyle w:val="ListParagraph"/>
        <w:numPr>
          <w:ilvl w:val="0"/>
          <w:numId w:val="16"/>
        </w:numPr>
        <w:ind w:left="360" w:hanging="180"/>
        <w:rPr>
          <w:rFonts w:ascii="Times" w:hAnsi="Times"/>
          <w:sz w:val="20"/>
        </w:rPr>
      </w:pPr>
      <w:r w:rsidRPr="002515D9">
        <w:rPr>
          <w:rFonts w:ascii="Times" w:hAnsi="Times"/>
          <w:sz w:val="20"/>
        </w:rPr>
        <w:t>Additional Address Info</w:t>
      </w:r>
    </w:p>
    <w:p w:rsidR="00BE6EE2" w:rsidRDefault="00BE6EE2" w:rsidP="00AF7CC4">
      <w:pPr>
        <w:pStyle w:val="ListParagraph"/>
        <w:numPr>
          <w:ilvl w:val="0"/>
          <w:numId w:val="16"/>
        </w:numPr>
        <w:ind w:left="360" w:hanging="180"/>
        <w:rPr>
          <w:rFonts w:ascii="Times" w:hAnsi="Times"/>
          <w:sz w:val="20"/>
        </w:rPr>
      </w:pPr>
      <w:r w:rsidRPr="002515D9">
        <w:rPr>
          <w:rFonts w:ascii="Times" w:hAnsi="Times"/>
          <w:sz w:val="20"/>
        </w:rPr>
        <w:t>Province (that is State in the U.S.)</w:t>
      </w:r>
    </w:p>
    <w:p w:rsidR="00BE6EE2" w:rsidRDefault="00BE6EE2" w:rsidP="00AF7CC4">
      <w:pPr>
        <w:pStyle w:val="ListParagraph"/>
        <w:numPr>
          <w:ilvl w:val="0"/>
          <w:numId w:val="16"/>
        </w:numPr>
        <w:ind w:left="360" w:hanging="180"/>
        <w:rPr>
          <w:rFonts w:ascii="Times" w:hAnsi="Times"/>
          <w:sz w:val="20"/>
        </w:rPr>
      </w:pPr>
      <w:r w:rsidRPr="002515D9">
        <w:rPr>
          <w:rFonts w:ascii="Times" w:hAnsi="Times"/>
          <w:sz w:val="20"/>
        </w:rPr>
        <w:t>Country</w:t>
      </w:r>
    </w:p>
    <w:p w:rsidR="00BE6EE2" w:rsidRPr="002515D9" w:rsidRDefault="00BE6EE2" w:rsidP="00AF7CC4">
      <w:pPr>
        <w:pStyle w:val="ListParagraph"/>
        <w:numPr>
          <w:ilvl w:val="0"/>
          <w:numId w:val="16"/>
        </w:numPr>
        <w:ind w:left="360" w:hanging="180"/>
        <w:rPr>
          <w:rFonts w:ascii="Times" w:hAnsi="Times"/>
          <w:sz w:val="20"/>
        </w:rPr>
      </w:pPr>
      <w:r w:rsidRPr="002515D9">
        <w:rPr>
          <w:rFonts w:ascii="Times" w:hAnsi="Times"/>
          <w:sz w:val="20"/>
        </w:rPr>
        <w:t>Additional tables also needed to include information for drop down lists used in the data entry forms. For example</w:t>
      </w:r>
      <w:r>
        <w:rPr>
          <w:rFonts w:ascii="Times" w:hAnsi="Times"/>
          <w:sz w:val="20"/>
        </w:rPr>
        <w:t>,</w:t>
      </w:r>
      <w:r w:rsidRPr="002515D9">
        <w:rPr>
          <w:rFonts w:ascii="Times" w:hAnsi="Times"/>
          <w:sz w:val="20"/>
        </w:rPr>
        <w:t xml:space="preserve"> there should be a table to hold country names. </w:t>
      </w: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9644"/>
          <w:sz w:val="18"/>
          <w:szCs w:val="18"/>
        </w:rPr>
      </w:pPr>
    </w:p>
    <w:p w:rsidR="00BE6EE2" w:rsidRDefault="00BE6EE2" w:rsidP="00626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2.36 </w:t>
      </w:r>
      <w:r>
        <w:rPr>
          <w:rFonts w:ascii="Times" w:hAnsi="Times" w:cs="Times"/>
          <w:color w:val="141413"/>
          <w:sz w:val="20"/>
          <w:szCs w:val="20"/>
        </w:rPr>
        <w:t>You work at a university and have been assigned to a project team to update the university database to include information about employee dependents. The university provides tuition free to all employee dependents and wants to track dependent information to estimate free tuition in the future.</w:t>
      </w:r>
    </w:p>
    <w:p w:rsidR="00BE6EE2" w:rsidRDefault="00BE6EE2" w:rsidP="006261C9">
      <w:pPr>
        <w:rPr>
          <w:rFonts w:ascii="Helvetica" w:hAnsi="Helvetica" w:cs="Helvetica"/>
          <w:color w:val="009644"/>
          <w:sz w:val="18"/>
          <w:szCs w:val="18"/>
        </w:rPr>
      </w:pPr>
      <w:r>
        <w:rPr>
          <w:rFonts w:ascii="Times" w:hAnsi="Times" w:cs="Times"/>
          <w:color w:val="141413"/>
          <w:sz w:val="20"/>
          <w:szCs w:val="20"/>
        </w:rPr>
        <w:t>One of the project team members has suggested simply adding the employee dependent information to the E</w:t>
      </w:r>
      <w:r>
        <w:rPr>
          <w:rFonts w:ascii="Times" w:hAnsi="Times" w:cs="Times"/>
          <w:color w:val="141413"/>
          <w:sz w:val="15"/>
          <w:szCs w:val="15"/>
        </w:rPr>
        <w:t xml:space="preserve">MPLOYEE </w:t>
      </w:r>
      <w:r>
        <w:rPr>
          <w:rFonts w:ascii="Times" w:hAnsi="Times" w:cs="Times"/>
          <w:color w:val="141413"/>
          <w:sz w:val="20"/>
          <w:szCs w:val="20"/>
        </w:rPr>
        <w:t xml:space="preserve">database table. What do you think? Is this advisable? Prepare your notes to respond to his suggestion at the next team meeting. </w:t>
      </w:r>
      <w:r>
        <w:rPr>
          <w:rFonts w:ascii="Helvetica" w:hAnsi="Helvetica" w:cs="Helvetica"/>
          <w:color w:val="009644"/>
          <w:sz w:val="18"/>
          <w:szCs w:val="18"/>
        </w:rPr>
        <w:t>(Q2.3, 2.4)</w:t>
      </w:r>
    </w:p>
    <w:p w:rsidR="00BE6EE2" w:rsidRDefault="00BE6EE2" w:rsidP="006261C9">
      <w:pPr>
        <w:rPr>
          <w:rFonts w:ascii="Helvetica" w:hAnsi="Helvetica" w:cs="Helvetica"/>
          <w:color w:val="009644"/>
          <w:sz w:val="18"/>
          <w:szCs w:val="18"/>
        </w:rPr>
      </w:pPr>
    </w:p>
    <w:p w:rsidR="00BE6EE2" w:rsidRPr="002515D9" w:rsidRDefault="00BE6EE2" w:rsidP="002515D9">
      <w:pPr>
        <w:rPr>
          <w:rFonts w:ascii="Times" w:hAnsi="Times"/>
          <w:sz w:val="20"/>
        </w:rPr>
      </w:pPr>
      <w:r w:rsidRPr="002515D9">
        <w:rPr>
          <w:rFonts w:ascii="Times" w:hAnsi="Times"/>
          <w:sz w:val="20"/>
        </w:rPr>
        <w:t xml:space="preserve">An employee may have more than one dependent. If you want to add the employee dependents’ information to the employee table, then you </w:t>
      </w:r>
      <w:r>
        <w:rPr>
          <w:rFonts w:ascii="Times" w:hAnsi="Times"/>
          <w:sz w:val="20"/>
        </w:rPr>
        <w:t>need to add, for each dependent</w:t>
      </w:r>
      <w:r w:rsidRPr="002515D9">
        <w:rPr>
          <w:rFonts w:ascii="Times" w:hAnsi="Times"/>
          <w:sz w:val="20"/>
        </w:rPr>
        <w:t xml:space="preserve">, an additional record for that employee. That would cause data duplication. The best solution is </w:t>
      </w:r>
      <w:r>
        <w:rPr>
          <w:rFonts w:ascii="Times" w:hAnsi="Times"/>
          <w:sz w:val="20"/>
        </w:rPr>
        <w:t xml:space="preserve">to </w:t>
      </w:r>
      <w:r w:rsidRPr="002515D9">
        <w:rPr>
          <w:rFonts w:ascii="Times" w:hAnsi="Times"/>
          <w:sz w:val="20"/>
        </w:rPr>
        <w:t xml:space="preserve">add a new table and store employee dependent information in that table. The employee </w:t>
      </w:r>
      <w:r>
        <w:rPr>
          <w:rFonts w:ascii="Times" w:hAnsi="Times"/>
          <w:sz w:val="20"/>
        </w:rPr>
        <w:t>ID</w:t>
      </w:r>
      <w:r w:rsidRPr="002515D9">
        <w:rPr>
          <w:rFonts w:ascii="Times" w:hAnsi="Times"/>
          <w:sz w:val="20"/>
        </w:rPr>
        <w:t xml:space="preserve"> that is the primary key in the employee table will be the foreign key in the new table. The dependent </w:t>
      </w:r>
      <w:r>
        <w:rPr>
          <w:rFonts w:ascii="Times" w:hAnsi="Times"/>
          <w:sz w:val="20"/>
        </w:rPr>
        <w:t>ID</w:t>
      </w:r>
      <w:r w:rsidRPr="002515D9">
        <w:rPr>
          <w:rFonts w:ascii="Times" w:hAnsi="Times"/>
          <w:sz w:val="20"/>
        </w:rPr>
        <w:t xml:space="preserve"> could be used as the primary key</w:t>
      </w:r>
      <w:r>
        <w:rPr>
          <w:rFonts w:ascii="Times" w:hAnsi="Times"/>
          <w:sz w:val="20"/>
        </w:rPr>
        <w:t xml:space="preserve"> for the dependent table</w:t>
      </w:r>
      <w:r w:rsidRPr="002515D9">
        <w:rPr>
          <w:rFonts w:ascii="Times" w:hAnsi="Times"/>
          <w:sz w:val="20"/>
        </w:rPr>
        <w:t>.</w:t>
      </w:r>
    </w:p>
    <w:p w:rsidR="00BE6EE2" w:rsidRDefault="00BE6EE2" w:rsidP="006261C9">
      <w:pPr>
        <w:rPr>
          <w:rFonts w:ascii="Times" w:hAnsi="Times"/>
          <w:sz w:val="20"/>
        </w:rPr>
      </w:pPr>
    </w:p>
    <w:p w:rsidR="00BE6EE2" w:rsidRDefault="00BE6EE2" w:rsidP="005C067C">
      <w:pPr>
        <w:spacing w:after="240"/>
        <w:rPr>
          <w:rFonts w:ascii="Times" w:hAnsi="Times"/>
          <w:sz w:val="20"/>
        </w:rPr>
      </w:pPr>
      <w:r w:rsidRPr="005C067C">
        <w:rPr>
          <w:rFonts w:ascii="Helvetica Neue" w:hAnsi="Helvetica Neue" w:cs="Helvetica Neue"/>
          <w:b/>
          <w:bCs/>
          <w:color w:val="141413"/>
          <w:sz w:val="20"/>
          <w:szCs w:val="20"/>
        </w:rPr>
        <w:t>2.37</w:t>
      </w:r>
      <w:r>
        <w:rPr>
          <w:rFonts w:ascii="Times" w:hAnsi="Times"/>
          <w:b/>
          <w:sz w:val="20"/>
        </w:rPr>
        <w:t xml:space="preserve"> </w:t>
      </w:r>
      <w:r>
        <w:rPr>
          <w:rFonts w:ascii="Times" w:hAnsi="Times"/>
          <w:sz w:val="20"/>
        </w:rPr>
        <w:t xml:space="preserve">Your supervisor would like to know why calculated fields are </w:t>
      </w:r>
      <w:r w:rsidRPr="002B177D">
        <w:rPr>
          <w:rFonts w:ascii="Times" w:hAnsi="Times"/>
          <w:sz w:val="20"/>
        </w:rPr>
        <w:t>typically not included as database fields in accounting software</w:t>
      </w:r>
      <w:r>
        <w:rPr>
          <w:rFonts w:ascii="Times" w:hAnsi="Times"/>
          <w:sz w:val="20"/>
        </w:rPr>
        <w:t>. Prepare a short report on advantages and disadvantages of including and not including the calculated field for your advisor.</w:t>
      </w:r>
    </w:p>
    <w:p w:rsidR="00BE6EE2" w:rsidRDefault="00BE6EE2" w:rsidP="005C067C">
      <w:pPr>
        <w:rPr>
          <w:rFonts w:ascii="Times" w:hAnsi="Times"/>
          <w:sz w:val="20"/>
        </w:rPr>
      </w:pPr>
      <w:r>
        <w:rPr>
          <w:rFonts w:ascii="Times" w:hAnsi="Times"/>
          <w:sz w:val="20"/>
        </w:rPr>
        <w:t>Answer:</w:t>
      </w:r>
      <w:r>
        <w:rPr>
          <w:rFonts w:ascii="Times" w:hAnsi="Times"/>
          <w:sz w:val="20"/>
        </w:rPr>
        <w:br/>
        <w:t>Your report should include an explanation of the calculated field and different types of it and the advantages and disadvantages of saving calculated fields within the record. The following is a brief explanation and states the advantages and disadvantages of saving calculated field in a record.</w:t>
      </w:r>
    </w:p>
    <w:p w:rsidR="00BE6EE2" w:rsidRDefault="00BE6EE2" w:rsidP="005C067C">
      <w:pPr>
        <w:ind w:firstLine="720"/>
        <w:rPr>
          <w:rFonts w:ascii="Times" w:hAnsi="Times"/>
          <w:sz w:val="20"/>
        </w:rPr>
      </w:pPr>
      <w:r>
        <w:rPr>
          <w:rFonts w:ascii="Times" w:hAnsi="Times"/>
          <w:sz w:val="20"/>
        </w:rPr>
        <w:t>Calculated fields are of two specific types. The first type of calculated filed is</w:t>
      </w:r>
      <w:r w:rsidRPr="00CA4692">
        <w:rPr>
          <w:rFonts w:ascii="Times" w:hAnsi="Times"/>
          <w:sz w:val="20"/>
        </w:rPr>
        <w:t xml:space="preserve"> a </w:t>
      </w:r>
      <w:r>
        <w:rPr>
          <w:rFonts w:ascii="Times" w:hAnsi="Times"/>
          <w:sz w:val="20"/>
        </w:rPr>
        <w:t>database table</w:t>
      </w:r>
      <w:r w:rsidRPr="00CA4692">
        <w:rPr>
          <w:rFonts w:ascii="Times" w:hAnsi="Times"/>
          <w:sz w:val="20"/>
        </w:rPr>
        <w:t xml:space="preserve"> field that allows you to generate information that can change when other </w:t>
      </w:r>
      <w:r>
        <w:rPr>
          <w:rFonts w:ascii="Times" w:hAnsi="Times"/>
          <w:sz w:val="20"/>
        </w:rPr>
        <w:t>table fields’ value</w:t>
      </w:r>
      <w:r w:rsidRPr="00CA4692">
        <w:rPr>
          <w:rFonts w:ascii="Times" w:hAnsi="Times"/>
          <w:sz w:val="20"/>
        </w:rPr>
        <w:t xml:space="preserve"> change</w:t>
      </w:r>
      <w:r>
        <w:rPr>
          <w:rFonts w:ascii="Times" w:hAnsi="Times"/>
          <w:sz w:val="20"/>
        </w:rPr>
        <w:t>s, such as age</w:t>
      </w:r>
      <w:r w:rsidRPr="00CA4692">
        <w:rPr>
          <w:rFonts w:ascii="Times" w:hAnsi="Times"/>
          <w:sz w:val="20"/>
        </w:rPr>
        <w:t>.</w:t>
      </w:r>
      <w:r>
        <w:rPr>
          <w:rFonts w:ascii="Times" w:hAnsi="Times"/>
          <w:sz w:val="20"/>
        </w:rPr>
        <w:t xml:space="preserve"> The value of this type of calculated </w:t>
      </w:r>
      <w:r w:rsidRPr="00CA4692">
        <w:rPr>
          <w:rFonts w:ascii="Times" w:hAnsi="Times"/>
          <w:sz w:val="20"/>
        </w:rPr>
        <w:t>field is not stored within the database record, but is instead calculated or computed based on the values of other fi</w:t>
      </w:r>
      <w:r>
        <w:rPr>
          <w:rFonts w:ascii="Times" w:hAnsi="Times"/>
          <w:sz w:val="20"/>
        </w:rPr>
        <w:t xml:space="preserve">elds within that record, using </w:t>
      </w:r>
      <w:r w:rsidRPr="00CA4692">
        <w:rPr>
          <w:rFonts w:ascii="Times" w:hAnsi="Times"/>
          <w:sz w:val="20"/>
        </w:rPr>
        <w:t>specific formula</w:t>
      </w:r>
      <w:r>
        <w:rPr>
          <w:rFonts w:ascii="Times" w:hAnsi="Times"/>
          <w:sz w:val="20"/>
        </w:rPr>
        <w:t>s. These</w:t>
      </w:r>
      <w:r w:rsidRPr="00CA4692">
        <w:rPr>
          <w:rFonts w:ascii="Times" w:hAnsi="Times"/>
          <w:sz w:val="20"/>
        </w:rPr>
        <w:t xml:space="preserve"> formula</w:t>
      </w:r>
      <w:r>
        <w:rPr>
          <w:rFonts w:ascii="Times" w:hAnsi="Times"/>
          <w:sz w:val="20"/>
        </w:rPr>
        <w:t>s</w:t>
      </w:r>
      <w:r w:rsidRPr="00CA4692">
        <w:rPr>
          <w:rFonts w:ascii="Times" w:hAnsi="Times"/>
          <w:sz w:val="20"/>
        </w:rPr>
        <w:t xml:space="preserve"> can consist of values from other fields, constants, and the results of other formulas or functions. </w:t>
      </w:r>
      <w:r>
        <w:rPr>
          <w:rFonts w:ascii="Times" w:hAnsi="Times"/>
          <w:sz w:val="20"/>
        </w:rPr>
        <w:t xml:space="preserve"> </w:t>
      </w:r>
    </w:p>
    <w:p w:rsidR="00BE6EE2" w:rsidRPr="002B177D" w:rsidRDefault="00BE6EE2" w:rsidP="005C067C">
      <w:pPr>
        <w:spacing w:after="240"/>
        <w:ind w:firstLine="720"/>
        <w:rPr>
          <w:rFonts w:ascii="Times" w:hAnsi="Times"/>
          <w:sz w:val="20"/>
        </w:rPr>
      </w:pPr>
      <w:r>
        <w:rPr>
          <w:rFonts w:ascii="Times" w:hAnsi="Times"/>
          <w:sz w:val="20"/>
        </w:rPr>
        <w:t>The second type of calculated field is a database field whose value is calculated only once since the value of fields used to calculate this field value remain constant though time, such as sales order total amount. Usually, the value of these types of fields is stored within the database record. It will be much faster to extract and display this type of calculated field since redundant calculation is avoided. However, storing these values increases the space used by the database tables on the storage devices.</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Tech in Practice</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rsidR="00BE6EE2" w:rsidRPr="002A7C59"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Tech Exercises</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Pr>
          <w:rFonts w:ascii="Helvetica Neue" w:hAnsi="Helvetica Neue" w:cs="Helvetica Neue"/>
          <w:b/>
          <w:bCs/>
          <w:color w:val="141413"/>
          <w:sz w:val="20"/>
          <w:szCs w:val="20"/>
        </w:rPr>
        <w:t>2.38</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Videos: </w:t>
      </w:r>
      <w:r>
        <w:rPr>
          <w:rFonts w:ascii="Times" w:hAnsi="Times" w:cs="Times"/>
          <w:color w:val="141413"/>
          <w:sz w:val="20"/>
          <w:szCs w:val="20"/>
        </w:rPr>
        <w:t>Database Tables, Database Table Relationships</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EspressoCoffee asked for your assistance in building database tables to record sales transactions.</w:t>
      </w:r>
    </w:p>
    <w:p w:rsidR="00BE6EE2" w:rsidRPr="004060AF" w:rsidRDefault="00BE6EE2" w:rsidP="004060AF">
      <w:pPr>
        <w:pStyle w:val="ListParagraph"/>
        <w:widowControl w:val="0"/>
        <w:numPr>
          <w:ilvl w:val="0"/>
          <w:numId w:val="1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4060AF">
        <w:rPr>
          <w:rFonts w:ascii="Times" w:hAnsi="Times" w:cs="Times"/>
          <w:color w:val="141413"/>
          <w:sz w:val="20"/>
          <w:szCs w:val="20"/>
        </w:rPr>
        <w:t>Using Microsoft Access database software and information in Figure 2.21, build the following database tables. Identify the primary key for each table.</w:t>
      </w:r>
    </w:p>
    <w:p w:rsidR="00BE6EE2" w:rsidRPr="001812A6" w:rsidRDefault="00BE6EE2" w:rsidP="001812A6">
      <w:pPr>
        <w:pStyle w:val="ListParagraph"/>
        <w:widowControl w:val="0"/>
        <w:numPr>
          <w:ilvl w:val="0"/>
          <w:numId w:val="17"/>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Times" w:hAnsi="Times" w:cs="Times"/>
          <w:color w:val="141413"/>
          <w:sz w:val="20"/>
          <w:szCs w:val="20"/>
        </w:rPr>
      </w:pPr>
      <w:r w:rsidRPr="001812A6">
        <w:rPr>
          <w:rFonts w:ascii="Times" w:hAnsi="Times" w:cs="Times"/>
          <w:color w:val="141413"/>
          <w:sz w:val="20"/>
          <w:szCs w:val="20"/>
        </w:rPr>
        <w:t>C</w:t>
      </w:r>
      <w:r w:rsidRPr="001812A6">
        <w:rPr>
          <w:rFonts w:ascii="Times" w:hAnsi="Times" w:cs="Times"/>
          <w:smallCaps/>
          <w:color w:val="141413"/>
          <w:sz w:val="20"/>
          <w:szCs w:val="20"/>
        </w:rPr>
        <w:t>ustomer</w:t>
      </w:r>
      <w:r w:rsidRPr="001812A6">
        <w:rPr>
          <w:rFonts w:ascii="Times" w:hAnsi="Times" w:cs="Times"/>
          <w:color w:val="141413"/>
          <w:sz w:val="20"/>
          <w:szCs w:val="20"/>
        </w:rPr>
        <w:t xml:space="preserve"> table </w:t>
      </w:r>
    </w:p>
    <w:p w:rsidR="00BE6EE2" w:rsidRDefault="00BE6EE2" w:rsidP="001812A6">
      <w:pPr>
        <w:pStyle w:val="ListParagraph"/>
        <w:widowControl w:val="0"/>
        <w:numPr>
          <w:ilvl w:val="0"/>
          <w:numId w:val="25"/>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rPr>
          <w:rFonts w:ascii="Times" w:hAnsi="Times" w:cs="Times"/>
          <w:color w:val="141413"/>
          <w:sz w:val="20"/>
          <w:szCs w:val="20"/>
        </w:rPr>
      </w:pPr>
      <w:r w:rsidRPr="00060410">
        <w:rPr>
          <w:rFonts w:ascii="Times" w:hAnsi="Times" w:cs="Times"/>
          <w:color w:val="141413"/>
          <w:sz w:val="20"/>
          <w:szCs w:val="20"/>
        </w:rPr>
        <w:t>S</w:t>
      </w:r>
      <w:r w:rsidRPr="00060410">
        <w:rPr>
          <w:rFonts w:ascii="Times" w:hAnsi="Times" w:cs="Times"/>
          <w:color w:val="141413"/>
          <w:sz w:val="15"/>
          <w:szCs w:val="15"/>
        </w:rPr>
        <w:t xml:space="preserve">ALES </w:t>
      </w:r>
      <w:r w:rsidRPr="00060410">
        <w:rPr>
          <w:rFonts w:ascii="Times" w:hAnsi="Times" w:cs="Times"/>
          <w:color w:val="141413"/>
          <w:sz w:val="20"/>
          <w:szCs w:val="20"/>
        </w:rPr>
        <w:t>O</w:t>
      </w:r>
      <w:r w:rsidRPr="00060410">
        <w:rPr>
          <w:rFonts w:ascii="Times" w:hAnsi="Times" w:cs="Times"/>
          <w:color w:val="141413"/>
          <w:sz w:val="15"/>
          <w:szCs w:val="15"/>
        </w:rPr>
        <w:t xml:space="preserve">RDER </w:t>
      </w:r>
      <w:r w:rsidRPr="00060410">
        <w:rPr>
          <w:rFonts w:ascii="Times" w:hAnsi="Times" w:cs="Times"/>
          <w:color w:val="141413"/>
          <w:sz w:val="20"/>
          <w:szCs w:val="20"/>
        </w:rPr>
        <w:t>table</w:t>
      </w:r>
    </w:p>
    <w:p w:rsidR="00BE6EE2" w:rsidRDefault="00BE6EE2" w:rsidP="001812A6">
      <w:pPr>
        <w:pStyle w:val="ListParagraph"/>
        <w:widowControl w:val="0"/>
        <w:numPr>
          <w:ilvl w:val="0"/>
          <w:numId w:val="25"/>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rPr>
          <w:rFonts w:ascii="Times" w:hAnsi="Times" w:cs="Times"/>
          <w:color w:val="141413"/>
          <w:sz w:val="20"/>
          <w:szCs w:val="20"/>
        </w:rPr>
      </w:pPr>
      <w:r w:rsidRPr="00060410">
        <w:rPr>
          <w:rFonts w:ascii="Times" w:hAnsi="Times" w:cs="Times"/>
          <w:color w:val="141413"/>
          <w:sz w:val="20"/>
          <w:szCs w:val="20"/>
        </w:rPr>
        <w:t>S</w:t>
      </w:r>
      <w:r w:rsidRPr="00060410">
        <w:rPr>
          <w:rFonts w:ascii="Times" w:hAnsi="Times" w:cs="Times"/>
          <w:color w:val="141413"/>
          <w:sz w:val="15"/>
          <w:szCs w:val="15"/>
        </w:rPr>
        <w:t xml:space="preserve">ALES </w:t>
      </w:r>
      <w:r w:rsidRPr="00060410">
        <w:rPr>
          <w:rFonts w:ascii="Times" w:hAnsi="Times" w:cs="Times"/>
          <w:color w:val="141413"/>
          <w:sz w:val="20"/>
          <w:szCs w:val="20"/>
        </w:rPr>
        <w:t>O</w:t>
      </w:r>
      <w:r w:rsidRPr="00060410">
        <w:rPr>
          <w:rFonts w:ascii="Times" w:hAnsi="Times" w:cs="Times"/>
          <w:color w:val="141413"/>
          <w:sz w:val="15"/>
          <w:szCs w:val="15"/>
        </w:rPr>
        <w:t xml:space="preserve">RDER </w:t>
      </w:r>
      <w:r w:rsidRPr="00060410">
        <w:rPr>
          <w:rFonts w:ascii="Times" w:hAnsi="Times" w:cs="Times"/>
          <w:color w:val="141413"/>
          <w:sz w:val="20"/>
          <w:szCs w:val="20"/>
        </w:rPr>
        <w:t>L</w:t>
      </w:r>
      <w:r w:rsidRPr="00060410">
        <w:rPr>
          <w:rFonts w:ascii="Times" w:hAnsi="Times" w:cs="Times"/>
          <w:color w:val="141413"/>
          <w:sz w:val="15"/>
          <w:szCs w:val="15"/>
        </w:rPr>
        <w:t xml:space="preserve">INE </w:t>
      </w:r>
      <w:r w:rsidRPr="00060410">
        <w:rPr>
          <w:rFonts w:ascii="Times" w:hAnsi="Times" w:cs="Times"/>
          <w:color w:val="141413"/>
          <w:sz w:val="20"/>
          <w:szCs w:val="20"/>
        </w:rPr>
        <w:t>table</w:t>
      </w:r>
    </w:p>
    <w:p w:rsidR="00BE6EE2" w:rsidRPr="00060410" w:rsidRDefault="00BE6EE2" w:rsidP="001812A6">
      <w:pPr>
        <w:pStyle w:val="ListParagraph"/>
        <w:widowControl w:val="0"/>
        <w:numPr>
          <w:ilvl w:val="0"/>
          <w:numId w:val="25"/>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rPr>
          <w:rFonts w:ascii="Times" w:hAnsi="Times" w:cs="Times"/>
          <w:color w:val="141413"/>
          <w:sz w:val="20"/>
          <w:szCs w:val="20"/>
        </w:rPr>
      </w:pPr>
      <w:r w:rsidRPr="00060410">
        <w:rPr>
          <w:rFonts w:ascii="Times" w:hAnsi="Times" w:cs="Times"/>
          <w:color w:val="141413"/>
          <w:sz w:val="20"/>
          <w:szCs w:val="20"/>
        </w:rPr>
        <w:t>I</w:t>
      </w:r>
      <w:r w:rsidRPr="00060410">
        <w:rPr>
          <w:rFonts w:ascii="Times" w:hAnsi="Times" w:cs="Times"/>
          <w:color w:val="141413"/>
          <w:sz w:val="15"/>
          <w:szCs w:val="15"/>
        </w:rPr>
        <w:t xml:space="preserve">TEM </w:t>
      </w:r>
      <w:r w:rsidRPr="00060410">
        <w:rPr>
          <w:rFonts w:ascii="Times" w:hAnsi="Times" w:cs="Times"/>
          <w:color w:val="141413"/>
          <w:sz w:val="20"/>
          <w:szCs w:val="20"/>
        </w:rPr>
        <w:t>table</w:t>
      </w:r>
    </w:p>
    <w:p w:rsidR="00BE6EE2" w:rsidRDefault="00BE6EE2" w:rsidP="00C63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Pr>
          <w:rFonts w:ascii="Times" w:hAnsi="Times" w:cs="Times"/>
          <w:color w:val="141413"/>
          <w:sz w:val="20"/>
          <w:szCs w:val="20"/>
        </w:rPr>
        <w:t>3. Identify the table relationships between the C</w:t>
      </w:r>
      <w:r>
        <w:rPr>
          <w:rFonts w:ascii="Times" w:hAnsi="Times" w:cs="Times"/>
          <w:color w:val="141413"/>
          <w:sz w:val="15"/>
          <w:szCs w:val="15"/>
        </w:rPr>
        <w:t>USTOMER</w:t>
      </w:r>
      <w:r>
        <w:rPr>
          <w:rFonts w:ascii="Times" w:hAnsi="Times" w:cs="Times"/>
          <w:color w:val="141413"/>
          <w:sz w:val="20"/>
          <w:szCs w:val="20"/>
        </w:rPr>
        <w:t>, 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RDER</w:t>
      </w:r>
      <w:r>
        <w:rPr>
          <w:rFonts w:ascii="Times" w:hAnsi="Times" w:cs="Times"/>
          <w:color w:val="141413"/>
          <w:sz w:val="20"/>
          <w:szCs w:val="20"/>
        </w:rPr>
        <w:t>, 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L</w:t>
      </w:r>
      <w:r>
        <w:rPr>
          <w:rFonts w:ascii="Times" w:hAnsi="Times" w:cs="Times"/>
          <w:color w:val="141413"/>
          <w:sz w:val="15"/>
          <w:szCs w:val="15"/>
        </w:rPr>
        <w:t>INE</w:t>
      </w:r>
      <w:r>
        <w:rPr>
          <w:rFonts w:ascii="Times" w:hAnsi="Times" w:cs="Times"/>
          <w:color w:val="141413"/>
          <w:sz w:val="20"/>
          <w:szCs w:val="20"/>
        </w:rPr>
        <w:t>, and I</w:t>
      </w:r>
      <w:r>
        <w:rPr>
          <w:rFonts w:ascii="Times" w:hAnsi="Times" w:cs="Times"/>
          <w:color w:val="141413"/>
          <w:sz w:val="15"/>
          <w:szCs w:val="15"/>
        </w:rPr>
        <w:t xml:space="preserve">TEM </w:t>
      </w:r>
      <w:r>
        <w:rPr>
          <w:rFonts w:ascii="Times" w:hAnsi="Times" w:cs="Times"/>
          <w:color w:val="141413"/>
          <w:sz w:val="20"/>
          <w:szCs w:val="20"/>
        </w:rPr>
        <w:t>tables. Use database software to create the database table relationships.</w:t>
      </w:r>
    </w:p>
    <w:p w:rsidR="00BE6EE2" w:rsidRPr="001936C9" w:rsidRDefault="00BE6EE2" w:rsidP="00C63006">
      <w:pPr>
        <w:ind w:left="360"/>
        <w:rPr>
          <w:rFonts w:ascii="Times" w:hAnsi="Times"/>
          <w:sz w:val="20"/>
        </w:rPr>
      </w:pPr>
      <w:r w:rsidRPr="001936C9">
        <w:rPr>
          <w:rFonts w:ascii="Times" w:hAnsi="Times"/>
          <w:sz w:val="20"/>
        </w:rPr>
        <w:t>Relationships:</w:t>
      </w:r>
    </w:p>
    <w:p w:rsidR="00BE6EE2" w:rsidRPr="001936C9" w:rsidRDefault="00BE6EE2" w:rsidP="00C63006">
      <w:pPr>
        <w:pStyle w:val="ListParagraph"/>
        <w:numPr>
          <w:ilvl w:val="0"/>
          <w:numId w:val="19"/>
        </w:numPr>
        <w:ind w:left="540" w:hanging="180"/>
        <w:rPr>
          <w:rFonts w:ascii="Times" w:hAnsi="Times"/>
          <w:sz w:val="20"/>
        </w:rPr>
      </w:pPr>
      <w:r w:rsidRPr="001936C9">
        <w:rPr>
          <w:rFonts w:ascii="Times" w:hAnsi="Times"/>
          <w:smallCaps/>
          <w:sz w:val="20"/>
        </w:rPr>
        <w:t>Customer</w:t>
      </w:r>
      <w:r w:rsidRPr="001936C9">
        <w:rPr>
          <w:rFonts w:ascii="Times" w:hAnsi="Times"/>
          <w:sz w:val="20"/>
        </w:rPr>
        <w:t xml:space="preserve"> and </w:t>
      </w:r>
      <w:r w:rsidRPr="001936C9">
        <w:rPr>
          <w:rFonts w:ascii="Times" w:hAnsi="Times"/>
          <w:smallCaps/>
          <w:sz w:val="20"/>
        </w:rPr>
        <w:t>Sales Order</w:t>
      </w:r>
      <w:r w:rsidRPr="001936C9">
        <w:rPr>
          <w:rFonts w:ascii="Times" w:hAnsi="Times"/>
          <w:sz w:val="20"/>
        </w:rPr>
        <w:t>: one-to-many</w:t>
      </w:r>
    </w:p>
    <w:p w:rsidR="00BE6EE2" w:rsidRPr="001936C9" w:rsidRDefault="00BE6EE2" w:rsidP="00C63006">
      <w:pPr>
        <w:pStyle w:val="ListParagraph"/>
        <w:numPr>
          <w:ilvl w:val="0"/>
          <w:numId w:val="19"/>
        </w:numPr>
        <w:ind w:left="540" w:hanging="180"/>
        <w:rPr>
          <w:rFonts w:ascii="Times" w:hAnsi="Times"/>
          <w:sz w:val="20"/>
        </w:rPr>
      </w:pPr>
      <w:r w:rsidRPr="001936C9">
        <w:rPr>
          <w:rFonts w:ascii="Times" w:hAnsi="Times"/>
          <w:smallCaps/>
          <w:sz w:val="20"/>
        </w:rPr>
        <w:t>Sales Order</w:t>
      </w:r>
      <w:r w:rsidRPr="001936C9">
        <w:rPr>
          <w:rFonts w:ascii="Times" w:hAnsi="Times"/>
          <w:sz w:val="20"/>
        </w:rPr>
        <w:t xml:space="preserve"> and </w:t>
      </w:r>
      <w:r w:rsidRPr="001936C9">
        <w:rPr>
          <w:rFonts w:ascii="Times" w:hAnsi="Times"/>
          <w:smallCaps/>
          <w:sz w:val="20"/>
        </w:rPr>
        <w:t>Sales Order Line</w:t>
      </w:r>
      <w:r w:rsidRPr="001936C9">
        <w:rPr>
          <w:rFonts w:ascii="Times" w:hAnsi="Times"/>
          <w:sz w:val="20"/>
        </w:rPr>
        <w:t>: one-to-many</w:t>
      </w:r>
    </w:p>
    <w:p w:rsidR="00BE6EE2" w:rsidRPr="001936C9" w:rsidRDefault="00BE6EE2" w:rsidP="00C63006">
      <w:pPr>
        <w:pStyle w:val="ListParagraph"/>
        <w:numPr>
          <w:ilvl w:val="0"/>
          <w:numId w:val="19"/>
        </w:numPr>
        <w:ind w:left="540" w:hanging="180"/>
        <w:rPr>
          <w:rFonts w:ascii="Times" w:hAnsi="Times"/>
          <w:sz w:val="20"/>
        </w:rPr>
      </w:pPr>
      <w:r w:rsidRPr="001936C9">
        <w:rPr>
          <w:rFonts w:ascii="Times" w:hAnsi="Times"/>
          <w:smallCaps/>
          <w:sz w:val="20"/>
        </w:rPr>
        <w:t xml:space="preserve">Item </w:t>
      </w:r>
      <w:r w:rsidRPr="001936C9">
        <w:rPr>
          <w:rFonts w:ascii="Times" w:hAnsi="Times"/>
          <w:sz w:val="20"/>
        </w:rPr>
        <w:t xml:space="preserve">and </w:t>
      </w:r>
      <w:r w:rsidRPr="001936C9">
        <w:rPr>
          <w:rFonts w:ascii="Times" w:hAnsi="Times"/>
          <w:smallCaps/>
          <w:sz w:val="20"/>
        </w:rPr>
        <w:t>Sales Order Line</w:t>
      </w:r>
      <w:r w:rsidRPr="001936C9">
        <w:rPr>
          <w:rFonts w:ascii="Times" w:hAnsi="Times"/>
          <w:sz w:val="20"/>
        </w:rPr>
        <w:t>: one-to-many</w:t>
      </w:r>
    </w:p>
    <w:p w:rsidR="00BE6EE2" w:rsidRDefault="00BE6EE2" w:rsidP="004060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Pr="001936C9" w:rsidRDefault="00BE6EE2" w:rsidP="001936C9">
      <w:pPr>
        <w:pStyle w:val="ListParagraph"/>
        <w:numPr>
          <w:ilvl w:val="0"/>
          <w:numId w:val="15"/>
        </w:numPr>
        <w:ind w:left="180" w:hanging="180"/>
        <w:rPr>
          <w:rFonts w:ascii="Times" w:hAnsi="Times" w:cs="Times"/>
          <w:color w:val="141413"/>
          <w:sz w:val="20"/>
          <w:szCs w:val="20"/>
        </w:rPr>
      </w:pPr>
      <w:r w:rsidRPr="001936C9">
        <w:rPr>
          <w:rFonts w:ascii="Times" w:hAnsi="Times" w:cs="Times"/>
          <w:color w:val="141413"/>
          <w:sz w:val="20"/>
          <w:szCs w:val="20"/>
        </w:rPr>
        <w:t>Print the table relationships.</w:t>
      </w:r>
    </w:p>
    <w:p w:rsidR="00BE6EE2" w:rsidRDefault="00BE6EE2" w:rsidP="001936C9">
      <w:pPr>
        <w:rPr>
          <w:rFonts w:ascii="Times" w:hAnsi="Times" w:cs="Optima"/>
          <w:sz w:val="20"/>
          <w:szCs w:val="22"/>
        </w:rPr>
      </w:pPr>
    </w:p>
    <w:p w:rsidR="00BE6EE2" w:rsidRDefault="00BE6EE2" w:rsidP="001936C9">
      <w:pPr>
        <w:rPr>
          <w:rFonts w:ascii="Times" w:hAnsi="Times" w:cs="Optima"/>
          <w:sz w:val="20"/>
          <w:szCs w:val="22"/>
        </w:rPr>
      </w:pPr>
      <w:r w:rsidRPr="001936C9">
        <w:rPr>
          <w:rFonts w:ascii="Times" w:hAnsi="Times" w:cs="Optima"/>
          <w:sz w:val="20"/>
          <w:szCs w:val="22"/>
        </w:rPr>
        <w:t xml:space="preserve">See </w:t>
      </w:r>
      <w:r>
        <w:rPr>
          <w:rFonts w:ascii="Times" w:hAnsi="Times" w:cs="Optima"/>
          <w:i/>
          <w:sz w:val="20"/>
          <w:szCs w:val="22"/>
        </w:rPr>
        <w:t xml:space="preserve">Tech Ex 2.38 </w:t>
      </w:r>
      <w:r w:rsidRPr="00F17A37">
        <w:rPr>
          <w:rFonts w:ascii="Times" w:hAnsi="Times" w:cs="Optima"/>
          <w:i/>
          <w:sz w:val="20"/>
          <w:szCs w:val="22"/>
        </w:rPr>
        <w:t>SOLUTION</w:t>
      </w:r>
      <w:r w:rsidRPr="001936C9">
        <w:rPr>
          <w:rFonts w:ascii="Times" w:hAnsi="Times" w:cs="Optima"/>
          <w:sz w:val="20"/>
          <w:szCs w:val="22"/>
        </w:rPr>
        <w:t xml:space="preserve"> in the </w:t>
      </w:r>
      <w:r w:rsidRPr="001936C9">
        <w:rPr>
          <w:rFonts w:ascii="Times" w:hAnsi="Times" w:cs="Optima"/>
          <w:i/>
          <w:sz w:val="20"/>
          <w:szCs w:val="22"/>
        </w:rPr>
        <w:t>Chapter 2 Exercises Solutions</w:t>
      </w:r>
      <w:r w:rsidRPr="001936C9">
        <w:rPr>
          <w:rFonts w:ascii="Times" w:hAnsi="Times" w:cs="Optima"/>
          <w:sz w:val="20"/>
          <w:szCs w:val="22"/>
        </w:rPr>
        <w:t xml:space="preserve"> </w:t>
      </w:r>
      <w:r>
        <w:rPr>
          <w:rFonts w:ascii="Times" w:hAnsi="Times" w:cs="Optima"/>
          <w:sz w:val="20"/>
          <w:szCs w:val="22"/>
        </w:rPr>
        <w:t>folder.</w:t>
      </w:r>
    </w:p>
    <w:p w:rsidR="00BE6EE2" w:rsidRDefault="00BE6EE2" w:rsidP="00915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915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2.39 </w:t>
      </w:r>
      <w:r>
        <w:rPr>
          <w:rFonts w:ascii="Times" w:hAnsi="Times" w:cs="Times"/>
          <w:color w:val="141413"/>
          <w:sz w:val="20"/>
          <w:szCs w:val="20"/>
        </w:rPr>
        <w:t xml:space="preserve">(Continuation of Tech Ex 2.38) </w:t>
      </w:r>
    </w:p>
    <w:p w:rsidR="00BE6EE2" w:rsidRDefault="00BE6EE2" w:rsidP="00915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915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 </w:t>
      </w:r>
      <w:r>
        <w:rPr>
          <w:rFonts w:ascii="Times" w:hAnsi="Times" w:cs="Times"/>
          <w:color w:val="141413"/>
          <w:sz w:val="20"/>
          <w:szCs w:val="20"/>
        </w:rPr>
        <w:t xml:space="preserve">Database Tables </w:t>
      </w:r>
    </w:p>
    <w:p w:rsidR="00BE6EE2" w:rsidRDefault="00BE6EE2" w:rsidP="00915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This is a continuation of the previous exercise. EspressoCoffee asked for your assistance in entering data into database tables to record sales transactions.</w:t>
      </w:r>
    </w:p>
    <w:p w:rsidR="00BE6EE2" w:rsidRPr="009E1424" w:rsidRDefault="00BE6EE2" w:rsidP="00915E0A">
      <w:pPr>
        <w:pStyle w:val="ListParagraph"/>
        <w:numPr>
          <w:ilvl w:val="0"/>
          <w:numId w:val="20"/>
        </w:numPr>
        <w:ind w:left="360" w:hanging="180"/>
        <w:rPr>
          <w:rFonts w:ascii="Times" w:hAnsi="Times"/>
          <w:sz w:val="20"/>
        </w:rPr>
      </w:pPr>
      <w:r w:rsidRPr="00915E0A">
        <w:rPr>
          <w:rFonts w:ascii="Times" w:hAnsi="Times" w:cs="Times"/>
          <w:color w:val="141413"/>
          <w:sz w:val="20"/>
          <w:szCs w:val="20"/>
        </w:rPr>
        <w:t>Using Microsoft Access database software and your databa</w:t>
      </w:r>
      <w:r>
        <w:rPr>
          <w:rFonts w:ascii="Times" w:hAnsi="Times" w:cs="Times"/>
          <w:color w:val="141413"/>
          <w:sz w:val="20"/>
          <w:szCs w:val="20"/>
        </w:rPr>
        <w:t>se file from the previous exer</w:t>
      </w:r>
      <w:r w:rsidRPr="00915E0A">
        <w:rPr>
          <w:rFonts w:ascii="Times" w:hAnsi="Times" w:cs="Times"/>
          <w:color w:val="141413"/>
          <w:sz w:val="20"/>
          <w:szCs w:val="20"/>
        </w:rPr>
        <w:t>cise, enter the following customer information into the C</w:t>
      </w:r>
      <w:r w:rsidRPr="00915E0A">
        <w:rPr>
          <w:rFonts w:ascii="Times" w:hAnsi="Times" w:cs="Times"/>
          <w:color w:val="141413"/>
          <w:sz w:val="15"/>
          <w:szCs w:val="15"/>
        </w:rPr>
        <w:t xml:space="preserve">USTOMER </w:t>
      </w:r>
      <w:r w:rsidRPr="00915E0A">
        <w:rPr>
          <w:rFonts w:ascii="Times" w:hAnsi="Times" w:cs="Times"/>
          <w:color w:val="141413"/>
          <w:sz w:val="20"/>
          <w:szCs w:val="20"/>
        </w:rPr>
        <w:t>table.</w:t>
      </w:r>
    </w:p>
    <w:p w:rsidR="00BE6EE2" w:rsidRDefault="00BE6EE2" w:rsidP="009E1424">
      <w:pPr>
        <w:pStyle w:val="ListParagraph"/>
        <w:ind w:left="360"/>
        <w:rPr>
          <w:rFonts w:ascii="Times" w:hAnsi="Times" w:cs="Times"/>
          <w:color w:val="141413"/>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9"/>
        <w:gridCol w:w="1528"/>
        <w:gridCol w:w="1128"/>
        <w:gridCol w:w="1163"/>
        <w:gridCol w:w="1572"/>
        <w:gridCol w:w="812"/>
        <w:gridCol w:w="759"/>
        <w:gridCol w:w="616"/>
        <w:gridCol w:w="990"/>
        <w:gridCol w:w="1785"/>
      </w:tblGrid>
      <w:tr w:rsidR="00BE6EE2" w:rsidRPr="00ED451B" w:rsidTr="00ED451B">
        <w:trPr>
          <w:trHeight w:val="280"/>
        </w:trPr>
        <w:tc>
          <w:tcPr>
            <w:tcW w:w="580" w:type="pct"/>
            <w:noWrap/>
          </w:tcPr>
          <w:p w:rsidR="00BE6EE2" w:rsidRPr="00ED451B" w:rsidRDefault="00BE6EE2" w:rsidP="009E1424">
            <w:pPr>
              <w:rPr>
                <w:rFonts w:ascii="Times" w:hAnsi="Times"/>
                <w:sz w:val="16"/>
              </w:rPr>
            </w:pPr>
            <w:r w:rsidRPr="00ED451B">
              <w:rPr>
                <w:rFonts w:ascii="Times" w:hAnsi="Times"/>
                <w:sz w:val="16"/>
              </w:rPr>
              <w:t>CUSTOMER NO</w:t>
            </w:r>
          </w:p>
        </w:tc>
        <w:tc>
          <w:tcPr>
            <w:tcW w:w="652" w:type="pct"/>
            <w:noWrap/>
          </w:tcPr>
          <w:p w:rsidR="00BE6EE2" w:rsidRPr="00ED451B" w:rsidRDefault="00BE6EE2" w:rsidP="009E1424">
            <w:pPr>
              <w:rPr>
                <w:rFonts w:ascii="Times" w:hAnsi="Times"/>
                <w:sz w:val="16"/>
              </w:rPr>
            </w:pPr>
            <w:r w:rsidRPr="00ED451B">
              <w:rPr>
                <w:rFonts w:ascii="Times" w:hAnsi="Times"/>
                <w:sz w:val="16"/>
              </w:rPr>
              <w:t>COMPANY NAME</w:t>
            </w:r>
          </w:p>
        </w:tc>
        <w:tc>
          <w:tcPr>
            <w:tcW w:w="482" w:type="pct"/>
            <w:noWrap/>
          </w:tcPr>
          <w:p w:rsidR="00BE6EE2" w:rsidRPr="00ED451B" w:rsidRDefault="00BE6EE2" w:rsidP="009E1424">
            <w:pPr>
              <w:rPr>
                <w:rFonts w:ascii="Times" w:hAnsi="Times"/>
                <w:sz w:val="16"/>
              </w:rPr>
            </w:pPr>
            <w:r w:rsidRPr="00ED451B">
              <w:rPr>
                <w:rFonts w:ascii="Times" w:hAnsi="Times"/>
                <w:sz w:val="16"/>
              </w:rPr>
              <w:t>LAST NAME</w:t>
            </w:r>
          </w:p>
        </w:tc>
        <w:tc>
          <w:tcPr>
            <w:tcW w:w="496" w:type="pct"/>
            <w:noWrap/>
          </w:tcPr>
          <w:p w:rsidR="00BE6EE2" w:rsidRPr="00ED451B" w:rsidRDefault="00BE6EE2" w:rsidP="009E1424">
            <w:pPr>
              <w:rPr>
                <w:rFonts w:ascii="Times" w:hAnsi="Times"/>
                <w:sz w:val="16"/>
              </w:rPr>
            </w:pPr>
            <w:r w:rsidRPr="00ED451B">
              <w:rPr>
                <w:rFonts w:ascii="Times" w:hAnsi="Times"/>
                <w:sz w:val="16"/>
              </w:rPr>
              <w:t>FIRST NAME</w:t>
            </w:r>
          </w:p>
        </w:tc>
        <w:tc>
          <w:tcPr>
            <w:tcW w:w="671" w:type="pct"/>
            <w:noWrap/>
          </w:tcPr>
          <w:p w:rsidR="00BE6EE2" w:rsidRPr="00ED451B" w:rsidRDefault="00BE6EE2" w:rsidP="009E1424">
            <w:pPr>
              <w:rPr>
                <w:rFonts w:ascii="Times" w:hAnsi="Times"/>
                <w:sz w:val="16"/>
              </w:rPr>
            </w:pPr>
            <w:r w:rsidRPr="00ED451B">
              <w:rPr>
                <w:rFonts w:ascii="Times" w:hAnsi="Times"/>
                <w:sz w:val="16"/>
              </w:rPr>
              <w:t>STREET ADDRESS</w:t>
            </w:r>
          </w:p>
        </w:tc>
        <w:tc>
          <w:tcPr>
            <w:tcW w:w="347" w:type="pct"/>
            <w:noWrap/>
          </w:tcPr>
          <w:p w:rsidR="00BE6EE2" w:rsidRPr="00ED451B" w:rsidRDefault="00BE6EE2" w:rsidP="009E1424">
            <w:pPr>
              <w:rPr>
                <w:rFonts w:ascii="Times" w:hAnsi="Times"/>
                <w:sz w:val="16"/>
              </w:rPr>
            </w:pPr>
            <w:r w:rsidRPr="00ED451B">
              <w:rPr>
                <w:rFonts w:ascii="Times" w:hAnsi="Times"/>
                <w:sz w:val="16"/>
              </w:rPr>
              <w:t>CITY</w:t>
            </w:r>
          </w:p>
        </w:tc>
        <w:tc>
          <w:tcPr>
            <w:tcW w:w="324" w:type="pct"/>
            <w:noWrap/>
          </w:tcPr>
          <w:p w:rsidR="00BE6EE2" w:rsidRPr="00ED451B" w:rsidRDefault="00BE6EE2" w:rsidP="009E1424">
            <w:pPr>
              <w:rPr>
                <w:rFonts w:ascii="Times" w:hAnsi="Times"/>
                <w:sz w:val="16"/>
              </w:rPr>
            </w:pPr>
            <w:r w:rsidRPr="00ED451B">
              <w:rPr>
                <w:rFonts w:ascii="Times" w:hAnsi="Times"/>
                <w:sz w:val="16"/>
              </w:rPr>
              <w:t>STATE</w:t>
            </w:r>
          </w:p>
        </w:tc>
        <w:tc>
          <w:tcPr>
            <w:tcW w:w="263" w:type="pct"/>
            <w:noWrap/>
          </w:tcPr>
          <w:p w:rsidR="00BE6EE2" w:rsidRPr="00ED451B" w:rsidRDefault="00BE6EE2" w:rsidP="009E1424">
            <w:pPr>
              <w:rPr>
                <w:rFonts w:ascii="Times" w:hAnsi="Times"/>
                <w:sz w:val="16"/>
              </w:rPr>
            </w:pPr>
            <w:r w:rsidRPr="00ED451B">
              <w:rPr>
                <w:rFonts w:ascii="Times" w:hAnsi="Times"/>
                <w:sz w:val="16"/>
              </w:rPr>
              <w:t>ZIP</w:t>
            </w:r>
          </w:p>
        </w:tc>
        <w:tc>
          <w:tcPr>
            <w:tcW w:w="423" w:type="pct"/>
            <w:noWrap/>
          </w:tcPr>
          <w:p w:rsidR="00BE6EE2" w:rsidRPr="00ED451B" w:rsidRDefault="00BE6EE2" w:rsidP="009E1424">
            <w:pPr>
              <w:rPr>
                <w:rFonts w:ascii="Times" w:hAnsi="Times"/>
                <w:sz w:val="16"/>
              </w:rPr>
            </w:pPr>
            <w:r w:rsidRPr="00ED451B">
              <w:rPr>
                <w:rFonts w:ascii="Times" w:hAnsi="Times"/>
                <w:sz w:val="16"/>
              </w:rPr>
              <w:t>COUNTRY</w:t>
            </w:r>
          </w:p>
        </w:tc>
        <w:tc>
          <w:tcPr>
            <w:tcW w:w="762" w:type="pct"/>
            <w:noWrap/>
          </w:tcPr>
          <w:p w:rsidR="00BE6EE2" w:rsidRPr="00ED451B" w:rsidRDefault="00BE6EE2" w:rsidP="009E1424">
            <w:pPr>
              <w:rPr>
                <w:rFonts w:ascii="Times" w:hAnsi="Times"/>
                <w:color w:val="000000"/>
                <w:sz w:val="16"/>
                <w:szCs w:val="22"/>
              </w:rPr>
            </w:pPr>
            <w:r w:rsidRPr="00ED451B">
              <w:rPr>
                <w:rFonts w:ascii="Times" w:hAnsi="Times"/>
                <w:color w:val="000000"/>
                <w:sz w:val="16"/>
                <w:szCs w:val="22"/>
              </w:rPr>
              <w:t>ACCOUNT BALANCE</w:t>
            </w:r>
          </w:p>
        </w:tc>
      </w:tr>
      <w:tr w:rsidR="00BE6EE2" w:rsidRPr="00ED451B" w:rsidTr="00ED451B">
        <w:trPr>
          <w:trHeight w:val="280"/>
        </w:trPr>
        <w:tc>
          <w:tcPr>
            <w:tcW w:w="580" w:type="pct"/>
            <w:noWrap/>
          </w:tcPr>
          <w:p w:rsidR="00BE6EE2" w:rsidRPr="00ED451B" w:rsidRDefault="00BE6EE2" w:rsidP="009E1424">
            <w:pPr>
              <w:rPr>
                <w:rFonts w:ascii="Times" w:hAnsi="Times"/>
                <w:sz w:val="16"/>
              </w:rPr>
            </w:pPr>
            <w:r w:rsidRPr="00ED451B">
              <w:rPr>
                <w:rFonts w:ascii="Times" w:hAnsi="Times"/>
                <w:sz w:val="16"/>
              </w:rPr>
              <w:t>127127</w:t>
            </w:r>
          </w:p>
        </w:tc>
        <w:tc>
          <w:tcPr>
            <w:tcW w:w="652" w:type="pct"/>
            <w:noWrap/>
          </w:tcPr>
          <w:p w:rsidR="00BE6EE2" w:rsidRPr="00ED451B" w:rsidRDefault="00BE6EE2" w:rsidP="009E1424">
            <w:pPr>
              <w:rPr>
                <w:rFonts w:ascii="Times" w:hAnsi="Times"/>
                <w:sz w:val="16"/>
              </w:rPr>
            </w:pPr>
          </w:p>
        </w:tc>
        <w:tc>
          <w:tcPr>
            <w:tcW w:w="482" w:type="pct"/>
            <w:noWrap/>
          </w:tcPr>
          <w:p w:rsidR="00BE6EE2" w:rsidRPr="00ED451B" w:rsidRDefault="00BE6EE2" w:rsidP="009E1424">
            <w:pPr>
              <w:rPr>
                <w:rFonts w:ascii="Times" w:hAnsi="Times"/>
                <w:sz w:val="16"/>
              </w:rPr>
            </w:pPr>
            <w:r w:rsidRPr="00ED451B">
              <w:rPr>
                <w:rFonts w:ascii="Times" w:hAnsi="Times"/>
                <w:sz w:val="16"/>
              </w:rPr>
              <w:t>Ashuer</w:t>
            </w:r>
          </w:p>
        </w:tc>
        <w:tc>
          <w:tcPr>
            <w:tcW w:w="496" w:type="pct"/>
            <w:noWrap/>
          </w:tcPr>
          <w:p w:rsidR="00BE6EE2" w:rsidRPr="00ED451B" w:rsidRDefault="00BE6EE2" w:rsidP="009E1424">
            <w:pPr>
              <w:rPr>
                <w:rFonts w:ascii="Times" w:hAnsi="Times"/>
                <w:sz w:val="16"/>
              </w:rPr>
            </w:pPr>
            <w:r w:rsidRPr="00ED451B">
              <w:rPr>
                <w:rFonts w:ascii="Times" w:hAnsi="Times"/>
                <w:sz w:val="16"/>
              </w:rPr>
              <w:t>Angela</w:t>
            </w:r>
          </w:p>
        </w:tc>
        <w:tc>
          <w:tcPr>
            <w:tcW w:w="671" w:type="pct"/>
            <w:noWrap/>
          </w:tcPr>
          <w:p w:rsidR="00BE6EE2" w:rsidRPr="00ED451B" w:rsidRDefault="00BE6EE2" w:rsidP="009E1424">
            <w:pPr>
              <w:rPr>
                <w:rFonts w:ascii="Times" w:hAnsi="Times"/>
                <w:sz w:val="16"/>
              </w:rPr>
            </w:pPr>
            <w:r w:rsidRPr="00ED451B">
              <w:rPr>
                <w:rFonts w:ascii="Times" w:hAnsi="Times"/>
                <w:sz w:val="16"/>
              </w:rPr>
              <w:t>13 Joseph Ave</w:t>
            </w:r>
          </w:p>
        </w:tc>
        <w:tc>
          <w:tcPr>
            <w:tcW w:w="347" w:type="pct"/>
            <w:noWrap/>
          </w:tcPr>
          <w:p w:rsidR="00BE6EE2" w:rsidRPr="00ED451B" w:rsidRDefault="00BE6EE2" w:rsidP="009E1424">
            <w:pPr>
              <w:rPr>
                <w:rFonts w:ascii="Times" w:hAnsi="Times"/>
                <w:sz w:val="16"/>
              </w:rPr>
            </w:pPr>
            <w:r w:rsidRPr="00ED451B">
              <w:rPr>
                <w:rFonts w:ascii="Times" w:hAnsi="Times"/>
                <w:sz w:val="16"/>
              </w:rPr>
              <w:t>Appleton</w:t>
            </w:r>
          </w:p>
        </w:tc>
        <w:tc>
          <w:tcPr>
            <w:tcW w:w="324" w:type="pct"/>
            <w:noWrap/>
          </w:tcPr>
          <w:p w:rsidR="00BE6EE2" w:rsidRPr="00ED451B" w:rsidRDefault="00BE6EE2" w:rsidP="009E1424">
            <w:pPr>
              <w:rPr>
                <w:rFonts w:ascii="Times" w:hAnsi="Times"/>
                <w:sz w:val="16"/>
              </w:rPr>
            </w:pPr>
            <w:r w:rsidRPr="00ED451B">
              <w:rPr>
                <w:rFonts w:ascii="Times" w:hAnsi="Times"/>
                <w:sz w:val="16"/>
              </w:rPr>
              <w:t>WI</w:t>
            </w:r>
          </w:p>
        </w:tc>
        <w:tc>
          <w:tcPr>
            <w:tcW w:w="263" w:type="pct"/>
            <w:noWrap/>
          </w:tcPr>
          <w:p w:rsidR="00BE6EE2" w:rsidRPr="00ED451B" w:rsidRDefault="00BE6EE2" w:rsidP="009E1424">
            <w:pPr>
              <w:rPr>
                <w:rFonts w:ascii="Times" w:hAnsi="Times"/>
                <w:sz w:val="16"/>
              </w:rPr>
            </w:pPr>
            <w:r w:rsidRPr="00ED451B">
              <w:rPr>
                <w:rFonts w:ascii="Times" w:hAnsi="Times"/>
                <w:sz w:val="16"/>
              </w:rPr>
              <w:t>54911</w:t>
            </w:r>
          </w:p>
        </w:tc>
        <w:tc>
          <w:tcPr>
            <w:tcW w:w="423" w:type="pct"/>
            <w:noWrap/>
          </w:tcPr>
          <w:p w:rsidR="00BE6EE2" w:rsidRPr="00ED451B" w:rsidRDefault="00BE6EE2" w:rsidP="009E1424">
            <w:pPr>
              <w:rPr>
                <w:rFonts w:ascii="Times" w:hAnsi="Times"/>
                <w:sz w:val="16"/>
              </w:rPr>
            </w:pPr>
            <w:r w:rsidRPr="00ED451B">
              <w:rPr>
                <w:rFonts w:ascii="Times" w:hAnsi="Times"/>
                <w:sz w:val="16"/>
              </w:rPr>
              <w:t>USA</w:t>
            </w:r>
          </w:p>
        </w:tc>
        <w:tc>
          <w:tcPr>
            <w:tcW w:w="762" w:type="pct"/>
            <w:noWrap/>
          </w:tcPr>
          <w:p w:rsidR="00BE6EE2" w:rsidRPr="00ED451B" w:rsidRDefault="00BE6EE2" w:rsidP="009E1424">
            <w:pPr>
              <w:rPr>
                <w:rFonts w:ascii="Times" w:hAnsi="Times"/>
                <w:color w:val="000000"/>
                <w:sz w:val="16"/>
                <w:szCs w:val="22"/>
              </w:rPr>
            </w:pPr>
            <w:r w:rsidRPr="00ED451B">
              <w:rPr>
                <w:rFonts w:ascii="Times" w:hAnsi="Times"/>
                <w:color w:val="000000"/>
                <w:sz w:val="16"/>
                <w:szCs w:val="22"/>
              </w:rPr>
              <w:t>$1080.00</w:t>
            </w:r>
          </w:p>
        </w:tc>
      </w:tr>
      <w:tr w:rsidR="00BE6EE2" w:rsidRPr="00ED451B" w:rsidTr="00ED451B">
        <w:trPr>
          <w:trHeight w:val="280"/>
        </w:trPr>
        <w:tc>
          <w:tcPr>
            <w:tcW w:w="580" w:type="pct"/>
            <w:noWrap/>
          </w:tcPr>
          <w:p w:rsidR="00BE6EE2" w:rsidRPr="00ED451B" w:rsidRDefault="00BE6EE2" w:rsidP="009E1424">
            <w:pPr>
              <w:rPr>
                <w:rFonts w:ascii="Times" w:hAnsi="Times"/>
                <w:sz w:val="16"/>
              </w:rPr>
            </w:pPr>
            <w:r w:rsidRPr="00ED451B">
              <w:rPr>
                <w:rFonts w:ascii="Times" w:hAnsi="Times"/>
                <w:sz w:val="16"/>
              </w:rPr>
              <w:t>913691</w:t>
            </w:r>
          </w:p>
        </w:tc>
        <w:tc>
          <w:tcPr>
            <w:tcW w:w="652" w:type="pct"/>
            <w:noWrap/>
          </w:tcPr>
          <w:p w:rsidR="00BE6EE2" w:rsidRPr="00ED451B" w:rsidRDefault="00BE6EE2" w:rsidP="009E1424">
            <w:pPr>
              <w:rPr>
                <w:rFonts w:ascii="Times" w:hAnsi="Times"/>
                <w:sz w:val="16"/>
              </w:rPr>
            </w:pPr>
            <w:r w:rsidRPr="00ED451B">
              <w:rPr>
                <w:rFonts w:ascii="Times" w:hAnsi="Times"/>
                <w:sz w:val="16"/>
              </w:rPr>
              <w:t>EspressoBar</w:t>
            </w:r>
          </w:p>
        </w:tc>
        <w:tc>
          <w:tcPr>
            <w:tcW w:w="482" w:type="pct"/>
            <w:noWrap/>
          </w:tcPr>
          <w:p w:rsidR="00BE6EE2" w:rsidRPr="00ED451B" w:rsidRDefault="00BE6EE2" w:rsidP="009E1424">
            <w:pPr>
              <w:rPr>
                <w:rFonts w:ascii="Times" w:hAnsi="Times"/>
                <w:sz w:val="16"/>
              </w:rPr>
            </w:pPr>
            <w:r w:rsidRPr="00ED451B">
              <w:rPr>
                <w:rFonts w:ascii="Times" w:hAnsi="Times"/>
                <w:sz w:val="16"/>
              </w:rPr>
              <w:t>Pico</w:t>
            </w:r>
          </w:p>
        </w:tc>
        <w:tc>
          <w:tcPr>
            <w:tcW w:w="496" w:type="pct"/>
            <w:noWrap/>
          </w:tcPr>
          <w:p w:rsidR="00BE6EE2" w:rsidRPr="00ED451B" w:rsidRDefault="00BE6EE2" w:rsidP="009E1424">
            <w:pPr>
              <w:rPr>
                <w:rFonts w:ascii="Times" w:hAnsi="Times"/>
                <w:sz w:val="16"/>
              </w:rPr>
            </w:pPr>
            <w:r w:rsidRPr="00ED451B">
              <w:rPr>
                <w:rFonts w:ascii="Times" w:hAnsi="Times"/>
                <w:sz w:val="16"/>
              </w:rPr>
              <w:t>Vincent</w:t>
            </w:r>
          </w:p>
        </w:tc>
        <w:tc>
          <w:tcPr>
            <w:tcW w:w="671" w:type="pct"/>
            <w:noWrap/>
          </w:tcPr>
          <w:p w:rsidR="00BE6EE2" w:rsidRPr="00ED451B" w:rsidRDefault="00BE6EE2" w:rsidP="009E1424">
            <w:pPr>
              <w:rPr>
                <w:rFonts w:ascii="Times" w:hAnsi="Times"/>
                <w:sz w:val="16"/>
              </w:rPr>
            </w:pPr>
            <w:r w:rsidRPr="00ED451B">
              <w:rPr>
                <w:rFonts w:ascii="Times" w:hAnsi="Times"/>
                <w:sz w:val="16"/>
              </w:rPr>
              <w:t>58 Dante</w:t>
            </w:r>
          </w:p>
        </w:tc>
        <w:tc>
          <w:tcPr>
            <w:tcW w:w="347" w:type="pct"/>
            <w:noWrap/>
          </w:tcPr>
          <w:p w:rsidR="00BE6EE2" w:rsidRPr="00ED451B" w:rsidRDefault="00BE6EE2" w:rsidP="009E1424">
            <w:pPr>
              <w:rPr>
                <w:rFonts w:ascii="Times" w:hAnsi="Times"/>
                <w:sz w:val="16"/>
              </w:rPr>
            </w:pPr>
            <w:r w:rsidRPr="00ED451B">
              <w:rPr>
                <w:rFonts w:ascii="Times" w:hAnsi="Times"/>
                <w:sz w:val="16"/>
              </w:rPr>
              <w:t>Pisa</w:t>
            </w:r>
          </w:p>
        </w:tc>
        <w:tc>
          <w:tcPr>
            <w:tcW w:w="324" w:type="pct"/>
            <w:noWrap/>
          </w:tcPr>
          <w:p w:rsidR="00BE6EE2" w:rsidRPr="00ED451B" w:rsidRDefault="00BE6EE2" w:rsidP="009E1424">
            <w:pPr>
              <w:rPr>
                <w:rFonts w:ascii="Times" w:hAnsi="Times"/>
                <w:sz w:val="16"/>
              </w:rPr>
            </w:pPr>
            <w:r w:rsidRPr="00ED451B">
              <w:rPr>
                <w:rFonts w:ascii="Times" w:hAnsi="Times"/>
                <w:sz w:val="16"/>
              </w:rPr>
              <w:t>Tuscany</w:t>
            </w:r>
          </w:p>
        </w:tc>
        <w:tc>
          <w:tcPr>
            <w:tcW w:w="263" w:type="pct"/>
            <w:noWrap/>
          </w:tcPr>
          <w:p w:rsidR="00BE6EE2" w:rsidRPr="00ED451B" w:rsidRDefault="00BE6EE2" w:rsidP="009E1424">
            <w:pPr>
              <w:rPr>
                <w:rFonts w:ascii="Times" w:hAnsi="Times"/>
                <w:sz w:val="16"/>
              </w:rPr>
            </w:pPr>
            <w:r w:rsidRPr="00ED451B">
              <w:rPr>
                <w:rFonts w:ascii="Times" w:hAnsi="Times"/>
                <w:sz w:val="16"/>
              </w:rPr>
              <w:t>43001</w:t>
            </w:r>
          </w:p>
        </w:tc>
        <w:tc>
          <w:tcPr>
            <w:tcW w:w="423" w:type="pct"/>
            <w:noWrap/>
          </w:tcPr>
          <w:p w:rsidR="00BE6EE2" w:rsidRPr="00ED451B" w:rsidRDefault="00BE6EE2" w:rsidP="009E1424">
            <w:pPr>
              <w:rPr>
                <w:rFonts w:ascii="Times" w:hAnsi="Times"/>
                <w:sz w:val="16"/>
              </w:rPr>
            </w:pPr>
            <w:r w:rsidRPr="00ED451B">
              <w:rPr>
                <w:rFonts w:ascii="Times" w:hAnsi="Times"/>
                <w:sz w:val="16"/>
              </w:rPr>
              <w:t>Italy</w:t>
            </w:r>
          </w:p>
        </w:tc>
        <w:tc>
          <w:tcPr>
            <w:tcW w:w="762" w:type="pct"/>
            <w:noWrap/>
          </w:tcPr>
          <w:p w:rsidR="00BE6EE2" w:rsidRPr="00ED451B" w:rsidRDefault="00BE6EE2" w:rsidP="009E1424">
            <w:pPr>
              <w:rPr>
                <w:rFonts w:ascii="Times" w:hAnsi="Times"/>
                <w:color w:val="000000"/>
                <w:sz w:val="16"/>
                <w:szCs w:val="22"/>
              </w:rPr>
            </w:pPr>
            <w:r w:rsidRPr="00ED451B">
              <w:rPr>
                <w:rFonts w:ascii="Times" w:hAnsi="Times"/>
                <w:color w:val="000000"/>
                <w:sz w:val="16"/>
                <w:szCs w:val="22"/>
              </w:rPr>
              <w:t>$530.00</w:t>
            </w:r>
          </w:p>
        </w:tc>
      </w:tr>
    </w:tbl>
    <w:p w:rsidR="00BE6EE2" w:rsidRPr="005453EE" w:rsidRDefault="00BE6EE2" w:rsidP="00915E0A">
      <w:pPr>
        <w:pStyle w:val="ListParagraph"/>
        <w:numPr>
          <w:ilvl w:val="0"/>
          <w:numId w:val="20"/>
        </w:numPr>
        <w:ind w:left="360" w:hanging="180"/>
        <w:rPr>
          <w:rFonts w:ascii="Times" w:hAnsi="Times"/>
          <w:sz w:val="20"/>
        </w:rPr>
      </w:pPr>
      <w:r>
        <w:rPr>
          <w:rFonts w:ascii="Times" w:hAnsi="Times" w:cs="Times"/>
          <w:color w:val="141413"/>
          <w:sz w:val="20"/>
          <w:szCs w:val="20"/>
        </w:rPr>
        <w:t>Enter the following items into the I</w:t>
      </w:r>
      <w:r>
        <w:rPr>
          <w:rFonts w:ascii="Times" w:hAnsi="Times" w:cs="Times"/>
          <w:color w:val="141413"/>
          <w:sz w:val="15"/>
          <w:szCs w:val="15"/>
        </w:rPr>
        <w:t xml:space="preserve">TEM </w:t>
      </w:r>
      <w:r>
        <w:rPr>
          <w:rFonts w:ascii="Times" w:hAnsi="Times" w:cs="Times"/>
          <w:color w:val="141413"/>
          <w:sz w:val="20"/>
          <w:szCs w:val="20"/>
        </w:rPr>
        <w:t>table.</w:t>
      </w:r>
    </w:p>
    <w:p w:rsidR="00BE6EE2" w:rsidRDefault="00BE6EE2" w:rsidP="005453EE">
      <w:pPr>
        <w:pStyle w:val="ListParagraph"/>
        <w:ind w:left="360"/>
        <w:rPr>
          <w:rFonts w:ascii="Times" w:hAnsi="Times" w:cs="Times"/>
          <w:color w:val="141413"/>
          <w:sz w:val="20"/>
          <w:szCs w:val="20"/>
        </w:rPr>
      </w:pPr>
    </w:p>
    <w:tbl>
      <w:tblPr>
        <w:tblW w:w="6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4"/>
        <w:gridCol w:w="1896"/>
        <w:gridCol w:w="3955"/>
      </w:tblGrid>
      <w:tr w:rsidR="00BE6EE2" w:rsidRPr="00ED451B"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ITEM NO</w:t>
            </w:r>
          </w:p>
        </w:tc>
        <w:tc>
          <w:tcPr>
            <w:tcW w:w="1896" w:type="dxa"/>
            <w:noWrap/>
          </w:tcPr>
          <w:p w:rsidR="00BE6EE2" w:rsidRPr="00ED451B" w:rsidRDefault="00BE6EE2" w:rsidP="005453EE">
            <w:pPr>
              <w:rPr>
                <w:rFonts w:ascii="Times" w:hAnsi="Times"/>
                <w:sz w:val="16"/>
              </w:rPr>
            </w:pPr>
            <w:r w:rsidRPr="00ED451B">
              <w:rPr>
                <w:rFonts w:ascii="Times" w:hAnsi="Times"/>
                <w:sz w:val="16"/>
              </w:rPr>
              <w:t>ITEM NAME</w:t>
            </w:r>
          </w:p>
        </w:tc>
        <w:tc>
          <w:tcPr>
            <w:tcW w:w="3955" w:type="dxa"/>
            <w:noWrap/>
          </w:tcPr>
          <w:p w:rsidR="00BE6EE2" w:rsidRPr="00ED451B" w:rsidRDefault="00BE6EE2" w:rsidP="005453EE">
            <w:pPr>
              <w:rPr>
                <w:rFonts w:ascii="Times" w:hAnsi="Times"/>
                <w:sz w:val="16"/>
              </w:rPr>
            </w:pPr>
            <w:r w:rsidRPr="00ED451B">
              <w:rPr>
                <w:rFonts w:ascii="Times" w:hAnsi="Times"/>
                <w:sz w:val="16"/>
              </w:rPr>
              <w:t>ITEM DESCRIPTION</w:t>
            </w:r>
          </w:p>
        </w:tc>
      </w:tr>
      <w:tr w:rsidR="00BE6EE2" w:rsidRPr="00ED451B"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9XB</w:t>
            </w:r>
          </w:p>
        </w:tc>
        <w:tc>
          <w:tcPr>
            <w:tcW w:w="1896" w:type="dxa"/>
            <w:noWrap/>
          </w:tcPr>
          <w:p w:rsidR="00BE6EE2" w:rsidRPr="00ED451B" w:rsidRDefault="00BE6EE2" w:rsidP="005453EE">
            <w:pPr>
              <w:rPr>
                <w:rFonts w:ascii="Times" w:hAnsi="Times"/>
                <w:sz w:val="16"/>
              </w:rPr>
            </w:pPr>
            <w:r w:rsidRPr="00ED451B">
              <w:rPr>
                <w:rFonts w:ascii="Times" w:hAnsi="Times"/>
                <w:sz w:val="16"/>
              </w:rPr>
              <w:t>Espresso Machine Lux</w:t>
            </w:r>
          </w:p>
        </w:tc>
        <w:tc>
          <w:tcPr>
            <w:tcW w:w="3955" w:type="dxa"/>
            <w:noWrap/>
          </w:tcPr>
          <w:p w:rsidR="00BE6EE2" w:rsidRPr="00ED451B" w:rsidRDefault="00BE6EE2" w:rsidP="005453EE">
            <w:pPr>
              <w:rPr>
                <w:rFonts w:ascii="Times" w:hAnsi="Times"/>
                <w:sz w:val="16"/>
              </w:rPr>
            </w:pPr>
            <w:r w:rsidRPr="00ED451B">
              <w:rPr>
                <w:rFonts w:ascii="Times" w:hAnsi="Times"/>
                <w:sz w:val="16"/>
              </w:rPr>
              <w:t>Espresso Machine Lux Model 2009 all electronic</w:t>
            </w:r>
          </w:p>
        </w:tc>
      </w:tr>
      <w:tr w:rsidR="00BE6EE2" w:rsidRPr="00216F94"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ARQ1</w:t>
            </w:r>
          </w:p>
        </w:tc>
        <w:tc>
          <w:tcPr>
            <w:tcW w:w="1896" w:type="dxa"/>
            <w:noWrap/>
          </w:tcPr>
          <w:p w:rsidR="00BE6EE2" w:rsidRPr="00ED451B" w:rsidRDefault="00BE6EE2" w:rsidP="005453EE">
            <w:pPr>
              <w:rPr>
                <w:rFonts w:ascii="Times" w:hAnsi="Times"/>
                <w:sz w:val="16"/>
              </w:rPr>
            </w:pPr>
            <w:r w:rsidRPr="00ED451B">
              <w:rPr>
                <w:rFonts w:ascii="Times" w:hAnsi="Times"/>
                <w:sz w:val="16"/>
              </w:rPr>
              <w:t>Pure Arabica</w:t>
            </w:r>
          </w:p>
        </w:tc>
        <w:tc>
          <w:tcPr>
            <w:tcW w:w="3955" w:type="dxa"/>
            <w:noWrap/>
          </w:tcPr>
          <w:p w:rsidR="00BE6EE2" w:rsidRPr="00216F94" w:rsidRDefault="00BE6EE2" w:rsidP="005453EE">
            <w:pPr>
              <w:rPr>
                <w:rFonts w:ascii="Times" w:hAnsi="Times"/>
                <w:sz w:val="16"/>
                <w:lang w:val="it-IT"/>
              </w:rPr>
            </w:pPr>
            <w:r w:rsidRPr="00216F94">
              <w:rPr>
                <w:rFonts w:ascii="Times" w:hAnsi="Times"/>
                <w:sz w:val="16"/>
                <w:lang w:val="it-IT"/>
              </w:rPr>
              <w:t>Pure Arabica from Colombia and Africa</w:t>
            </w:r>
          </w:p>
        </w:tc>
      </w:tr>
      <w:tr w:rsidR="00BE6EE2" w:rsidRPr="00216F94"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ARXC</w:t>
            </w:r>
          </w:p>
        </w:tc>
        <w:tc>
          <w:tcPr>
            <w:tcW w:w="1896" w:type="dxa"/>
            <w:noWrap/>
          </w:tcPr>
          <w:p w:rsidR="00BE6EE2" w:rsidRPr="00ED451B" w:rsidRDefault="00BE6EE2" w:rsidP="005453EE">
            <w:pPr>
              <w:rPr>
                <w:rFonts w:ascii="Times" w:hAnsi="Times"/>
                <w:sz w:val="16"/>
              </w:rPr>
            </w:pPr>
            <w:r w:rsidRPr="00ED451B">
              <w:rPr>
                <w:rFonts w:ascii="Times" w:hAnsi="Times"/>
                <w:sz w:val="16"/>
              </w:rPr>
              <w:t>Arabica Colombian Mix</w:t>
            </w:r>
          </w:p>
        </w:tc>
        <w:tc>
          <w:tcPr>
            <w:tcW w:w="3955" w:type="dxa"/>
            <w:noWrap/>
          </w:tcPr>
          <w:p w:rsidR="00BE6EE2" w:rsidRPr="00216F94" w:rsidRDefault="00BE6EE2" w:rsidP="005453EE">
            <w:pPr>
              <w:rPr>
                <w:rFonts w:ascii="Times" w:hAnsi="Times"/>
                <w:sz w:val="16"/>
                <w:lang w:val="it-IT"/>
              </w:rPr>
            </w:pPr>
            <w:r w:rsidRPr="00216F94">
              <w:rPr>
                <w:rFonts w:ascii="Times" w:hAnsi="Times"/>
                <w:sz w:val="16"/>
                <w:lang w:val="it-IT"/>
              </w:rPr>
              <w:t>Arabica Colombian Mix - 60% Arabica 40% Colombian</w:t>
            </w:r>
          </w:p>
        </w:tc>
      </w:tr>
      <w:tr w:rsidR="00BE6EE2" w:rsidRPr="00ED451B"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BB6-1</w:t>
            </w:r>
          </w:p>
        </w:tc>
        <w:tc>
          <w:tcPr>
            <w:tcW w:w="1896" w:type="dxa"/>
            <w:noWrap/>
          </w:tcPr>
          <w:p w:rsidR="00BE6EE2" w:rsidRPr="00ED451B" w:rsidRDefault="00BE6EE2" w:rsidP="005453EE">
            <w:pPr>
              <w:rPr>
                <w:rFonts w:ascii="Times" w:hAnsi="Times"/>
                <w:sz w:val="16"/>
              </w:rPr>
            </w:pPr>
            <w:r w:rsidRPr="00ED451B">
              <w:rPr>
                <w:rFonts w:ascii="Times" w:hAnsi="Times"/>
                <w:sz w:val="16"/>
              </w:rPr>
              <w:t>Espresso Machine Base</w:t>
            </w:r>
          </w:p>
        </w:tc>
        <w:tc>
          <w:tcPr>
            <w:tcW w:w="3955" w:type="dxa"/>
            <w:noWrap/>
          </w:tcPr>
          <w:p w:rsidR="00BE6EE2" w:rsidRPr="00ED451B" w:rsidRDefault="00BE6EE2" w:rsidP="005453EE">
            <w:pPr>
              <w:rPr>
                <w:rFonts w:ascii="Times" w:hAnsi="Times"/>
                <w:sz w:val="16"/>
              </w:rPr>
            </w:pPr>
            <w:r w:rsidRPr="00ED451B">
              <w:rPr>
                <w:rFonts w:ascii="Times" w:hAnsi="Times"/>
                <w:sz w:val="16"/>
              </w:rPr>
              <w:t>Espresso Machine Base Model 2001 with foam feature</w:t>
            </w:r>
          </w:p>
        </w:tc>
      </w:tr>
      <w:tr w:rsidR="00BE6EE2" w:rsidRPr="00ED451B"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WC1</w:t>
            </w:r>
          </w:p>
        </w:tc>
        <w:tc>
          <w:tcPr>
            <w:tcW w:w="1896" w:type="dxa"/>
            <w:noWrap/>
          </w:tcPr>
          <w:p w:rsidR="00BE6EE2" w:rsidRPr="00ED451B" w:rsidRDefault="00BE6EE2" w:rsidP="005453EE">
            <w:pPr>
              <w:rPr>
                <w:rFonts w:ascii="Times" w:hAnsi="Times"/>
                <w:sz w:val="16"/>
              </w:rPr>
            </w:pPr>
            <w:r w:rsidRPr="00ED451B">
              <w:rPr>
                <w:rFonts w:ascii="Times" w:hAnsi="Times"/>
                <w:sz w:val="16"/>
              </w:rPr>
              <w:t>Small Cups</w:t>
            </w:r>
          </w:p>
        </w:tc>
        <w:tc>
          <w:tcPr>
            <w:tcW w:w="3955" w:type="dxa"/>
            <w:noWrap/>
          </w:tcPr>
          <w:p w:rsidR="00BE6EE2" w:rsidRPr="00ED451B" w:rsidRDefault="00BE6EE2" w:rsidP="005453EE">
            <w:pPr>
              <w:rPr>
                <w:rFonts w:ascii="Times" w:hAnsi="Times"/>
                <w:sz w:val="16"/>
              </w:rPr>
            </w:pPr>
            <w:r w:rsidRPr="00ED451B">
              <w:rPr>
                <w:rFonts w:ascii="Times" w:hAnsi="Times"/>
                <w:sz w:val="16"/>
              </w:rPr>
              <w:t>Small Cups - White small espresso cups</w:t>
            </w:r>
          </w:p>
        </w:tc>
      </w:tr>
      <w:tr w:rsidR="00BE6EE2" w:rsidRPr="00ED451B" w:rsidTr="00ED451B">
        <w:trPr>
          <w:trHeight w:val="280"/>
        </w:trPr>
        <w:tc>
          <w:tcPr>
            <w:tcW w:w="994" w:type="dxa"/>
            <w:noWrap/>
          </w:tcPr>
          <w:p w:rsidR="00BE6EE2" w:rsidRPr="00ED451B" w:rsidRDefault="00BE6EE2" w:rsidP="005453EE">
            <w:pPr>
              <w:rPr>
                <w:rFonts w:ascii="Times" w:hAnsi="Times"/>
                <w:sz w:val="16"/>
              </w:rPr>
            </w:pPr>
            <w:r w:rsidRPr="00ED451B">
              <w:rPr>
                <w:rFonts w:ascii="Times" w:hAnsi="Times"/>
                <w:sz w:val="16"/>
              </w:rPr>
              <w:t>WC2</w:t>
            </w:r>
          </w:p>
        </w:tc>
        <w:tc>
          <w:tcPr>
            <w:tcW w:w="1896" w:type="dxa"/>
            <w:noWrap/>
          </w:tcPr>
          <w:p w:rsidR="00BE6EE2" w:rsidRPr="00ED451B" w:rsidRDefault="00BE6EE2" w:rsidP="005453EE">
            <w:pPr>
              <w:rPr>
                <w:rFonts w:ascii="Times" w:hAnsi="Times"/>
                <w:sz w:val="16"/>
              </w:rPr>
            </w:pPr>
            <w:r w:rsidRPr="00ED451B">
              <w:rPr>
                <w:rFonts w:ascii="Times" w:hAnsi="Times"/>
                <w:sz w:val="16"/>
              </w:rPr>
              <w:t>Small Cup Lux</w:t>
            </w:r>
          </w:p>
        </w:tc>
        <w:tc>
          <w:tcPr>
            <w:tcW w:w="3955" w:type="dxa"/>
            <w:noWrap/>
          </w:tcPr>
          <w:p w:rsidR="00BE6EE2" w:rsidRPr="00ED451B" w:rsidRDefault="00BE6EE2" w:rsidP="005453EE">
            <w:pPr>
              <w:rPr>
                <w:rFonts w:ascii="Times" w:hAnsi="Times"/>
                <w:sz w:val="16"/>
              </w:rPr>
            </w:pPr>
            <w:r w:rsidRPr="00ED451B">
              <w:rPr>
                <w:rFonts w:ascii="Times" w:hAnsi="Times"/>
                <w:sz w:val="16"/>
              </w:rPr>
              <w:t>Small Cups Lux - White small espresso cups quality</w:t>
            </w:r>
          </w:p>
        </w:tc>
      </w:tr>
    </w:tbl>
    <w:p w:rsidR="00BE6EE2" w:rsidRPr="006068A6" w:rsidRDefault="00BE6EE2" w:rsidP="006068A6">
      <w:pPr>
        <w:rPr>
          <w:rFonts w:ascii="Times" w:hAnsi="Times"/>
          <w:sz w:val="20"/>
        </w:rPr>
      </w:pPr>
    </w:p>
    <w:p w:rsidR="00BE6EE2" w:rsidRPr="005453EE" w:rsidRDefault="00BE6EE2" w:rsidP="005453EE">
      <w:pPr>
        <w:pStyle w:val="ListParagraph"/>
        <w:numPr>
          <w:ilvl w:val="0"/>
          <w:numId w:val="20"/>
        </w:numPr>
        <w:ind w:left="360" w:hanging="180"/>
        <w:rPr>
          <w:rFonts w:ascii="Times" w:hAnsi="Times"/>
          <w:sz w:val="20"/>
        </w:rPr>
      </w:pPr>
      <w:r w:rsidRPr="005453EE">
        <w:rPr>
          <w:rFonts w:ascii="Times" w:hAnsi="Times" w:cs="Times"/>
          <w:color w:val="141413"/>
          <w:sz w:val="20"/>
          <w:szCs w:val="20"/>
        </w:rPr>
        <w:t>Enter the following sales into the S</w:t>
      </w:r>
      <w:r w:rsidRPr="005453EE">
        <w:rPr>
          <w:rFonts w:ascii="Times" w:hAnsi="Times" w:cs="Times"/>
          <w:color w:val="141413"/>
          <w:sz w:val="15"/>
          <w:szCs w:val="15"/>
        </w:rPr>
        <w:t xml:space="preserve">ALES </w:t>
      </w:r>
      <w:r w:rsidRPr="005453EE">
        <w:rPr>
          <w:rFonts w:ascii="Times" w:hAnsi="Times" w:cs="Times"/>
          <w:color w:val="141413"/>
          <w:sz w:val="20"/>
          <w:szCs w:val="20"/>
        </w:rPr>
        <w:t>O</w:t>
      </w:r>
      <w:r w:rsidRPr="005453EE">
        <w:rPr>
          <w:rFonts w:ascii="Times" w:hAnsi="Times" w:cs="Times"/>
          <w:color w:val="141413"/>
          <w:sz w:val="15"/>
          <w:szCs w:val="15"/>
        </w:rPr>
        <w:t xml:space="preserve">RDER </w:t>
      </w:r>
      <w:r w:rsidRPr="005453EE">
        <w:rPr>
          <w:rFonts w:ascii="Times" w:hAnsi="Times" w:cs="Times"/>
          <w:color w:val="141413"/>
          <w:sz w:val="20"/>
          <w:szCs w:val="20"/>
        </w:rPr>
        <w:t>table and the S</w:t>
      </w:r>
      <w:r w:rsidRPr="005453EE">
        <w:rPr>
          <w:rFonts w:ascii="Times" w:hAnsi="Times" w:cs="Times"/>
          <w:color w:val="141413"/>
          <w:sz w:val="15"/>
          <w:szCs w:val="15"/>
        </w:rPr>
        <w:t xml:space="preserve">ALES </w:t>
      </w:r>
      <w:r w:rsidRPr="005453EE">
        <w:rPr>
          <w:rFonts w:ascii="Times" w:hAnsi="Times" w:cs="Times"/>
          <w:color w:val="141413"/>
          <w:sz w:val="20"/>
          <w:szCs w:val="20"/>
        </w:rPr>
        <w:t>O</w:t>
      </w:r>
      <w:r w:rsidRPr="005453EE">
        <w:rPr>
          <w:rFonts w:ascii="Times" w:hAnsi="Times" w:cs="Times"/>
          <w:color w:val="141413"/>
          <w:sz w:val="15"/>
          <w:szCs w:val="15"/>
        </w:rPr>
        <w:t xml:space="preserve">RDER </w:t>
      </w:r>
      <w:r w:rsidRPr="005453EE">
        <w:rPr>
          <w:rFonts w:ascii="Times" w:hAnsi="Times" w:cs="Times"/>
          <w:color w:val="141413"/>
          <w:sz w:val="20"/>
          <w:szCs w:val="20"/>
        </w:rPr>
        <w:t>L</w:t>
      </w:r>
      <w:r w:rsidRPr="005453EE">
        <w:rPr>
          <w:rFonts w:ascii="Times" w:hAnsi="Times" w:cs="Times"/>
          <w:color w:val="141413"/>
          <w:sz w:val="15"/>
          <w:szCs w:val="15"/>
        </w:rPr>
        <w:t xml:space="preserve">INE </w:t>
      </w:r>
      <w:r w:rsidRPr="005453EE">
        <w:rPr>
          <w:rFonts w:ascii="Times" w:hAnsi="Times" w:cs="Times"/>
          <w:color w:val="141413"/>
          <w:sz w:val="20"/>
          <w:szCs w:val="20"/>
        </w:rPr>
        <w:t xml:space="preserve">table. </w:t>
      </w:r>
    </w:p>
    <w:p w:rsidR="00BE6EE2" w:rsidRPr="005453EE" w:rsidRDefault="00BE6EE2" w:rsidP="005453EE">
      <w:pPr>
        <w:pStyle w:val="ListParagraph"/>
        <w:numPr>
          <w:ilvl w:val="0"/>
          <w:numId w:val="21"/>
        </w:numPr>
        <w:rPr>
          <w:rFonts w:ascii="Times" w:hAnsi="Times"/>
          <w:sz w:val="20"/>
        </w:rPr>
      </w:pPr>
      <w:r w:rsidRPr="005453EE">
        <w:rPr>
          <w:rFonts w:ascii="Times" w:hAnsi="Times" w:cs="Times"/>
          <w:color w:val="141413"/>
          <w:sz w:val="20"/>
          <w:szCs w:val="20"/>
        </w:rPr>
        <w:t>On December 5, 2012, customer Angela Ashuer pl</w:t>
      </w:r>
      <w:r>
        <w:rPr>
          <w:rFonts w:ascii="Times" w:hAnsi="Times" w:cs="Times"/>
          <w:color w:val="141413"/>
          <w:sz w:val="20"/>
          <w:szCs w:val="20"/>
        </w:rPr>
        <w:t>aces an order to buy the followi</w:t>
      </w:r>
      <w:r w:rsidRPr="005453EE">
        <w:rPr>
          <w:rFonts w:ascii="Times" w:hAnsi="Times" w:cs="Times"/>
          <w:color w:val="141413"/>
          <w:sz w:val="20"/>
          <w:szCs w:val="20"/>
        </w:rPr>
        <w:t xml:space="preserve">ng items: </w:t>
      </w:r>
    </w:p>
    <w:p w:rsidR="00BE6EE2" w:rsidRPr="005453EE" w:rsidRDefault="00BE6EE2" w:rsidP="005453EE">
      <w:pPr>
        <w:pStyle w:val="ListParagraph"/>
        <w:rPr>
          <w:rFonts w:ascii="Times" w:hAnsi="Times"/>
          <w:sz w:val="20"/>
        </w:rPr>
      </w:pPr>
      <w:r w:rsidRPr="005453EE">
        <w:rPr>
          <w:rFonts w:ascii="Times" w:hAnsi="Times" w:cs="Times"/>
          <w:b/>
          <w:bCs/>
          <w:color w:val="141413"/>
          <w:sz w:val="20"/>
          <w:szCs w:val="20"/>
        </w:rPr>
        <w:t xml:space="preserve">a. </w:t>
      </w:r>
      <w:r w:rsidRPr="005453EE">
        <w:rPr>
          <w:rFonts w:ascii="Times" w:hAnsi="Times" w:cs="Times"/>
          <w:color w:val="141413"/>
          <w:sz w:val="20"/>
          <w:szCs w:val="20"/>
        </w:rPr>
        <w:t>(2) Item No. ARXC for $40 each</w:t>
      </w:r>
    </w:p>
    <w:p w:rsidR="00BE6EE2" w:rsidRPr="005453EE" w:rsidRDefault="00BE6EE2" w:rsidP="005453EE">
      <w:pPr>
        <w:pStyle w:val="ListParagraph"/>
        <w:numPr>
          <w:ilvl w:val="0"/>
          <w:numId w:val="21"/>
        </w:numPr>
        <w:rPr>
          <w:rFonts w:ascii="Times" w:hAnsi="Times"/>
          <w:sz w:val="20"/>
        </w:rPr>
      </w:pPr>
      <w:r w:rsidRPr="005453EE">
        <w:rPr>
          <w:rFonts w:ascii="Times" w:hAnsi="Times" w:cs="Times"/>
          <w:color w:val="141413"/>
          <w:sz w:val="20"/>
          <w:szCs w:val="20"/>
        </w:rPr>
        <w:t>On December 22, 2012, customer Vincent Pico pla</w:t>
      </w:r>
      <w:r>
        <w:rPr>
          <w:rFonts w:ascii="Times" w:hAnsi="Times" w:cs="Times"/>
          <w:color w:val="141413"/>
          <w:sz w:val="20"/>
          <w:szCs w:val="20"/>
        </w:rPr>
        <w:t>ces an order to buy the follow</w:t>
      </w:r>
      <w:r w:rsidRPr="005453EE">
        <w:rPr>
          <w:rFonts w:ascii="Times" w:hAnsi="Times" w:cs="Times"/>
          <w:color w:val="141413"/>
          <w:sz w:val="20"/>
          <w:szCs w:val="20"/>
        </w:rPr>
        <w:t>ing items:</w:t>
      </w:r>
    </w:p>
    <w:p w:rsidR="00BE6EE2" w:rsidRPr="005453EE" w:rsidRDefault="00BE6EE2" w:rsidP="005453E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5453EE">
        <w:rPr>
          <w:rFonts w:ascii="Times" w:hAnsi="Times" w:cs="Times"/>
          <w:b/>
          <w:bCs/>
          <w:color w:val="141413"/>
          <w:sz w:val="20"/>
          <w:szCs w:val="20"/>
        </w:rPr>
        <w:t xml:space="preserve">a. </w:t>
      </w:r>
      <w:r w:rsidRPr="005453EE">
        <w:rPr>
          <w:rFonts w:ascii="Times" w:hAnsi="Times" w:cs="Times"/>
          <w:color w:val="141413"/>
          <w:sz w:val="20"/>
          <w:szCs w:val="20"/>
        </w:rPr>
        <w:t>(1) Item No. 9XB for $400 each</w:t>
      </w:r>
    </w:p>
    <w:p w:rsidR="00BE6EE2" w:rsidRDefault="00BE6EE2" w:rsidP="006068A6">
      <w:pPr>
        <w:pStyle w:val="ListParagraph"/>
        <w:rPr>
          <w:rFonts w:ascii="Times" w:hAnsi="Times" w:cs="Times"/>
          <w:color w:val="141413"/>
          <w:sz w:val="20"/>
          <w:szCs w:val="20"/>
        </w:rPr>
      </w:pPr>
      <w:r w:rsidRPr="005453EE">
        <w:rPr>
          <w:rFonts w:ascii="Times" w:hAnsi="Times" w:cs="Times"/>
          <w:b/>
          <w:bCs/>
          <w:color w:val="141413"/>
          <w:sz w:val="20"/>
          <w:szCs w:val="20"/>
        </w:rPr>
        <w:t xml:space="preserve">b. </w:t>
      </w:r>
      <w:r w:rsidRPr="005453EE">
        <w:rPr>
          <w:rFonts w:ascii="Times" w:hAnsi="Times" w:cs="Times"/>
          <w:color w:val="141413"/>
          <w:sz w:val="20"/>
          <w:szCs w:val="20"/>
        </w:rPr>
        <w:t>(12) Item No. WC1 for $15 each</w:t>
      </w:r>
    </w:p>
    <w:p w:rsidR="00BE6EE2" w:rsidRDefault="00BE6EE2" w:rsidP="006068A6">
      <w:pPr>
        <w:rPr>
          <w:rFonts w:ascii="Optima" w:hAnsi="Optima" w:cs="Optima"/>
          <w:color w:val="D90B00"/>
          <w:sz w:val="22"/>
          <w:szCs w:val="22"/>
        </w:rPr>
      </w:pPr>
    </w:p>
    <w:p w:rsidR="00BE6EE2" w:rsidRPr="004E32EB" w:rsidRDefault="00BE6EE2" w:rsidP="006068A6">
      <w:pPr>
        <w:rPr>
          <w:rFonts w:ascii="Times" w:hAnsi="Times" w:cs="Optima"/>
          <w:sz w:val="20"/>
          <w:szCs w:val="22"/>
        </w:rPr>
      </w:pPr>
      <w:r w:rsidRPr="004E32EB">
        <w:rPr>
          <w:rFonts w:ascii="Times" w:hAnsi="Times" w:cs="Optima"/>
          <w:sz w:val="20"/>
          <w:szCs w:val="22"/>
        </w:rPr>
        <w:t>Tables’ integrity is enforced in MS Access. You cannot enter an order in the Order table for a non-existing customer. You cannot enter an order line record if there is no order for that order line record. You cannot enter an item in the Order Line Table if there is no such an item in the Item table. To ent</w:t>
      </w:r>
      <w:r>
        <w:rPr>
          <w:rFonts w:ascii="Times" w:hAnsi="Times" w:cs="Optima"/>
          <w:sz w:val="20"/>
          <w:szCs w:val="22"/>
        </w:rPr>
        <w:t>er data without violating the table’s</w:t>
      </w:r>
      <w:r w:rsidRPr="004E32EB">
        <w:rPr>
          <w:rFonts w:ascii="Times" w:hAnsi="Times" w:cs="Optima"/>
          <w:sz w:val="20"/>
          <w:szCs w:val="22"/>
        </w:rPr>
        <w:t xml:space="preserve"> integrity, follow these steps:</w:t>
      </w:r>
    </w:p>
    <w:p w:rsidR="00BE6EE2" w:rsidRPr="004E32EB" w:rsidRDefault="00BE6EE2" w:rsidP="00D10213">
      <w:pPr>
        <w:pStyle w:val="ListParagraph"/>
        <w:numPr>
          <w:ilvl w:val="0"/>
          <w:numId w:val="22"/>
        </w:numPr>
        <w:rPr>
          <w:rFonts w:ascii="Times" w:hAnsi="Times" w:cs="Optima"/>
          <w:sz w:val="20"/>
          <w:szCs w:val="22"/>
        </w:rPr>
      </w:pPr>
      <w:r w:rsidRPr="004E32EB">
        <w:rPr>
          <w:rFonts w:ascii="Times" w:hAnsi="Times" w:cs="Optima"/>
          <w:sz w:val="20"/>
          <w:szCs w:val="22"/>
        </w:rPr>
        <w:t xml:space="preserve">Enter customers in the </w:t>
      </w:r>
      <w:r w:rsidRPr="004E32EB">
        <w:rPr>
          <w:rFonts w:ascii="Times" w:hAnsi="Times" w:cs="Optima"/>
          <w:smallCaps/>
          <w:sz w:val="20"/>
          <w:szCs w:val="22"/>
        </w:rPr>
        <w:t>Customer</w:t>
      </w:r>
      <w:r w:rsidRPr="004E32EB">
        <w:rPr>
          <w:rFonts w:ascii="Times" w:hAnsi="Times" w:cs="Optima"/>
          <w:sz w:val="20"/>
          <w:szCs w:val="22"/>
        </w:rPr>
        <w:t xml:space="preserve"> table.</w:t>
      </w:r>
    </w:p>
    <w:p w:rsidR="00BE6EE2" w:rsidRPr="004E32EB" w:rsidRDefault="00BE6EE2" w:rsidP="00D10213">
      <w:pPr>
        <w:pStyle w:val="ListParagraph"/>
        <w:numPr>
          <w:ilvl w:val="0"/>
          <w:numId w:val="22"/>
        </w:numPr>
        <w:rPr>
          <w:rFonts w:ascii="Times" w:hAnsi="Times" w:cs="Optima"/>
          <w:sz w:val="20"/>
          <w:szCs w:val="22"/>
        </w:rPr>
      </w:pPr>
      <w:r w:rsidRPr="004E32EB">
        <w:rPr>
          <w:rFonts w:ascii="Times" w:hAnsi="Times" w:cs="Optima"/>
          <w:sz w:val="20"/>
          <w:szCs w:val="22"/>
        </w:rPr>
        <w:t xml:space="preserve">Enter items in the </w:t>
      </w:r>
      <w:r w:rsidRPr="004E32EB">
        <w:rPr>
          <w:rFonts w:ascii="Times" w:hAnsi="Times" w:cs="Optima"/>
          <w:smallCaps/>
          <w:sz w:val="20"/>
          <w:szCs w:val="22"/>
        </w:rPr>
        <w:t>Item</w:t>
      </w:r>
      <w:r w:rsidRPr="004E32EB">
        <w:rPr>
          <w:rFonts w:ascii="Times" w:hAnsi="Times" w:cs="Optima"/>
          <w:sz w:val="20"/>
          <w:szCs w:val="22"/>
        </w:rPr>
        <w:t xml:space="preserve"> table.</w:t>
      </w:r>
    </w:p>
    <w:p w:rsidR="00BE6EE2" w:rsidRPr="004E32EB" w:rsidRDefault="00BE6EE2" w:rsidP="00D10213">
      <w:pPr>
        <w:pStyle w:val="ListParagraph"/>
        <w:numPr>
          <w:ilvl w:val="0"/>
          <w:numId w:val="22"/>
        </w:numPr>
        <w:rPr>
          <w:rFonts w:ascii="Times" w:hAnsi="Times" w:cs="Optima"/>
          <w:sz w:val="20"/>
          <w:szCs w:val="22"/>
        </w:rPr>
      </w:pPr>
      <w:r w:rsidRPr="004E32EB">
        <w:rPr>
          <w:rFonts w:ascii="Times" w:hAnsi="Times" w:cs="Optima"/>
          <w:sz w:val="20"/>
          <w:szCs w:val="22"/>
        </w:rPr>
        <w:t xml:space="preserve">Enter orders in the </w:t>
      </w:r>
      <w:r w:rsidRPr="004E32EB">
        <w:rPr>
          <w:rFonts w:ascii="Times" w:hAnsi="Times" w:cs="Optima"/>
          <w:smallCaps/>
          <w:sz w:val="20"/>
          <w:szCs w:val="22"/>
        </w:rPr>
        <w:t>Sales Order</w:t>
      </w:r>
      <w:r w:rsidRPr="004E32EB">
        <w:rPr>
          <w:rFonts w:ascii="Times" w:hAnsi="Times" w:cs="Optima"/>
          <w:sz w:val="20"/>
          <w:szCs w:val="22"/>
        </w:rPr>
        <w:t xml:space="preserve"> table using for example order number 100 for Angela and 101for Vincent.</w:t>
      </w:r>
    </w:p>
    <w:p w:rsidR="00BE6EE2" w:rsidRPr="00752F5B" w:rsidRDefault="00BE6EE2" w:rsidP="006068A6">
      <w:pPr>
        <w:pStyle w:val="ListParagraph"/>
        <w:numPr>
          <w:ilvl w:val="0"/>
          <w:numId w:val="22"/>
        </w:numPr>
        <w:rPr>
          <w:rFonts w:ascii="Times" w:hAnsi="Times" w:cs="Optima"/>
          <w:sz w:val="20"/>
          <w:szCs w:val="22"/>
        </w:rPr>
      </w:pPr>
      <w:r w:rsidRPr="004E32EB">
        <w:rPr>
          <w:rFonts w:ascii="Times" w:hAnsi="Times" w:cs="Optima"/>
          <w:sz w:val="20"/>
          <w:szCs w:val="22"/>
        </w:rPr>
        <w:t xml:space="preserve">Enter the orders’ details in the </w:t>
      </w:r>
      <w:r w:rsidRPr="004E32EB">
        <w:rPr>
          <w:rFonts w:ascii="Times" w:hAnsi="Times" w:cs="Optima"/>
          <w:smallCaps/>
          <w:sz w:val="20"/>
          <w:szCs w:val="22"/>
        </w:rPr>
        <w:t>Sales Order Line</w:t>
      </w:r>
      <w:r w:rsidRPr="004E32EB">
        <w:rPr>
          <w:rFonts w:ascii="Times" w:hAnsi="Times" w:cs="Optima"/>
          <w:sz w:val="20"/>
          <w:szCs w:val="22"/>
        </w:rPr>
        <w:t xml:space="preserve"> table.</w:t>
      </w:r>
    </w:p>
    <w:p w:rsidR="00BE6EE2" w:rsidRPr="004E32EB" w:rsidRDefault="00BE6EE2" w:rsidP="00752F5B">
      <w:pPr>
        <w:pStyle w:val="ListParagraph"/>
        <w:numPr>
          <w:ilvl w:val="0"/>
          <w:numId w:val="22"/>
        </w:numPr>
        <w:rPr>
          <w:sz w:val="20"/>
        </w:rPr>
      </w:pPr>
      <w:r w:rsidRPr="005453EE">
        <w:rPr>
          <w:rFonts w:ascii="Times" w:hAnsi="Times" w:cs="Times"/>
          <w:color w:val="141413"/>
          <w:sz w:val="20"/>
          <w:szCs w:val="20"/>
        </w:rPr>
        <w:t xml:space="preserve">Print the </w:t>
      </w:r>
      <w:r w:rsidRPr="006068A6">
        <w:rPr>
          <w:rFonts w:ascii="Times" w:hAnsi="Times" w:cs="Times"/>
          <w:smallCaps/>
          <w:color w:val="141413"/>
          <w:sz w:val="20"/>
          <w:szCs w:val="20"/>
        </w:rPr>
        <w:t>C</w:t>
      </w:r>
      <w:r w:rsidRPr="006068A6">
        <w:rPr>
          <w:rFonts w:ascii="Times" w:hAnsi="Times" w:cs="Times"/>
          <w:smallCaps/>
          <w:color w:val="141413"/>
          <w:sz w:val="20"/>
          <w:szCs w:val="15"/>
        </w:rPr>
        <w:t>ustomer</w:t>
      </w:r>
      <w:r w:rsidRPr="006068A6">
        <w:rPr>
          <w:rFonts w:ascii="Times" w:hAnsi="Times" w:cs="Times"/>
          <w:smallCaps/>
          <w:color w:val="141413"/>
          <w:sz w:val="20"/>
          <w:szCs w:val="20"/>
        </w:rPr>
        <w:t>, Sales Order, Sales Order Line</w:t>
      </w:r>
      <w:r w:rsidRPr="005453EE">
        <w:rPr>
          <w:rFonts w:ascii="Times" w:hAnsi="Times" w:cs="Times"/>
          <w:color w:val="141413"/>
          <w:sz w:val="20"/>
          <w:szCs w:val="20"/>
        </w:rPr>
        <w:t xml:space="preserve">, </w:t>
      </w:r>
      <w:r>
        <w:rPr>
          <w:rFonts w:ascii="Times" w:hAnsi="Times" w:cs="Times"/>
          <w:color w:val="141413"/>
          <w:sz w:val="20"/>
          <w:szCs w:val="15"/>
        </w:rPr>
        <w:t xml:space="preserve">and </w:t>
      </w:r>
      <w:r w:rsidRPr="006068A6">
        <w:rPr>
          <w:rFonts w:ascii="Times" w:hAnsi="Times" w:cs="Times"/>
          <w:smallCaps/>
          <w:color w:val="141413"/>
          <w:sz w:val="20"/>
          <w:szCs w:val="20"/>
        </w:rPr>
        <w:t>Item</w:t>
      </w:r>
      <w:r>
        <w:rPr>
          <w:rFonts w:ascii="Times" w:hAnsi="Times" w:cs="Times"/>
          <w:color w:val="141413"/>
          <w:sz w:val="20"/>
          <w:szCs w:val="20"/>
        </w:rPr>
        <w:t xml:space="preserve"> </w:t>
      </w:r>
      <w:r w:rsidRPr="005453EE">
        <w:rPr>
          <w:rFonts w:ascii="Times" w:hAnsi="Times" w:cs="Times"/>
          <w:color w:val="141413"/>
          <w:sz w:val="20"/>
          <w:szCs w:val="20"/>
        </w:rPr>
        <w:t>tables.</w:t>
      </w:r>
    </w:p>
    <w:p w:rsidR="00BE6EE2" w:rsidRPr="004E32EB" w:rsidRDefault="00BE6EE2" w:rsidP="004E32EB">
      <w:pPr>
        <w:rPr>
          <w:sz w:val="20"/>
        </w:rPr>
      </w:pPr>
    </w:p>
    <w:p w:rsidR="00BE6EE2" w:rsidRDefault="00BE6EE2" w:rsidP="004E32EB">
      <w:pPr>
        <w:rPr>
          <w:rFonts w:ascii="Times" w:hAnsi="Times" w:cs="Optima"/>
          <w:sz w:val="20"/>
          <w:szCs w:val="22"/>
        </w:rPr>
      </w:pPr>
      <w:r w:rsidRPr="001936C9">
        <w:rPr>
          <w:rFonts w:ascii="Times" w:hAnsi="Times" w:cs="Optima"/>
          <w:sz w:val="20"/>
          <w:szCs w:val="22"/>
        </w:rPr>
        <w:t xml:space="preserve">See </w:t>
      </w:r>
      <w:r>
        <w:rPr>
          <w:rFonts w:ascii="Times" w:hAnsi="Times" w:cs="Optima"/>
          <w:i/>
          <w:sz w:val="20"/>
          <w:szCs w:val="22"/>
        </w:rPr>
        <w:t xml:space="preserve">Tech Ex 2.39 </w:t>
      </w:r>
      <w:r w:rsidRPr="00F17A37">
        <w:rPr>
          <w:rFonts w:ascii="Times" w:hAnsi="Times" w:cs="Optima"/>
          <w:i/>
          <w:sz w:val="20"/>
          <w:szCs w:val="22"/>
        </w:rPr>
        <w:t>SOLUTION</w:t>
      </w:r>
      <w:r>
        <w:rPr>
          <w:rFonts w:ascii="Times" w:hAnsi="Times" w:cs="Optima"/>
          <w:sz w:val="20"/>
          <w:szCs w:val="22"/>
        </w:rPr>
        <w:t xml:space="preserve"> </w:t>
      </w:r>
      <w:r w:rsidRPr="001936C9">
        <w:rPr>
          <w:rFonts w:ascii="Times" w:hAnsi="Times" w:cs="Optima"/>
          <w:sz w:val="20"/>
          <w:szCs w:val="22"/>
        </w:rPr>
        <w:t xml:space="preserve">in the </w:t>
      </w:r>
      <w:r w:rsidRPr="001936C9">
        <w:rPr>
          <w:rFonts w:ascii="Times" w:hAnsi="Times" w:cs="Optima"/>
          <w:i/>
          <w:sz w:val="20"/>
          <w:szCs w:val="22"/>
        </w:rPr>
        <w:t>Chapter 2 Exercises Solutions</w:t>
      </w:r>
      <w:r w:rsidRPr="001936C9">
        <w:rPr>
          <w:rFonts w:ascii="Times" w:hAnsi="Times" w:cs="Optima"/>
          <w:sz w:val="20"/>
          <w:szCs w:val="22"/>
        </w:rPr>
        <w:t xml:space="preserve"> </w:t>
      </w:r>
      <w:r>
        <w:rPr>
          <w:rFonts w:ascii="Times" w:hAnsi="Times" w:cs="Optima"/>
          <w:sz w:val="20"/>
          <w:szCs w:val="22"/>
        </w:rPr>
        <w:t>folder.</w:t>
      </w:r>
    </w:p>
    <w:p w:rsidR="00BE6EE2" w:rsidRDefault="00BE6EE2" w:rsidP="004E32EB">
      <w:pPr>
        <w:rPr>
          <w:sz w:val="20"/>
        </w:rPr>
      </w:pPr>
    </w:p>
    <w:p w:rsidR="00BE6EE2" w:rsidRDefault="00BE6EE2" w:rsidP="001812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Pr>
          <w:rFonts w:ascii="Helvetica Neue" w:hAnsi="Helvetica Neue" w:cs="Helvetica Neue"/>
          <w:b/>
          <w:bCs/>
          <w:color w:val="141413"/>
          <w:sz w:val="20"/>
          <w:szCs w:val="20"/>
        </w:rPr>
        <w:t>2.40</w:t>
      </w:r>
    </w:p>
    <w:p w:rsidR="00BE6EE2" w:rsidRDefault="00BE6EE2" w:rsidP="001812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1812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Videos: </w:t>
      </w:r>
      <w:r>
        <w:rPr>
          <w:rFonts w:ascii="Times" w:hAnsi="Times" w:cs="Times"/>
          <w:color w:val="141413"/>
          <w:sz w:val="20"/>
          <w:szCs w:val="20"/>
        </w:rPr>
        <w:t xml:space="preserve">Database Tables, Database Table Relationships </w:t>
      </w:r>
    </w:p>
    <w:p w:rsidR="00BE6EE2" w:rsidRDefault="00BE6EE2" w:rsidP="001812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Complete the following:</w:t>
      </w:r>
    </w:p>
    <w:p w:rsidR="00BE6EE2" w:rsidRDefault="00BE6EE2" w:rsidP="001812A6">
      <w:pPr>
        <w:pStyle w:val="ListParagraph"/>
        <w:widowControl w:val="0"/>
        <w:numPr>
          <w:ilvl w:val="0"/>
          <w:numId w:val="23"/>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1812A6">
        <w:rPr>
          <w:rFonts w:ascii="Times" w:hAnsi="Times" w:cs="Times"/>
          <w:color w:val="141413"/>
          <w:sz w:val="20"/>
          <w:szCs w:val="20"/>
        </w:rPr>
        <w:t>Select an authentic enterprise of your choice. Using Microsoft Access database software, develop the following tables for the enterprise, identify appropriate fields, and select the primary keys.</w:t>
      </w:r>
    </w:p>
    <w:p w:rsidR="00BE6EE2" w:rsidRPr="00E674A3" w:rsidRDefault="00BE6EE2" w:rsidP="00E674A3">
      <w:pPr>
        <w:pStyle w:val="ListParagraph"/>
        <w:widowControl w:val="0"/>
        <w:numPr>
          <w:ilvl w:val="0"/>
          <w:numId w:val="23"/>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540"/>
        <w:rPr>
          <w:rFonts w:ascii="Times" w:hAnsi="Times" w:cs="Times"/>
          <w:color w:val="141413"/>
          <w:sz w:val="20"/>
          <w:szCs w:val="20"/>
        </w:rPr>
      </w:pPr>
      <w:r w:rsidRPr="00E674A3">
        <w:rPr>
          <w:rFonts w:ascii="Times" w:hAnsi="Times" w:cs="Times"/>
          <w:color w:val="141413"/>
          <w:sz w:val="20"/>
          <w:szCs w:val="20"/>
        </w:rPr>
        <w:t>Customer table</w:t>
      </w:r>
    </w:p>
    <w:p w:rsidR="00BE6EE2" w:rsidRDefault="00BE6EE2" w:rsidP="00E674A3">
      <w:pPr>
        <w:pStyle w:val="ListParagraph"/>
        <w:widowControl w:val="0"/>
        <w:numPr>
          <w:ilvl w:val="0"/>
          <w:numId w:val="27"/>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80"/>
        <w:rPr>
          <w:rFonts w:ascii="Times" w:hAnsi="Times" w:cs="Times"/>
          <w:color w:val="141413"/>
          <w:sz w:val="20"/>
          <w:szCs w:val="20"/>
        </w:rPr>
      </w:pPr>
      <w:r w:rsidRPr="001812A6">
        <w:rPr>
          <w:rFonts w:ascii="Times" w:hAnsi="Times" w:cs="Times"/>
          <w:color w:val="141413"/>
          <w:sz w:val="20"/>
          <w:szCs w:val="20"/>
        </w:rPr>
        <w:t>S</w:t>
      </w:r>
      <w:r w:rsidRPr="001812A6">
        <w:rPr>
          <w:rFonts w:ascii="Times" w:hAnsi="Times" w:cs="Times"/>
          <w:color w:val="141413"/>
          <w:sz w:val="15"/>
          <w:szCs w:val="15"/>
        </w:rPr>
        <w:t xml:space="preserve">ALES </w:t>
      </w:r>
      <w:r w:rsidRPr="001812A6">
        <w:rPr>
          <w:rFonts w:ascii="Times" w:hAnsi="Times" w:cs="Times"/>
          <w:color w:val="141413"/>
          <w:sz w:val="20"/>
          <w:szCs w:val="20"/>
        </w:rPr>
        <w:t>O</w:t>
      </w:r>
      <w:r w:rsidRPr="001812A6">
        <w:rPr>
          <w:rFonts w:ascii="Times" w:hAnsi="Times" w:cs="Times"/>
          <w:color w:val="141413"/>
          <w:sz w:val="15"/>
          <w:szCs w:val="15"/>
        </w:rPr>
        <w:t xml:space="preserve">RDER </w:t>
      </w:r>
      <w:r w:rsidRPr="001812A6">
        <w:rPr>
          <w:rFonts w:ascii="Times" w:hAnsi="Times" w:cs="Times"/>
          <w:color w:val="141413"/>
          <w:sz w:val="20"/>
          <w:szCs w:val="20"/>
        </w:rPr>
        <w:t xml:space="preserve">table </w:t>
      </w:r>
    </w:p>
    <w:p w:rsidR="00BE6EE2" w:rsidRPr="001812A6" w:rsidRDefault="00BE6EE2" w:rsidP="00E674A3">
      <w:pPr>
        <w:pStyle w:val="ListParagraph"/>
        <w:widowControl w:val="0"/>
        <w:numPr>
          <w:ilvl w:val="0"/>
          <w:numId w:val="27"/>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80"/>
        <w:rPr>
          <w:rFonts w:ascii="Times" w:hAnsi="Times" w:cs="Times"/>
          <w:color w:val="141413"/>
          <w:sz w:val="20"/>
          <w:szCs w:val="20"/>
        </w:rPr>
      </w:pPr>
      <w:r w:rsidRPr="001812A6">
        <w:rPr>
          <w:rFonts w:ascii="Times" w:hAnsi="Times" w:cs="Times"/>
          <w:color w:val="141413"/>
          <w:sz w:val="20"/>
          <w:szCs w:val="20"/>
        </w:rPr>
        <w:t>S</w:t>
      </w:r>
      <w:r w:rsidRPr="001812A6">
        <w:rPr>
          <w:rFonts w:ascii="Times" w:hAnsi="Times" w:cs="Times"/>
          <w:color w:val="141413"/>
          <w:sz w:val="15"/>
          <w:szCs w:val="15"/>
        </w:rPr>
        <w:t xml:space="preserve">ALES </w:t>
      </w:r>
      <w:r w:rsidRPr="001812A6">
        <w:rPr>
          <w:rFonts w:ascii="Times" w:hAnsi="Times" w:cs="Times"/>
          <w:color w:val="141413"/>
          <w:sz w:val="20"/>
          <w:szCs w:val="20"/>
        </w:rPr>
        <w:t>O</w:t>
      </w:r>
      <w:r w:rsidRPr="001812A6">
        <w:rPr>
          <w:rFonts w:ascii="Times" w:hAnsi="Times" w:cs="Times"/>
          <w:color w:val="141413"/>
          <w:sz w:val="15"/>
          <w:szCs w:val="15"/>
        </w:rPr>
        <w:t xml:space="preserve">RDER </w:t>
      </w:r>
      <w:r w:rsidRPr="001812A6">
        <w:rPr>
          <w:rFonts w:ascii="Times" w:hAnsi="Times" w:cs="Times"/>
          <w:color w:val="141413"/>
          <w:sz w:val="20"/>
          <w:szCs w:val="20"/>
        </w:rPr>
        <w:t>L</w:t>
      </w:r>
      <w:r w:rsidRPr="001812A6">
        <w:rPr>
          <w:rFonts w:ascii="Times" w:hAnsi="Times" w:cs="Times"/>
          <w:color w:val="141413"/>
          <w:sz w:val="15"/>
          <w:szCs w:val="15"/>
        </w:rPr>
        <w:t xml:space="preserve">INE </w:t>
      </w:r>
      <w:r w:rsidRPr="001812A6">
        <w:rPr>
          <w:rFonts w:ascii="Times" w:hAnsi="Times" w:cs="Times"/>
          <w:color w:val="141413"/>
          <w:sz w:val="20"/>
          <w:szCs w:val="20"/>
        </w:rPr>
        <w:t xml:space="preserve">table </w:t>
      </w:r>
    </w:p>
    <w:p w:rsidR="00BE6EE2" w:rsidRPr="001812A6" w:rsidRDefault="00BE6EE2" w:rsidP="00E674A3">
      <w:pPr>
        <w:pStyle w:val="ListParagraph"/>
        <w:widowControl w:val="0"/>
        <w:numPr>
          <w:ilvl w:val="0"/>
          <w:numId w:val="27"/>
        </w:numPr>
        <w:tabs>
          <w:tab w:val="left" w:pos="-3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80"/>
        <w:rPr>
          <w:rFonts w:ascii="Times" w:hAnsi="Times" w:cs="Times"/>
          <w:color w:val="141413"/>
          <w:sz w:val="20"/>
          <w:szCs w:val="20"/>
        </w:rPr>
      </w:pPr>
      <w:r w:rsidRPr="001812A6">
        <w:rPr>
          <w:rFonts w:ascii="Times" w:hAnsi="Times" w:cs="Times"/>
          <w:color w:val="141413"/>
          <w:sz w:val="20"/>
          <w:szCs w:val="20"/>
        </w:rPr>
        <w:t>I</w:t>
      </w:r>
      <w:r w:rsidRPr="001812A6">
        <w:rPr>
          <w:rFonts w:ascii="Times" w:hAnsi="Times" w:cs="Times"/>
          <w:color w:val="141413"/>
          <w:sz w:val="15"/>
          <w:szCs w:val="15"/>
        </w:rPr>
        <w:t xml:space="preserve">TEM </w:t>
      </w:r>
      <w:r w:rsidRPr="001812A6">
        <w:rPr>
          <w:rFonts w:ascii="Times" w:hAnsi="Times" w:cs="Times"/>
          <w:color w:val="141413"/>
          <w:sz w:val="20"/>
          <w:szCs w:val="20"/>
        </w:rPr>
        <w:t>table</w:t>
      </w:r>
    </w:p>
    <w:p w:rsidR="00BE6EE2" w:rsidRPr="001812A6" w:rsidRDefault="00BE6EE2" w:rsidP="00E674A3">
      <w:pPr>
        <w:pStyle w:val="ListParagraph"/>
        <w:numPr>
          <w:ilvl w:val="0"/>
          <w:numId w:val="23"/>
        </w:numPr>
        <w:ind w:left="360" w:hanging="180"/>
        <w:rPr>
          <w:sz w:val="20"/>
        </w:rPr>
      </w:pPr>
      <w:r w:rsidRPr="001812A6">
        <w:rPr>
          <w:rFonts w:ascii="Times" w:hAnsi="Times" w:cs="Times"/>
          <w:color w:val="141413"/>
          <w:sz w:val="20"/>
          <w:szCs w:val="20"/>
        </w:rPr>
        <w:t>Identify the relationships between the tables as one-to-one, o</w:t>
      </w:r>
      <w:r>
        <w:rPr>
          <w:rFonts w:ascii="Times" w:hAnsi="Times" w:cs="Times"/>
          <w:color w:val="141413"/>
          <w:sz w:val="20"/>
          <w:szCs w:val="20"/>
        </w:rPr>
        <w:t xml:space="preserve">ne-to-many, or many-to-many. </w:t>
      </w:r>
    </w:p>
    <w:p w:rsidR="00BE6EE2" w:rsidRPr="001812A6" w:rsidRDefault="00BE6EE2" w:rsidP="00E674A3">
      <w:pPr>
        <w:pStyle w:val="ListParagraph"/>
        <w:numPr>
          <w:ilvl w:val="0"/>
          <w:numId w:val="23"/>
        </w:numPr>
        <w:ind w:left="360" w:hanging="180"/>
        <w:rPr>
          <w:sz w:val="20"/>
        </w:rPr>
      </w:pPr>
      <w:r w:rsidRPr="001812A6">
        <w:rPr>
          <w:rFonts w:ascii="Times" w:hAnsi="Times" w:cs="Times"/>
          <w:color w:val="141413"/>
          <w:sz w:val="20"/>
          <w:szCs w:val="20"/>
        </w:rPr>
        <w:t>Use Microsoft Access database software to create the d</w:t>
      </w:r>
      <w:r>
        <w:rPr>
          <w:rFonts w:ascii="Times" w:hAnsi="Times" w:cs="Times"/>
          <w:color w:val="141413"/>
          <w:sz w:val="20"/>
          <w:szCs w:val="20"/>
        </w:rPr>
        <w:t>atabase table relationships.</w:t>
      </w:r>
    </w:p>
    <w:p w:rsidR="00BE6EE2" w:rsidRPr="00E674A3" w:rsidRDefault="00BE6EE2" w:rsidP="00E674A3">
      <w:pPr>
        <w:pStyle w:val="ListParagraph"/>
        <w:numPr>
          <w:ilvl w:val="0"/>
          <w:numId w:val="23"/>
        </w:numPr>
        <w:ind w:left="360" w:hanging="180"/>
        <w:rPr>
          <w:sz w:val="20"/>
        </w:rPr>
      </w:pPr>
      <w:r w:rsidRPr="001812A6">
        <w:rPr>
          <w:rFonts w:ascii="Times" w:hAnsi="Times" w:cs="Times"/>
          <w:color w:val="141413"/>
          <w:sz w:val="20"/>
          <w:szCs w:val="20"/>
        </w:rPr>
        <w:t>Pr</w:t>
      </w:r>
      <w:r>
        <w:rPr>
          <w:rFonts w:ascii="Times" w:hAnsi="Times" w:cs="Times"/>
          <w:color w:val="141413"/>
          <w:sz w:val="20"/>
          <w:szCs w:val="20"/>
        </w:rPr>
        <w:t>int the table relationships.</w:t>
      </w:r>
    </w:p>
    <w:p w:rsidR="00BE6EE2" w:rsidRPr="00E674A3" w:rsidRDefault="00BE6EE2" w:rsidP="00E674A3">
      <w:pPr>
        <w:pStyle w:val="ListParagraph"/>
        <w:numPr>
          <w:ilvl w:val="0"/>
          <w:numId w:val="23"/>
        </w:numPr>
        <w:ind w:left="360" w:hanging="180"/>
        <w:rPr>
          <w:sz w:val="20"/>
        </w:rPr>
      </w:pPr>
      <w:r w:rsidRPr="001812A6">
        <w:rPr>
          <w:rFonts w:ascii="Times" w:hAnsi="Times" w:cs="Times"/>
          <w:color w:val="141413"/>
          <w:sz w:val="20"/>
          <w:szCs w:val="20"/>
        </w:rPr>
        <w:t>Populate the tables with at least three records of test data.</w:t>
      </w:r>
    </w:p>
    <w:p w:rsidR="00BE6EE2" w:rsidRDefault="00BE6EE2" w:rsidP="00E674A3">
      <w:pPr>
        <w:rPr>
          <w:sz w:val="20"/>
        </w:rPr>
      </w:pPr>
    </w:p>
    <w:p w:rsidR="00BE6EE2" w:rsidRPr="00E674A3" w:rsidRDefault="00BE6EE2" w:rsidP="00E674A3">
      <w:pPr>
        <w:rPr>
          <w:rFonts w:ascii="Times" w:hAnsi="Times"/>
          <w:sz w:val="20"/>
        </w:rPr>
      </w:pPr>
      <w:r w:rsidRPr="00E674A3">
        <w:rPr>
          <w:rFonts w:ascii="Times" w:hAnsi="Times"/>
          <w:sz w:val="20"/>
        </w:rPr>
        <w:t>The answer to this question depends on the student</w:t>
      </w:r>
      <w:r>
        <w:rPr>
          <w:rFonts w:ascii="Times" w:hAnsi="Times"/>
          <w:sz w:val="20"/>
        </w:rPr>
        <w:t>s’</w:t>
      </w:r>
      <w:r w:rsidRPr="00E674A3">
        <w:rPr>
          <w:rFonts w:ascii="Times" w:hAnsi="Times"/>
          <w:sz w:val="20"/>
        </w:rPr>
        <w:t xml:space="preserve"> choice of enterprise. However, the solution should not be far from the answer to the preceding question. One of the major difference</w:t>
      </w:r>
      <w:r>
        <w:rPr>
          <w:rFonts w:ascii="Times" w:hAnsi="Times"/>
          <w:sz w:val="20"/>
        </w:rPr>
        <w:t>s</w:t>
      </w:r>
      <w:r w:rsidRPr="00E674A3">
        <w:rPr>
          <w:rFonts w:ascii="Times" w:hAnsi="Times"/>
          <w:sz w:val="20"/>
        </w:rPr>
        <w:t xml:space="preserve"> could be the number of the field</w:t>
      </w:r>
      <w:r>
        <w:rPr>
          <w:rFonts w:ascii="Times" w:hAnsi="Times"/>
          <w:sz w:val="20"/>
        </w:rPr>
        <w:t>s</w:t>
      </w:r>
      <w:r w:rsidRPr="00E674A3">
        <w:rPr>
          <w:rFonts w:ascii="Times" w:hAnsi="Times"/>
          <w:sz w:val="20"/>
        </w:rPr>
        <w:t xml:space="preserve"> in these table</w:t>
      </w:r>
      <w:r>
        <w:rPr>
          <w:rFonts w:ascii="Times" w:hAnsi="Times"/>
          <w:sz w:val="20"/>
        </w:rPr>
        <w:t>s,</w:t>
      </w:r>
      <w:r w:rsidRPr="00E674A3">
        <w:rPr>
          <w:rFonts w:ascii="Times" w:hAnsi="Times"/>
          <w:sz w:val="20"/>
        </w:rPr>
        <w:t xml:space="preserve"> since organizations collect difference type</w:t>
      </w:r>
      <w:r>
        <w:rPr>
          <w:rFonts w:ascii="Times" w:hAnsi="Times"/>
          <w:sz w:val="20"/>
        </w:rPr>
        <w:t>s</w:t>
      </w:r>
      <w:r w:rsidRPr="00E674A3">
        <w:rPr>
          <w:rFonts w:ascii="Times" w:hAnsi="Times"/>
          <w:sz w:val="20"/>
        </w:rPr>
        <w:t xml:space="preserve"> of data from business entities.</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Pr>
          <w:rFonts w:ascii="Helvetica Neue" w:hAnsi="Helvetica Neue" w:cs="Helvetica Neue"/>
          <w:b/>
          <w:bCs/>
          <w:color w:val="141413"/>
          <w:sz w:val="20"/>
          <w:szCs w:val="20"/>
        </w:rPr>
        <w:t>2.41</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Videos: </w:t>
      </w:r>
      <w:r>
        <w:rPr>
          <w:rFonts w:ascii="Times" w:hAnsi="Times" w:cs="Times"/>
          <w:color w:val="141413"/>
          <w:sz w:val="20"/>
          <w:szCs w:val="20"/>
        </w:rPr>
        <w:t>Database Tables, Database Table Relationships</w:t>
      </w:r>
    </w:p>
    <w:p w:rsidR="00BE6EE2" w:rsidRDefault="00BE6EE2" w:rsidP="00E674A3">
      <w:pPr>
        <w:rPr>
          <w:rFonts w:ascii="Times" w:hAnsi="Times" w:cs="Times"/>
          <w:color w:val="141413"/>
          <w:sz w:val="20"/>
          <w:szCs w:val="20"/>
        </w:rPr>
      </w:pPr>
      <w:r>
        <w:rPr>
          <w:rFonts w:ascii="Times" w:hAnsi="Times" w:cs="Times"/>
          <w:color w:val="141413"/>
          <w:sz w:val="20"/>
          <w:szCs w:val="20"/>
        </w:rPr>
        <w:t>EspressoCoffee buys coffee beans from vendors in South America and Africa and needs a database table to collect information about the company’s vendors.</w:t>
      </w:r>
    </w:p>
    <w:p w:rsidR="00BE6EE2" w:rsidRPr="00E674A3" w:rsidRDefault="00BE6EE2" w:rsidP="00E674A3">
      <w:pPr>
        <w:pStyle w:val="ListParagraph"/>
        <w:widowControl w:val="0"/>
        <w:numPr>
          <w:ilvl w:val="0"/>
          <w:numId w:val="28"/>
        </w:numPr>
        <w:tabs>
          <w:tab w:val="left" w:pos="-25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E674A3">
        <w:rPr>
          <w:rFonts w:ascii="Times" w:hAnsi="Times" w:cs="Times"/>
          <w:color w:val="141413"/>
          <w:sz w:val="20"/>
          <w:szCs w:val="20"/>
        </w:rPr>
        <w:t>Use the following fields to build a V</w:t>
      </w:r>
      <w:r w:rsidRPr="00E674A3">
        <w:rPr>
          <w:rFonts w:ascii="Times" w:hAnsi="Times" w:cs="Times"/>
          <w:color w:val="141413"/>
          <w:sz w:val="15"/>
          <w:szCs w:val="15"/>
        </w:rPr>
        <w:t xml:space="preserve">ENDOR </w:t>
      </w:r>
      <w:r w:rsidRPr="00E674A3">
        <w:rPr>
          <w:rFonts w:ascii="Times" w:hAnsi="Times" w:cs="Times"/>
          <w:color w:val="141413"/>
          <w:sz w:val="20"/>
          <w:szCs w:val="20"/>
        </w:rPr>
        <w:t>table.</w:t>
      </w:r>
    </w:p>
    <w:p w:rsidR="00BE6EE2" w:rsidRPr="00216F94"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lang w:val="pt-BR"/>
        </w:rPr>
      </w:pPr>
      <w:r>
        <w:rPr>
          <w:rFonts w:ascii="Times" w:hAnsi="Times" w:cs="Times"/>
          <w:color w:val="141413"/>
          <w:sz w:val="20"/>
          <w:szCs w:val="20"/>
        </w:rPr>
        <w:tab/>
      </w:r>
      <w:r w:rsidRPr="00216F94">
        <w:rPr>
          <w:rFonts w:ascii="Times" w:hAnsi="Times" w:cs="Times"/>
          <w:color w:val="141413"/>
          <w:sz w:val="20"/>
          <w:szCs w:val="20"/>
          <w:lang w:val="pt-BR"/>
        </w:rPr>
        <w:t xml:space="preserve">Vendor No. </w:t>
      </w:r>
      <w:r w:rsidRPr="00216F94">
        <w:rPr>
          <w:rFonts w:ascii="Times" w:hAnsi="Times" w:cs="Times"/>
          <w:color w:val="141413"/>
          <w:sz w:val="20"/>
          <w:szCs w:val="20"/>
          <w:lang w:val="pt-BR"/>
        </w:rPr>
        <w:tab/>
      </w:r>
      <w:r w:rsidRPr="00216F94">
        <w:rPr>
          <w:rFonts w:ascii="Times" w:hAnsi="Times" w:cs="Times"/>
          <w:color w:val="141413"/>
          <w:sz w:val="20"/>
          <w:szCs w:val="20"/>
          <w:lang w:val="pt-BR"/>
        </w:rPr>
        <w:tab/>
      </w:r>
      <w:r w:rsidRPr="00216F94">
        <w:rPr>
          <w:rFonts w:ascii="Times" w:hAnsi="Times" w:cs="Times"/>
          <w:color w:val="141413"/>
          <w:sz w:val="20"/>
          <w:szCs w:val="20"/>
          <w:lang w:val="pt-BR"/>
        </w:rPr>
        <w:tab/>
      </w:r>
      <w:r w:rsidRPr="00216F94">
        <w:rPr>
          <w:rFonts w:ascii="Times" w:hAnsi="Times" w:cs="Times"/>
          <w:color w:val="141413"/>
          <w:sz w:val="20"/>
          <w:szCs w:val="20"/>
          <w:lang w:val="pt-BR"/>
        </w:rPr>
        <w:tab/>
        <w:t xml:space="preserve">Vendor ZIP </w:t>
      </w:r>
    </w:p>
    <w:p w:rsidR="00BE6EE2" w:rsidRPr="00216F94"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lang w:val="pt-BR"/>
        </w:rPr>
      </w:pPr>
      <w:r w:rsidRPr="00216F94">
        <w:rPr>
          <w:rFonts w:ascii="Times" w:hAnsi="Times" w:cs="Times"/>
          <w:color w:val="141413"/>
          <w:sz w:val="20"/>
          <w:szCs w:val="20"/>
          <w:lang w:val="pt-BR"/>
        </w:rPr>
        <w:tab/>
        <w:t xml:space="preserve">Vendor Name </w:t>
      </w:r>
      <w:r w:rsidRPr="00216F94">
        <w:rPr>
          <w:rFonts w:ascii="Times" w:hAnsi="Times" w:cs="Times"/>
          <w:color w:val="141413"/>
          <w:sz w:val="20"/>
          <w:szCs w:val="20"/>
          <w:lang w:val="pt-BR"/>
        </w:rPr>
        <w:tab/>
      </w:r>
      <w:r w:rsidRPr="00216F94">
        <w:rPr>
          <w:rFonts w:ascii="Times" w:hAnsi="Times" w:cs="Times"/>
          <w:color w:val="141413"/>
          <w:sz w:val="20"/>
          <w:szCs w:val="20"/>
          <w:lang w:val="pt-BR"/>
        </w:rPr>
        <w:tab/>
      </w:r>
      <w:r w:rsidRPr="00216F94">
        <w:rPr>
          <w:rFonts w:ascii="Times" w:hAnsi="Times" w:cs="Times"/>
          <w:color w:val="141413"/>
          <w:sz w:val="20"/>
          <w:szCs w:val="20"/>
          <w:lang w:val="pt-BR"/>
        </w:rPr>
        <w:tab/>
        <w:t xml:space="preserve">Vendor Country </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sidRPr="00216F94">
        <w:rPr>
          <w:rFonts w:ascii="Times" w:hAnsi="Times" w:cs="Times"/>
          <w:color w:val="141413"/>
          <w:sz w:val="20"/>
          <w:szCs w:val="20"/>
          <w:lang w:val="pt-BR"/>
        </w:rPr>
        <w:tab/>
      </w:r>
      <w:r>
        <w:rPr>
          <w:rFonts w:ascii="Times" w:hAnsi="Times" w:cs="Times"/>
          <w:color w:val="141413"/>
          <w:sz w:val="20"/>
          <w:szCs w:val="20"/>
        </w:rPr>
        <w:t xml:space="preserve">Vendor Street Address </w:t>
      </w:r>
      <w:r>
        <w:rPr>
          <w:rFonts w:ascii="Times" w:hAnsi="Times" w:cs="Times"/>
          <w:color w:val="141413"/>
          <w:sz w:val="20"/>
          <w:szCs w:val="20"/>
        </w:rPr>
        <w:tab/>
      </w:r>
      <w:r>
        <w:rPr>
          <w:rFonts w:ascii="Times" w:hAnsi="Times" w:cs="Times"/>
          <w:color w:val="141413"/>
          <w:sz w:val="20"/>
          <w:szCs w:val="20"/>
        </w:rPr>
        <w:tab/>
        <w:t xml:space="preserve">Vendor Email </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ab/>
        <w:t xml:space="preserve">Vendor City </w:t>
      </w:r>
      <w:r>
        <w:rPr>
          <w:rFonts w:ascii="Times" w:hAnsi="Times" w:cs="Times"/>
          <w:color w:val="141413"/>
          <w:sz w:val="20"/>
          <w:szCs w:val="20"/>
        </w:rPr>
        <w:tab/>
      </w:r>
      <w:r>
        <w:rPr>
          <w:rFonts w:ascii="Times" w:hAnsi="Times" w:cs="Times"/>
          <w:color w:val="141413"/>
          <w:sz w:val="20"/>
          <w:szCs w:val="20"/>
        </w:rPr>
        <w:tab/>
      </w:r>
      <w:r>
        <w:rPr>
          <w:rFonts w:ascii="Times" w:hAnsi="Times" w:cs="Times"/>
          <w:color w:val="141413"/>
          <w:sz w:val="20"/>
          <w:szCs w:val="20"/>
        </w:rPr>
        <w:tab/>
      </w:r>
      <w:r>
        <w:rPr>
          <w:rFonts w:ascii="Times" w:hAnsi="Times" w:cs="Times"/>
          <w:color w:val="141413"/>
          <w:sz w:val="20"/>
          <w:szCs w:val="20"/>
        </w:rPr>
        <w:tab/>
        <w:t>Vendor Web Site</w:t>
      </w:r>
    </w:p>
    <w:p w:rsidR="00BE6EE2" w:rsidRDefault="00BE6EE2" w:rsidP="00E67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ab/>
        <w:t>Vendor State</w:t>
      </w:r>
    </w:p>
    <w:p w:rsidR="00BE6EE2" w:rsidRDefault="00BE6EE2" w:rsidP="00E674A3">
      <w:pPr>
        <w:rPr>
          <w:rFonts w:ascii="Times" w:hAnsi="Times"/>
          <w:sz w:val="20"/>
        </w:rPr>
      </w:pPr>
    </w:p>
    <w:p w:rsidR="00BE6EE2" w:rsidRPr="00D70DB9" w:rsidRDefault="00BE6EE2" w:rsidP="00801A57">
      <w:pPr>
        <w:pStyle w:val="ListParagraph"/>
        <w:numPr>
          <w:ilvl w:val="0"/>
          <w:numId w:val="28"/>
        </w:numPr>
        <w:ind w:left="360" w:hanging="180"/>
        <w:rPr>
          <w:rFonts w:ascii="Times" w:hAnsi="Times" w:cs="Times"/>
          <w:color w:val="141413"/>
          <w:sz w:val="20"/>
          <w:szCs w:val="20"/>
        </w:rPr>
      </w:pPr>
      <w:r w:rsidRPr="00D70DB9">
        <w:rPr>
          <w:rFonts w:ascii="Times" w:hAnsi="Times" w:cs="Times"/>
          <w:color w:val="141413"/>
          <w:sz w:val="20"/>
          <w:szCs w:val="20"/>
        </w:rPr>
        <w:t>Identify and add the primary key for the V</w:t>
      </w:r>
      <w:r w:rsidRPr="00D70DB9">
        <w:rPr>
          <w:rFonts w:ascii="Times" w:hAnsi="Times" w:cs="Times"/>
          <w:color w:val="141413"/>
          <w:sz w:val="15"/>
          <w:szCs w:val="15"/>
        </w:rPr>
        <w:t xml:space="preserve">ENDOR </w:t>
      </w:r>
      <w:r w:rsidRPr="00D70DB9">
        <w:rPr>
          <w:rFonts w:ascii="Times" w:hAnsi="Times" w:cs="Times"/>
          <w:color w:val="141413"/>
          <w:sz w:val="20"/>
          <w:szCs w:val="20"/>
        </w:rPr>
        <w:t>table.</w:t>
      </w:r>
    </w:p>
    <w:p w:rsidR="00BE6EE2" w:rsidRDefault="00BE6EE2" w:rsidP="00D70DB9">
      <w:pPr>
        <w:rPr>
          <w:rFonts w:ascii="Times" w:hAnsi="Times"/>
          <w:sz w:val="20"/>
        </w:rPr>
      </w:pPr>
    </w:p>
    <w:p w:rsidR="00BE6EE2" w:rsidRDefault="00BE6EE2" w:rsidP="00D70DB9">
      <w:pPr>
        <w:rPr>
          <w:rFonts w:ascii="Times" w:hAnsi="Times" w:cs="Optima"/>
          <w:sz w:val="20"/>
          <w:szCs w:val="22"/>
        </w:rPr>
      </w:pPr>
      <w:r w:rsidRPr="001936C9">
        <w:rPr>
          <w:rFonts w:ascii="Times" w:hAnsi="Times" w:cs="Optima"/>
          <w:sz w:val="20"/>
          <w:szCs w:val="22"/>
        </w:rPr>
        <w:t xml:space="preserve">See </w:t>
      </w:r>
      <w:r w:rsidRPr="001936C9">
        <w:rPr>
          <w:rFonts w:ascii="Times" w:hAnsi="Times" w:cs="Optima"/>
          <w:i/>
          <w:sz w:val="20"/>
          <w:szCs w:val="22"/>
        </w:rPr>
        <w:t>Tech Ex 2.</w:t>
      </w:r>
      <w:r>
        <w:rPr>
          <w:rFonts w:ascii="Times" w:hAnsi="Times" w:cs="Optima"/>
          <w:i/>
          <w:sz w:val="20"/>
          <w:szCs w:val="22"/>
        </w:rPr>
        <w:t xml:space="preserve">41 SOLUTION </w:t>
      </w:r>
      <w:r w:rsidRPr="001936C9">
        <w:rPr>
          <w:rFonts w:ascii="Times" w:hAnsi="Times" w:cs="Optima"/>
          <w:sz w:val="20"/>
          <w:szCs w:val="22"/>
        </w:rPr>
        <w:t xml:space="preserve">in the </w:t>
      </w:r>
      <w:r w:rsidRPr="001936C9">
        <w:rPr>
          <w:rFonts w:ascii="Times" w:hAnsi="Times" w:cs="Optima"/>
          <w:i/>
          <w:sz w:val="20"/>
          <w:szCs w:val="22"/>
        </w:rPr>
        <w:t>Chapter 2 Exercises Solutions</w:t>
      </w:r>
      <w:r w:rsidRPr="001936C9">
        <w:rPr>
          <w:rFonts w:ascii="Times" w:hAnsi="Times" w:cs="Optima"/>
          <w:sz w:val="20"/>
          <w:szCs w:val="22"/>
        </w:rPr>
        <w:t xml:space="preserve"> </w:t>
      </w:r>
      <w:r>
        <w:rPr>
          <w:rFonts w:ascii="Times" w:hAnsi="Times" w:cs="Optima"/>
          <w:sz w:val="20"/>
          <w:szCs w:val="22"/>
        </w:rPr>
        <w:t>folder.</w:t>
      </w:r>
    </w:p>
    <w:p w:rsidR="00BE6EE2" w:rsidRDefault="00BE6EE2" w:rsidP="00D70DB9">
      <w:pPr>
        <w:rPr>
          <w:rFonts w:ascii="Times" w:hAnsi="Times"/>
          <w:sz w:val="20"/>
        </w:rPr>
      </w:pPr>
    </w:p>
    <w:p w:rsidR="00BE6EE2"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Pr>
          <w:rFonts w:ascii="Helvetica Neue" w:hAnsi="Helvetica Neue" w:cs="Helvetica Neue"/>
          <w:b/>
          <w:bCs/>
          <w:color w:val="141413"/>
          <w:sz w:val="20"/>
          <w:szCs w:val="20"/>
        </w:rPr>
        <w:t>2.42</w:t>
      </w:r>
    </w:p>
    <w:p w:rsidR="00BE6EE2"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Videos: </w:t>
      </w:r>
      <w:r>
        <w:rPr>
          <w:rFonts w:ascii="Times" w:hAnsi="Times" w:cs="Times"/>
          <w:color w:val="141413"/>
          <w:sz w:val="20"/>
          <w:szCs w:val="20"/>
        </w:rPr>
        <w:t>Database Tables, Database Table Relationships</w:t>
      </w:r>
    </w:p>
    <w:p w:rsidR="00BE6EE2" w:rsidRDefault="00BE6EE2" w:rsidP="00D70D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EspressoCoffee has asked for your assistance in building database tables to record purchase transactions. Use the following EspressoCoffee purchase order and MS Access database software to complete the following.</w:t>
      </w:r>
    </w:p>
    <w:p w:rsidR="00BE6EE2" w:rsidRDefault="00BE6EE2" w:rsidP="00D70DB9">
      <w:pPr>
        <w:pStyle w:val="ListParagraph"/>
        <w:widowControl w:val="0"/>
        <w:numPr>
          <w:ilvl w:val="0"/>
          <w:numId w:val="29"/>
        </w:numPr>
        <w:tabs>
          <w:tab w:val="left" w:pos="-26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D70DB9">
        <w:rPr>
          <w:rFonts w:ascii="Times" w:hAnsi="Times" w:cs="Times"/>
          <w:color w:val="141413"/>
          <w:sz w:val="20"/>
          <w:szCs w:val="20"/>
        </w:rPr>
        <w:t>Build the database tables for EspressoCoffee purchase transactions. (Hint: You should have four tables.)</w:t>
      </w:r>
    </w:p>
    <w:p w:rsidR="00BE6EE2" w:rsidRDefault="00BE6EE2" w:rsidP="00D70DB9">
      <w:pPr>
        <w:pStyle w:val="ListParagraph"/>
        <w:widowControl w:val="0"/>
        <w:numPr>
          <w:ilvl w:val="0"/>
          <w:numId w:val="29"/>
        </w:numPr>
        <w:tabs>
          <w:tab w:val="left" w:pos="-26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D70DB9">
        <w:rPr>
          <w:rFonts w:ascii="Times" w:hAnsi="Times" w:cs="Times"/>
          <w:color w:val="141413"/>
          <w:sz w:val="20"/>
          <w:szCs w:val="20"/>
        </w:rPr>
        <w:t>Enter the fields you think appropriate for each database table.</w:t>
      </w:r>
    </w:p>
    <w:p w:rsidR="00BE6EE2" w:rsidRDefault="00BE6EE2" w:rsidP="00D70DB9">
      <w:pPr>
        <w:pStyle w:val="ListParagraph"/>
        <w:widowControl w:val="0"/>
        <w:numPr>
          <w:ilvl w:val="0"/>
          <w:numId w:val="29"/>
        </w:numPr>
        <w:tabs>
          <w:tab w:val="left" w:pos="-26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D70DB9">
        <w:rPr>
          <w:rFonts w:ascii="Times" w:hAnsi="Times" w:cs="Times"/>
          <w:color w:val="141413"/>
          <w:sz w:val="20"/>
          <w:szCs w:val="20"/>
        </w:rPr>
        <w:t>Select the primary key(s</w:t>
      </w:r>
      <w:r>
        <w:rPr>
          <w:rFonts w:ascii="Times" w:hAnsi="Times" w:cs="Times"/>
          <w:color w:val="141413"/>
          <w:sz w:val="20"/>
          <w:szCs w:val="20"/>
        </w:rPr>
        <w:t>) for each database table.</w:t>
      </w:r>
    </w:p>
    <w:p w:rsidR="00BE6EE2" w:rsidRDefault="00BE6EE2" w:rsidP="00D70DB9">
      <w:pPr>
        <w:pStyle w:val="ListParagraph"/>
        <w:widowControl w:val="0"/>
        <w:numPr>
          <w:ilvl w:val="0"/>
          <w:numId w:val="29"/>
        </w:numPr>
        <w:tabs>
          <w:tab w:val="left" w:pos="-26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D70DB9">
        <w:rPr>
          <w:rFonts w:ascii="Times" w:hAnsi="Times" w:cs="Times"/>
          <w:color w:val="141413"/>
          <w:sz w:val="20"/>
          <w:szCs w:val="20"/>
        </w:rPr>
        <w:t xml:space="preserve">Remove any many-to-many relationships using intersection tables. </w:t>
      </w:r>
    </w:p>
    <w:p w:rsidR="00BE6EE2" w:rsidRDefault="00BE6EE2" w:rsidP="00D70DB9">
      <w:pPr>
        <w:pStyle w:val="ListParagraph"/>
        <w:widowControl w:val="0"/>
        <w:numPr>
          <w:ilvl w:val="0"/>
          <w:numId w:val="29"/>
        </w:numPr>
        <w:tabs>
          <w:tab w:val="left" w:pos="-26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180"/>
        <w:rPr>
          <w:rFonts w:ascii="Times" w:hAnsi="Times" w:cs="Times"/>
          <w:color w:val="141413"/>
          <w:sz w:val="20"/>
          <w:szCs w:val="20"/>
        </w:rPr>
      </w:pPr>
      <w:r w:rsidRPr="00D70DB9">
        <w:rPr>
          <w:rFonts w:ascii="Times" w:hAnsi="Times" w:cs="Times"/>
          <w:color w:val="141413"/>
          <w:sz w:val="20"/>
          <w:szCs w:val="20"/>
        </w:rPr>
        <w:t>Build the relationships among the tables and print.</w:t>
      </w:r>
    </w:p>
    <w:p w:rsidR="00BE6EE2" w:rsidRDefault="00BE6EE2" w:rsidP="00DA0944">
      <w:pPr>
        <w:rPr>
          <w:rFonts w:ascii="Times" w:hAnsi="Times" w:cs="Optima"/>
          <w:sz w:val="20"/>
          <w:szCs w:val="22"/>
        </w:rPr>
      </w:pPr>
    </w:p>
    <w:p w:rsidR="00BE6EE2" w:rsidRPr="00DA0944" w:rsidRDefault="00BE6EE2" w:rsidP="00DA0944">
      <w:pPr>
        <w:rPr>
          <w:rFonts w:ascii="Times" w:hAnsi="Times"/>
          <w:sz w:val="20"/>
        </w:rPr>
      </w:pPr>
      <w:r w:rsidRPr="00DA0944">
        <w:rPr>
          <w:rFonts w:ascii="Times" w:hAnsi="Times"/>
          <w:sz w:val="20"/>
        </w:rPr>
        <w:t>We can identify</w:t>
      </w:r>
      <w:r>
        <w:rPr>
          <w:rFonts w:ascii="Times" w:hAnsi="Times"/>
          <w:sz w:val="20"/>
        </w:rPr>
        <w:t xml:space="preserve"> </w:t>
      </w:r>
      <w:r w:rsidRPr="00921EE8">
        <w:rPr>
          <w:rFonts w:ascii="Times" w:hAnsi="Times"/>
          <w:smallCaps/>
          <w:sz w:val="20"/>
        </w:rPr>
        <w:t>Vendor</w:t>
      </w:r>
      <w:r w:rsidRPr="00DA0944">
        <w:rPr>
          <w:rFonts w:ascii="Times" w:hAnsi="Times"/>
          <w:sz w:val="20"/>
        </w:rPr>
        <w:t>,</w:t>
      </w:r>
      <w:r>
        <w:rPr>
          <w:rFonts w:ascii="Times" w:hAnsi="Times"/>
          <w:sz w:val="20"/>
        </w:rPr>
        <w:t xml:space="preserve"> </w:t>
      </w:r>
      <w:r w:rsidRPr="00921EE8">
        <w:rPr>
          <w:rFonts w:ascii="Times" w:hAnsi="Times"/>
          <w:smallCaps/>
          <w:sz w:val="20"/>
        </w:rPr>
        <w:t>Purchase Order</w:t>
      </w:r>
      <w:r w:rsidRPr="00DA0944">
        <w:rPr>
          <w:rFonts w:ascii="Times" w:hAnsi="Times"/>
          <w:sz w:val="20"/>
        </w:rPr>
        <w:t>,</w:t>
      </w:r>
      <w:r>
        <w:rPr>
          <w:rFonts w:ascii="Times" w:hAnsi="Times"/>
          <w:sz w:val="20"/>
        </w:rPr>
        <w:t xml:space="preserve"> and </w:t>
      </w:r>
      <w:r w:rsidRPr="00921EE8">
        <w:rPr>
          <w:rFonts w:ascii="Times" w:hAnsi="Times"/>
          <w:smallCaps/>
          <w:sz w:val="20"/>
        </w:rPr>
        <w:t>Item</w:t>
      </w:r>
      <w:r w:rsidRPr="00DA0944">
        <w:rPr>
          <w:rFonts w:ascii="Times" w:hAnsi="Times"/>
          <w:sz w:val="20"/>
        </w:rPr>
        <w:t xml:space="preserve"> tables from this form. </w:t>
      </w:r>
    </w:p>
    <w:p w:rsidR="00BE6EE2" w:rsidRPr="00DA0944" w:rsidRDefault="00BE6EE2" w:rsidP="00DA0944">
      <w:pPr>
        <w:rPr>
          <w:rFonts w:ascii="Times" w:hAnsi="Times"/>
          <w:sz w:val="20"/>
        </w:rPr>
      </w:pPr>
      <w:r w:rsidRPr="00DA0944">
        <w:rPr>
          <w:rFonts w:ascii="Times" w:hAnsi="Times"/>
          <w:sz w:val="20"/>
        </w:rPr>
        <w:t xml:space="preserve">A purchase order </w:t>
      </w:r>
      <w:r>
        <w:rPr>
          <w:rFonts w:ascii="Times" w:hAnsi="Times"/>
          <w:sz w:val="20"/>
        </w:rPr>
        <w:t xml:space="preserve">form </w:t>
      </w:r>
      <w:r w:rsidRPr="00DA0944">
        <w:rPr>
          <w:rFonts w:ascii="Times" w:hAnsi="Times"/>
          <w:sz w:val="20"/>
        </w:rPr>
        <w:t>includes one or more items and an item may appear in more than one purchase order therefore</w:t>
      </w:r>
      <w:r>
        <w:rPr>
          <w:rFonts w:ascii="Times" w:hAnsi="Times"/>
          <w:sz w:val="20"/>
        </w:rPr>
        <w:t xml:space="preserve">, the relationship between the </w:t>
      </w:r>
      <w:r w:rsidRPr="00921EE8">
        <w:rPr>
          <w:rFonts w:ascii="Times" w:hAnsi="Times"/>
          <w:smallCaps/>
          <w:sz w:val="20"/>
        </w:rPr>
        <w:t>Item</w:t>
      </w:r>
      <w:r>
        <w:rPr>
          <w:rFonts w:ascii="Times" w:hAnsi="Times"/>
          <w:sz w:val="20"/>
        </w:rPr>
        <w:t xml:space="preserve"> table and </w:t>
      </w:r>
      <w:r w:rsidRPr="00921EE8">
        <w:rPr>
          <w:rFonts w:ascii="Times" w:hAnsi="Times"/>
          <w:smallCaps/>
          <w:sz w:val="20"/>
        </w:rPr>
        <w:t>Purchase Order</w:t>
      </w:r>
      <w:r w:rsidRPr="00DA0944">
        <w:rPr>
          <w:rFonts w:ascii="Times" w:hAnsi="Times"/>
          <w:sz w:val="20"/>
        </w:rPr>
        <w:t xml:space="preserve"> </w:t>
      </w:r>
      <w:r>
        <w:rPr>
          <w:rFonts w:ascii="Times" w:hAnsi="Times"/>
          <w:sz w:val="20"/>
        </w:rPr>
        <w:t xml:space="preserve">table </w:t>
      </w:r>
      <w:r w:rsidRPr="00DA0944">
        <w:rPr>
          <w:rFonts w:ascii="Times" w:hAnsi="Times"/>
          <w:sz w:val="20"/>
        </w:rPr>
        <w:t>is many-to-many. We should follow the same steps explained in the text to remove this type of relationship. The result will be</w:t>
      </w:r>
      <w:r>
        <w:rPr>
          <w:rFonts w:ascii="Times" w:hAnsi="Times"/>
          <w:sz w:val="20"/>
        </w:rPr>
        <w:t xml:space="preserve"> the </w:t>
      </w:r>
      <w:r w:rsidRPr="00921EE8">
        <w:rPr>
          <w:rFonts w:ascii="Times" w:hAnsi="Times"/>
          <w:smallCaps/>
          <w:sz w:val="20"/>
        </w:rPr>
        <w:t>Purchase Order Line</w:t>
      </w:r>
      <w:r w:rsidRPr="00DA0944">
        <w:rPr>
          <w:rFonts w:ascii="Times" w:hAnsi="Times"/>
          <w:sz w:val="20"/>
        </w:rPr>
        <w:t xml:space="preserve"> intersection table.  </w:t>
      </w:r>
    </w:p>
    <w:p w:rsidR="00BE6EE2" w:rsidRPr="00DA0944" w:rsidRDefault="00BE6EE2" w:rsidP="00801A57">
      <w:pPr>
        <w:ind w:firstLine="720"/>
        <w:rPr>
          <w:rFonts w:ascii="Times" w:hAnsi="Times"/>
          <w:sz w:val="20"/>
        </w:rPr>
      </w:pPr>
      <w:r w:rsidRPr="00DA0944">
        <w:rPr>
          <w:rFonts w:ascii="Times" w:hAnsi="Times"/>
          <w:sz w:val="20"/>
        </w:rPr>
        <w:t>As you</w:t>
      </w:r>
      <w:r>
        <w:rPr>
          <w:rFonts w:ascii="Times" w:hAnsi="Times"/>
          <w:sz w:val="20"/>
        </w:rPr>
        <w:t xml:space="preserve"> can</w:t>
      </w:r>
      <w:r w:rsidRPr="00DA0944">
        <w:rPr>
          <w:rFonts w:ascii="Times" w:hAnsi="Times"/>
          <w:sz w:val="20"/>
        </w:rPr>
        <w:t xml:space="preserve"> see</w:t>
      </w:r>
      <w:r>
        <w:rPr>
          <w:rFonts w:ascii="Times" w:hAnsi="Times"/>
          <w:sz w:val="20"/>
        </w:rPr>
        <w:t>,</w:t>
      </w:r>
      <w:r w:rsidRPr="00DA0944">
        <w:rPr>
          <w:rFonts w:ascii="Times" w:hAnsi="Times"/>
          <w:sz w:val="20"/>
        </w:rPr>
        <w:t xml:space="preserve"> certain data are missing from this form. These missing field</w:t>
      </w:r>
      <w:r>
        <w:rPr>
          <w:rFonts w:ascii="Times" w:hAnsi="Times"/>
          <w:sz w:val="20"/>
        </w:rPr>
        <w:t>s</w:t>
      </w:r>
      <w:r w:rsidRPr="00DA0944">
        <w:rPr>
          <w:rFonts w:ascii="Times" w:hAnsi="Times"/>
          <w:sz w:val="20"/>
        </w:rPr>
        <w:t xml:space="preserve"> may include tax amount and shipping charge. But these pieces of data are not necessary missing from the database tables. Also, there must be a way that the detailed purchase order information is displayed.</w:t>
      </w:r>
    </w:p>
    <w:p w:rsidR="00BE6EE2" w:rsidRDefault="00BE6EE2" w:rsidP="00DA0944">
      <w:pPr>
        <w:rPr>
          <w:rFonts w:ascii="Times" w:hAnsi="Times" w:cs="Optima"/>
          <w:sz w:val="20"/>
          <w:szCs w:val="22"/>
        </w:rPr>
      </w:pPr>
    </w:p>
    <w:p w:rsidR="00BE6EE2" w:rsidRPr="00DA0944" w:rsidRDefault="00BE6EE2" w:rsidP="00DA0944">
      <w:pPr>
        <w:rPr>
          <w:rFonts w:ascii="Times" w:hAnsi="Times" w:cs="Optima"/>
          <w:sz w:val="20"/>
          <w:szCs w:val="22"/>
        </w:rPr>
      </w:pPr>
      <w:r w:rsidRPr="00DA0944">
        <w:rPr>
          <w:rFonts w:ascii="Times" w:hAnsi="Times" w:cs="Optima"/>
          <w:sz w:val="20"/>
          <w:szCs w:val="22"/>
        </w:rPr>
        <w:t xml:space="preserve">See </w:t>
      </w:r>
      <w:r w:rsidRPr="00DA0944">
        <w:rPr>
          <w:rFonts w:ascii="Times" w:hAnsi="Times" w:cs="Optima"/>
          <w:i/>
          <w:sz w:val="20"/>
          <w:szCs w:val="22"/>
        </w:rPr>
        <w:t>Tech Ex 2.</w:t>
      </w:r>
      <w:r>
        <w:rPr>
          <w:rFonts w:ascii="Times" w:hAnsi="Times" w:cs="Optima"/>
          <w:i/>
          <w:sz w:val="20"/>
          <w:szCs w:val="22"/>
        </w:rPr>
        <w:t>42 SOLUTION</w:t>
      </w:r>
      <w:r w:rsidRPr="00DA0944">
        <w:rPr>
          <w:rFonts w:ascii="Times" w:hAnsi="Times" w:cs="Optima"/>
          <w:i/>
          <w:sz w:val="20"/>
          <w:szCs w:val="22"/>
        </w:rPr>
        <w:t xml:space="preserve"> </w:t>
      </w:r>
      <w:r w:rsidRPr="00DA0944">
        <w:rPr>
          <w:rFonts w:ascii="Times" w:hAnsi="Times" w:cs="Optima"/>
          <w:sz w:val="20"/>
          <w:szCs w:val="22"/>
        </w:rPr>
        <w:t xml:space="preserve">in the </w:t>
      </w:r>
      <w:r w:rsidRPr="00DA0944">
        <w:rPr>
          <w:rFonts w:ascii="Times" w:hAnsi="Times" w:cs="Optima"/>
          <w:i/>
          <w:sz w:val="20"/>
          <w:szCs w:val="22"/>
        </w:rPr>
        <w:t>Chapter 2 Exercises Solutions</w:t>
      </w:r>
      <w:r w:rsidRPr="00DA0944">
        <w:rPr>
          <w:rFonts w:ascii="Times" w:hAnsi="Times" w:cs="Optima"/>
          <w:sz w:val="20"/>
          <w:szCs w:val="22"/>
        </w:rPr>
        <w:t xml:space="preserve"> </w:t>
      </w:r>
      <w:r>
        <w:rPr>
          <w:rFonts w:ascii="Times" w:hAnsi="Times" w:cs="Optima"/>
          <w:sz w:val="20"/>
          <w:szCs w:val="22"/>
        </w:rPr>
        <w:t>folder.</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Pr="009E5714" w:rsidRDefault="00BE6EE2" w:rsidP="009E57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sidRPr="009E5714">
        <w:rPr>
          <w:rFonts w:ascii="Helvetica Neue" w:hAnsi="Helvetica Neue" w:cs="Helvetica Neue"/>
          <w:b/>
          <w:bCs/>
          <w:color w:val="141413"/>
          <w:sz w:val="20"/>
          <w:szCs w:val="20"/>
        </w:rPr>
        <w:t>2.43</w:t>
      </w:r>
    </w:p>
    <w:p w:rsidR="00BE6EE2" w:rsidRDefault="00BE6EE2" w:rsidP="009E5714">
      <w:pPr>
        <w:rPr>
          <w:rFonts w:ascii="Times" w:hAnsi="Times"/>
          <w:sz w:val="20"/>
        </w:rPr>
      </w:pPr>
      <w:r>
        <w:rPr>
          <w:rFonts w:ascii="Times" w:hAnsi="Times"/>
          <w:sz w:val="20"/>
        </w:rPr>
        <w:t>Tech Tool: Database Software</w:t>
      </w:r>
    </w:p>
    <w:p w:rsidR="00BE6EE2" w:rsidRDefault="00BE6EE2" w:rsidP="009E5714">
      <w:pPr>
        <w:rPr>
          <w:rFonts w:ascii="Times" w:hAnsi="Times"/>
          <w:sz w:val="20"/>
        </w:rPr>
      </w:pPr>
      <w:r>
        <w:rPr>
          <w:rFonts w:ascii="Times" w:hAnsi="Times"/>
          <w:sz w:val="20"/>
        </w:rPr>
        <w:t>Software Video: Database Tables</w:t>
      </w:r>
    </w:p>
    <w:p w:rsidR="00BE6EE2" w:rsidRDefault="00BE6EE2" w:rsidP="009E5714">
      <w:pPr>
        <w:rPr>
          <w:rFonts w:ascii="Times" w:hAnsi="Times"/>
          <w:sz w:val="20"/>
        </w:rPr>
      </w:pPr>
      <w:r>
        <w:rPr>
          <w:rFonts w:ascii="Times" w:hAnsi="Times"/>
          <w:sz w:val="20"/>
        </w:rPr>
        <w:t>Ethan, your coworker, who unfortunately didn’t take accounting information systems course while studying accounting, wants you to help him to understand database anomalies. To help your coworker, build a table in MS Access with the following fields and data. Show Ethan deletion, update, and insertion anomalies.</w:t>
      </w:r>
    </w:p>
    <w:p w:rsidR="00BE6EE2" w:rsidRDefault="00BE6EE2" w:rsidP="009E5714">
      <w:pPr>
        <w:rPr>
          <w:rFonts w:ascii="Times" w:hAnsi="Time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1"/>
        <w:gridCol w:w="737"/>
        <w:gridCol w:w="1014"/>
        <w:gridCol w:w="1017"/>
        <w:gridCol w:w="998"/>
        <w:gridCol w:w="999"/>
        <w:gridCol w:w="1736"/>
        <w:gridCol w:w="899"/>
        <w:gridCol w:w="655"/>
      </w:tblGrid>
      <w:tr w:rsidR="00BE6EE2" w:rsidRPr="00ED451B" w:rsidTr="00752F5B">
        <w:trPr>
          <w:trHeight w:val="765"/>
        </w:trPr>
        <w:tc>
          <w:tcPr>
            <w:tcW w:w="761" w:type="dxa"/>
          </w:tcPr>
          <w:p w:rsidR="00BE6EE2" w:rsidRPr="00ED451B" w:rsidRDefault="00BE6EE2" w:rsidP="00752F5B">
            <w:pPr>
              <w:rPr>
                <w:rFonts w:ascii="Times" w:hAnsi="Times"/>
                <w:sz w:val="20"/>
              </w:rPr>
            </w:pPr>
            <w:r w:rsidRPr="00ED451B">
              <w:rPr>
                <w:rFonts w:ascii="Times" w:hAnsi="Times"/>
                <w:sz w:val="20"/>
              </w:rPr>
              <w:t>Vendor No</w:t>
            </w:r>
          </w:p>
        </w:tc>
        <w:tc>
          <w:tcPr>
            <w:tcW w:w="573" w:type="dxa"/>
          </w:tcPr>
          <w:p w:rsidR="00BE6EE2" w:rsidRPr="00ED451B" w:rsidRDefault="00BE6EE2" w:rsidP="00752F5B">
            <w:pPr>
              <w:rPr>
                <w:rFonts w:ascii="Times" w:hAnsi="Times"/>
                <w:sz w:val="20"/>
              </w:rPr>
            </w:pPr>
            <w:r w:rsidRPr="00ED451B">
              <w:rPr>
                <w:rFonts w:ascii="Times" w:hAnsi="Times"/>
                <w:sz w:val="20"/>
              </w:rPr>
              <w:t>Item Code</w:t>
            </w:r>
          </w:p>
        </w:tc>
        <w:tc>
          <w:tcPr>
            <w:tcW w:w="1034" w:type="dxa"/>
          </w:tcPr>
          <w:p w:rsidR="00BE6EE2" w:rsidRPr="00ED451B" w:rsidRDefault="00BE6EE2" w:rsidP="00752F5B">
            <w:pPr>
              <w:rPr>
                <w:rFonts w:ascii="Times" w:hAnsi="Times"/>
                <w:sz w:val="20"/>
              </w:rPr>
            </w:pPr>
            <w:r w:rsidRPr="00ED451B">
              <w:rPr>
                <w:rFonts w:ascii="Times" w:hAnsi="Times"/>
                <w:sz w:val="20"/>
              </w:rPr>
              <w:t>Vendor First Name</w:t>
            </w:r>
          </w:p>
        </w:tc>
        <w:tc>
          <w:tcPr>
            <w:tcW w:w="1037" w:type="dxa"/>
          </w:tcPr>
          <w:p w:rsidR="00BE6EE2" w:rsidRPr="00ED451B" w:rsidRDefault="00BE6EE2" w:rsidP="00752F5B">
            <w:pPr>
              <w:rPr>
                <w:rFonts w:ascii="Times" w:hAnsi="Times"/>
                <w:sz w:val="20"/>
              </w:rPr>
            </w:pPr>
            <w:r w:rsidRPr="00ED451B">
              <w:rPr>
                <w:rFonts w:ascii="Times" w:hAnsi="Times"/>
                <w:sz w:val="20"/>
              </w:rPr>
              <w:t>Vendor Last Name</w:t>
            </w:r>
          </w:p>
        </w:tc>
        <w:tc>
          <w:tcPr>
            <w:tcW w:w="1017" w:type="dxa"/>
          </w:tcPr>
          <w:p w:rsidR="00BE6EE2" w:rsidRPr="00ED451B" w:rsidRDefault="00BE6EE2" w:rsidP="00752F5B">
            <w:pPr>
              <w:rPr>
                <w:rFonts w:ascii="Times" w:hAnsi="Times"/>
                <w:sz w:val="20"/>
              </w:rPr>
            </w:pPr>
            <w:r w:rsidRPr="00ED451B">
              <w:rPr>
                <w:rFonts w:ascii="Times" w:hAnsi="Times"/>
                <w:sz w:val="20"/>
              </w:rPr>
              <w:t>Vendor City</w:t>
            </w:r>
          </w:p>
        </w:tc>
        <w:tc>
          <w:tcPr>
            <w:tcW w:w="1018" w:type="dxa"/>
          </w:tcPr>
          <w:p w:rsidR="00BE6EE2" w:rsidRPr="00ED451B" w:rsidRDefault="00BE6EE2" w:rsidP="00752F5B">
            <w:pPr>
              <w:rPr>
                <w:rFonts w:ascii="Times" w:hAnsi="Times"/>
                <w:sz w:val="20"/>
              </w:rPr>
            </w:pPr>
            <w:r w:rsidRPr="00ED451B">
              <w:rPr>
                <w:rFonts w:ascii="Times" w:hAnsi="Times"/>
                <w:sz w:val="20"/>
              </w:rPr>
              <w:t>Item Name</w:t>
            </w:r>
          </w:p>
        </w:tc>
        <w:tc>
          <w:tcPr>
            <w:tcW w:w="1774" w:type="dxa"/>
          </w:tcPr>
          <w:p w:rsidR="00BE6EE2" w:rsidRPr="00ED451B" w:rsidRDefault="00BE6EE2" w:rsidP="00752F5B">
            <w:pPr>
              <w:rPr>
                <w:rFonts w:ascii="Times" w:hAnsi="Times"/>
                <w:sz w:val="20"/>
              </w:rPr>
            </w:pPr>
            <w:r w:rsidRPr="00ED451B">
              <w:rPr>
                <w:rFonts w:ascii="Times" w:hAnsi="Times"/>
                <w:sz w:val="20"/>
              </w:rPr>
              <w:t>Item Description</w:t>
            </w:r>
          </w:p>
        </w:tc>
        <w:tc>
          <w:tcPr>
            <w:tcW w:w="781" w:type="dxa"/>
          </w:tcPr>
          <w:p w:rsidR="00BE6EE2" w:rsidRPr="00ED451B" w:rsidRDefault="00BE6EE2" w:rsidP="00752F5B">
            <w:pPr>
              <w:rPr>
                <w:rFonts w:ascii="Times" w:hAnsi="Times"/>
                <w:sz w:val="20"/>
              </w:rPr>
            </w:pPr>
            <w:r w:rsidRPr="00ED451B">
              <w:rPr>
                <w:rFonts w:ascii="Times" w:hAnsi="Times"/>
                <w:sz w:val="20"/>
              </w:rPr>
              <w:t>Quantity</w:t>
            </w:r>
          </w:p>
        </w:tc>
        <w:tc>
          <w:tcPr>
            <w:tcW w:w="605" w:type="dxa"/>
          </w:tcPr>
          <w:p w:rsidR="00BE6EE2" w:rsidRPr="00ED451B" w:rsidRDefault="00BE6EE2" w:rsidP="00752F5B">
            <w:pPr>
              <w:rPr>
                <w:rFonts w:ascii="Times" w:hAnsi="Times"/>
                <w:sz w:val="20"/>
              </w:rPr>
            </w:pPr>
            <w:r w:rsidRPr="00ED451B">
              <w:rPr>
                <w:rFonts w:ascii="Times" w:hAnsi="Times"/>
                <w:sz w:val="20"/>
              </w:rPr>
              <w:t>Unit Price</w:t>
            </w:r>
          </w:p>
        </w:tc>
      </w:tr>
      <w:tr w:rsidR="00BE6EE2" w:rsidRPr="00ED451B" w:rsidTr="00752F5B">
        <w:trPr>
          <w:trHeight w:val="300"/>
        </w:trPr>
        <w:tc>
          <w:tcPr>
            <w:tcW w:w="761" w:type="dxa"/>
            <w:noWrap/>
          </w:tcPr>
          <w:p w:rsidR="00BE6EE2" w:rsidRPr="00ED451B" w:rsidRDefault="00BE6EE2" w:rsidP="00752F5B">
            <w:pPr>
              <w:rPr>
                <w:rFonts w:ascii="Times" w:hAnsi="Times"/>
                <w:sz w:val="20"/>
              </w:rPr>
            </w:pPr>
            <w:r w:rsidRPr="00ED451B">
              <w:rPr>
                <w:rFonts w:ascii="Times" w:hAnsi="Times"/>
                <w:sz w:val="20"/>
              </w:rPr>
              <w:t>120</w:t>
            </w:r>
          </w:p>
        </w:tc>
        <w:tc>
          <w:tcPr>
            <w:tcW w:w="573" w:type="dxa"/>
            <w:noWrap/>
          </w:tcPr>
          <w:p w:rsidR="00BE6EE2" w:rsidRPr="00ED451B" w:rsidRDefault="00BE6EE2" w:rsidP="00752F5B">
            <w:pPr>
              <w:rPr>
                <w:rFonts w:ascii="Times" w:hAnsi="Times"/>
                <w:sz w:val="20"/>
              </w:rPr>
            </w:pPr>
            <w:r w:rsidRPr="00ED451B">
              <w:rPr>
                <w:rFonts w:ascii="Times" w:hAnsi="Times"/>
                <w:sz w:val="20"/>
              </w:rPr>
              <w:t>23MX</w:t>
            </w:r>
          </w:p>
        </w:tc>
        <w:tc>
          <w:tcPr>
            <w:tcW w:w="1034" w:type="dxa"/>
            <w:noWrap/>
          </w:tcPr>
          <w:p w:rsidR="00BE6EE2" w:rsidRPr="00ED451B" w:rsidRDefault="00BE6EE2" w:rsidP="00752F5B">
            <w:pPr>
              <w:rPr>
                <w:rFonts w:ascii="Times" w:hAnsi="Times"/>
                <w:sz w:val="20"/>
              </w:rPr>
            </w:pPr>
            <w:r w:rsidRPr="00ED451B">
              <w:rPr>
                <w:rFonts w:ascii="Times" w:hAnsi="Times"/>
                <w:sz w:val="20"/>
              </w:rPr>
              <w:t>Mark</w:t>
            </w:r>
          </w:p>
        </w:tc>
        <w:tc>
          <w:tcPr>
            <w:tcW w:w="1037" w:type="dxa"/>
            <w:noWrap/>
          </w:tcPr>
          <w:p w:rsidR="00BE6EE2" w:rsidRPr="00ED451B" w:rsidRDefault="00BE6EE2" w:rsidP="00752F5B">
            <w:pPr>
              <w:rPr>
                <w:rFonts w:ascii="Times" w:hAnsi="Times"/>
                <w:sz w:val="20"/>
              </w:rPr>
            </w:pPr>
            <w:r w:rsidRPr="00ED451B">
              <w:rPr>
                <w:rFonts w:ascii="Times" w:hAnsi="Times"/>
                <w:sz w:val="20"/>
              </w:rPr>
              <w:t>Kwinsky</w:t>
            </w:r>
          </w:p>
        </w:tc>
        <w:tc>
          <w:tcPr>
            <w:tcW w:w="1017" w:type="dxa"/>
            <w:noWrap/>
          </w:tcPr>
          <w:p w:rsidR="00BE6EE2" w:rsidRPr="00ED451B" w:rsidRDefault="00BE6EE2" w:rsidP="00752F5B">
            <w:pPr>
              <w:rPr>
                <w:rFonts w:ascii="Times" w:hAnsi="Times"/>
                <w:sz w:val="20"/>
              </w:rPr>
            </w:pPr>
            <w:r w:rsidRPr="00ED451B">
              <w:rPr>
                <w:rFonts w:ascii="Times" w:hAnsi="Times"/>
                <w:sz w:val="20"/>
              </w:rPr>
              <w:t>St. Louis</w:t>
            </w:r>
          </w:p>
        </w:tc>
        <w:tc>
          <w:tcPr>
            <w:tcW w:w="1018" w:type="dxa"/>
            <w:noWrap/>
          </w:tcPr>
          <w:p w:rsidR="00BE6EE2" w:rsidRPr="00ED451B" w:rsidRDefault="00BE6EE2" w:rsidP="00752F5B">
            <w:pPr>
              <w:rPr>
                <w:rFonts w:ascii="Times" w:hAnsi="Times"/>
                <w:sz w:val="20"/>
              </w:rPr>
            </w:pPr>
            <w:r w:rsidRPr="00ED451B">
              <w:rPr>
                <w:rFonts w:ascii="Times" w:hAnsi="Times"/>
                <w:sz w:val="20"/>
              </w:rPr>
              <w:t>Accx 202</w:t>
            </w:r>
          </w:p>
        </w:tc>
        <w:tc>
          <w:tcPr>
            <w:tcW w:w="1774" w:type="dxa"/>
            <w:noWrap/>
          </w:tcPr>
          <w:p w:rsidR="00BE6EE2" w:rsidRPr="00ED451B" w:rsidRDefault="00BE6EE2" w:rsidP="00752F5B">
            <w:pPr>
              <w:rPr>
                <w:rFonts w:ascii="Times" w:hAnsi="Times"/>
                <w:sz w:val="20"/>
              </w:rPr>
            </w:pPr>
            <w:r w:rsidRPr="00ED451B">
              <w:rPr>
                <w:rFonts w:ascii="Times" w:hAnsi="Times"/>
                <w:sz w:val="20"/>
              </w:rPr>
              <w:t>Accelerator gas pedal</w:t>
            </w:r>
          </w:p>
        </w:tc>
        <w:tc>
          <w:tcPr>
            <w:tcW w:w="781" w:type="dxa"/>
            <w:noWrap/>
          </w:tcPr>
          <w:p w:rsidR="00BE6EE2" w:rsidRPr="00ED451B" w:rsidRDefault="00BE6EE2" w:rsidP="00752F5B">
            <w:pPr>
              <w:rPr>
                <w:rFonts w:ascii="Times" w:hAnsi="Times"/>
                <w:sz w:val="20"/>
              </w:rPr>
            </w:pPr>
            <w:r w:rsidRPr="00ED451B">
              <w:rPr>
                <w:rFonts w:ascii="Times" w:hAnsi="Times"/>
                <w:sz w:val="20"/>
              </w:rPr>
              <w:t>3</w:t>
            </w:r>
          </w:p>
        </w:tc>
        <w:tc>
          <w:tcPr>
            <w:tcW w:w="605" w:type="dxa"/>
            <w:noWrap/>
          </w:tcPr>
          <w:p w:rsidR="00BE6EE2" w:rsidRPr="00ED451B" w:rsidRDefault="00BE6EE2" w:rsidP="00752F5B">
            <w:pPr>
              <w:rPr>
                <w:rFonts w:ascii="Times" w:hAnsi="Times"/>
                <w:sz w:val="20"/>
              </w:rPr>
            </w:pPr>
            <w:r w:rsidRPr="00ED451B">
              <w:rPr>
                <w:rFonts w:ascii="Times" w:hAnsi="Times"/>
                <w:sz w:val="20"/>
              </w:rPr>
              <w:t xml:space="preserve">$60 </w:t>
            </w:r>
          </w:p>
        </w:tc>
      </w:tr>
      <w:tr w:rsidR="00BE6EE2" w:rsidRPr="00ED451B" w:rsidTr="00752F5B">
        <w:trPr>
          <w:trHeight w:val="300"/>
        </w:trPr>
        <w:tc>
          <w:tcPr>
            <w:tcW w:w="761" w:type="dxa"/>
            <w:noWrap/>
          </w:tcPr>
          <w:p w:rsidR="00BE6EE2" w:rsidRPr="00ED451B" w:rsidRDefault="00BE6EE2" w:rsidP="00752F5B">
            <w:pPr>
              <w:rPr>
                <w:rFonts w:ascii="Times" w:hAnsi="Times"/>
                <w:sz w:val="20"/>
              </w:rPr>
            </w:pPr>
            <w:r w:rsidRPr="00ED451B">
              <w:rPr>
                <w:rFonts w:ascii="Times" w:hAnsi="Times"/>
                <w:sz w:val="20"/>
              </w:rPr>
              <w:t>234</w:t>
            </w:r>
          </w:p>
        </w:tc>
        <w:tc>
          <w:tcPr>
            <w:tcW w:w="573" w:type="dxa"/>
            <w:noWrap/>
          </w:tcPr>
          <w:p w:rsidR="00BE6EE2" w:rsidRPr="00ED451B" w:rsidRDefault="00BE6EE2" w:rsidP="00752F5B">
            <w:pPr>
              <w:rPr>
                <w:rFonts w:ascii="Times" w:hAnsi="Times"/>
                <w:sz w:val="20"/>
              </w:rPr>
            </w:pPr>
            <w:r w:rsidRPr="00ED451B">
              <w:rPr>
                <w:rFonts w:ascii="Times" w:hAnsi="Times"/>
                <w:sz w:val="20"/>
              </w:rPr>
              <w:t>10SP</w:t>
            </w:r>
          </w:p>
        </w:tc>
        <w:tc>
          <w:tcPr>
            <w:tcW w:w="1034" w:type="dxa"/>
            <w:noWrap/>
          </w:tcPr>
          <w:p w:rsidR="00BE6EE2" w:rsidRPr="00ED451B" w:rsidRDefault="00BE6EE2" w:rsidP="00752F5B">
            <w:pPr>
              <w:rPr>
                <w:rFonts w:ascii="Times" w:hAnsi="Times"/>
                <w:sz w:val="20"/>
              </w:rPr>
            </w:pPr>
            <w:r w:rsidRPr="00ED451B">
              <w:rPr>
                <w:rFonts w:ascii="Times" w:hAnsi="Times"/>
                <w:sz w:val="20"/>
              </w:rPr>
              <w:t>Jim</w:t>
            </w:r>
          </w:p>
        </w:tc>
        <w:tc>
          <w:tcPr>
            <w:tcW w:w="1037" w:type="dxa"/>
            <w:noWrap/>
          </w:tcPr>
          <w:p w:rsidR="00BE6EE2" w:rsidRPr="00ED451B" w:rsidRDefault="00BE6EE2" w:rsidP="00752F5B">
            <w:pPr>
              <w:rPr>
                <w:rFonts w:ascii="Times" w:hAnsi="Times"/>
                <w:sz w:val="20"/>
              </w:rPr>
            </w:pPr>
            <w:r w:rsidRPr="00ED451B">
              <w:rPr>
                <w:rFonts w:ascii="Times" w:hAnsi="Times"/>
                <w:sz w:val="20"/>
              </w:rPr>
              <w:t>Maranda</w:t>
            </w:r>
          </w:p>
        </w:tc>
        <w:tc>
          <w:tcPr>
            <w:tcW w:w="1017" w:type="dxa"/>
            <w:noWrap/>
          </w:tcPr>
          <w:p w:rsidR="00BE6EE2" w:rsidRPr="00ED451B" w:rsidRDefault="00BE6EE2" w:rsidP="00752F5B">
            <w:pPr>
              <w:rPr>
                <w:rFonts w:ascii="Times" w:hAnsi="Times"/>
                <w:sz w:val="20"/>
              </w:rPr>
            </w:pPr>
            <w:r w:rsidRPr="00ED451B">
              <w:rPr>
                <w:rFonts w:ascii="Times" w:hAnsi="Times"/>
                <w:sz w:val="20"/>
              </w:rPr>
              <w:t>Chicago</w:t>
            </w:r>
          </w:p>
        </w:tc>
        <w:tc>
          <w:tcPr>
            <w:tcW w:w="1018" w:type="dxa"/>
            <w:noWrap/>
          </w:tcPr>
          <w:p w:rsidR="00BE6EE2" w:rsidRPr="00ED451B" w:rsidRDefault="00BE6EE2" w:rsidP="00752F5B">
            <w:pPr>
              <w:rPr>
                <w:rFonts w:ascii="Times" w:hAnsi="Times"/>
                <w:sz w:val="20"/>
              </w:rPr>
            </w:pPr>
            <w:r w:rsidRPr="00ED451B">
              <w:rPr>
                <w:rFonts w:ascii="Times" w:hAnsi="Times"/>
                <w:sz w:val="20"/>
              </w:rPr>
              <w:t>SW6B</w:t>
            </w:r>
          </w:p>
        </w:tc>
        <w:tc>
          <w:tcPr>
            <w:tcW w:w="1774" w:type="dxa"/>
            <w:noWrap/>
          </w:tcPr>
          <w:p w:rsidR="00BE6EE2" w:rsidRPr="00ED451B" w:rsidRDefault="00BE6EE2" w:rsidP="00752F5B">
            <w:pPr>
              <w:rPr>
                <w:rFonts w:ascii="Times" w:hAnsi="Times"/>
                <w:sz w:val="20"/>
              </w:rPr>
            </w:pPr>
            <w:r w:rsidRPr="00ED451B">
              <w:rPr>
                <w:rFonts w:ascii="Times" w:hAnsi="Times"/>
                <w:sz w:val="20"/>
              </w:rPr>
              <w:t>Switch pin</w:t>
            </w:r>
          </w:p>
        </w:tc>
        <w:tc>
          <w:tcPr>
            <w:tcW w:w="781" w:type="dxa"/>
            <w:noWrap/>
          </w:tcPr>
          <w:p w:rsidR="00BE6EE2" w:rsidRPr="00ED451B" w:rsidRDefault="00BE6EE2" w:rsidP="00752F5B">
            <w:pPr>
              <w:rPr>
                <w:rFonts w:ascii="Times" w:hAnsi="Times"/>
                <w:sz w:val="20"/>
              </w:rPr>
            </w:pPr>
            <w:r w:rsidRPr="00ED451B">
              <w:rPr>
                <w:rFonts w:ascii="Times" w:hAnsi="Times"/>
                <w:sz w:val="20"/>
              </w:rPr>
              <w:t>12</w:t>
            </w:r>
          </w:p>
        </w:tc>
        <w:tc>
          <w:tcPr>
            <w:tcW w:w="605" w:type="dxa"/>
            <w:noWrap/>
          </w:tcPr>
          <w:p w:rsidR="00BE6EE2" w:rsidRPr="00ED451B" w:rsidRDefault="00BE6EE2" w:rsidP="00752F5B">
            <w:pPr>
              <w:rPr>
                <w:rFonts w:ascii="Times" w:hAnsi="Times"/>
                <w:sz w:val="20"/>
              </w:rPr>
            </w:pPr>
            <w:r w:rsidRPr="00ED451B">
              <w:rPr>
                <w:rFonts w:ascii="Times" w:hAnsi="Times"/>
                <w:sz w:val="20"/>
              </w:rPr>
              <w:t xml:space="preserve">$7.20 </w:t>
            </w:r>
          </w:p>
        </w:tc>
      </w:tr>
      <w:tr w:rsidR="00BE6EE2" w:rsidRPr="00ED451B" w:rsidTr="00752F5B">
        <w:trPr>
          <w:trHeight w:val="300"/>
        </w:trPr>
        <w:tc>
          <w:tcPr>
            <w:tcW w:w="761" w:type="dxa"/>
            <w:noWrap/>
          </w:tcPr>
          <w:p w:rsidR="00BE6EE2" w:rsidRPr="00ED451B" w:rsidRDefault="00BE6EE2" w:rsidP="00752F5B">
            <w:pPr>
              <w:rPr>
                <w:rFonts w:ascii="Times" w:hAnsi="Times"/>
                <w:sz w:val="20"/>
              </w:rPr>
            </w:pPr>
            <w:r w:rsidRPr="00ED451B">
              <w:rPr>
                <w:rFonts w:ascii="Times" w:hAnsi="Times"/>
                <w:sz w:val="20"/>
              </w:rPr>
              <w:t>127</w:t>
            </w:r>
          </w:p>
        </w:tc>
        <w:tc>
          <w:tcPr>
            <w:tcW w:w="573" w:type="dxa"/>
            <w:noWrap/>
          </w:tcPr>
          <w:p w:rsidR="00BE6EE2" w:rsidRPr="00ED451B" w:rsidRDefault="00BE6EE2" w:rsidP="00752F5B">
            <w:pPr>
              <w:rPr>
                <w:rFonts w:ascii="Times" w:hAnsi="Times"/>
                <w:sz w:val="20"/>
              </w:rPr>
            </w:pPr>
            <w:r w:rsidRPr="00ED451B">
              <w:rPr>
                <w:rFonts w:ascii="Times" w:hAnsi="Times"/>
                <w:sz w:val="20"/>
              </w:rPr>
              <w:t>10U2</w:t>
            </w:r>
          </w:p>
        </w:tc>
        <w:tc>
          <w:tcPr>
            <w:tcW w:w="1034" w:type="dxa"/>
            <w:noWrap/>
          </w:tcPr>
          <w:p w:rsidR="00BE6EE2" w:rsidRPr="00ED451B" w:rsidRDefault="00BE6EE2" w:rsidP="00752F5B">
            <w:pPr>
              <w:rPr>
                <w:rFonts w:ascii="Times" w:hAnsi="Times"/>
                <w:sz w:val="20"/>
              </w:rPr>
            </w:pPr>
            <w:r w:rsidRPr="00ED451B">
              <w:rPr>
                <w:rFonts w:ascii="Times" w:hAnsi="Times"/>
                <w:sz w:val="20"/>
              </w:rPr>
              <w:t>Mary</w:t>
            </w:r>
          </w:p>
        </w:tc>
        <w:tc>
          <w:tcPr>
            <w:tcW w:w="1037" w:type="dxa"/>
            <w:noWrap/>
          </w:tcPr>
          <w:p w:rsidR="00BE6EE2" w:rsidRPr="00ED451B" w:rsidRDefault="00BE6EE2" w:rsidP="00752F5B">
            <w:pPr>
              <w:rPr>
                <w:rFonts w:ascii="Times" w:hAnsi="Times"/>
                <w:sz w:val="20"/>
              </w:rPr>
            </w:pPr>
            <w:r w:rsidRPr="00ED451B">
              <w:rPr>
                <w:rFonts w:ascii="Times" w:hAnsi="Times"/>
                <w:sz w:val="20"/>
              </w:rPr>
              <w:t>Vedette</w:t>
            </w:r>
          </w:p>
        </w:tc>
        <w:tc>
          <w:tcPr>
            <w:tcW w:w="1017" w:type="dxa"/>
            <w:noWrap/>
          </w:tcPr>
          <w:p w:rsidR="00BE6EE2" w:rsidRPr="00ED451B" w:rsidRDefault="00BE6EE2" w:rsidP="00752F5B">
            <w:pPr>
              <w:rPr>
                <w:rFonts w:ascii="Times" w:hAnsi="Times"/>
                <w:sz w:val="20"/>
              </w:rPr>
            </w:pPr>
            <w:r w:rsidRPr="00ED451B">
              <w:rPr>
                <w:rFonts w:ascii="Times" w:hAnsi="Times"/>
                <w:sz w:val="20"/>
              </w:rPr>
              <w:t>Tulsa</w:t>
            </w:r>
          </w:p>
        </w:tc>
        <w:tc>
          <w:tcPr>
            <w:tcW w:w="1018" w:type="dxa"/>
            <w:noWrap/>
          </w:tcPr>
          <w:p w:rsidR="00BE6EE2" w:rsidRPr="00ED451B" w:rsidRDefault="00BE6EE2" w:rsidP="00752F5B">
            <w:pPr>
              <w:rPr>
                <w:rFonts w:ascii="Times" w:hAnsi="Times"/>
                <w:sz w:val="20"/>
              </w:rPr>
            </w:pPr>
            <w:r w:rsidRPr="00ED451B">
              <w:rPr>
                <w:rFonts w:ascii="Times" w:hAnsi="Times"/>
                <w:sz w:val="20"/>
              </w:rPr>
              <w:t>52SET</w:t>
            </w:r>
          </w:p>
        </w:tc>
        <w:tc>
          <w:tcPr>
            <w:tcW w:w="1774" w:type="dxa"/>
            <w:noWrap/>
          </w:tcPr>
          <w:p w:rsidR="00BE6EE2" w:rsidRPr="00ED451B" w:rsidRDefault="00BE6EE2" w:rsidP="00752F5B">
            <w:pPr>
              <w:rPr>
                <w:rFonts w:ascii="Times" w:hAnsi="Times"/>
                <w:sz w:val="20"/>
              </w:rPr>
            </w:pPr>
            <w:r w:rsidRPr="00ED451B">
              <w:rPr>
                <w:rFonts w:ascii="Times" w:hAnsi="Times"/>
                <w:sz w:val="20"/>
              </w:rPr>
              <w:t>Under seat bar</w:t>
            </w:r>
          </w:p>
        </w:tc>
        <w:tc>
          <w:tcPr>
            <w:tcW w:w="781" w:type="dxa"/>
            <w:noWrap/>
          </w:tcPr>
          <w:p w:rsidR="00BE6EE2" w:rsidRPr="00ED451B" w:rsidRDefault="00BE6EE2" w:rsidP="00752F5B">
            <w:pPr>
              <w:rPr>
                <w:rFonts w:ascii="Times" w:hAnsi="Times"/>
                <w:sz w:val="20"/>
              </w:rPr>
            </w:pPr>
            <w:r w:rsidRPr="00ED451B">
              <w:rPr>
                <w:rFonts w:ascii="Times" w:hAnsi="Times"/>
                <w:sz w:val="20"/>
              </w:rPr>
              <w:t>1</w:t>
            </w:r>
          </w:p>
        </w:tc>
        <w:tc>
          <w:tcPr>
            <w:tcW w:w="605" w:type="dxa"/>
            <w:noWrap/>
          </w:tcPr>
          <w:p w:rsidR="00BE6EE2" w:rsidRPr="00ED451B" w:rsidRDefault="00BE6EE2" w:rsidP="00752F5B">
            <w:pPr>
              <w:rPr>
                <w:rFonts w:ascii="Times" w:hAnsi="Times"/>
                <w:sz w:val="20"/>
              </w:rPr>
            </w:pPr>
            <w:r w:rsidRPr="00ED451B">
              <w:rPr>
                <w:rFonts w:ascii="Times" w:hAnsi="Times"/>
                <w:sz w:val="20"/>
              </w:rPr>
              <w:t xml:space="preserve">$56 </w:t>
            </w:r>
          </w:p>
        </w:tc>
      </w:tr>
      <w:tr w:rsidR="00BE6EE2" w:rsidRPr="00ED451B" w:rsidTr="00752F5B">
        <w:trPr>
          <w:trHeight w:val="300"/>
        </w:trPr>
        <w:tc>
          <w:tcPr>
            <w:tcW w:w="761" w:type="dxa"/>
            <w:noWrap/>
          </w:tcPr>
          <w:p w:rsidR="00BE6EE2" w:rsidRPr="00ED451B" w:rsidRDefault="00BE6EE2" w:rsidP="00752F5B">
            <w:pPr>
              <w:rPr>
                <w:rFonts w:ascii="Times" w:hAnsi="Times"/>
                <w:sz w:val="20"/>
              </w:rPr>
            </w:pPr>
            <w:r w:rsidRPr="00ED451B">
              <w:rPr>
                <w:rFonts w:ascii="Times" w:hAnsi="Times"/>
                <w:sz w:val="20"/>
              </w:rPr>
              <w:t>120</w:t>
            </w:r>
          </w:p>
        </w:tc>
        <w:tc>
          <w:tcPr>
            <w:tcW w:w="573" w:type="dxa"/>
            <w:noWrap/>
          </w:tcPr>
          <w:p w:rsidR="00BE6EE2" w:rsidRPr="00ED451B" w:rsidRDefault="00BE6EE2" w:rsidP="00752F5B">
            <w:pPr>
              <w:rPr>
                <w:rFonts w:ascii="Times" w:hAnsi="Times"/>
                <w:sz w:val="20"/>
              </w:rPr>
            </w:pPr>
            <w:r w:rsidRPr="00ED451B">
              <w:rPr>
                <w:rFonts w:ascii="Times" w:hAnsi="Times"/>
                <w:sz w:val="20"/>
              </w:rPr>
              <w:t>PP10</w:t>
            </w:r>
          </w:p>
        </w:tc>
        <w:tc>
          <w:tcPr>
            <w:tcW w:w="1034" w:type="dxa"/>
            <w:noWrap/>
          </w:tcPr>
          <w:p w:rsidR="00BE6EE2" w:rsidRPr="00ED451B" w:rsidRDefault="00BE6EE2" w:rsidP="00752F5B">
            <w:pPr>
              <w:rPr>
                <w:rFonts w:ascii="Times" w:hAnsi="Times"/>
                <w:sz w:val="20"/>
              </w:rPr>
            </w:pPr>
            <w:r w:rsidRPr="00ED451B">
              <w:rPr>
                <w:rFonts w:ascii="Times" w:hAnsi="Times"/>
                <w:sz w:val="20"/>
              </w:rPr>
              <w:t>Mark</w:t>
            </w:r>
          </w:p>
        </w:tc>
        <w:tc>
          <w:tcPr>
            <w:tcW w:w="1037" w:type="dxa"/>
            <w:noWrap/>
          </w:tcPr>
          <w:p w:rsidR="00BE6EE2" w:rsidRPr="00ED451B" w:rsidRDefault="00BE6EE2" w:rsidP="00752F5B">
            <w:pPr>
              <w:rPr>
                <w:rFonts w:ascii="Times" w:hAnsi="Times"/>
                <w:sz w:val="20"/>
              </w:rPr>
            </w:pPr>
            <w:r w:rsidRPr="00ED451B">
              <w:rPr>
                <w:rFonts w:ascii="Times" w:hAnsi="Times"/>
                <w:sz w:val="20"/>
              </w:rPr>
              <w:t>Kwinsky</w:t>
            </w:r>
          </w:p>
        </w:tc>
        <w:tc>
          <w:tcPr>
            <w:tcW w:w="1017" w:type="dxa"/>
            <w:noWrap/>
          </w:tcPr>
          <w:p w:rsidR="00BE6EE2" w:rsidRPr="00ED451B" w:rsidRDefault="00BE6EE2" w:rsidP="00752F5B">
            <w:pPr>
              <w:rPr>
                <w:rFonts w:ascii="Times" w:hAnsi="Times"/>
                <w:sz w:val="20"/>
              </w:rPr>
            </w:pPr>
            <w:r w:rsidRPr="00ED451B">
              <w:rPr>
                <w:rFonts w:ascii="Times" w:hAnsi="Times"/>
                <w:sz w:val="20"/>
              </w:rPr>
              <w:t>St. Louis</w:t>
            </w:r>
          </w:p>
        </w:tc>
        <w:tc>
          <w:tcPr>
            <w:tcW w:w="1018" w:type="dxa"/>
            <w:noWrap/>
          </w:tcPr>
          <w:p w:rsidR="00BE6EE2" w:rsidRPr="00ED451B" w:rsidRDefault="00BE6EE2" w:rsidP="00752F5B">
            <w:pPr>
              <w:rPr>
                <w:rFonts w:ascii="Times" w:hAnsi="Times"/>
                <w:sz w:val="20"/>
              </w:rPr>
            </w:pPr>
            <w:r w:rsidRPr="00ED451B">
              <w:rPr>
                <w:rFonts w:ascii="Times" w:hAnsi="Times"/>
                <w:sz w:val="20"/>
              </w:rPr>
              <w:t>BrkL</w:t>
            </w:r>
          </w:p>
        </w:tc>
        <w:tc>
          <w:tcPr>
            <w:tcW w:w="1774" w:type="dxa"/>
            <w:noWrap/>
          </w:tcPr>
          <w:p w:rsidR="00BE6EE2" w:rsidRPr="00ED451B" w:rsidRDefault="00BE6EE2" w:rsidP="00752F5B">
            <w:pPr>
              <w:rPr>
                <w:rFonts w:ascii="Times" w:hAnsi="Times"/>
                <w:sz w:val="20"/>
              </w:rPr>
            </w:pPr>
            <w:r w:rsidRPr="00ED451B">
              <w:rPr>
                <w:rFonts w:ascii="Times" w:hAnsi="Times"/>
                <w:sz w:val="20"/>
              </w:rPr>
              <w:t>Left Break</w:t>
            </w:r>
          </w:p>
        </w:tc>
        <w:tc>
          <w:tcPr>
            <w:tcW w:w="781" w:type="dxa"/>
            <w:noWrap/>
          </w:tcPr>
          <w:p w:rsidR="00BE6EE2" w:rsidRPr="00ED451B" w:rsidRDefault="00BE6EE2" w:rsidP="00752F5B">
            <w:pPr>
              <w:rPr>
                <w:rFonts w:ascii="Times" w:hAnsi="Times"/>
                <w:sz w:val="20"/>
              </w:rPr>
            </w:pPr>
            <w:r w:rsidRPr="00ED451B">
              <w:rPr>
                <w:rFonts w:ascii="Times" w:hAnsi="Times"/>
                <w:sz w:val="20"/>
              </w:rPr>
              <w:t>1</w:t>
            </w:r>
          </w:p>
        </w:tc>
        <w:tc>
          <w:tcPr>
            <w:tcW w:w="605" w:type="dxa"/>
            <w:noWrap/>
          </w:tcPr>
          <w:p w:rsidR="00BE6EE2" w:rsidRPr="00ED451B" w:rsidRDefault="00BE6EE2" w:rsidP="00752F5B">
            <w:pPr>
              <w:rPr>
                <w:rFonts w:ascii="Times" w:hAnsi="Times"/>
                <w:sz w:val="20"/>
              </w:rPr>
            </w:pPr>
            <w:r w:rsidRPr="00ED451B">
              <w:rPr>
                <w:rFonts w:ascii="Times" w:hAnsi="Times"/>
                <w:sz w:val="20"/>
              </w:rPr>
              <w:t xml:space="preserve">$150 </w:t>
            </w:r>
          </w:p>
        </w:tc>
      </w:tr>
      <w:tr w:rsidR="00BE6EE2" w:rsidRPr="00ED451B" w:rsidTr="00752F5B">
        <w:trPr>
          <w:trHeight w:val="300"/>
        </w:trPr>
        <w:tc>
          <w:tcPr>
            <w:tcW w:w="761" w:type="dxa"/>
            <w:noWrap/>
          </w:tcPr>
          <w:p w:rsidR="00BE6EE2" w:rsidRPr="00ED451B" w:rsidRDefault="00BE6EE2" w:rsidP="00752F5B">
            <w:pPr>
              <w:rPr>
                <w:rFonts w:ascii="Times" w:hAnsi="Times"/>
                <w:sz w:val="20"/>
              </w:rPr>
            </w:pPr>
            <w:r w:rsidRPr="00ED451B">
              <w:rPr>
                <w:rFonts w:ascii="Times" w:hAnsi="Times"/>
                <w:sz w:val="20"/>
              </w:rPr>
              <w:t>120</w:t>
            </w:r>
          </w:p>
        </w:tc>
        <w:tc>
          <w:tcPr>
            <w:tcW w:w="573" w:type="dxa"/>
            <w:noWrap/>
          </w:tcPr>
          <w:p w:rsidR="00BE6EE2" w:rsidRPr="00ED451B" w:rsidRDefault="00BE6EE2" w:rsidP="00752F5B">
            <w:pPr>
              <w:rPr>
                <w:rFonts w:ascii="Times" w:hAnsi="Times"/>
                <w:sz w:val="20"/>
              </w:rPr>
            </w:pPr>
            <w:r w:rsidRPr="00ED451B">
              <w:rPr>
                <w:rFonts w:ascii="Times" w:hAnsi="Times"/>
                <w:sz w:val="20"/>
              </w:rPr>
              <w:t>WX30</w:t>
            </w:r>
          </w:p>
        </w:tc>
        <w:tc>
          <w:tcPr>
            <w:tcW w:w="1034" w:type="dxa"/>
            <w:noWrap/>
          </w:tcPr>
          <w:p w:rsidR="00BE6EE2" w:rsidRPr="00ED451B" w:rsidRDefault="00BE6EE2" w:rsidP="00752F5B">
            <w:pPr>
              <w:rPr>
                <w:rFonts w:ascii="Times" w:hAnsi="Times"/>
                <w:sz w:val="20"/>
              </w:rPr>
            </w:pPr>
            <w:r w:rsidRPr="00ED451B">
              <w:rPr>
                <w:rFonts w:ascii="Times" w:hAnsi="Times"/>
                <w:sz w:val="20"/>
              </w:rPr>
              <w:t>Mark</w:t>
            </w:r>
          </w:p>
        </w:tc>
        <w:tc>
          <w:tcPr>
            <w:tcW w:w="1037" w:type="dxa"/>
            <w:noWrap/>
          </w:tcPr>
          <w:p w:rsidR="00BE6EE2" w:rsidRPr="00ED451B" w:rsidRDefault="00BE6EE2" w:rsidP="00752F5B">
            <w:pPr>
              <w:rPr>
                <w:rFonts w:ascii="Times" w:hAnsi="Times"/>
                <w:sz w:val="20"/>
              </w:rPr>
            </w:pPr>
            <w:r w:rsidRPr="00ED451B">
              <w:rPr>
                <w:rFonts w:ascii="Times" w:hAnsi="Times"/>
                <w:sz w:val="20"/>
              </w:rPr>
              <w:t>Kwinsky</w:t>
            </w:r>
          </w:p>
        </w:tc>
        <w:tc>
          <w:tcPr>
            <w:tcW w:w="1017" w:type="dxa"/>
            <w:noWrap/>
          </w:tcPr>
          <w:p w:rsidR="00BE6EE2" w:rsidRPr="00ED451B" w:rsidRDefault="00BE6EE2" w:rsidP="00752F5B">
            <w:pPr>
              <w:rPr>
                <w:rFonts w:ascii="Times" w:hAnsi="Times"/>
                <w:sz w:val="20"/>
              </w:rPr>
            </w:pPr>
            <w:r w:rsidRPr="00ED451B">
              <w:rPr>
                <w:rFonts w:ascii="Times" w:hAnsi="Times"/>
                <w:sz w:val="20"/>
              </w:rPr>
              <w:t>St. Louis</w:t>
            </w:r>
          </w:p>
        </w:tc>
        <w:tc>
          <w:tcPr>
            <w:tcW w:w="1018" w:type="dxa"/>
            <w:noWrap/>
          </w:tcPr>
          <w:p w:rsidR="00BE6EE2" w:rsidRPr="00ED451B" w:rsidRDefault="00BE6EE2" w:rsidP="00752F5B">
            <w:pPr>
              <w:rPr>
                <w:rFonts w:ascii="Times" w:hAnsi="Times"/>
                <w:sz w:val="20"/>
              </w:rPr>
            </w:pPr>
            <w:r w:rsidRPr="00ED451B">
              <w:rPr>
                <w:rFonts w:ascii="Times" w:hAnsi="Times"/>
                <w:sz w:val="20"/>
              </w:rPr>
              <w:t>BrkR</w:t>
            </w:r>
          </w:p>
        </w:tc>
        <w:tc>
          <w:tcPr>
            <w:tcW w:w="1774" w:type="dxa"/>
            <w:noWrap/>
          </w:tcPr>
          <w:p w:rsidR="00BE6EE2" w:rsidRPr="00ED451B" w:rsidRDefault="00BE6EE2" w:rsidP="00752F5B">
            <w:pPr>
              <w:rPr>
                <w:rFonts w:ascii="Times" w:hAnsi="Times"/>
                <w:sz w:val="20"/>
              </w:rPr>
            </w:pPr>
            <w:r w:rsidRPr="00ED451B">
              <w:rPr>
                <w:rFonts w:ascii="Times" w:hAnsi="Times"/>
                <w:sz w:val="20"/>
              </w:rPr>
              <w:t>Right Break</w:t>
            </w:r>
          </w:p>
        </w:tc>
        <w:tc>
          <w:tcPr>
            <w:tcW w:w="781" w:type="dxa"/>
            <w:noWrap/>
          </w:tcPr>
          <w:p w:rsidR="00BE6EE2" w:rsidRPr="00ED451B" w:rsidRDefault="00BE6EE2" w:rsidP="00752F5B">
            <w:pPr>
              <w:rPr>
                <w:rFonts w:ascii="Times" w:hAnsi="Times"/>
                <w:sz w:val="20"/>
              </w:rPr>
            </w:pPr>
            <w:r w:rsidRPr="00ED451B">
              <w:rPr>
                <w:rFonts w:ascii="Times" w:hAnsi="Times"/>
                <w:sz w:val="20"/>
              </w:rPr>
              <w:t>1</w:t>
            </w:r>
          </w:p>
        </w:tc>
        <w:tc>
          <w:tcPr>
            <w:tcW w:w="605" w:type="dxa"/>
            <w:noWrap/>
          </w:tcPr>
          <w:p w:rsidR="00BE6EE2" w:rsidRPr="00ED451B" w:rsidRDefault="00BE6EE2" w:rsidP="00752F5B">
            <w:pPr>
              <w:rPr>
                <w:rFonts w:ascii="Times" w:hAnsi="Times"/>
                <w:sz w:val="20"/>
              </w:rPr>
            </w:pPr>
            <w:r w:rsidRPr="00ED451B">
              <w:rPr>
                <w:rFonts w:ascii="Times" w:hAnsi="Times"/>
                <w:sz w:val="20"/>
              </w:rPr>
              <w:t xml:space="preserve">$150 </w:t>
            </w:r>
          </w:p>
        </w:tc>
      </w:tr>
    </w:tbl>
    <w:p w:rsidR="00BE6EE2" w:rsidRDefault="00BE6EE2" w:rsidP="009E5714">
      <w:pPr>
        <w:rPr>
          <w:rFonts w:ascii="Times" w:hAnsi="Times"/>
          <w:sz w:val="20"/>
        </w:rPr>
      </w:pPr>
    </w:p>
    <w:p w:rsidR="00BE6EE2" w:rsidRDefault="00BE6EE2" w:rsidP="009E5714">
      <w:pPr>
        <w:rPr>
          <w:rFonts w:ascii="Times" w:hAnsi="Times"/>
          <w:sz w:val="20"/>
        </w:rPr>
      </w:pPr>
      <w:r>
        <w:rPr>
          <w:rFonts w:ascii="Times" w:hAnsi="Times"/>
          <w:sz w:val="20"/>
        </w:rPr>
        <w:t>Answer:</w:t>
      </w:r>
    </w:p>
    <w:p w:rsidR="00BE6EE2" w:rsidRDefault="00BE6EE2" w:rsidP="009E5714">
      <w:pPr>
        <w:rPr>
          <w:rFonts w:ascii="Times" w:hAnsi="Times"/>
          <w:sz w:val="20"/>
        </w:rPr>
      </w:pPr>
      <w:r>
        <w:rPr>
          <w:rFonts w:ascii="Times" w:hAnsi="Times"/>
          <w:sz w:val="20"/>
        </w:rPr>
        <w:t>To select a specific record you need the Vendor No and Item Code. The Vendor No plus Item Code together represent the primary key (record key).</w:t>
      </w:r>
    </w:p>
    <w:p w:rsidR="00BE6EE2" w:rsidRDefault="00BE6EE2" w:rsidP="009E5714">
      <w:pPr>
        <w:rPr>
          <w:rFonts w:ascii="Times" w:hAnsi="Times"/>
          <w:sz w:val="20"/>
        </w:rPr>
      </w:pPr>
      <w:r>
        <w:rPr>
          <w:rFonts w:ascii="Times" w:hAnsi="Times"/>
          <w:sz w:val="20"/>
        </w:rPr>
        <w:t xml:space="preserve">Update anomaly: If you want to update a field (for example, Vendor City for Mark </w:t>
      </w:r>
      <w:r w:rsidRPr="009E6ED8">
        <w:rPr>
          <w:rFonts w:ascii="Times" w:hAnsi="Times"/>
          <w:sz w:val="20"/>
        </w:rPr>
        <w:t>Kwinsky</w:t>
      </w:r>
      <w:r>
        <w:rPr>
          <w:rFonts w:ascii="Times" w:hAnsi="Times"/>
          <w:sz w:val="20"/>
        </w:rPr>
        <w:t>), you have to update three records (redundancy).</w:t>
      </w:r>
    </w:p>
    <w:p w:rsidR="00BE6EE2" w:rsidRDefault="00BE6EE2" w:rsidP="009E5714">
      <w:pPr>
        <w:rPr>
          <w:rFonts w:ascii="Times" w:hAnsi="Times"/>
          <w:sz w:val="20"/>
        </w:rPr>
      </w:pPr>
      <w:r>
        <w:rPr>
          <w:rFonts w:ascii="Times" w:hAnsi="Times"/>
          <w:sz w:val="20"/>
        </w:rPr>
        <w:t xml:space="preserve">Deletion anomaly: If you have to delete a field (for example, Mark </w:t>
      </w:r>
      <w:r w:rsidRPr="009E6ED8">
        <w:rPr>
          <w:rFonts w:ascii="Times" w:hAnsi="Times"/>
          <w:sz w:val="20"/>
        </w:rPr>
        <w:t>Kwinsky</w:t>
      </w:r>
      <w:r>
        <w:rPr>
          <w:rFonts w:ascii="Times" w:hAnsi="Times"/>
          <w:sz w:val="20"/>
        </w:rPr>
        <w:t xml:space="preserve">), you not only delete Mark’s information, but information about items he sold! </w:t>
      </w:r>
    </w:p>
    <w:p w:rsidR="00BE6EE2" w:rsidRDefault="00BE6EE2" w:rsidP="009E5714">
      <w:pPr>
        <w:rPr>
          <w:rFonts w:ascii="Times" w:hAnsi="Times"/>
          <w:sz w:val="20"/>
        </w:rPr>
      </w:pPr>
      <w:r>
        <w:rPr>
          <w:rFonts w:ascii="Times" w:hAnsi="Times"/>
          <w:sz w:val="20"/>
        </w:rPr>
        <w:t>Insertion anomaly: If you want to insert a new Vendor who didn’t sell any items yet, then you don’t have the record key partial value! Actually, no database engine allows you such action.</w:t>
      </w:r>
    </w:p>
    <w:p w:rsidR="00BE6EE2" w:rsidRDefault="00BE6EE2" w:rsidP="009E5714">
      <w:pPr>
        <w:rPr>
          <w:rFonts w:ascii="Times" w:hAnsi="Times"/>
          <w:sz w:val="20"/>
        </w:rPr>
      </w:pPr>
      <w:r>
        <w:rPr>
          <w:rFonts w:ascii="Times" w:hAnsi="Times"/>
          <w:sz w:val="20"/>
        </w:rPr>
        <w:t xml:space="preserve"> </w:t>
      </w:r>
    </w:p>
    <w:p w:rsidR="00BE6EE2" w:rsidRDefault="00BE6EE2" w:rsidP="00F5585C">
      <w:pPr>
        <w:rPr>
          <w:rFonts w:ascii="Times" w:hAnsi="Times" w:cs="Optima"/>
          <w:sz w:val="20"/>
          <w:szCs w:val="22"/>
        </w:rPr>
      </w:pPr>
      <w:r w:rsidRPr="001936C9">
        <w:rPr>
          <w:rFonts w:ascii="Times" w:hAnsi="Times" w:cs="Optima"/>
          <w:sz w:val="20"/>
          <w:szCs w:val="22"/>
        </w:rPr>
        <w:t xml:space="preserve">See </w:t>
      </w:r>
      <w:r>
        <w:rPr>
          <w:rFonts w:ascii="Times" w:hAnsi="Times" w:cs="Optima"/>
          <w:i/>
          <w:sz w:val="20"/>
          <w:szCs w:val="22"/>
        </w:rPr>
        <w:t xml:space="preserve">Tech Ex 2.43 </w:t>
      </w:r>
      <w:r w:rsidRPr="00F17A37">
        <w:rPr>
          <w:rFonts w:ascii="Times" w:hAnsi="Times" w:cs="Optima"/>
          <w:i/>
          <w:sz w:val="20"/>
          <w:szCs w:val="22"/>
        </w:rPr>
        <w:t>SOLUTION</w:t>
      </w:r>
      <w:r w:rsidRPr="001936C9">
        <w:rPr>
          <w:rFonts w:ascii="Times" w:hAnsi="Times" w:cs="Optima"/>
          <w:sz w:val="20"/>
          <w:szCs w:val="22"/>
        </w:rPr>
        <w:t xml:space="preserve"> in the </w:t>
      </w:r>
      <w:r w:rsidRPr="001936C9">
        <w:rPr>
          <w:rFonts w:ascii="Times" w:hAnsi="Times" w:cs="Optima"/>
          <w:i/>
          <w:sz w:val="20"/>
          <w:szCs w:val="22"/>
        </w:rPr>
        <w:t>Chapter 2 Exercises Solutions</w:t>
      </w:r>
      <w:r w:rsidRPr="001936C9">
        <w:rPr>
          <w:rFonts w:ascii="Times" w:hAnsi="Times" w:cs="Optima"/>
          <w:sz w:val="20"/>
          <w:szCs w:val="22"/>
        </w:rPr>
        <w:t xml:space="preserve"> </w:t>
      </w:r>
      <w:r>
        <w:rPr>
          <w:rFonts w:ascii="Times" w:hAnsi="Times" w:cs="Optima"/>
          <w:sz w:val="20"/>
          <w:szCs w:val="22"/>
        </w:rPr>
        <w:t>folder.</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Pr="009E5714" w:rsidRDefault="00BE6EE2" w:rsidP="009E57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r w:rsidRPr="009E5714">
        <w:rPr>
          <w:rFonts w:ascii="Helvetica Neue" w:hAnsi="Helvetica Neue" w:cs="Helvetica Neue"/>
          <w:b/>
          <w:bCs/>
          <w:color w:val="141413"/>
          <w:sz w:val="20"/>
          <w:szCs w:val="20"/>
        </w:rPr>
        <w:t>2.44</w:t>
      </w:r>
    </w:p>
    <w:p w:rsidR="00BE6EE2" w:rsidRDefault="00BE6EE2" w:rsidP="009E5714">
      <w:pPr>
        <w:rPr>
          <w:rFonts w:ascii="Times" w:hAnsi="Times"/>
          <w:sz w:val="20"/>
        </w:rPr>
      </w:pPr>
      <w:r>
        <w:rPr>
          <w:rFonts w:ascii="Times" w:hAnsi="Times"/>
          <w:sz w:val="20"/>
        </w:rPr>
        <w:t>Tech Tool: Database Software</w:t>
      </w:r>
    </w:p>
    <w:p w:rsidR="00BE6EE2" w:rsidRDefault="00BE6EE2" w:rsidP="009E5714">
      <w:pPr>
        <w:rPr>
          <w:rFonts w:ascii="Times" w:hAnsi="Times"/>
          <w:sz w:val="20"/>
        </w:rPr>
      </w:pPr>
      <w:r>
        <w:rPr>
          <w:rFonts w:ascii="Times" w:hAnsi="Times"/>
          <w:sz w:val="20"/>
        </w:rPr>
        <w:t>Software Video: Database Tables</w:t>
      </w:r>
    </w:p>
    <w:p w:rsidR="00BE6EE2" w:rsidRPr="000134E8" w:rsidRDefault="00BE6EE2" w:rsidP="009E5714">
      <w:pPr>
        <w:rPr>
          <w:rFonts w:ascii="Times" w:hAnsi="Times"/>
          <w:sz w:val="20"/>
        </w:rPr>
      </w:pPr>
      <w:r w:rsidRPr="000134E8">
        <w:rPr>
          <w:rFonts w:ascii="Times" w:hAnsi="Times"/>
          <w:sz w:val="20"/>
        </w:rPr>
        <w:t>Use information provided in the 2.43 exercise table and your understanding of the database anomalies to create database tables that hold the same data, which is in the exercise 2.43 table but do not have any anomalies.</w:t>
      </w:r>
    </w:p>
    <w:p w:rsidR="00BE6EE2" w:rsidRDefault="00BE6EE2" w:rsidP="009E5714">
      <w:pPr>
        <w:rPr>
          <w:rFonts w:ascii="Times" w:hAnsi="Times"/>
          <w:sz w:val="20"/>
        </w:rPr>
      </w:pPr>
    </w:p>
    <w:p w:rsidR="00BE6EE2" w:rsidRDefault="00BE6EE2" w:rsidP="009E5714">
      <w:pPr>
        <w:rPr>
          <w:rFonts w:ascii="Times" w:hAnsi="Times"/>
          <w:sz w:val="20"/>
        </w:rPr>
      </w:pPr>
      <w:r>
        <w:rPr>
          <w:rFonts w:ascii="Times" w:hAnsi="Times"/>
          <w:sz w:val="20"/>
        </w:rPr>
        <w:t>Answer:</w:t>
      </w:r>
    </w:p>
    <w:p w:rsidR="00BE6EE2" w:rsidRDefault="00BE6EE2" w:rsidP="009E5714">
      <w:pPr>
        <w:rPr>
          <w:rFonts w:ascii="Times" w:hAnsi="Times"/>
          <w:sz w:val="20"/>
        </w:rPr>
      </w:pPr>
      <w:r>
        <w:rPr>
          <w:rFonts w:ascii="Times" w:hAnsi="Times"/>
          <w:sz w:val="20"/>
        </w:rPr>
        <w:t>You can break this table into three tables, none of which have any insertion, deletion, and update anomalies</w:t>
      </w:r>
    </w:p>
    <w:p w:rsidR="00BE6EE2" w:rsidRDefault="00BE6EE2" w:rsidP="009E5714">
      <w:pPr>
        <w:rPr>
          <w:rFonts w:ascii="Times" w:hAnsi="Times"/>
          <w:sz w:val="20"/>
        </w:rPr>
      </w:pPr>
      <w:r>
        <w:rPr>
          <w:rFonts w:ascii="Times" w:hAnsi="Times"/>
          <w:sz w:val="20"/>
        </w:rPr>
        <w:t>These three tables are:</w:t>
      </w:r>
    </w:p>
    <w:p w:rsidR="00BE6EE2" w:rsidRDefault="00BE6EE2" w:rsidP="009E5714">
      <w:pPr>
        <w:numPr>
          <w:ilvl w:val="0"/>
          <w:numId w:val="39"/>
        </w:numPr>
        <w:spacing w:line="276" w:lineRule="auto"/>
        <w:rPr>
          <w:rFonts w:ascii="Times" w:hAnsi="Times"/>
          <w:sz w:val="20"/>
        </w:rPr>
      </w:pPr>
      <w:r>
        <w:rPr>
          <w:rFonts w:ascii="Times" w:hAnsi="Times"/>
          <w:sz w:val="20"/>
        </w:rPr>
        <w:t>Vendor Table</w:t>
      </w:r>
    </w:p>
    <w:p w:rsidR="00BE6EE2" w:rsidRDefault="00BE6EE2" w:rsidP="009E5714">
      <w:pPr>
        <w:numPr>
          <w:ilvl w:val="0"/>
          <w:numId w:val="39"/>
        </w:numPr>
        <w:spacing w:line="276" w:lineRule="auto"/>
        <w:rPr>
          <w:rFonts w:ascii="Times" w:hAnsi="Times"/>
          <w:sz w:val="20"/>
        </w:rPr>
      </w:pPr>
      <w:r>
        <w:rPr>
          <w:rFonts w:ascii="Times" w:hAnsi="Times"/>
          <w:sz w:val="20"/>
        </w:rPr>
        <w:t>Item Table</w:t>
      </w:r>
    </w:p>
    <w:p w:rsidR="00BE6EE2" w:rsidRPr="009E5714" w:rsidRDefault="00BE6EE2" w:rsidP="009E5714">
      <w:pPr>
        <w:numPr>
          <w:ilvl w:val="0"/>
          <w:numId w:val="39"/>
        </w:numPr>
        <w:spacing w:line="276" w:lineRule="auto"/>
        <w:rPr>
          <w:rFonts w:ascii="Times" w:hAnsi="Times"/>
          <w:sz w:val="20"/>
        </w:rPr>
      </w:pPr>
      <w:r>
        <w:rPr>
          <w:rFonts w:ascii="Times" w:hAnsi="Times"/>
          <w:sz w:val="20"/>
        </w:rPr>
        <w:t>Vendor/Item Table</w:t>
      </w:r>
    </w:p>
    <w:p w:rsidR="00BE6EE2" w:rsidRDefault="00BE6EE2" w:rsidP="009E5714">
      <w:pPr>
        <w:rPr>
          <w:rFonts w:ascii="Times" w:hAnsi="Times"/>
          <w:sz w:val="20"/>
        </w:rPr>
      </w:pPr>
      <w:r>
        <w:rPr>
          <w:rFonts w:ascii="Times" w:hAnsi="Times"/>
          <w:sz w:val="20"/>
        </w:rPr>
        <w:t>Use the “Tech Ex 2.44 SOLUTION.accdb” database and try to update, delete, and insert new records. The following figure shows the database tables and relationship among them.</w:t>
      </w:r>
    </w:p>
    <w:p w:rsidR="00BE6EE2" w:rsidRPr="00961541" w:rsidRDefault="00BE6EE2" w:rsidP="009E5714">
      <w:pPr>
        <w:rPr>
          <w:rFonts w:ascii="Times" w:hAnsi="Times"/>
          <w:sz w:val="20"/>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noProof/>
        </w:rPr>
        <w:pict>
          <v:shape id="Picture 11" o:spid="_x0000_s1033" type="#_x0000_t75" alt="Tech Ex 2" style="position:absolute;margin-left:0;margin-top:-63pt;width:437.25pt;height:157.5pt;z-index:-251655168;visibility:visible">
            <v:imagedata r:id="rId10" o:title=""/>
          </v:shape>
        </w:pic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rsidR="00BE6EE2" w:rsidRPr="00C63006"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rPr>
      </w:pPr>
      <w:r w:rsidRPr="00C63006">
        <w:rPr>
          <w:rFonts w:ascii="Helvetica" w:hAnsi="Helvetica" w:cs="Helvetica"/>
          <w:b/>
          <w:color w:val="141413"/>
        </w:rPr>
        <w:t>Go Online</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2.45 </w:t>
      </w:r>
      <w:r>
        <w:rPr>
          <w:rFonts w:ascii="Times" w:hAnsi="Times" w:cs="Times"/>
          <w:color w:val="141413"/>
          <w:sz w:val="20"/>
          <w:szCs w:val="20"/>
        </w:rPr>
        <w:t>The CFO has asked you to research which external financial databases might be of value to the accounting department. Go online, search, and then prepare a list of external databases related to finance and accounting that you would recommend to the CFO.</w:t>
      </w:r>
    </w:p>
    <w:p w:rsidR="00BE6EE2" w:rsidRDefault="00BE6EE2" w:rsidP="00921EE8">
      <w:pPr>
        <w:rPr>
          <w:rFonts w:ascii="Times" w:hAnsi="Times"/>
          <w:sz w:val="20"/>
        </w:rPr>
      </w:pPr>
    </w:p>
    <w:p w:rsidR="00BE6EE2" w:rsidRPr="00921EE8" w:rsidRDefault="00BE6EE2" w:rsidP="00921EE8">
      <w:pPr>
        <w:rPr>
          <w:rFonts w:ascii="Times" w:hAnsi="Times"/>
          <w:sz w:val="20"/>
        </w:rPr>
      </w:pPr>
      <w:r w:rsidRPr="00921EE8">
        <w:rPr>
          <w:rFonts w:ascii="Times" w:hAnsi="Times"/>
          <w:sz w:val="20"/>
        </w:rPr>
        <w:t>There are many financial databases available online, the following are four examples of many online financial databases.</w:t>
      </w:r>
    </w:p>
    <w:p w:rsidR="00BE6EE2" w:rsidRPr="00921EE8" w:rsidRDefault="00BE6EE2" w:rsidP="00921EE8">
      <w:pPr>
        <w:pStyle w:val="ListParagraph"/>
        <w:numPr>
          <w:ilvl w:val="0"/>
          <w:numId w:val="30"/>
        </w:numPr>
        <w:rPr>
          <w:rFonts w:ascii="Times" w:hAnsi="Times"/>
          <w:sz w:val="20"/>
        </w:rPr>
      </w:pPr>
      <w:r w:rsidRPr="00921EE8">
        <w:rPr>
          <w:rFonts w:ascii="Times" w:hAnsi="Times"/>
          <w:sz w:val="20"/>
        </w:rPr>
        <w:t>The Global Financial Database (GFDatabase) - The GFDatabase provides data never before compiled into a single electronic format</w:t>
      </w:r>
      <w:r>
        <w:rPr>
          <w:rFonts w:ascii="Times" w:hAnsi="Times"/>
          <w:sz w:val="20"/>
        </w:rPr>
        <w:t xml:space="preserve">, </w:t>
      </w:r>
      <w:r w:rsidRPr="00921EE8">
        <w:rPr>
          <w:rFonts w:ascii="Times" w:hAnsi="Times"/>
          <w:sz w:val="20"/>
        </w:rPr>
        <w:t>spanning more than 200 global markets and extending coverage back to 1265. The GFDatabase includes the Six Original Topics below:</w:t>
      </w:r>
    </w:p>
    <w:p w:rsidR="00BE6EE2" w:rsidRPr="00921EE8" w:rsidRDefault="00BE6EE2" w:rsidP="00921EE8">
      <w:pPr>
        <w:pStyle w:val="ListParagraph"/>
        <w:numPr>
          <w:ilvl w:val="1"/>
          <w:numId w:val="30"/>
        </w:numPr>
        <w:rPr>
          <w:rFonts w:ascii="Times" w:hAnsi="Times"/>
          <w:sz w:val="20"/>
        </w:rPr>
      </w:pPr>
      <w:r w:rsidRPr="00921EE8">
        <w:rPr>
          <w:rFonts w:ascii="Times" w:hAnsi="Times"/>
          <w:sz w:val="20"/>
        </w:rPr>
        <w:t>Asset Allocation Database</w:t>
      </w:r>
    </w:p>
    <w:p w:rsidR="00BE6EE2" w:rsidRPr="00921EE8" w:rsidRDefault="00BE6EE2" w:rsidP="00921EE8">
      <w:pPr>
        <w:pStyle w:val="ListParagraph"/>
        <w:numPr>
          <w:ilvl w:val="1"/>
          <w:numId w:val="30"/>
        </w:numPr>
        <w:rPr>
          <w:rFonts w:ascii="Times" w:hAnsi="Times"/>
          <w:sz w:val="20"/>
        </w:rPr>
      </w:pPr>
      <w:r w:rsidRPr="00921EE8">
        <w:rPr>
          <w:rFonts w:ascii="Times" w:hAnsi="Times"/>
          <w:sz w:val="20"/>
        </w:rPr>
        <w:t>Commodity Database</w:t>
      </w:r>
    </w:p>
    <w:p w:rsidR="00BE6EE2" w:rsidRPr="00921EE8" w:rsidRDefault="00BE6EE2" w:rsidP="00921EE8">
      <w:pPr>
        <w:pStyle w:val="ListParagraph"/>
        <w:numPr>
          <w:ilvl w:val="1"/>
          <w:numId w:val="30"/>
        </w:numPr>
        <w:rPr>
          <w:rFonts w:ascii="Times" w:hAnsi="Times"/>
          <w:sz w:val="20"/>
        </w:rPr>
      </w:pPr>
      <w:r w:rsidRPr="00921EE8">
        <w:rPr>
          <w:rFonts w:ascii="Times" w:hAnsi="Times"/>
          <w:sz w:val="20"/>
        </w:rPr>
        <w:t>Economic Database</w:t>
      </w:r>
    </w:p>
    <w:p w:rsidR="00BE6EE2" w:rsidRPr="00921EE8" w:rsidRDefault="00BE6EE2" w:rsidP="00921EE8">
      <w:pPr>
        <w:pStyle w:val="ListParagraph"/>
        <w:numPr>
          <w:ilvl w:val="1"/>
          <w:numId w:val="30"/>
        </w:numPr>
        <w:rPr>
          <w:rFonts w:ascii="Times" w:hAnsi="Times"/>
          <w:sz w:val="20"/>
        </w:rPr>
      </w:pPr>
      <w:r w:rsidRPr="00921EE8">
        <w:rPr>
          <w:rFonts w:ascii="Times" w:hAnsi="Times"/>
          <w:sz w:val="20"/>
        </w:rPr>
        <w:t>Equity Database</w:t>
      </w:r>
    </w:p>
    <w:p w:rsidR="00BE6EE2" w:rsidRPr="00921EE8" w:rsidRDefault="00BE6EE2" w:rsidP="00921EE8">
      <w:pPr>
        <w:pStyle w:val="ListParagraph"/>
        <w:numPr>
          <w:ilvl w:val="1"/>
          <w:numId w:val="30"/>
        </w:numPr>
        <w:rPr>
          <w:rFonts w:ascii="Times" w:hAnsi="Times"/>
          <w:sz w:val="20"/>
        </w:rPr>
      </w:pPr>
      <w:r w:rsidRPr="00921EE8">
        <w:rPr>
          <w:rFonts w:ascii="Times" w:hAnsi="Times"/>
          <w:sz w:val="20"/>
        </w:rPr>
        <w:t>Exchange Rate Database</w:t>
      </w:r>
    </w:p>
    <w:p w:rsidR="00BE6EE2" w:rsidRPr="00921EE8" w:rsidRDefault="00BE6EE2" w:rsidP="00921EE8">
      <w:pPr>
        <w:pStyle w:val="ListParagraph"/>
        <w:numPr>
          <w:ilvl w:val="1"/>
          <w:numId w:val="30"/>
        </w:numPr>
        <w:rPr>
          <w:rFonts w:ascii="Times" w:hAnsi="Times"/>
          <w:sz w:val="20"/>
        </w:rPr>
      </w:pPr>
      <w:r>
        <w:rPr>
          <w:rFonts w:ascii="Times" w:hAnsi="Times"/>
          <w:sz w:val="20"/>
        </w:rPr>
        <w:t>Fixed Income Database</w:t>
      </w:r>
    </w:p>
    <w:p w:rsidR="00BE6EE2" w:rsidRPr="00921EE8" w:rsidRDefault="00BE6EE2" w:rsidP="00921EE8">
      <w:pPr>
        <w:pStyle w:val="ListParagraph"/>
        <w:numPr>
          <w:ilvl w:val="0"/>
          <w:numId w:val="30"/>
        </w:numPr>
        <w:rPr>
          <w:rFonts w:ascii="Times" w:hAnsi="Times"/>
          <w:sz w:val="20"/>
        </w:rPr>
      </w:pPr>
      <w:r w:rsidRPr="00921EE8">
        <w:rPr>
          <w:rFonts w:ascii="Times" w:hAnsi="Times"/>
          <w:sz w:val="20"/>
        </w:rPr>
        <w:t>The US Stocks Databases</w:t>
      </w:r>
    </w:p>
    <w:p w:rsidR="00BE6EE2" w:rsidRPr="00921EE8" w:rsidRDefault="00BE6EE2" w:rsidP="00921EE8">
      <w:pPr>
        <w:pStyle w:val="ListParagraph"/>
        <w:numPr>
          <w:ilvl w:val="0"/>
          <w:numId w:val="30"/>
        </w:numPr>
        <w:rPr>
          <w:rFonts w:ascii="Times" w:hAnsi="Times"/>
          <w:sz w:val="20"/>
        </w:rPr>
      </w:pPr>
      <w:r w:rsidRPr="00921EE8">
        <w:rPr>
          <w:rFonts w:ascii="Times" w:hAnsi="Times"/>
          <w:sz w:val="20"/>
        </w:rPr>
        <w:t>The UK Database</w:t>
      </w:r>
    </w:p>
    <w:p w:rsidR="00BE6EE2" w:rsidRPr="00921EE8" w:rsidRDefault="00BE6EE2" w:rsidP="00921EE8">
      <w:pPr>
        <w:pStyle w:val="ListParagraph"/>
        <w:numPr>
          <w:ilvl w:val="0"/>
          <w:numId w:val="30"/>
        </w:numPr>
        <w:rPr>
          <w:rFonts w:ascii="Times" w:hAnsi="Times"/>
          <w:sz w:val="20"/>
        </w:rPr>
      </w:pPr>
      <w:r w:rsidRPr="00921EE8">
        <w:rPr>
          <w:rFonts w:ascii="Times" w:hAnsi="Times"/>
          <w:sz w:val="20"/>
        </w:rPr>
        <w:t>The Real Estate Database</w:t>
      </w:r>
    </w:p>
    <w:p w:rsidR="00BE6EE2" w:rsidRDefault="00BE6EE2" w:rsidP="00921EE8">
      <w:pPr>
        <w:rPr>
          <w:rFonts w:ascii="Times" w:hAnsi="Times"/>
          <w:sz w:val="20"/>
        </w:rPr>
      </w:pPr>
    </w:p>
    <w:p w:rsidR="00BE6EE2" w:rsidRPr="00216F94" w:rsidRDefault="00BE6EE2" w:rsidP="00921EE8">
      <w:pPr>
        <w:rPr>
          <w:rFonts w:ascii="Times" w:hAnsi="Times"/>
          <w:sz w:val="20"/>
          <w:lang w:val="fr-FR"/>
        </w:rPr>
      </w:pPr>
      <w:r w:rsidRPr="00216F94">
        <w:rPr>
          <w:rFonts w:ascii="Times" w:hAnsi="Times"/>
          <w:sz w:val="20"/>
          <w:lang w:val="fr-FR"/>
        </w:rPr>
        <w:t>Source: http://www.globalfinancialdata.com/Databases/GFDatabase.html</w:t>
      </w:r>
    </w:p>
    <w:p w:rsidR="00BE6EE2" w:rsidRPr="00216F94"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lang w:val="fr-FR"/>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2.46 </w:t>
      </w:r>
      <w:r>
        <w:rPr>
          <w:rFonts w:ascii="Times" w:hAnsi="Times" w:cs="Times"/>
          <w:color w:val="141413"/>
          <w:sz w:val="20"/>
          <w:szCs w:val="20"/>
        </w:rPr>
        <w:t>You are a member of the project team evaluating available database engines. Your assignment is to research the Oracle database engine. Go online and search for Oracle database products, such as Oracle 11g. Prepare a summary to take to your next team meeting.</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Pr="00921EE8" w:rsidRDefault="00BE6EE2" w:rsidP="00921EE8">
      <w:pPr>
        <w:rPr>
          <w:rFonts w:ascii="Times" w:hAnsi="Times"/>
          <w:sz w:val="20"/>
        </w:rPr>
      </w:pPr>
      <w:r w:rsidRPr="00921EE8">
        <w:rPr>
          <w:rFonts w:ascii="Times" w:hAnsi="Times"/>
          <w:sz w:val="20"/>
        </w:rPr>
        <w:t>The Oracle current database engine is Oracle 11g. All characteristics and available features of this d</w:t>
      </w:r>
      <w:r>
        <w:rPr>
          <w:rFonts w:ascii="Times" w:hAnsi="Times"/>
          <w:sz w:val="20"/>
        </w:rPr>
        <w:t xml:space="preserve">atabase engine is available at </w:t>
      </w:r>
      <w:r w:rsidRPr="00921EE8">
        <w:rPr>
          <w:rFonts w:ascii="Times" w:hAnsi="Times"/>
          <w:sz w:val="20"/>
        </w:rPr>
        <w:t xml:space="preserve">http://www.oracle.com/us/products/database/index.html </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2.47 </w:t>
      </w:r>
      <w:r>
        <w:rPr>
          <w:rFonts w:ascii="Times" w:hAnsi="Times" w:cs="Times"/>
          <w:color w:val="141413"/>
          <w:sz w:val="20"/>
          <w:szCs w:val="20"/>
        </w:rPr>
        <w:t>You are a member of the project team evaluating available database engines. Your assignment is to research the Microsoft SQL Server database engine. Go online and search for Microsoft SQL Server database. Prepare a summary to take to your next team meeting.</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Pr="00921EE8" w:rsidRDefault="00BE6EE2" w:rsidP="00921EE8">
      <w:pPr>
        <w:rPr>
          <w:rFonts w:ascii="Times" w:hAnsi="Times"/>
          <w:sz w:val="20"/>
        </w:rPr>
      </w:pPr>
      <w:r w:rsidRPr="00921EE8">
        <w:rPr>
          <w:rFonts w:ascii="Times" w:hAnsi="Times"/>
          <w:sz w:val="20"/>
        </w:rPr>
        <w:t>The</w:t>
      </w:r>
      <w:r>
        <w:rPr>
          <w:rFonts w:ascii="Times" w:hAnsi="Times"/>
          <w:sz w:val="20"/>
        </w:rPr>
        <w:t xml:space="preserve"> most recent version of MS SQL S</w:t>
      </w:r>
      <w:r w:rsidRPr="00921EE8">
        <w:rPr>
          <w:rFonts w:ascii="Times" w:hAnsi="Times"/>
          <w:sz w:val="20"/>
        </w:rPr>
        <w:t>erver is 2008 R2. You can find all in</w:t>
      </w:r>
      <w:r>
        <w:rPr>
          <w:rFonts w:ascii="Times" w:hAnsi="Times"/>
          <w:sz w:val="20"/>
        </w:rPr>
        <w:t xml:space="preserve">formation about this product at </w:t>
      </w:r>
      <w:hyperlink r:id="rId11" w:history="1">
        <w:r w:rsidRPr="00921EE8">
          <w:rPr>
            <w:rFonts w:ascii="Times" w:hAnsi="Times"/>
            <w:sz w:val="20"/>
          </w:rPr>
          <w:t>http://www.microsoft.com/sqlserver/2008/en/us/overview.aspx</w:t>
        </w:r>
      </w:hyperlink>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b/>
          <w:bCs/>
          <w:color w:val="141413"/>
          <w:sz w:val="20"/>
          <w:szCs w:val="20"/>
        </w:rPr>
      </w:pP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Helvetica Neue" w:hAnsi="Helvetica Neue" w:cs="Helvetica Neue"/>
          <w:b/>
          <w:bCs/>
          <w:color w:val="141413"/>
          <w:sz w:val="20"/>
          <w:szCs w:val="20"/>
        </w:rPr>
        <w:t xml:space="preserve">2.48 </w:t>
      </w:r>
      <w:r>
        <w:rPr>
          <w:rFonts w:ascii="Times" w:hAnsi="Times" w:cs="Times"/>
          <w:color w:val="141413"/>
          <w:sz w:val="20"/>
          <w:szCs w:val="20"/>
        </w:rPr>
        <w:t>You have been talking to your project team about the importance of scrubbing dirty data. Some team members have asked you for examples of dirty data and its impact on companies. They don’t see it as a problem. Go online and search for examples of dirty data to present to your team at the next team meeting.</w:t>
      </w:r>
    </w:p>
    <w:p w:rsidR="00BE6EE2" w:rsidRDefault="00BE6EE2" w:rsidP="00DA09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79271D">
      <w:pPr>
        <w:rPr>
          <w:rFonts w:ascii="Times" w:hAnsi="Times"/>
          <w:sz w:val="20"/>
        </w:rPr>
      </w:pPr>
      <w:r w:rsidRPr="0079271D">
        <w:rPr>
          <w:rFonts w:ascii="Times" w:hAnsi="Times"/>
          <w:sz w:val="20"/>
        </w:rPr>
        <w:t xml:space="preserve">The following </w:t>
      </w:r>
      <w:r>
        <w:rPr>
          <w:rFonts w:ascii="Times" w:hAnsi="Times"/>
          <w:sz w:val="20"/>
        </w:rPr>
        <w:t>sources are (May 30, 2011) used to answer the dirty data question:</w:t>
      </w:r>
    </w:p>
    <w:p w:rsidR="00BE6EE2" w:rsidRPr="00EE4E50" w:rsidRDefault="00BE6EE2" w:rsidP="00EE4E50">
      <w:pPr>
        <w:pStyle w:val="ListParagraph"/>
        <w:numPr>
          <w:ilvl w:val="0"/>
          <w:numId w:val="37"/>
        </w:numPr>
        <w:rPr>
          <w:rFonts w:ascii="Times" w:hAnsi="Times" w:cs="Times"/>
          <w:color w:val="141413"/>
          <w:sz w:val="20"/>
          <w:szCs w:val="20"/>
        </w:rPr>
      </w:pPr>
      <w:hyperlink r:id="rId12" w:history="1">
        <w:r w:rsidRPr="00EE4E50">
          <w:rPr>
            <w:rStyle w:val="Hyperlink"/>
            <w:rFonts w:ascii="Times" w:hAnsi="Times" w:cs="Times"/>
            <w:sz w:val="20"/>
            <w:szCs w:val="20"/>
          </w:rPr>
          <w:t>http://www.gartner.com/it/page.jsp?id=501733</w:t>
        </w:r>
      </w:hyperlink>
    </w:p>
    <w:p w:rsidR="00BE6EE2" w:rsidRPr="00EE4E50" w:rsidRDefault="00BE6EE2" w:rsidP="00EE4E50">
      <w:pPr>
        <w:pStyle w:val="ListParagraph"/>
        <w:numPr>
          <w:ilvl w:val="0"/>
          <w:numId w:val="37"/>
        </w:numPr>
        <w:rPr>
          <w:rFonts w:ascii="Times" w:hAnsi="Times"/>
          <w:sz w:val="20"/>
        </w:rPr>
      </w:pPr>
      <w:hyperlink r:id="rId13" w:history="1">
        <w:r w:rsidRPr="00EE4E50">
          <w:rPr>
            <w:rStyle w:val="Hyperlink"/>
            <w:rFonts w:ascii="Times" w:hAnsi="Times"/>
            <w:sz w:val="20"/>
          </w:rPr>
          <w:t>http://searchdatamanagement.techtarget.com/answer/Data-cleansing-The-business-impact-of-dirty-data</w:t>
        </w:r>
      </w:hyperlink>
    </w:p>
    <w:p w:rsidR="00BE6EE2" w:rsidRDefault="00BE6EE2" w:rsidP="0079271D">
      <w:pPr>
        <w:rPr>
          <w:rFonts w:ascii="Times" w:hAnsi="Times"/>
          <w:sz w:val="20"/>
        </w:rPr>
      </w:pPr>
    </w:p>
    <w:p w:rsidR="00BE6EE2" w:rsidRDefault="00BE6EE2" w:rsidP="0079271D">
      <w:pPr>
        <w:rPr>
          <w:rFonts w:ascii="Times" w:hAnsi="Times"/>
          <w:sz w:val="20"/>
        </w:rPr>
      </w:pPr>
    </w:p>
    <w:p w:rsidR="00BE6EE2" w:rsidRPr="0079271D" w:rsidRDefault="00BE6EE2" w:rsidP="0079271D">
      <w:pPr>
        <w:rPr>
          <w:rFonts w:ascii="Times" w:hAnsi="Times"/>
          <w:sz w:val="20"/>
        </w:rPr>
      </w:pPr>
      <w:r w:rsidRPr="0079271D">
        <w:rPr>
          <w:rFonts w:ascii="Times" w:hAnsi="Times"/>
          <w:sz w:val="20"/>
        </w:rPr>
        <w:t xml:space="preserve">Students may find different </w:t>
      </w:r>
      <w:r>
        <w:rPr>
          <w:rFonts w:ascii="Times" w:hAnsi="Times"/>
          <w:sz w:val="20"/>
        </w:rPr>
        <w:t xml:space="preserve">sources and </w:t>
      </w:r>
      <w:r w:rsidRPr="0079271D">
        <w:rPr>
          <w:rFonts w:ascii="Times" w:hAnsi="Times"/>
          <w:sz w:val="20"/>
        </w:rPr>
        <w:t>examples</w:t>
      </w:r>
      <w:r>
        <w:rPr>
          <w:rFonts w:ascii="Times" w:hAnsi="Times"/>
          <w:sz w:val="20"/>
        </w:rPr>
        <w:t>.</w:t>
      </w:r>
    </w:p>
    <w:p w:rsidR="00BE6EE2" w:rsidRDefault="00BE6EE2" w:rsidP="0079271D">
      <w:pPr>
        <w:rPr>
          <w:rFonts w:ascii="Times" w:hAnsi="Times"/>
          <w:sz w:val="20"/>
        </w:rPr>
      </w:pPr>
    </w:p>
    <w:p w:rsidR="00BE6EE2" w:rsidRPr="0079271D" w:rsidRDefault="00BE6EE2" w:rsidP="0079271D">
      <w:pPr>
        <w:rPr>
          <w:rFonts w:ascii="Times" w:hAnsi="Times"/>
          <w:sz w:val="20"/>
        </w:rPr>
      </w:pPr>
      <w:r>
        <w:rPr>
          <w:rFonts w:ascii="Times" w:hAnsi="Times"/>
          <w:sz w:val="20"/>
        </w:rPr>
        <w:t xml:space="preserve">First we clarify the difference between dirty data and non-normal data. </w:t>
      </w:r>
      <w:r w:rsidRPr="0079271D">
        <w:rPr>
          <w:rFonts w:ascii="Times" w:hAnsi="Times"/>
          <w:sz w:val="20"/>
        </w:rPr>
        <w:t xml:space="preserve">Sometimes, dirty data </w:t>
      </w:r>
      <w:r>
        <w:rPr>
          <w:rFonts w:ascii="Times" w:hAnsi="Times"/>
          <w:sz w:val="20"/>
        </w:rPr>
        <w:t>disguises as non-normal data. For example</w:t>
      </w:r>
      <w:r w:rsidRPr="0079271D">
        <w:rPr>
          <w:rFonts w:ascii="Times" w:hAnsi="Times"/>
          <w:sz w:val="20"/>
        </w:rPr>
        <w:t xml:space="preserve">, if </w:t>
      </w:r>
      <w:r>
        <w:rPr>
          <w:rFonts w:ascii="Times" w:hAnsi="Times"/>
          <w:sz w:val="20"/>
        </w:rPr>
        <w:t xml:space="preserve">there isn’t </w:t>
      </w:r>
      <w:r w:rsidRPr="0079271D">
        <w:rPr>
          <w:rFonts w:ascii="Times" w:hAnsi="Times"/>
          <w:sz w:val="20"/>
        </w:rPr>
        <w:t xml:space="preserve">strong coding or strong </w:t>
      </w:r>
      <w:r>
        <w:rPr>
          <w:rFonts w:ascii="Times" w:hAnsi="Times"/>
          <w:sz w:val="20"/>
        </w:rPr>
        <w:t>data entry rules</w:t>
      </w:r>
      <w:r w:rsidRPr="0079271D">
        <w:rPr>
          <w:rFonts w:ascii="Times" w:hAnsi="Times"/>
          <w:sz w:val="20"/>
        </w:rPr>
        <w:t xml:space="preserve"> in place, you’ll end up with inaccurate or redundant data, like this:</w:t>
      </w:r>
    </w:p>
    <w:p w:rsidR="00BE6EE2" w:rsidRDefault="00BE6EE2" w:rsidP="00792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p>
    <w:p w:rsidR="00BE6EE2" w:rsidRPr="0079271D" w:rsidRDefault="00BE6EE2" w:rsidP="00792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79271D">
        <w:rPr>
          <w:rFonts w:ascii="Times" w:hAnsi="Times" w:cs="Optima"/>
          <w:sz w:val="20"/>
          <w:szCs w:val="22"/>
        </w:rPr>
        <w:t xml:space="preserve">FName    </w:t>
      </w:r>
      <w:r w:rsidRPr="0079271D">
        <w:rPr>
          <w:rFonts w:ascii="Times" w:hAnsi="Times" w:cs="Optima"/>
          <w:sz w:val="20"/>
          <w:szCs w:val="22"/>
        </w:rPr>
        <w:tab/>
        <w:t xml:space="preserve">LName    </w:t>
      </w:r>
      <w:r w:rsidRPr="0079271D">
        <w:rPr>
          <w:rFonts w:ascii="Times" w:hAnsi="Times" w:cs="Optima"/>
          <w:sz w:val="20"/>
          <w:szCs w:val="22"/>
        </w:rPr>
        <w:tab/>
        <w:t xml:space="preserve">Street                 </w:t>
      </w:r>
      <w:r w:rsidRPr="0079271D">
        <w:rPr>
          <w:rFonts w:ascii="Times" w:hAnsi="Times" w:cs="Optima"/>
          <w:sz w:val="20"/>
          <w:szCs w:val="22"/>
        </w:rPr>
        <w:tab/>
        <w:t xml:space="preserve">City       </w:t>
      </w:r>
      <w:r w:rsidRPr="0079271D">
        <w:rPr>
          <w:rFonts w:ascii="Times" w:hAnsi="Times" w:cs="Optima"/>
          <w:sz w:val="20"/>
          <w:szCs w:val="22"/>
        </w:rPr>
        <w:tab/>
        <w:t xml:space="preserve">State    </w:t>
      </w:r>
      <w:r w:rsidRPr="0079271D">
        <w:rPr>
          <w:rFonts w:ascii="Times" w:hAnsi="Times" w:cs="Optima"/>
          <w:sz w:val="20"/>
          <w:szCs w:val="22"/>
        </w:rPr>
        <w:tab/>
      </w:r>
      <w:r>
        <w:rPr>
          <w:rFonts w:ascii="Times" w:hAnsi="Times" w:cs="Optima"/>
          <w:sz w:val="20"/>
          <w:szCs w:val="22"/>
        </w:rPr>
        <w:t>Zip</w:t>
      </w:r>
    </w:p>
    <w:p w:rsidR="00BE6EE2" w:rsidRPr="0079271D" w:rsidRDefault="00BE6EE2" w:rsidP="00792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79271D">
        <w:rPr>
          <w:rFonts w:ascii="Times" w:hAnsi="Times" w:cs="Optima"/>
          <w:sz w:val="20"/>
          <w:szCs w:val="22"/>
        </w:rPr>
        <w:t xml:space="preserve">Patrick    </w:t>
      </w:r>
      <w:r w:rsidRPr="0079271D">
        <w:rPr>
          <w:rFonts w:ascii="Times" w:hAnsi="Times" w:cs="Optima"/>
          <w:sz w:val="20"/>
          <w:szCs w:val="22"/>
        </w:rPr>
        <w:tab/>
        <w:t xml:space="preserve">Shaw     </w:t>
      </w:r>
      <w:r w:rsidRPr="0079271D">
        <w:rPr>
          <w:rFonts w:ascii="Times" w:hAnsi="Times" w:cs="Optima"/>
          <w:sz w:val="20"/>
          <w:szCs w:val="22"/>
        </w:rPr>
        <w:tab/>
        <w:t xml:space="preserve">403 23rd Ave S   </w:t>
      </w:r>
      <w:r w:rsidRPr="0079271D">
        <w:rPr>
          <w:rFonts w:ascii="Times" w:hAnsi="Times" w:cs="Optima"/>
          <w:sz w:val="20"/>
          <w:szCs w:val="22"/>
        </w:rPr>
        <w:tab/>
        <w:t xml:space="preserve">Seattle  </w:t>
      </w:r>
      <w:r w:rsidRPr="0079271D">
        <w:rPr>
          <w:rFonts w:ascii="Times" w:hAnsi="Times" w:cs="Optima"/>
          <w:sz w:val="20"/>
          <w:szCs w:val="22"/>
        </w:rPr>
        <w:tab/>
        <w:t xml:space="preserve">WA       </w:t>
      </w:r>
      <w:r w:rsidRPr="0079271D">
        <w:rPr>
          <w:rFonts w:ascii="Times" w:hAnsi="Times" w:cs="Optima"/>
          <w:sz w:val="20"/>
          <w:szCs w:val="22"/>
        </w:rPr>
        <w:tab/>
      </w:r>
      <w:r>
        <w:rPr>
          <w:rFonts w:ascii="Times" w:hAnsi="Times" w:cs="Optima"/>
          <w:sz w:val="20"/>
          <w:szCs w:val="22"/>
        </w:rPr>
        <w:t>98144</w:t>
      </w:r>
    </w:p>
    <w:p w:rsidR="00BE6EE2" w:rsidRPr="0079271D" w:rsidRDefault="00BE6EE2" w:rsidP="00792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79271D">
        <w:rPr>
          <w:rFonts w:ascii="Times" w:hAnsi="Times" w:cs="Optima"/>
          <w:sz w:val="20"/>
          <w:szCs w:val="22"/>
        </w:rPr>
        <w:t>Pat</w:t>
      </w:r>
      <w:r w:rsidRPr="0079271D">
        <w:rPr>
          <w:rFonts w:ascii="Times" w:hAnsi="Times" w:cs="Optima"/>
          <w:sz w:val="20"/>
          <w:szCs w:val="22"/>
        </w:rPr>
        <w:tab/>
      </w:r>
      <w:r w:rsidRPr="0079271D">
        <w:rPr>
          <w:rFonts w:ascii="Times" w:hAnsi="Times" w:cs="Optima"/>
          <w:sz w:val="20"/>
          <w:szCs w:val="22"/>
        </w:rPr>
        <w:tab/>
        <w:t xml:space="preserve">Shaw     </w:t>
      </w:r>
      <w:r w:rsidRPr="0079271D">
        <w:rPr>
          <w:rFonts w:ascii="Times" w:hAnsi="Times" w:cs="Optima"/>
          <w:sz w:val="20"/>
          <w:szCs w:val="22"/>
        </w:rPr>
        <w:tab/>
        <w:t xml:space="preserve">403 23rd Ave S   </w:t>
      </w:r>
      <w:r w:rsidRPr="0079271D">
        <w:rPr>
          <w:rFonts w:ascii="Times" w:hAnsi="Times" w:cs="Optima"/>
          <w:sz w:val="20"/>
          <w:szCs w:val="22"/>
        </w:rPr>
        <w:tab/>
        <w:t xml:space="preserve">Seattle  </w:t>
      </w:r>
      <w:r w:rsidRPr="0079271D">
        <w:rPr>
          <w:rFonts w:ascii="Times" w:hAnsi="Times" w:cs="Optima"/>
          <w:sz w:val="20"/>
          <w:szCs w:val="22"/>
        </w:rPr>
        <w:tab/>
        <w:t xml:space="preserve">WA       </w:t>
      </w:r>
      <w:r w:rsidRPr="0079271D">
        <w:rPr>
          <w:rFonts w:ascii="Times" w:hAnsi="Times" w:cs="Optima"/>
          <w:sz w:val="20"/>
          <w:szCs w:val="22"/>
        </w:rPr>
        <w:tab/>
        <w:t>98144</w:t>
      </w:r>
      <w:r w:rsidRPr="0079271D">
        <w:rPr>
          <w:rFonts w:ascii="Times" w:hAnsi="Times" w:cs="Optima"/>
          <w:sz w:val="20"/>
          <w:szCs w:val="22"/>
        </w:rPr>
        <w:tab/>
      </w:r>
    </w:p>
    <w:p w:rsidR="00BE6EE2" w:rsidRPr="0079271D" w:rsidRDefault="00BE6EE2" w:rsidP="007927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79271D">
        <w:rPr>
          <w:rFonts w:ascii="Times" w:hAnsi="Times" w:cs="Optima"/>
          <w:sz w:val="20"/>
          <w:szCs w:val="22"/>
        </w:rPr>
        <w:tab/>
      </w:r>
      <w:r w:rsidRPr="0079271D">
        <w:rPr>
          <w:rFonts w:ascii="Times" w:hAnsi="Times" w:cs="Optima"/>
          <w:sz w:val="20"/>
          <w:szCs w:val="22"/>
        </w:rPr>
        <w:tab/>
        <w:t>Shaw</w:t>
      </w:r>
      <w:r w:rsidRPr="0079271D">
        <w:rPr>
          <w:rFonts w:ascii="Times" w:hAnsi="Times" w:cs="Optima"/>
          <w:sz w:val="20"/>
          <w:szCs w:val="22"/>
        </w:rPr>
        <w:tab/>
      </w:r>
      <w:r w:rsidRPr="0079271D">
        <w:rPr>
          <w:rFonts w:ascii="Times" w:hAnsi="Times" w:cs="Optima"/>
          <w:sz w:val="20"/>
          <w:szCs w:val="22"/>
        </w:rPr>
        <w:tab/>
        <w:t xml:space="preserve">403 23rd Ave S    </w:t>
      </w:r>
      <w:r w:rsidRPr="0079271D">
        <w:rPr>
          <w:rFonts w:ascii="Times" w:hAnsi="Times" w:cs="Optima"/>
          <w:sz w:val="20"/>
          <w:szCs w:val="22"/>
        </w:rPr>
        <w:tab/>
        <w:t xml:space="preserve">Seattle  </w:t>
      </w:r>
      <w:r w:rsidRPr="0079271D">
        <w:rPr>
          <w:rFonts w:ascii="Times" w:hAnsi="Times" w:cs="Optima"/>
          <w:sz w:val="20"/>
          <w:szCs w:val="22"/>
        </w:rPr>
        <w:tab/>
        <w:t>WA       </w:t>
      </w:r>
      <w:r w:rsidRPr="0079271D">
        <w:rPr>
          <w:rFonts w:ascii="Times" w:hAnsi="Times" w:cs="Optima"/>
          <w:sz w:val="20"/>
          <w:szCs w:val="22"/>
        </w:rPr>
        <w:tab/>
        <w:t>98144</w:t>
      </w:r>
    </w:p>
    <w:p w:rsidR="00BE6EE2" w:rsidRDefault="00BE6EE2" w:rsidP="0036029F">
      <w:pPr>
        <w:rPr>
          <w:rFonts w:ascii="Times" w:hAnsi="Times"/>
          <w:sz w:val="20"/>
        </w:rPr>
      </w:pPr>
    </w:p>
    <w:p w:rsidR="00BE6EE2" w:rsidRDefault="00BE6EE2" w:rsidP="0036029F">
      <w:pPr>
        <w:rPr>
          <w:rFonts w:ascii="Times" w:hAnsi="Times"/>
          <w:sz w:val="20"/>
        </w:rPr>
      </w:pPr>
      <w:r w:rsidRPr="0079271D">
        <w:rPr>
          <w:rFonts w:ascii="Times" w:hAnsi="Times"/>
          <w:sz w:val="20"/>
        </w:rPr>
        <w:t xml:space="preserve">In this example it can be challenging </w:t>
      </w:r>
      <w:r>
        <w:rPr>
          <w:rFonts w:ascii="Times" w:hAnsi="Times"/>
          <w:sz w:val="20"/>
        </w:rPr>
        <w:t>to figure</w:t>
      </w:r>
      <w:r w:rsidRPr="0079271D">
        <w:rPr>
          <w:rFonts w:ascii="Times" w:hAnsi="Times"/>
          <w:sz w:val="20"/>
        </w:rPr>
        <w:t xml:space="preserve"> out if each of those contact records is th</w:t>
      </w:r>
      <w:r>
        <w:rPr>
          <w:rFonts w:ascii="Times" w:hAnsi="Times"/>
          <w:sz w:val="20"/>
        </w:rPr>
        <w:t>e same person.</w:t>
      </w:r>
      <w:r w:rsidRPr="0079271D">
        <w:rPr>
          <w:rFonts w:ascii="Times" w:hAnsi="Times"/>
          <w:sz w:val="20"/>
        </w:rPr>
        <w:t xml:space="preserve"> </w:t>
      </w:r>
      <w:r>
        <w:rPr>
          <w:rFonts w:ascii="Times" w:hAnsi="Times"/>
          <w:sz w:val="20"/>
        </w:rPr>
        <w:t>For example, if a person has</w:t>
      </w:r>
      <w:r w:rsidRPr="0079271D">
        <w:rPr>
          <w:rFonts w:ascii="Times" w:hAnsi="Times"/>
          <w:sz w:val="20"/>
        </w:rPr>
        <w:t xml:space="preserve"> two bank accounts, and one </w:t>
      </w:r>
      <w:r>
        <w:rPr>
          <w:rFonts w:ascii="Times" w:hAnsi="Times"/>
          <w:sz w:val="20"/>
        </w:rPr>
        <w:t>has</w:t>
      </w:r>
      <w:r w:rsidRPr="0079271D">
        <w:rPr>
          <w:rFonts w:ascii="Times" w:hAnsi="Times"/>
          <w:sz w:val="20"/>
        </w:rPr>
        <w:t xml:space="preserve"> a PO Box and the other </w:t>
      </w:r>
      <w:r>
        <w:rPr>
          <w:rFonts w:ascii="Times" w:hAnsi="Times"/>
          <w:sz w:val="20"/>
        </w:rPr>
        <w:t>has a street address, t</w:t>
      </w:r>
      <w:r w:rsidRPr="0079271D">
        <w:rPr>
          <w:rFonts w:ascii="Times" w:hAnsi="Times"/>
          <w:sz w:val="20"/>
        </w:rPr>
        <w:t xml:space="preserve">hen </w:t>
      </w:r>
      <w:r>
        <w:rPr>
          <w:rFonts w:ascii="Times" w:hAnsi="Times"/>
          <w:sz w:val="20"/>
        </w:rPr>
        <w:t xml:space="preserve">that person </w:t>
      </w:r>
      <w:r w:rsidRPr="0079271D">
        <w:rPr>
          <w:rFonts w:ascii="Times" w:hAnsi="Times"/>
          <w:sz w:val="20"/>
        </w:rPr>
        <w:t>end</w:t>
      </w:r>
      <w:r>
        <w:rPr>
          <w:rFonts w:ascii="Times" w:hAnsi="Times"/>
          <w:sz w:val="20"/>
        </w:rPr>
        <w:t>s</w:t>
      </w:r>
      <w:r w:rsidRPr="0079271D">
        <w:rPr>
          <w:rFonts w:ascii="Times" w:hAnsi="Times"/>
          <w:sz w:val="20"/>
        </w:rPr>
        <w:t xml:space="preserve"> up with</w:t>
      </w:r>
      <w:r>
        <w:rPr>
          <w:rFonts w:ascii="Times" w:hAnsi="Times"/>
          <w:sz w:val="20"/>
        </w:rPr>
        <w:t xml:space="preserve"> the same first and last name </w:t>
      </w:r>
      <w:r w:rsidRPr="0079271D">
        <w:rPr>
          <w:rFonts w:ascii="Times" w:hAnsi="Times"/>
          <w:sz w:val="20"/>
        </w:rPr>
        <w:t xml:space="preserve">but a different address. </w:t>
      </w:r>
      <w:r>
        <w:rPr>
          <w:rFonts w:ascii="Times" w:hAnsi="Times"/>
          <w:sz w:val="20"/>
        </w:rPr>
        <w:t>This is not a case of dirty data b</w:t>
      </w:r>
      <w:r w:rsidRPr="0079271D">
        <w:rPr>
          <w:rFonts w:ascii="Times" w:hAnsi="Times"/>
          <w:sz w:val="20"/>
        </w:rPr>
        <w:t xml:space="preserve">ut this is </w:t>
      </w:r>
      <w:r>
        <w:rPr>
          <w:rFonts w:ascii="Times" w:hAnsi="Times"/>
          <w:sz w:val="20"/>
        </w:rPr>
        <w:t xml:space="preserve">redundant, or non-normal, data </w:t>
      </w:r>
      <w:r w:rsidRPr="0079271D">
        <w:rPr>
          <w:rFonts w:ascii="Times" w:hAnsi="Times"/>
          <w:sz w:val="20"/>
        </w:rPr>
        <w:t xml:space="preserve">and dirty data is different. </w:t>
      </w:r>
    </w:p>
    <w:p w:rsidR="00BE6EE2" w:rsidRDefault="00BE6EE2" w:rsidP="0036029F">
      <w:pPr>
        <w:rPr>
          <w:rFonts w:ascii="Times" w:hAnsi="Times"/>
          <w:sz w:val="20"/>
        </w:rPr>
      </w:pPr>
    </w:p>
    <w:p w:rsidR="00BE6EE2" w:rsidRPr="0036029F" w:rsidRDefault="00BE6EE2" w:rsidP="0036029F">
      <w:pPr>
        <w:rPr>
          <w:rFonts w:ascii="Times" w:hAnsi="Times"/>
          <w:sz w:val="20"/>
        </w:rPr>
      </w:pPr>
      <w:r>
        <w:rPr>
          <w:rFonts w:ascii="Times" w:hAnsi="Times"/>
          <w:sz w:val="20"/>
        </w:rPr>
        <w:t>Here</w:t>
      </w:r>
      <w:r w:rsidRPr="0036029F">
        <w:rPr>
          <w:rFonts w:ascii="Times" w:hAnsi="Times"/>
          <w:sz w:val="20"/>
        </w:rPr>
        <w:t xml:space="preserve"> are some examples of dirty data:</w:t>
      </w:r>
    </w:p>
    <w:p w:rsidR="00BE6EE2" w:rsidRPr="0036029F" w:rsidRDefault="00BE6EE2" w:rsidP="0036029F">
      <w:pPr>
        <w:pStyle w:val="ListParagraph"/>
        <w:numPr>
          <w:ilvl w:val="0"/>
          <w:numId w:val="33"/>
        </w:numPr>
        <w:ind w:left="360" w:hanging="180"/>
        <w:rPr>
          <w:rFonts w:ascii="Times" w:hAnsi="Times"/>
          <w:sz w:val="20"/>
        </w:rPr>
      </w:pPr>
      <w:r w:rsidRPr="0036029F">
        <w:rPr>
          <w:rFonts w:ascii="Times" w:hAnsi="Times"/>
          <w:sz w:val="20"/>
        </w:rPr>
        <w:t>A date field that has various information in it:</w:t>
      </w:r>
    </w:p>
    <w:p w:rsidR="00BE6EE2" w:rsidRPr="0036029F" w:rsidRDefault="00BE6EE2" w:rsidP="0036029F">
      <w:pPr>
        <w:pStyle w:val="ListParagraph"/>
        <w:numPr>
          <w:ilvl w:val="0"/>
          <w:numId w:val="32"/>
        </w:numPr>
        <w:rPr>
          <w:rFonts w:ascii="Times" w:hAnsi="Times"/>
          <w:sz w:val="20"/>
        </w:rPr>
      </w:pPr>
      <w:r w:rsidRPr="0036029F">
        <w:rPr>
          <w:rFonts w:ascii="Times" w:hAnsi="Times"/>
          <w:sz w:val="20"/>
        </w:rPr>
        <w:t>03/31/2007</w:t>
      </w:r>
    </w:p>
    <w:p w:rsidR="00BE6EE2" w:rsidRPr="0036029F" w:rsidRDefault="00BE6EE2" w:rsidP="0036029F">
      <w:pPr>
        <w:pStyle w:val="ListParagraph"/>
        <w:numPr>
          <w:ilvl w:val="0"/>
          <w:numId w:val="32"/>
        </w:numPr>
        <w:rPr>
          <w:rFonts w:ascii="Times" w:hAnsi="Times"/>
          <w:sz w:val="20"/>
        </w:rPr>
      </w:pPr>
      <w:r w:rsidRPr="0036029F">
        <w:rPr>
          <w:rFonts w:ascii="Times" w:hAnsi="Times"/>
          <w:sz w:val="20"/>
        </w:rPr>
        <w:t>March</w:t>
      </w:r>
    </w:p>
    <w:p w:rsidR="00BE6EE2" w:rsidRPr="0036029F" w:rsidRDefault="00BE6EE2" w:rsidP="0036029F">
      <w:pPr>
        <w:pStyle w:val="ListParagraph"/>
        <w:numPr>
          <w:ilvl w:val="0"/>
          <w:numId w:val="32"/>
        </w:numPr>
        <w:rPr>
          <w:rFonts w:ascii="Times" w:hAnsi="Times"/>
          <w:sz w:val="20"/>
        </w:rPr>
      </w:pPr>
      <w:r w:rsidRPr="0036029F">
        <w:rPr>
          <w:rFonts w:ascii="Times" w:hAnsi="Times"/>
          <w:sz w:val="20"/>
        </w:rPr>
        <w:t>2nd Quarter</w:t>
      </w:r>
    </w:p>
    <w:p w:rsidR="00BE6EE2" w:rsidRDefault="00BE6EE2" w:rsidP="0036029F">
      <w:pPr>
        <w:pStyle w:val="ListParagraph"/>
        <w:numPr>
          <w:ilvl w:val="0"/>
          <w:numId w:val="32"/>
        </w:numPr>
        <w:rPr>
          <w:rFonts w:ascii="Times" w:hAnsi="Times"/>
          <w:sz w:val="20"/>
        </w:rPr>
      </w:pPr>
      <w:r w:rsidRPr="0036029F">
        <w:rPr>
          <w:rFonts w:ascii="Times" w:hAnsi="Times"/>
          <w:sz w:val="20"/>
        </w:rPr>
        <w:t>Not sure</w:t>
      </w:r>
    </w:p>
    <w:p w:rsidR="00BE6EE2" w:rsidRDefault="00BE6EE2" w:rsidP="002A7C59">
      <w:pPr>
        <w:rPr>
          <w:rFonts w:ascii="Times" w:hAnsi="Times"/>
          <w:sz w:val="20"/>
        </w:rPr>
      </w:pPr>
    </w:p>
    <w:p w:rsidR="00BE6EE2" w:rsidRPr="0036029F" w:rsidRDefault="00BE6EE2" w:rsidP="0036029F">
      <w:pPr>
        <w:pStyle w:val="ListParagraph"/>
        <w:widowControl w:val="0"/>
        <w:numPr>
          <w:ilvl w:val="0"/>
          <w:numId w:val="33"/>
        </w:numPr>
        <w:tabs>
          <w:tab w:val="left" w:pos="-333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ind w:left="360" w:hanging="180"/>
        <w:jc w:val="both"/>
        <w:rPr>
          <w:rFonts w:ascii="Times" w:hAnsi="Times" w:cs="Optima"/>
          <w:sz w:val="20"/>
          <w:szCs w:val="22"/>
        </w:rPr>
      </w:pPr>
      <w:r w:rsidRPr="0036029F">
        <w:rPr>
          <w:rFonts w:ascii="Times" w:hAnsi="Times" w:cs="Optima"/>
          <w:sz w:val="20"/>
          <w:szCs w:val="22"/>
        </w:rPr>
        <w:t>Number fields that contain a combination of numbers and text:</w:t>
      </w:r>
    </w:p>
    <w:p w:rsidR="00BE6EE2" w:rsidRPr="0036029F" w:rsidRDefault="00BE6EE2" w:rsidP="0036029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36029F">
        <w:rPr>
          <w:rFonts w:ascii="Times" w:hAnsi="Times" w:cs="Optima"/>
          <w:sz w:val="20"/>
          <w:szCs w:val="22"/>
        </w:rPr>
        <w:t>3</w:t>
      </w:r>
    </w:p>
    <w:p w:rsidR="00BE6EE2" w:rsidRPr="0036029F" w:rsidRDefault="00BE6EE2" w:rsidP="0036029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36029F">
        <w:rPr>
          <w:rFonts w:ascii="Times" w:hAnsi="Times" w:cs="Optima"/>
          <w:sz w:val="20"/>
          <w:szCs w:val="22"/>
        </w:rPr>
        <w:t>At least three</w:t>
      </w:r>
    </w:p>
    <w:p w:rsidR="00BE6EE2" w:rsidRDefault="00BE6EE2" w:rsidP="0036029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jc w:val="both"/>
        <w:rPr>
          <w:rFonts w:ascii="Times" w:hAnsi="Times" w:cs="Optima"/>
          <w:sz w:val="20"/>
          <w:szCs w:val="22"/>
        </w:rPr>
      </w:pPr>
      <w:r w:rsidRPr="0036029F">
        <w:rPr>
          <w:rFonts w:ascii="Times" w:hAnsi="Times" w:cs="Optima"/>
          <w:sz w:val="20"/>
          <w:szCs w:val="22"/>
        </w:rPr>
        <w:t>Not sure</w:t>
      </w:r>
    </w:p>
    <w:p w:rsidR="00BE6EE2" w:rsidRPr="0036029F" w:rsidRDefault="00BE6EE2" w:rsidP="00B04D0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64" w:lineRule="auto"/>
        <w:ind w:left="1080"/>
        <w:jc w:val="both"/>
        <w:rPr>
          <w:rFonts w:ascii="Times" w:hAnsi="Times" w:cs="Optima"/>
          <w:sz w:val="20"/>
          <w:szCs w:val="22"/>
        </w:rPr>
      </w:pPr>
    </w:p>
    <w:p w:rsidR="00BE6EE2" w:rsidRPr="0036029F" w:rsidRDefault="00BE6EE2" w:rsidP="0036029F">
      <w:pPr>
        <w:pStyle w:val="ListParagraph"/>
        <w:numPr>
          <w:ilvl w:val="0"/>
          <w:numId w:val="33"/>
        </w:numPr>
        <w:ind w:left="360" w:hanging="180"/>
        <w:rPr>
          <w:rFonts w:ascii="Times" w:hAnsi="Times"/>
          <w:sz w:val="20"/>
        </w:rPr>
      </w:pPr>
      <w:r w:rsidRPr="0036029F">
        <w:rPr>
          <w:rFonts w:ascii="Times" w:hAnsi="Times"/>
          <w:sz w:val="20"/>
        </w:rPr>
        <w:t>Variations and misspellings of names:</w:t>
      </w:r>
    </w:p>
    <w:p w:rsidR="00BE6EE2" w:rsidRPr="0036029F" w:rsidRDefault="00BE6EE2" w:rsidP="0036029F">
      <w:pPr>
        <w:pStyle w:val="ListParagraph"/>
        <w:numPr>
          <w:ilvl w:val="0"/>
          <w:numId w:val="35"/>
        </w:numPr>
        <w:rPr>
          <w:rFonts w:ascii="Times" w:hAnsi="Times"/>
          <w:sz w:val="20"/>
        </w:rPr>
      </w:pPr>
      <w:r w:rsidRPr="0036029F">
        <w:rPr>
          <w:rFonts w:ascii="Times" w:hAnsi="Times"/>
          <w:sz w:val="20"/>
        </w:rPr>
        <w:t>WA</w:t>
      </w:r>
    </w:p>
    <w:p w:rsidR="00BE6EE2" w:rsidRPr="0036029F" w:rsidRDefault="00BE6EE2" w:rsidP="0036029F">
      <w:pPr>
        <w:pStyle w:val="ListParagraph"/>
        <w:numPr>
          <w:ilvl w:val="0"/>
          <w:numId w:val="35"/>
        </w:numPr>
        <w:rPr>
          <w:rFonts w:ascii="Times" w:hAnsi="Times"/>
          <w:sz w:val="20"/>
        </w:rPr>
      </w:pPr>
      <w:r w:rsidRPr="0036029F">
        <w:rPr>
          <w:rFonts w:ascii="Times" w:hAnsi="Times"/>
          <w:sz w:val="20"/>
        </w:rPr>
        <w:t>Wash.</w:t>
      </w:r>
    </w:p>
    <w:p w:rsidR="00BE6EE2" w:rsidRPr="0036029F" w:rsidRDefault="00BE6EE2" w:rsidP="0036029F">
      <w:pPr>
        <w:pStyle w:val="ListParagraph"/>
        <w:numPr>
          <w:ilvl w:val="0"/>
          <w:numId w:val="35"/>
        </w:numPr>
        <w:rPr>
          <w:rFonts w:ascii="Times" w:hAnsi="Times"/>
          <w:sz w:val="20"/>
        </w:rPr>
      </w:pPr>
      <w:r w:rsidRPr="0036029F">
        <w:rPr>
          <w:rFonts w:ascii="Times" w:hAnsi="Times"/>
          <w:sz w:val="20"/>
        </w:rPr>
        <w:t>Washington</w:t>
      </w:r>
    </w:p>
    <w:p w:rsidR="00BE6EE2" w:rsidRPr="0036029F" w:rsidRDefault="00BE6EE2" w:rsidP="0036029F">
      <w:pPr>
        <w:pStyle w:val="ListParagraph"/>
        <w:numPr>
          <w:ilvl w:val="0"/>
          <w:numId w:val="33"/>
        </w:numPr>
        <w:ind w:left="360" w:hanging="180"/>
        <w:rPr>
          <w:rFonts w:ascii="Times" w:hAnsi="Times"/>
          <w:sz w:val="20"/>
        </w:rPr>
      </w:pPr>
      <w:r w:rsidRPr="0036029F">
        <w:rPr>
          <w:rFonts w:ascii="Times" w:hAnsi="Times"/>
          <w:sz w:val="20"/>
        </w:rPr>
        <w:t>Phone fields that contain more than one phone number or text:</w:t>
      </w:r>
    </w:p>
    <w:p w:rsidR="00BE6EE2" w:rsidRPr="0036029F" w:rsidRDefault="00BE6EE2" w:rsidP="0036029F">
      <w:pPr>
        <w:pStyle w:val="ListParagraph"/>
        <w:numPr>
          <w:ilvl w:val="0"/>
          <w:numId w:val="36"/>
        </w:numPr>
        <w:rPr>
          <w:rFonts w:ascii="Times" w:hAnsi="Times"/>
          <w:sz w:val="20"/>
        </w:rPr>
      </w:pPr>
      <w:r w:rsidRPr="0036029F">
        <w:rPr>
          <w:rFonts w:ascii="Times" w:hAnsi="Times"/>
          <w:sz w:val="20"/>
        </w:rPr>
        <w:t>206-286-8880</w:t>
      </w:r>
    </w:p>
    <w:p w:rsidR="00BE6EE2" w:rsidRPr="0036029F" w:rsidRDefault="00BE6EE2" w:rsidP="0036029F">
      <w:pPr>
        <w:pStyle w:val="ListParagraph"/>
        <w:numPr>
          <w:ilvl w:val="0"/>
          <w:numId w:val="36"/>
        </w:numPr>
        <w:rPr>
          <w:rFonts w:ascii="Times" w:hAnsi="Times"/>
          <w:sz w:val="20"/>
        </w:rPr>
      </w:pPr>
      <w:r w:rsidRPr="0036029F">
        <w:rPr>
          <w:rFonts w:ascii="Times" w:hAnsi="Times"/>
          <w:sz w:val="20"/>
        </w:rPr>
        <w:t>(206) 957-8880</w:t>
      </w:r>
    </w:p>
    <w:p w:rsidR="00BE6EE2" w:rsidRPr="0036029F" w:rsidRDefault="00BE6EE2" w:rsidP="0036029F">
      <w:pPr>
        <w:pStyle w:val="ListParagraph"/>
        <w:numPr>
          <w:ilvl w:val="0"/>
          <w:numId w:val="36"/>
        </w:numPr>
        <w:rPr>
          <w:rFonts w:ascii="Times" w:hAnsi="Times"/>
          <w:sz w:val="20"/>
        </w:rPr>
      </w:pPr>
      <w:r w:rsidRPr="0036029F">
        <w:rPr>
          <w:rFonts w:ascii="Times" w:hAnsi="Times"/>
          <w:sz w:val="20"/>
        </w:rPr>
        <w:t>(206) 286-8880-Home</w:t>
      </w:r>
    </w:p>
    <w:p w:rsidR="00BE6EE2" w:rsidRPr="0036029F" w:rsidRDefault="00BE6EE2" w:rsidP="0036029F">
      <w:pPr>
        <w:pStyle w:val="ListParagraph"/>
        <w:numPr>
          <w:ilvl w:val="0"/>
          <w:numId w:val="33"/>
        </w:numPr>
        <w:ind w:left="360" w:hanging="180"/>
        <w:rPr>
          <w:rFonts w:ascii="Times" w:hAnsi="Times"/>
          <w:sz w:val="20"/>
        </w:rPr>
      </w:pPr>
      <w:r w:rsidRPr="0036029F">
        <w:rPr>
          <w:rFonts w:ascii="Times" w:hAnsi="Times"/>
          <w:sz w:val="20"/>
        </w:rPr>
        <w:t>Addresses that aren’t split into consistent fields for Street, City, State, Zip</w:t>
      </w:r>
    </w:p>
    <w:p w:rsidR="00BE6EE2" w:rsidRDefault="00BE6EE2" w:rsidP="0036029F">
      <w:pPr>
        <w:rPr>
          <w:rFonts w:ascii="Times" w:hAnsi="Times"/>
          <w:sz w:val="20"/>
        </w:rPr>
      </w:pPr>
    </w:p>
    <w:p w:rsidR="00BE6EE2" w:rsidRDefault="00BE6EE2" w:rsidP="0036029F">
      <w:pPr>
        <w:rPr>
          <w:rFonts w:ascii="Times" w:hAnsi="Times"/>
          <w:sz w:val="20"/>
        </w:rPr>
      </w:pPr>
      <w:r w:rsidRPr="0036029F">
        <w:rPr>
          <w:rFonts w:ascii="Times" w:hAnsi="Times"/>
          <w:sz w:val="20"/>
        </w:rPr>
        <w:t>You can see the c</w:t>
      </w:r>
      <w:r>
        <w:rPr>
          <w:rFonts w:ascii="Times" w:hAnsi="Times"/>
          <w:sz w:val="20"/>
        </w:rPr>
        <w:t xml:space="preserve">hallenges posed by dirty data </w:t>
      </w:r>
      <w:r w:rsidRPr="0036029F">
        <w:rPr>
          <w:rFonts w:ascii="Times" w:hAnsi="Times"/>
          <w:sz w:val="20"/>
        </w:rPr>
        <w:t xml:space="preserve">and how it </w:t>
      </w:r>
      <w:r>
        <w:rPr>
          <w:rFonts w:ascii="Times" w:hAnsi="Times"/>
          <w:sz w:val="20"/>
        </w:rPr>
        <w:t>can be hard to fix. Dirty data problem fixes usually involve</w:t>
      </w:r>
      <w:r w:rsidRPr="0036029F">
        <w:rPr>
          <w:rFonts w:ascii="Times" w:hAnsi="Times"/>
          <w:sz w:val="20"/>
        </w:rPr>
        <w:t xml:space="preserve"> Excel, auto filtering, search and replace, and so on.</w:t>
      </w:r>
    </w:p>
    <w:p w:rsidR="00BE6EE2" w:rsidRDefault="00BE6EE2" w:rsidP="0036029F">
      <w:pPr>
        <w:rPr>
          <w:rFonts w:ascii="Times" w:hAnsi="Times"/>
          <w:sz w:val="20"/>
        </w:rPr>
      </w:pPr>
    </w:p>
    <w:p w:rsidR="00BE6EE2" w:rsidRDefault="00BE6EE2" w:rsidP="0036029F">
      <w:pPr>
        <w:rPr>
          <w:rFonts w:ascii="Times" w:hAnsi="Times"/>
          <w:sz w:val="20"/>
        </w:rPr>
      </w:pP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396D"/>
          <w:sz w:val="34"/>
          <w:szCs w:val="34"/>
        </w:rPr>
      </w:pPr>
      <w:r>
        <w:rPr>
          <w:rFonts w:ascii="Helvetica" w:hAnsi="Helvetica" w:cs="Helvetica"/>
          <w:color w:val="00396D"/>
          <w:sz w:val="34"/>
          <w:szCs w:val="34"/>
        </w:rPr>
        <w:t>Technology Projects</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rsidR="00BE6EE2" w:rsidRPr="002A7C59"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Technology Project 2</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Tech Tool: </w:t>
      </w:r>
      <w:r>
        <w:rPr>
          <w:rFonts w:ascii="Times" w:hAnsi="Times" w:cs="Times"/>
          <w:color w:val="141413"/>
          <w:sz w:val="20"/>
          <w:szCs w:val="20"/>
        </w:rPr>
        <w:t xml:space="preserve">Database Software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b/>
          <w:bCs/>
          <w:color w:val="141413"/>
          <w:sz w:val="20"/>
          <w:szCs w:val="20"/>
        </w:rPr>
        <w:t xml:space="preserve">Software Videos: </w:t>
      </w:r>
      <w:r>
        <w:rPr>
          <w:rFonts w:ascii="Times" w:hAnsi="Times" w:cs="Times"/>
          <w:color w:val="141413"/>
          <w:sz w:val="20"/>
          <w:szCs w:val="20"/>
        </w:rPr>
        <w:t>Database Tables, Database Table Relationships</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Technology Project 2 is your opportunity to practice building database tables and relationships for iSportDesign. With this project, you will use Microsoft Access database software.</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200"/>
          <w:sz w:val="16"/>
          <w:szCs w:val="16"/>
        </w:rPr>
      </w:pP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 xml:space="preserve">Your deliverables for this project include: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1. C</w:t>
      </w:r>
      <w:r>
        <w:rPr>
          <w:rFonts w:ascii="Times" w:hAnsi="Times" w:cs="Times"/>
          <w:color w:val="141413"/>
          <w:sz w:val="15"/>
          <w:szCs w:val="15"/>
        </w:rPr>
        <w:t xml:space="preserve">USTOMER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2. 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3. S</w:t>
      </w:r>
      <w:r>
        <w:rPr>
          <w:rFonts w:ascii="Times" w:hAnsi="Times" w:cs="Times"/>
          <w:color w:val="141413"/>
          <w:sz w:val="15"/>
          <w:szCs w:val="15"/>
        </w:rPr>
        <w:t xml:space="preserve">ALES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L</w:t>
      </w:r>
      <w:r>
        <w:rPr>
          <w:rFonts w:ascii="Times" w:hAnsi="Times" w:cs="Times"/>
          <w:color w:val="141413"/>
          <w:sz w:val="15"/>
          <w:szCs w:val="15"/>
        </w:rPr>
        <w:t xml:space="preserve">INE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4. I</w:t>
      </w:r>
      <w:r>
        <w:rPr>
          <w:rFonts w:ascii="Times" w:hAnsi="Times" w:cs="Times"/>
          <w:color w:val="141413"/>
          <w:sz w:val="15"/>
          <w:szCs w:val="15"/>
        </w:rPr>
        <w:t xml:space="preserve">TEM </w:t>
      </w:r>
      <w:r>
        <w:rPr>
          <w:rFonts w:ascii="Times" w:hAnsi="Times" w:cs="Times"/>
          <w:color w:val="141413"/>
          <w:sz w:val="20"/>
          <w:szCs w:val="20"/>
        </w:rPr>
        <w:t>table</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5. V</w:t>
      </w:r>
      <w:r>
        <w:rPr>
          <w:rFonts w:ascii="Times" w:hAnsi="Times" w:cs="Times"/>
          <w:color w:val="141413"/>
          <w:sz w:val="15"/>
          <w:szCs w:val="15"/>
        </w:rPr>
        <w:t xml:space="preserve">ENDOR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6. P</w:t>
      </w:r>
      <w:r>
        <w:rPr>
          <w:rFonts w:ascii="Times" w:hAnsi="Times" w:cs="Times"/>
          <w:color w:val="141413"/>
          <w:sz w:val="15"/>
          <w:szCs w:val="15"/>
        </w:rPr>
        <w:t xml:space="preserve">URCHASE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7. P</w:t>
      </w:r>
      <w:r>
        <w:rPr>
          <w:rFonts w:ascii="Times" w:hAnsi="Times" w:cs="Times"/>
          <w:color w:val="141413"/>
          <w:sz w:val="15"/>
          <w:szCs w:val="15"/>
        </w:rPr>
        <w:t xml:space="preserve">URCHASE </w:t>
      </w:r>
      <w:r>
        <w:rPr>
          <w:rFonts w:ascii="Times" w:hAnsi="Times" w:cs="Times"/>
          <w:color w:val="141413"/>
          <w:sz w:val="20"/>
          <w:szCs w:val="20"/>
        </w:rPr>
        <w:t>O</w:t>
      </w:r>
      <w:r>
        <w:rPr>
          <w:rFonts w:ascii="Times" w:hAnsi="Times" w:cs="Times"/>
          <w:color w:val="141413"/>
          <w:sz w:val="15"/>
          <w:szCs w:val="15"/>
        </w:rPr>
        <w:t xml:space="preserve">RDER </w:t>
      </w:r>
      <w:r>
        <w:rPr>
          <w:rFonts w:ascii="Times" w:hAnsi="Times" w:cs="Times"/>
          <w:color w:val="141413"/>
          <w:sz w:val="20"/>
          <w:szCs w:val="20"/>
        </w:rPr>
        <w:t>L</w:t>
      </w:r>
      <w:r>
        <w:rPr>
          <w:rFonts w:ascii="Times" w:hAnsi="Times" w:cs="Times"/>
          <w:color w:val="141413"/>
          <w:sz w:val="15"/>
          <w:szCs w:val="15"/>
        </w:rPr>
        <w:t xml:space="preserve">INE </w:t>
      </w:r>
      <w:r>
        <w:rPr>
          <w:rFonts w:ascii="Times" w:hAnsi="Times" w:cs="Times"/>
          <w:color w:val="141413"/>
          <w:sz w:val="20"/>
          <w:szCs w:val="20"/>
        </w:rPr>
        <w:t xml:space="preserve">table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Deliverable 8. Table relationships</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 xml:space="preserve">Visit </w:t>
      </w:r>
      <w:hyperlink r:id="rId14" w:history="1">
        <w:r w:rsidRPr="005F2113">
          <w:rPr>
            <w:rStyle w:val="Hyperlink"/>
            <w:rFonts w:ascii="Times" w:hAnsi="Times" w:cs="Times"/>
            <w:sz w:val="20"/>
            <w:szCs w:val="20"/>
          </w:rPr>
          <w:t>www.pearsonhighered.com/kay</w:t>
        </w:r>
      </w:hyperlink>
      <w:r>
        <w:rPr>
          <w:rFonts w:ascii="Times" w:hAnsi="Times" w:cs="Times"/>
          <w:color w:val="141413"/>
          <w:sz w:val="20"/>
          <w:szCs w:val="20"/>
        </w:rPr>
        <w:t xml:space="preserve"> to: </w:t>
      </w: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p>
    <w:p w:rsidR="00BE6EE2" w:rsidRDefault="00BE6EE2" w:rsidP="008167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rPr>
      </w:pPr>
      <w:r>
        <w:rPr>
          <w:rFonts w:ascii="Times" w:hAnsi="Times" w:cs="Times"/>
          <w:color w:val="141413"/>
          <w:sz w:val="20"/>
          <w:szCs w:val="20"/>
        </w:rPr>
        <w:t xml:space="preserve">1. Download Technology Project 2 instructions. </w:t>
      </w:r>
    </w:p>
    <w:p w:rsidR="00BE6EE2" w:rsidRDefault="00BE6EE2" w:rsidP="00816766">
      <w:pPr>
        <w:rPr>
          <w:rFonts w:ascii="Times" w:hAnsi="Times" w:cs="Times"/>
          <w:color w:val="141413"/>
          <w:sz w:val="20"/>
          <w:szCs w:val="20"/>
        </w:rPr>
      </w:pPr>
      <w:r>
        <w:rPr>
          <w:rFonts w:ascii="Times" w:hAnsi="Times" w:cs="Times"/>
          <w:color w:val="141413"/>
          <w:sz w:val="20"/>
          <w:szCs w:val="20"/>
        </w:rPr>
        <w:t xml:space="preserve">2. Download files provided online for your convenience in completing the project deliverables. </w:t>
      </w:r>
    </w:p>
    <w:p w:rsidR="00BE6EE2" w:rsidRDefault="00BE6EE2" w:rsidP="0036029F">
      <w:pPr>
        <w:rPr>
          <w:rFonts w:ascii="Times" w:hAnsi="Times"/>
          <w:sz w:val="20"/>
        </w:rPr>
      </w:pPr>
      <w:r>
        <w:rPr>
          <w:rFonts w:ascii="Times" w:hAnsi="Times" w:cs="Times"/>
          <w:color w:val="141413"/>
          <w:sz w:val="20"/>
          <w:szCs w:val="20"/>
        </w:rPr>
        <w:t xml:space="preserve">3. Watch the videos with software instructions to complete this project at </w:t>
      </w:r>
      <w:hyperlink r:id="rId15" w:history="1">
        <w:r w:rsidRPr="005F2113">
          <w:rPr>
            <w:rStyle w:val="Hyperlink"/>
            <w:rFonts w:ascii="Times" w:hAnsi="Times" w:cs="Times"/>
            <w:sz w:val="20"/>
            <w:szCs w:val="20"/>
          </w:rPr>
          <w:t>www.pearsonhighered.com/kay</w:t>
        </w:r>
      </w:hyperlink>
    </w:p>
    <w:p w:rsidR="00BE6EE2" w:rsidRDefault="00BE6EE2" w:rsidP="0064505D">
      <w:pPr>
        <w:rPr>
          <w:rFonts w:ascii="Times" w:hAnsi="Times" w:cs="Optima"/>
          <w:sz w:val="20"/>
          <w:szCs w:val="22"/>
        </w:rPr>
      </w:pPr>
    </w:p>
    <w:p w:rsidR="00BE6EE2" w:rsidRPr="009721CA" w:rsidRDefault="00BE6EE2" w:rsidP="0064505D">
      <w:r w:rsidRPr="00C56829">
        <w:rPr>
          <w:rFonts w:ascii="Times" w:hAnsi="Times" w:cs="Optima"/>
          <w:sz w:val="20"/>
          <w:szCs w:val="22"/>
        </w:rPr>
        <w:t xml:space="preserve">See </w:t>
      </w:r>
      <w:r>
        <w:rPr>
          <w:rFonts w:ascii="Times" w:hAnsi="Times" w:cs="Optima"/>
          <w:i/>
          <w:sz w:val="20"/>
          <w:szCs w:val="22"/>
        </w:rPr>
        <w:t>Technology Project 2 SOLUTION</w:t>
      </w:r>
      <w:r w:rsidRPr="00C56829">
        <w:rPr>
          <w:rFonts w:ascii="Times" w:hAnsi="Times" w:cs="Optima"/>
          <w:sz w:val="20"/>
          <w:szCs w:val="22"/>
        </w:rPr>
        <w:t xml:space="preserve"> </w:t>
      </w:r>
      <w:r>
        <w:rPr>
          <w:rFonts w:ascii="Times" w:hAnsi="Times" w:cs="Optima"/>
          <w:sz w:val="20"/>
          <w:szCs w:val="22"/>
        </w:rPr>
        <w:t>(</w:t>
      </w:r>
      <w:r w:rsidRPr="00C56829">
        <w:rPr>
          <w:rFonts w:ascii="Times" w:hAnsi="Times" w:cs="Optima"/>
          <w:sz w:val="20"/>
          <w:szCs w:val="22"/>
        </w:rPr>
        <w:t>MS Access</w:t>
      </w:r>
      <w:r>
        <w:rPr>
          <w:rFonts w:ascii="Times" w:hAnsi="Times" w:cs="Optima"/>
          <w:sz w:val="20"/>
          <w:szCs w:val="22"/>
        </w:rPr>
        <w:t>)</w:t>
      </w:r>
      <w:r w:rsidRPr="00C56829">
        <w:rPr>
          <w:rFonts w:ascii="Times" w:hAnsi="Times" w:cs="Optima"/>
          <w:sz w:val="20"/>
          <w:szCs w:val="22"/>
        </w:rPr>
        <w:t xml:space="preserve"> file </w:t>
      </w:r>
      <w:r w:rsidRPr="00792152">
        <w:rPr>
          <w:rFonts w:ascii="Times" w:hAnsi="Times" w:cs="Optima"/>
          <w:sz w:val="20"/>
          <w:szCs w:val="22"/>
        </w:rPr>
        <w:t xml:space="preserve">in the </w:t>
      </w:r>
      <w:r w:rsidRPr="00792152">
        <w:rPr>
          <w:rFonts w:ascii="Times" w:hAnsi="Times" w:cs="Optima"/>
          <w:i/>
          <w:sz w:val="20"/>
          <w:szCs w:val="22"/>
        </w:rPr>
        <w:t>Chapter</w:t>
      </w:r>
      <w:r>
        <w:rPr>
          <w:rFonts w:ascii="Times" w:hAnsi="Times" w:cs="Optima"/>
          <w:i/>
          <w:sz w:val="20"/>
          <w:szCs w:val="22"/>
        </w:rPr>
        <w:t xml:space="preserve"> 2</w:t>
      </w:r>
      <w:r w:rsidRPr="00792152">
        <w:rPr>
          <w:rFonts w:ascii="Times" w:hAnsi="Times" w:cs="Optima"/>
          <w:i/>
          <w:sz w:val="20"/>
          <w:szCs w:val="22"/>
        </w:rPr>
        <w:t xml:space="preserve"> Exercises Solutions</w:t>
      </w:r>
      <w:r w:rsidRPr="00792152">
        <w:rPr>
          <w:rFonts w:ascii="Times" w:hAnsi="Times" w:cs="Optima"/>
          <w:sz w:val="20"/>
          <w:szCs w:val="22"/>
        </w:rPr>
        <w:t xml:space="preserve"> folder</w:t>
      </w:r>
      <w:r>
        <w:rPr>
          <w:rFonts w:ascii="Times" w:hAnsi="Times" w:cs="Optima"/>
          <w:sz w:val="20"/>
          <w:szCs w:val="22"/>
        </w:rPr>
        <w:t>.</w:t>
      </w:r>
    </w:p>
    <w:p w:rsidR="00BE6EE2" w:rsidRPr="0064505D" w:rsidRDefault="00BE6EE2" w:rsidP="0064505D">
      <w:pPr>
        <w:tabs>
          <w:tab w:val="left" w:pos="1968"/>
        </w:tabs>
        <w:rPr>
          <w:b/>
          <w:sz w:val="22"/>
          <w:szCs w:val="22"/>
        </w:rPr>
      </w:pPr>
    </w:p>
    <w:p w:rsidR="00BE6EE2" w:rsidRDefault="00BE6EE2" w:rsidP="00F77C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cs="Optima"/>
          <w:sz w:val="20"/>
          <w:szCs w:val="22"/>
        </w:rPr>
      </w:pPr>
    </w:p>
    <w:p w:rsidR="00BE6EE2" w:rsidRPr="00080491" w:rsidRDefault="00BE6EE2" w:rsidP="00F77C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sz w:val="20"/>
        </w:rPr>
      </w:pPr>
    </w:p>
    <w:p w:rsidR="00BE6EE2" w:rsidRPr="0036029F" w:rsidRDefault="00BE6EE2" w:rsidP="00127C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jc w:val="both"/>
        <w:rPr>
          <w:rFonts w:ascii="Times" w:hAnsi="Times"/>
          <w:sz w:val="20"/>
        </w:rPr>
      </w:pPr>
      <w:bookmarkStart w:id="0" w:name="_GoBack"/>
      <w:bookmarkEnd w:id="0"/>
    </w:p>
    <w:sectPr w:rsidR="00BE6EE2" w:rsidRPr="0036029F" w:rsidSect="006F0298">
      <w:footerReference w:type="default" r:id="rId1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EE2" w:rsidRDefault="00BE6EE2" w:rsidP="00801A57">
      <w:r>
        <w:separator/>
      </w:r>
    </w:p>
  </w:endnote>
  <w:endnote w:type="continuationSeparator" w:id="0">
    <w:p w:rsidR="00BE6EE2" w:rsidRDefault="00BE6EE2" w:rsidP="00801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Optima">
    <w:altName w:val="Bell MT"/>
    <w:panose1 w:val="00000000000000000000"/>
    <w:charset w:val="00"/>
    <w:family w:val="auto"/>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EE2" w:rsidRDefault="00BE6EE2" w:rsidP="00801A57">
    <w:pPr>
      <w:pStyle w:val="Footer"/>
    </w:pPr>
  </w:p>
  <w:p w:rsidR="00BE6EE2" w:rsidRDefault="00BE6EE2" w:rsidP="00801A57">
    <w:pPr>
      <w:pStyle w:val="Footer"/>
      <w:jc w:val="center"/>
      <w:rPr>
        <w:rFonts w:ascii="Times New Roman" w:hAnsi="Times New Roman"/>
        <w:sz w:val="20"/>
        <w:szCs w:val="20"/>
      </w:rPr>
    </w:pPr>
    <w:r w:rsidRPr="00801A57">
      <w:rPr>
        <w:rFonts w:ascii="Times New Roman" w:hAnsi="Times New Roman"/>
        <w:sz w:val="20"/>
        <w:szCs w:val="20"/>
      </w:rPr>
      <w:fldChar w:fldCharType="begin"/>
    </w:r>
    <w:r w:rsidRPr="00801A57">
      <w:rPr>
        <w:rFonts w:ascii="Times New Roman" w:hAnsi="Times New Roman"/>
        <w:sz w:val="20"/>
        <w:szCs w:val="20"/>
      </w:rPr>
      <w:instrText xml:space="preserve"> PAGE   \* MERGEFORMAT </w:instrText>
    </w:r>
    <w:r w:rsidRPr="00801A57">
      <w:rPr>
        <w:rFonts w:ascii="Times New Roman" w:hAnsi="Times New Roman"/>
        <w:sz w:val="20"/>
        <w:szCs w:val="20"/>
      </w:rPr>
      <w:fldChar w:fldCharType="separate"/>
    </w:r>
    <w:r>
      <w:rPr>
        <w:rFonts w:ascii="Times New Roman" w:hAnsi="Times New Roman"/>
        <w:noProof/>
        <w:sz w:val="20"/>
        <w:szCs w:val="20"/>
      </w:rPr>
      <w:t>1</w:t>
    </w:r>
    <w:r w:rsidRPr="00801A57">
      <w:rPr>
        <w:rFonts w:ascii="Times New Roman" w:hAnsi="Times New Roman"/>
        <w:sz w:val="20"/>
        <w:szCs w:val="20"/>
      </w:rPr>
      <w:fldChar w:fldCharType="end"/>
    </w:r>
  </w:p>
  <w:p w:rsidR="00BE6EE2" w:rsidRPr="00801A57" w:rsidRDefault="00BE6EE2" w:rsidP="00801A57">
    <w:pPr>
      <w:pStyle w:val="Footer"/>
      <w:jc w:val="center"/>
      <w:rPr>
        <w:rFonts w:ascii="Times" w:hAnsi="Times"/>
        <w:sz w:val="20"/>
        <w:szCs w:val="20"/>
      </w:rPr>
    </w:pPr>
    <w:r w:rsidRPr="00801A57">
      <w:rPr>
        <w:rFonts w:ascii="Times" w:hAnsi="Times"/>
        <w:sz w:val="20"/>
        <w:szCs w:val="20"/>
      </w:rPr>
      <w:t>© 2014 Pearson Education.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EE2" w:rsidRDefault="00BE6EE2" w:rsidP="00801A57">
      <w:r>
        <w:separator/>
      </w:r>
    </w:p>
  </w:footnote>
  <w:footnote w:type="continuationSeparator" w:id="0">
    <w:p w:rsidR="00BE6EE2" w:rsidRDefault="00BE6EE2" w:rsidP="00801A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4957A40"/>
    <w:multiLevelType w:val="hybridMultilevel"/>
    <w:tmpl w:val="6660EC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B8A6230"/>
    <w:multiLevelType w:val="hybridMultilevel"/>
    <w:tmpl w:val="6D4A18BE"/>
    <w:lvl w:ilvl="0" w:tplc="90F69D64">
      <w:start w:val="1"/>
      <w:numFmt w:val="decimal"/>
      <w:lvlText w:val="%1."/>
      <w:lvlJc w:val="left"/>
      <w:pPr>
        <w:ind w:left="720" w:hanging="360"/>
      </w:pPr>
      <w:rPr>
        <w:rFonts w:ascii="Times" w:hAnsi="Time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5951AC7"/>
    <w:multiLevelType w:val="hybridMultilevel"/>
    <w:tmpl w:val="078273E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6">
    <w:nsid w:val="195E55CD"/>
    <w:multiLevelType w:val="hybridMultilevel"/>
    <w:tmpl w:val="A0CC33A6"/>
    <w:lvl w:ilvl="0" w:tplc="00000001">
      <w:start w:val="1"/>
      <w:numFmt w:val="decimal"/>
      <w:lvlText w:val="%1."/>
      <w:lvlJc w:val="left"/>
      <w:pPr>
        <w:ind w:left="720" w:hanging="360"/>
      </w:pPr>
      <w:rPr>
        <w:rFonts w:cs="Times New Roman"/>
      </w:rPr>
    </w:lvl>
    <w:lvl w:ilvl="1" w:tplc="04090001">
      <w:start w:val="1"/>
      <w:numFmt w:val="bullet"/>
      <w:lvlText w:val=""/>
      <w:lvlJc w:val="left"/>
      <w:pPr>
        <w:ind w:left="720" w:hanging="360"/>
      </w:pPr>
      <w:rPr>
        <w:rFonts w:ascii="Symbol" w:hAnsi="Symbol"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1BB06C19"/>
    <w:multiLevelType w:val="hybridMultilevel"/>
    <w:tmpl w:val="8CDE8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3756F11"/>
    <w:multiLevelType w:val="hybridMultilevel"/>
    <w:tmpl w:val="7F6A7F1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53C32F1"/>
    <w:multiLevelType w:val="hybridMultilevel"/>
    <w:tmpl w:val="1B0E2E5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8451FE7"/>
    <w:multiLevelType w:val="hybridMultilevel"/>
    <w:tmpl w:val="176E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2B5BAD"/>
    <w:multiLevelType w:val="hybridMultilevel"/>
    <w:tmpl w:val="91BECB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EE53D83"/>
    <w:multiLevelType w:val="hybridMultilevel"/>
    <w:tmpl w:val="F020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B54555"/>
    <w:multiLevelType w:val="hybridMultilevel"/>
    <w:tmpl w:val="5D90C8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95D595E"/>
    <w:multiLevelType w:val="hybridMultilevel"/>
    <w:tmpl w:val="E1AC42B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5551AF2"/>
    <w:multiLevelType w:val="hybridMultilevel"/>
    <w:tmpl w:val="E69C9F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82C155E"/>
    <w:multiLevelType w:val="hybridMultilevel"/>
    <w:tmpl w:val="C2FE0D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A613866"/>
    <w:multiLevelType w:val="hybridMultilevel"/>
    <w:tmpl w:val="DC147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DBA2EB0"/>
    <w:multiLevelType w:val="hybridMultilevel"/>
    <w:tmpl w:val="690679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F896E55"/>
    <w:multiLevelType w:val="hybridMultilevel"/>
    <w:tmpl w:val="193E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0A4453"/>
    <w:multiLevelType w:val="hybridMultilevel"/>
    <w:tmpl w:val="CF547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4940A1B"/>
    <w:multiLevelType w:val="hybridMultilevel"/>
    <w:tmpl w:val="DF58E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055B42"/>
    <w:multiLevelType w:val="hybridMultilevel"/>
    <w:tmpl w:val="703879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A704D33"/>
    <w:multiLevelType w:val="hybridMultilevel"/>
    <w:tmpl w:val="690679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E884A67"/>
    <w:multiLevelType w:val="hybridMultilevel"/>
    <w:tmpl w:val="E84C5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A34ED5"/>
    <w:multiLevelType w:val="hybridMultilevel"/>
    <w:tmpl w:val="1B12F3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0684933"/>
    <w:multiLevelType w:val="hybridMultilevel"/>
    <w:tmpl w:val="D05A91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0AC7DD5"/>
    <w:multiLevelType w:val="hybridMultilevel"/>
    <w:tmpl w:val="6B3418E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AC41ED0"/>
    <w:multiLevelType w:val="hybridMultilevel"/>
    <w:tmpl w:val="956A7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CC3F60"/>
    <w:multiLevelType w:val="hybridMultilevel"/>
    <w:tmpl w:val="8CDE8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BD47EF6"/>
    <w:multiLevelType w:val="hybridMultilevel"/>
    <w:tmpl w:val="0AB0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D994D65"/>
    <w:multiLevelType w:val="hybridMultilevel"/>
    <w:tmpl w:val="A2EEF00A"/>
    <w:lvl w:ilvl="0" w:tplc="464681AA">
      <w:start w:val="1"/>
      <w:numFmt w:val="decimal"/>
      <w:lvlText w:val="%1."/>
      <w:lvlJc w:val="left"/>
      <w:pPr>
        <w:ind w:left="720" w:hanging="360"/>
      </w:pPr>
      <w:rPr>
        <w:rFonts w:ascii="Times" w:hAnsi="Time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0332A8E"/>
    <w:multiLevelType w:val="hybridMultilevel"/>
    <w:tmpl w:val="E9AC030E"/>
    <w:lvl w:ilvl="0" w:tplc="783C0ADC">
      <w:start w:val="14"/>
      <w:numFmt w:val="decimal"/>
      <w:lvlText w:val="2.%1"/>
      <w:lvlJc w:val="left"/>
      <w:pPr>
        <w:ind w:left="720" w:hanging="360"/>
      </w:pPr>
      <w:rPr>
        <w:rFonts w:cs="Times New Roman" w:hint="default"/>
        <w:b/>
      </w:rPr>
    </w:lvl>
    <w:lvl w:ilvl="1" w:tplc="9B5A506C">
      <w:start w:val="1"/>
      <w:numFmt w:val="lowerLetter"/>
      <w:lvlText w:val="%2."/>
      <w:lvlJc w:val="left"/>
      <w:pPr>
        <w:ind w:left="1440" w:hanging="360"/>
      </w:pPr>
      <w:rPr>
        <w:rFonts w:cs="Times New Roman"/>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49E2E60"/>
    <w:multiLevelType w:val="hybridMultilevel"/>
    <w:tmpl w:val="3B78F2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7177C45"/>
    <w:multiLevelType w:val="hybridMultilevel"/>
    <w:tmpl w:val="5480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853E1F"/>
    <w:multiLevelType w:val="hybridMultilevel"/>
    <w:tmpl w:val="2DD49ED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C535B59"/>
    <w:multiLevelType w:val="hybridMultilevel"/>
    <w:tmpl w:val="6F546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002D6"/>
    <w:multiLevelType w:val="hybridMultilevel"/>
    <w:tmpl w:val="F49C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DA4C5A"/>
    <w:multiLevelType w:val="hybridMultilevel"/>
    <w:tmpl w:val="B42A47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5"/>
  </w:num>
  <w:num w:numId="3">
    <w:abstractNumId w:val="3"/>
  </w:num>
  <w:num w:numId="4">
    <w:abstractNumId w:val="1"/>
  </w:num>
  <w:num w:numId="5">
    <w:abstractNumId w:val="2"/>
  </w:num>
  <w:num w:numId="6">
    <w:abstractNumId w:val="15"/>
  </w:num>
  <w:num w:numId="7">
    <w:abstractNumId w:val="16"/>
  </w:num>
  <w:num w:numId="8">
    <w:abstractNumId w:val="10"/>
  </w:num>
  <w:num w:numId="9">
    <w:abstractNumId w:val="22"/>
  </w:num>
  <w:num w:numId="10">
    <w:abstractNumId w:val="27"/>
  </w:num>
  <w:num w:numId="11">
    <w:abstractNumId w:val="33"/>
  </w:num>
  <w:num w:numId="12">
    <w:abstractNumId w:val="38"/>
  </w:num>
  <w:num w:numId="13">
    <w:abstractNumId w:val="28"/>
  </w:num>
  <w:num w:numId="14">
    <w:abstractNumId w:val="37"/>
  </w:num>
  <w:num w:numId="15">
    <w:abstractNumId w:val="14"/>
  </w:num>
  <w:num w:numId="16">
    <w:abstractNumId w:val="21"/>
  </w:num>
  <w:num w:numId="17">
    <w:abstractNumId w:val="29"/>
  </w:num>
  <w:num w:numId="18">
    <w:abstractNumId w:val="5"/>
  </w:num>
  <w:num w:numId="19">
    <w:abstractNumId w:val="34"/>
  </w:num>
  <w:num w:numId="20">
    <w:abstractNumId w:val="8"/>
  </w:num>
  <w:num w:numId="21">
    <w:abstractNumId w:val="12"/>
  </w:num>
  <w:num w:numId="22">
    <w:abstractNumId w:val="31"/>
  </w:num>
  <w:num w:numId="23">
    <w:abstractNumId w:val="4"/>
  </w:num>
  <w:num w:numId="24">
    <w:abstractNumId w:val="7"/>
  </w:num>
  <w:num w:numId="25">
    <w:abstractNumId w:val="19"/>
  </w:num>
  <w:num w:numId="26">
    <w:abstractNumId w:val="35"/>
  </w:num>
  <w:num w:numId="27">
    <w:abstractNumId w:val="26"/>
  </w:num>
  <w:num w:numId="28">
    <w:abstractNumId w:val="23"/>
  </w:num>
  <w:num w:numId="29">
    <w:abstractNumId w:val="18"/>
  </w:num>
  <w:num w:numId="30">
    <w:abstractNumId w:val="24"/>
  </w:num>
  <w:num w:numId="31">
    <w:abstractNumId w:val="6"/>
  </w:num>
  <w:num w:numId="32">
    <w:abstractNumId w:val="11"/>
  </w:num>
  <w:num w:numId="33">
    <w:abstractNumId w:val="13"/>
  </w:num>
  <w:num w:numId="34">
    <w:abstractNumId w:val="17"/>
  </w:num>
  <w:num w:numId="35">
    <w:abstractNumId w:val="20"/>
  </w:num>
  <w:num w:numId="36">
    <w:abstractNumId w:val="30"/>
  </w:num>
  <w:num w:numId="37">
    <w:abstractNumId w:val="9"/>
  </w:num>
  <w:num w:numId="38">
    <w:abstractNumId w:val="32"/>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19D"/>
    <w:rsid w:val="000134E8"/>
    <w:rsid w:val="000270DC"/>
    <w:rsid w:val="0003067F"/>
    <w:rsid w:val="0004718A"/>
    <w:rsid w:val="00060410"/>
    <w:rsid w:val="0007285C"/>
    <w:rsid w:val="000762A4"/>
    <w:rsid w:val="00080491"/>
    <w:rsid w:val="00087E45"/>
    <w:rsid w:val="000902FF"/>
    <w:rsid w:val="000A6777"/>
    <w:rsid w:val="000C1B24"/>
    <w:rsid w:val="000E0141"/>
    <w:rsid w:val="000F2A5E"/>
    <w:rsid w:val="000F73FC"/>
    <w:rsid w:val="00117C4A"/>
    <w:rsid w:val="001265B3"/>
    <w:rsid w:val="00127CEC"/>
    <w:rsid w:val="001812A6"/>
    <w:rsid w:val="001936C9"/>
    <w:rsid w:val="001A397B"/>
    <w:rsid w:val="001F06AC"/>
    <w:rsid w:val="00216F94"/>
    <w:rsid w:val="00217C1E"/>
    <w:rsid w:val="002515D9"/>
    <w:rsid w:val="002636F6"/>
    <w:rsid w:val="002951E4"/>
    <w:rsid w:val="002A7C59"/>
    <w:rsid w:val="002B177D"/>
    <w:rsid w:val="002F0E4E"/>
    <w:rsid w:val="00346E3E"/>
    <w:rsid w:val="0036029F"/>
    <w:rsid w:val="003B7CAD"/>
    <w:rsid w:val="003E22D4"/>
    <w:rsid w:val="004060AF"/>
    <w:rsid w:val="00422A4C"/>
    <w:rsid w:val="00477D6B"/>
    <w:rsid w:val="00485960"/>
    <w:rsid w:val="004C3D02"/>
    <w:rsid w:val="004E0389"/>
    <w:rsid w:val="004E32EB"/>
    <w:rsid w:val="004E49AE"/>
    <w:rsid w:val="0050014B"/>
    <w:rsid w:val="005453EE"/>
    <w:rsid w:val="00545735"/>
    <w:rsid w:val="0057705B"/>
    <w:rsid w:val="005A5FEC"/>
    <w:rsid w:val="005C067C"/>
    <w:rsid w:val="005F2113"/>
    <w:rsid w:val="006068A6"/>
    <w:rsid w:val="006261C9"/>
    <w:rsid w:val="0064505D"/>
    <w:rsid w:val="00696488"/>
    <w:rsid w:val="006C7BD8"/>
    <w:rsid w:val="006C7D92"/>
    <w:rsid w:val="006F0298"/>
    <w:rsid w:val="007240FF"/>
    <w:rsid w:val="00752F5B"/>
    <w:rsid w:val="00792152"/>
    <w:rsid w:val="0079271D"/>
    <w:rsid w:val="007A4517"/>
    <w:rsid w:val="007D48E6"/>
    <w:rsid w:val="007F03F5"/>
    <w:rsid w:val="00801A57"/>
    <w:rsid w:val="00804D0D"/>
    <w:rsid w:val="00816766"/>
    <w:rsid w:val="00834F79"/>
    <w:rsid w:val="00854705"/>
    <w:rsid w:val="00896643"/>
    <w:rsid w:val="008E00E1"/>
    <w:rsid w:val="00915E0A"/>
    <w:rsid w:val="00921EE8"/>
    <w:rsid w:val="0095433B"/>
    <w:rsid w:val="00961541"/>
    <w:rsid w:val="00966D5A"/>
    <w:rsid w:val="009721CA"/>
    <w:rsid w:val="009C3C22"/>
    <w:rsid w:val="009E1424"/>
    <w:rsid w:val="009E5714"/>
    <w:rsid w:val="009E6ED8"/>
    <w:rsid w:val="00A54922"/>
    <w:rsid w:val="00A55C44"/>
    <w:rsid w:val="00A638E8"/>
    <w:rsid w:val="00AC21FC"/>
    <w:rsid w:val="00AE7F4C"/>
    <w:rsid w:val="00AF7CC4"/>
    <w:rsid w:val="00B04D0F"/>
    <w:rsid w:val="00B12097"/>
    <w:rsid w:val="00B20E71"/>
    <w:rsid w:val="00B50785"/>
    <w:rsid w:val="00B641B1"/>
    <w:rsid w:val="00B653B1"/>
    <w:rsid w:val="00B84945"/>
    <w:rsid w:val="00B9265F"/>
    <w:rsid w:val="00BE6EE2"/>
    <w:rsid w:val="00C11D3D"/>
    <w:rsid w:val="00C252B2"/>
    <w:rsid w:val="00C566BF"/>
    <w:rsid w:val="00C56829"/>
    <w:rsid w:val="00C63006"/>
    <w:rsid w:val="00CA4692"/>
    <w:rsid w:val="00CB01DD"/>
    <w:rsid w:val="00CC0070"/>
    <w:rsid w:val="00CF4F01"/>
    <w:rsid w:val="00D10213"/>
    <w:rsid w:val="00D3633C"/>
    <w:rsid w:val="00D451BD"/>
    <w:rsid w:val="00D543DB"/>
    <w:rsid w:val="00D6398B"/>
    <w:rsid w:val="00D70DB9"/>
    <w:rsid w:val="00DA0944"/>
    <w:rsid w:val="00E04218"/>
    <w:rsid w:val="00E36FEF"/>
    <w:rsid w:val="00E55333"/>
    <w:rsid w:val="00E674A3"/>
    <w:rsid w:val="00ED451B"/>
    <w:rsid w:val="00EE4E50"/>
    <w:rsid w:val="00EE7D56"/>
    <w:rsid w:val="00EF519D"/>
    <w:rsid w:val="00F17A37"/>
    <w:rsid w:val="00F226A7"/>
    <w:rsid w:val="00F368A8"/>
    <w:rsid w:val="00F5585C"/>
    <w:rsid w:val="00F66588"/>
    <w:rsid w:val="00F77C81"/>
    <w:rsid w:val="00F86AAA"/>
    <w:rsid w:val="00F93F7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locked="1"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66D5A"/>
    <w:pPr>
      <w:ind w:left="720"/>
      <w:contextualSpacing/>
    </w:pPr>
  </w:style>
  <w:style w:type="table" w:styleId="MediumShading2-Accent5">
    <w:name w:val="Medium Shading 2 Accent 5"/>
    <w:basedOn w:val="TableNormal"/>
    <w:uiPriority w:val="99"/>
    <w:rsid w:val="009E142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rsid w:val="00921EE8"/>
    <w:rPr>
      <w:rFonts w:cs="Times New Roman"/>
      <w:color w:val="0000FF"/>
      <w:u w:val="single"/>
    </w:rPr>
  </w:style>
  <w:style w:type="paragraph" w:styleId="BalloonText">
    <w:name w:val="Balloon Text"/>
    <w:basedOn w:val="Normal"/>
    <w:link w:val="BalloonTextChar"/>
    <w:uiPriority w:val="99"/>
    <w:rsid w:val="0064505D"/>
    <w:rPr>
      <w:rFonts w:ascii="Tahoma" w:hAnsi="Tahoma" w:cs="Tahoma"/>
      <w:sz w:val="16"/>
      <w:szCs w:val="16"/>
    </w:rPr>
  </w:style>
  <w:style w:type="character" w:customStyle="1" w:styleId="BalloonTextChar">
    <w:name w:val="Balloon Text Char"/>
    <w:basedOn w:val="DefaultParagraphFont"/>
    <w:link w:val="BalloonText"/>
    <w:uiPriority w:val="99"/>
    <w:locked/>
    <w:rsid w:val="0064505D"/>
    <w:rPr>
      <w:rFonts w:ascii="Tahoma" w:hAnsi="Tahoma" w:cs="Tahoma"/>
      <w:sz w:val="16"/>
      <w:szCs w:val="16"/>
    </w:rPr>
  </w:style>
  <w:style w:type="character" w:styleId="CommentReference">
    <w:name w:val="annotation reference"/>
    <w:basedOn w:val="DefaultParagraphFont"/>
    <w:uiPriority w:val="99"/>
    <w:rsid w:val="00422A4C"/>
    <w:rPr>
      <w:rFonts w:cs="Times New Roman"/>
      <w:sz w:val="18"/>
      <w:szCs w:val="18"/>
    </w:rPr>
  </w:style>
  <w:style w:type="paragraph" w:styleId="CommentText">
    <w:name w:val="annotation text"/>
    <w:basedOn w:val="Normal"/>
    <w:link w:val="CommentTextChar"/>
    <w:uiPriority w:val="99"/>
    <w:rsid w:val="00422A4C"/>
  </w:style>
  <w:style w:type="character" w:customStyle="1" w:styleId="CommentTextChar">
    <w:name w:val="Comment Text Char"/>
    <w:basedOn w:val="DefaultParagraphFont"/>
    <w:link w:val="CommentText"/>
    <w:uiPriority w:val="99"/>
    <w:locked/>
    <w:rsid w:val="00422A4C"/>
    <w:rPr>
      <w:rFonts w:cs="Times New Roman"/>
    </w:rPr>
  </w:style>
  <w:style w:type="paragraph" w:styleId="CommentSubject">
    <w:name w:val="annotation subject"/>
    <w:basedOn w:val="CommentText"/>
    <w:next w:val="CommentText"/>
    <w:link w:val="CommentSubjectChar"/>
    <w:uiPriority w:val="99"/>
    <w:rsid w:val="00422A4C"/>
    <w:rPr>
      <w:b/>
      <w:bCs/>
      <w:sz w:val="20"/>
      <w:szCs w:val="20"/>
    </w:rPr>
  </w:style>
  <w:style w:type="character" w:customStyle="1" w:styleId="CommentSubjectChar">
    <w:name w:val="Comment Subject Char"/>
    <w:basedOn w:val="CommentTextChar"/>
    <w:link w:val="CommentSubject"/>
    <w:uiPriority w:val="99"/>
    <w:locked/>
    <w:rsid w:val="00422A4C"/>
    <w:rPr>
      <w:b/>
      <w:bCs/>
      <w:sz w:val="20"/>
      <w:szCs w:val="20"/>
    </w:rPr>
  </w:style>
  <w:style w:type="table" w:styleId="TableGrid">
    <w:name w:val="Table Grid"/>
    <w:basedOn w:val="TableNormal"/>
    <w:uiPriority w:val="99"/>
    <w:rsid w:val="009E57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01A57"/>
    <w:pPr>
      <w:tabs>
        <w:tab w:val="center" w:pos="4680"/>
        <w:tab w:val="right" w:pos="9360"/>
      </w:tabs>
    </w:pPr>
  </w:style>
  <w:style w:type="character" w:customStyle="1" w:styleId="HeaderChar">
    <w:name w:val="Header Char"/>
    <w:basedOn w:val="DefaultParagraphFont"/>
    <w:link w:val="Header"/>
    <w:uiPriority w:val="99"/>
    <w:locked/>
    <w:rsid w:val="00801A57"/>
    <w:rPr>
      <w:rFonts w:cs="Times New Roman"/>
    </w:rPr>
  </w:style>
  <w:style w:type="paragraph" w:styleId="Footer">
    <w:name w:val="footer"/>
    <w:basedOn w:val="Normal"/>
    <w:link w:val="FooterChar"/>
    <w:uiPriority w:val="99"/>
    <w:rsid w:val="00801A57"/>
    <w:pPr>
      <w:tabs>
        <w:tab w:val="center" w:pos="4680"/>
        <w:tab w:val="right" w:pos="9360"/>
      </w:tabs>
    </w:pPr>
  </w:style>
  <w:style w:type="character" w:customStyle="1" w:styleId="FooterChar">
    <w:name w:val="Footer Char"/>
    <w:basedOn w:val="DefaultParagraphFont"/>
    <w:link w:val="Footer"/>
    <w:uiPriority w:val="99"/>
    <w:locked/>
    <w:rsid w:val="00801A57"/>
    <w:rPr>
      <w:rFonts w:cs="Times New Roman"/>
    </w:rPr>
  </w:style>
</w:styles>
</file>

<file path=word/webSettings.xml><?xml version="1.0" encoding="utf-8"?>
<w:webSettings xmlns:r="http://schemas.openxmlformats.org/officeDocument/2006/relationships" xmlns:w="http://schemas.openxmlformats.org/wordprocessingml/2006/main">
  <w:divs>
    <w:div w:id="29915255">
      <w:marLeft w:val="0"/>
      <w:marRight w:val="0"/>
      <w:marTop w:val="0"/>
      <w:marBottom w:val="0"/>
      <w:divBdr>
        <w:top w:val="none" w:sz="0" w:space="0" w:color="auto"/>
        <w:left w:val="none" w:sz="0" w:space="0" w:color="auto"/>
        <w:bottom w:val="none" w:sz="0" w:space="0" w:color="auto"/>
        <w:right w:val="none" w:sz="0" w:space="0" w:color="auto"/>
      </w:divBdr>
    </w:div>
    <w:div w:id="2991525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archdatamanagement.techtarget.com/answer/Data-cleansing-The-business-impact-of-dirty-dat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artner.com/it/page.jsp?id=50173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crosoft.com/sqlserver/2008/en/us/overview.aspx" TargetMode="External"/><Relationship Id="rId5" Type="http://schemas.openxmlformats.org/officeDocument/2006/relationships/footnotes" Target="footnotes.xml"/><Relationship Id="rId15" Type="http://schemas.openxmlformats.org/officeDocument/2006/relationships/hyperlink" Target="http://www.pearsonhighered.com/kay"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pearsonhighered.com/k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15</Pages>
  <Words>4849</Words>
  <Characters>27640</Characters>
  <Application>Microsoft Office Outlook</Application>
  <DocSecurity>0</DocSecurity>
  <Lines>0</Lines>
  <Paragraphs>0</Paragraphs>
  <ScaleCrop>false</ScaleCrop>
  <Company>Webster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Ovlia</dc:creator>
  <cp:keywords/>
  <dc:description/>
  <cp:lastModifiedBy>Pearson</cp:lastModifiedBy>
  <cp:revision>4</cp:revision>
  <dcterms:created xsi:type="dcterms:W3CDTF">2013-04-01T20:19:00Z</dcterms:created>
  <dcterms:modified xsi:type="dcterms:W3CDTF">2013-05-01T14:27:00Z</dcterms:modified>
</cp:coreProperties>
</file>